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401DB3" w14:textId="77777777" w:rsidR="00AE42D7" w:rsidRDefault="00DD7CDF" w:rsidP="00AE42D7">
      <w:pPr>
        <w:pStyle w:val="aa"/>
        <w:rPr>
          <w:rFonts w:ascii="Courier New" w:hAnsi="Courier New" w:cs="Courier New"/>
        </w:rPr>
      </w:pPr>
      <w:r>
        <w:rPr>
          <w:rFonts w:ascii="Courier New" w:hAnsi="Courier New" w:cs="Courier New" w:hint="eastAsia"/>
          <w:noProof/>
          <w:lang w:eastAsia="zh-TW"/>
        </w:rPr>
        <w:drawing>
          <wp:anchor distT="0" distB="0" distL="114300" distR="114300" simplePos="0" relativeHeight="251658240" behindDoc="0" locked="0" layoutInCell="1" allowOverlap="1" wp14:anchorId="2A022CC5" wp14:editId="307C58EF">
            <wp:simplePos x="0" y="0"/>
            <wp:positionH relativeFrom="column">
              <wp:posOffset>-118110</wp:posOffset>
            </wp:positionH>
            <wp:positionV relativeFrom="paragraph">
              <wp:posOffset>87630</wp:posOffset>
            </wp:positionV>
            <wp:extent cx="923925" cy="612140"/>
            <wp:effectExtent l="19050" t="0" r="9525" b="0"/>
            <wp:wrapNone/>
            <wp:docPr id="93" name="圖片 93"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ntel_rgb_1700"/>
                    <pic:cNvPicPr>
                      <a:picLocks noChangeAspect="1" noChangeArrowheads="1"/>
                    </pic:cNvPicPr>
                  </pic:nvPicPr>
                  <pic:blipFill>
                    <a:blip r:embed="rId8" cstate="print"/>
                    <a:srcRect l="13802" t="18047" r="13551" b="18378"/>
                    <a:stretch>
                      <a:fillRect/>
                    </a:stretch>
                  </pic:blipFill>
                  <pic:spPr bwMode="auto">
                    <a:xfrm>
                      <a:off x="0" y="0"/>
                      <a:ext cx="923925" cy="612140"/>
                    </a:xfrm>
                    <a:prstGeom prst="rect">
                      <a:avLst/>
                    </a:prstGeom>
                    <a:noFill/>
                  </pic:spPr>
                </pic:pic>
              </a:graphicData>
            </a:graphic>
          </wp:anchor>
        </w:drawing>
      </w:r>
      <w:r w:rsidR="00AE42D7" w:rsidRPr="00CB2EDD">
        <w:rPr>
          <w:rFonts w:ascii="Courier New" w:hAnsi="Courier New" w:cs="Courier New"/>
        </w:rPr>
        <w:t>CISD</w:t>
      </w:r>
      <w:r w:rsidR="00AE42D7">
        <w:rPr>
          <w:rFonts w:ascii="Courier New" w:hAnsi="Courier New" w:cs="Courier New"/>
        </w:rPr>
        <w:t xml:space="preserve"> BIOS ENGINEERING</w:t>
      </w:r>
    </w:p>
    <w:p w14:paraId="15C056FD" w14:textId="77777777" w:rsidR="00AE42D7" w:rsidRDefault="004D0171" w:rsidP="00AE42D7">
      <w:pPr>
        <w:spacing w:after="240"/>
        <w:jc w:val="center"/>
        <w:rPr>
          <w:rFonts w:ascii="Courier New" w:hAnsi="Courier New" w:cs="Courier New"/>
          <w:sz w:val="16"/>
        </w:rPr>
      </w:pPr>
      <w:r>
        <w:pict w14:anchorId="2D6C9AB9">
          <v:shapetype id="_x0000_t202" coordsize="21600,21600" o:spt="202" path="m,l,21600r21600,l21600,xe">
            <v:stroke joinstyle="miter"/>
            <v:path gradientshapeok="t" o:connecttype="rect"/>
          </v:shapetype>
          <v:shape id="_x0000_s2140" type="#_x0000_t202" style="position:absolute;left:0;text-align:left;margin-left:89.55pt;margin-top:35.7pt;width:1.1pt;height:9.6pt;z-index:251657216;mso-wrap-distance-left:0;mso-wrap-distance-right:0;mso-position-horizontal-relative:page;mso-position-vertical-relative:page" stroked="f">
            <v:fill opacity="0" color2="black"/>
            <v:textbox style="mso-next-textbox:#_x0000_s2140" inset="0,0,0,0">
              <w:txbxContent>
                <w:p w14:paraId="3C58CA3D" w14:textId="77777777" w:rsidR="00BB4BD4" w:rsidRDefault="00BB4BD4" w:rsidP="00AE42D7">
                  <w:r>
                    <w:rPr>
                      <w:noProof/>
                      <w:lang w:eastAsia="zh-TW"/>
                    </w:rPr>
                    <w:drawing>
                      <wp:inline distT="0" distB="0" distL="0" distR="0" wp14:anchorId="50331C8D" wp14:editId="53DB2629">
                        <wp:extent cx="39643050" cy="396303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3672" t="17880" r="13428" b="18202"/>
                                <a:stretch>
                                  <a:fillRect/>
                                </a:stretch>
                              </pic:blipFill>
                              <pic:spPr bwMode="auto">
                                <a:xfrm>
                                  <a:off x="0" y="0"/>
                                  <a:ext cx="39643050" cy="39630350"/>
                                </a:xfrm>
                                <a:prstGeom prst="rect">
                                  <a:avLst/>
                                </a:prstGeom>
                                <a:solidFill>
                                  <a:srgbClr val="FFFFFF">
                                    <a:alpha val="0"/>
                                  </a:srgbClr>
                                </a:solidFill>
                                <a:ln w="9525">
                                  <a:noFill/>
                                  <a:miter lim="800000"/>
                                  <a:headEnd/>
                                  <a:tailEnd/>
                                </a:ln>
                              </pic:spPr>
                            </pic:pic>
                          </a:graphicData>
                        </a:graphic>
                      </wp:inline>
                    </w:drawing>
                  </w:r>
                </w:p>
              </w:txbxContent>
            </v:textbox>
            <w10:wrap type="square" side="largest" anchorx="page" anchory="page"/>
          </v:shape>
        </w:pict>
      </w:r>
      <w:r w:rsidR="00AE42D7">
        <w:rPr>
          <w:rFonts w:ascii="Courier New" w:hAnsi="Courier New" w:cs="Courier New"/>
          <w:sz w:val="16"/>
        </w:rPr>
        <w:t>Intel Corporation, 5200 NE Elam Young Parkway</w:t>
      </w:r>
      <w:r w:rsidR="00AE42D7">
        <w:rPr>
          <w:rFonts w:ascii="Courier New" w:hAnsi="Courier New" w:cs="Courier New"/>
          <w:sz w:val="16"/>
        </w:rPr>
        <w:br/>
        <w:t>Hillsboro, OR  97124-6497</w:t>
      </w:r>
    </w:p>
    <w:p w14:paraId="0ED5DE3D" w14:textId="77777777" w:rsidR="00AE42D7" w:rsidRDefault="00AE42D7" w:rsidP="00AE42D7">
      <w:pPr>
        <w:spacing w:after="100"/>
        <w:jc w:val="right"/>
        <w:rPr>
          <w:rFonts w:ascii="Arial" w:eastAsia="MS Mincho" w:hAnsi="Arial" w:cs="Arial"/>
          <w:sz w:val="28"/>
          <w:szCs w:val="28"/>
        </w:rPr>
      </w:pPr>
      <w:r>
        <w:rPr>
          <w:rFonts w:ascii="Arial" w:eastAsia="MS Mincho" w:hAnsi="Arial" w:cs="Arial"/>
          <w:sz w:val="28"/>
          <w:szCs w:val="28"/>
        </w:rPr>
        <w:t>BIOS Update Release Notes</w:t>
      </w:r>
    </w:p>
    <w:p w14:paraId="3DBB71B9" w14:textId="77777777" w:rsidR="003C3E19" w:rsidRDefault="00390999" w:rsidP="003C3E19">
      <w:pPr>
        <w:pBdr>
          <w:top w:val="single" w:sz="8" w:space="1" w:color="000000"/>
          <w:bottom w:val="single" w:sz="8" w:space="1" w:color="000000"/>
        </w:pBdr>
        <w:tabs>
          <w:tab w:val="left" w:pos="1260"/>
        </w:tabs>
        <w:rPr>
          <w:b/>
        </w:rPr>
      </w:pPr>
      <w:r>
        <w:rPr>
          <w:rFonts w:hint="eastAsia"/>
          <w:b/>
          <w:lang w:eastAsia="zh-TW"/>
        </w:rPr>
        <w:t>Tiger</w:t>
      </w:r>
      <w:r w:rsidR="00C72F85">
        <w:rPr>
          <w:rFonts w:hint="eastAsia"/>
          <w:b/>
          <w:lang w:eastAsia="zh-TW"/>
        </w:rPr>
        <w:t xml:space="preserve"> Lake</w:t>
      </w:r>
      <w:r w:rsidR="006F59BE" w:rsidRPr="007C44C7">
        <w:rPr>
          <w:b/>
        </w:rPr>
        <w:t xml:space="preserve"> </w:t>
      </w:r>
      <w:r w:rsidR="003C3E19" w:rsidRPr="007C44C7">
        <w:rPr>
          <w:b/>
        </w:rPr>
        <w:t>Standard BIOS</w:t>
      </w:r>
    </w:p>
    <w:p w14:paraId="0497CEA4" w14:textId="25B7B0A9" w:rsidR="00E401C0" w:rsidRDefault="003C3E19" w:rsidP="00E401C0">
      <w:pPr>
        <w:pBdr>
          <w:top w:val="single" w:sz="8" w:space="1" w:color="000000"/>
          <w:bottom w:val="single" w:sz="8" w:space="1" w:color="000000"/>
        </w:pBdr>
        <w:tabs>
          <w:tab w:val="left" w:pos="1260"/>
        </w:tabs>
        <w:rPr>
          <w:lang w:eastAsia="zh-TW"/>
        </w:rPr>
      </w:pPr>
      <w:r>
        <w:rPr>
          <w:b/>
        </w:rPr>
        <w:t>PRODUCTS</w:t>
      </w:r>
      <w:r>
        <w:t xml:space="preserve">: </w:t>
      </w:r>
      <w:r w:rsidR="005E511C">
        <w:t>PATGL</w:t>
      </w:r>
      <w:r w:rsidR="005E511C">
        <w:rPr>
          <w:rFonts w:hint="eastAsia"/>
          <w:lang w:eastAsia="zh-TW"/>
        </w:rPr>
        <w:t>357</w:t>
      </w:r>
      <w:r w:rsidRPr="00A45935">
        <w:t xml:space="preserve"> </w:t>
      </w:r>
      <w:r>
        <w:t>(</w:t>
      </w:r>
      <w:r w:rsidR="00D110E8" w:rsidRPr="00D110E8">
        <w:t>Panther Canyon</w:t>
      </w:r>
      <w:r>
        <w:t>)</w:t>
      </w:r>
      <w:r w:rsidR="004E2F70" w:rsidRPr="004E2F70">
        <w:rPr>
          <w:lang w:eastAsia="zh-TW"/>
        </w:rPr>
        <w:t xml:space="preserve"> </w:t>
      </w:r>
    </w:p>
    <w:p w14:paraId="34834324" w14:textId="2A7F107B" w:rsidR="001829B2" w:rsidRPr="00192E16" w:rsidRDefault="001829B2" w:rsidP="001829B2">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sidR="0018374B">
        <w:rPr>
          <w:lang w:eastAsia="zh-TW"/>
        </w:rPr>
        <w:t>5</w:t>
      </w:r>
      <w:r w:rsidR="00BA0F46">
        <w:rPr>
          <w:rFonts w:hint="eastAsia"/>
          <w:lang w:eastAsia="zh-TW"/>
        </w:rPr>
        <w:t>2</w:t>
      </w:r>
      <w:r>
        <w:t>.20</w:t>
      </w:r>
      <w:r>
        <w:rPr>
          <w:lang w:eastAsia="zh-TW"/>
        </w:rPr>
        <w:t>2</w:t>
      </w:r>
      <w:r w:rsidR="0074267A">
        <w:rPr>
          <w:lang w:eastAsia="zh-TW"/>
        </w:rPr>
        <w:t>3</w:t>
      </w:r>
      <w:r>
        <w:t>.</w:t>
      </w:r>
      <w:r w:rsidR="0074267A">
        <w:rPr>
          <w:lang w:eastAsia="zh-TW"/>
        </w:rPr>
        <w:t>0</w:t>
      </w:r>
      <w:r w:rsidR="002A5AE7">
        <w:rPr>
          <w:rFonts w:hint="eastAsia"/>
          <w:lang w:eastAsia="zh-TW"/>
        </w:rPr>
        <w:t>9</w:t>
      </w:r>
      <w:r w:rsidR="00B072F7">
        <w:rPr>
          <w:lang w:eastAsia="zh-TW"/>
        </w:rPr>
        <w:t>0</w:t>
      </w:r>
      <w:r w:rsidR="002A5AE7">
        <w:rPr>
          <w:rFonts w:hint="eastAsia"/>
          <w:lang w:eastAsia="zh-TW"/>
        </w:rPr>
        <w:t>1</w:t>
      </w:r>
      <w:r>
        <w:t>.</w:t>
      </w:r>
      <w:r w:rsidR="00B072F7">
        <w:t>1</w:t>
      </w:r>
      <w:r w:rsidR="002A5AE7">
        <w:rPr>
          <w:rFonts w:hint="eastAsia"/>
          <w:lang w:eastAsia="zh-TW"/>
        </w:rPr>
        <w:t>43</w:t>
      </w:r>
      <w:r w:rsidR="002E04C5">
        <w:rPr>
          <w:rFonts w:hint="eastAsia"/>
          <w:lang w:eastAsia="zh-TW"/>
        </w:rPr>
        <w:t>9</w:t>
      </w:r>
      <w:r w:rsidR="00B072F7">
        <w:tab/>
      </w:r>
      <w:r w:rsidR="007D375D">
        <w:tab/>
      </w:r>
      <w:r>
        <w:tab/>
      </w:r>
      <w:r w:rsidR="0018374B">
        <w:t>Production</w:t>
      </w:r>
      <w:r>
        <w:t xml:space="preserve"> BIOS</w:t>
      </w:r>
    </w:p>
    <w:p w14:paraId="2AB3885B" w14:textId="77777777" w:rsidR="001829B2" w:rsidRPr="005C2CB1" w:rsidRDefault="001829B2" w:rsidP="001829B2">
      <w:pPr>
        <w:ind w:right="360"/>
        <w:rPr>
          <w:rFonts w:ascii="Courier New" w:hAnsi="Courier New" w:cs="Courier New"/>
          <w:b/>
          <w:bCs/>
        </w:rPr>
      </w:pPr>
      <w:r w:rsidRPr="005C2CB1">
        <w:rPr>
          <w:rFonts w:ascii="Courier New" w:hAnsi="Courier New" w:cs="Courier New"/>
          <w:b/>
          <w:bCs/>
        </w:rPr>
        <w:t>About This Release:</w:t>
      </w:r>
    </w:p>
    <w:p w14:paraId="4482E173" w14:textId="03A1D1E7" w:rsidR="001829B2" w:rsidRDefault="001829B2" w:rsidP="001829B2">
      <w:pPr>
        <w:pStyle w:val="ae"/>
        <w:numPr>
          <w:ilvl w:val="0"/>
          <w:numId w:val="3"/>
        </w:numPr>
      </w:pPr>
      <w:r>
        <w:t>Date:</w:t>
      </w:r>
      <w:r w:rsidR="00910A67">
        <w:t xml:space="preserve"> </w:t>
      </w:r>
      <w:proofErr w:type="gramStart"/>
      <w:r w:rsidR="002E04C5">
        <w:rPr>
          <w:rFonts w:hint="eastAsia"/>
          <w:lang w:eastAsia="zh-TW"/>
        </w:rPr>
        <w:t>Au</w:t>
      </w:r>
      <w:r w:rsidR="002E04C5">
        <w:rPr>
          <w:lang w:eastAsia="zh-TW"/>
        </w:rPr>
        <w:t>g</w:t>
      </w:r>
      <w:r w:rsidR="006850CB">
        <w:rPr>
          <w:lang w:eastAsia="zh-TW"/>
        </w:rPr>
        <w:t>,</w:t>
      </w:r>
      <w:proofErr w:type="gramEnd"/>
      <w:r>
        <w:rPr>
          <w:rFonts w:hint="eastAsia"/>
          <w:lang w:eastAsia="zh-TW"/>
        </w:rPr>
        <w:t xml:space="preserve"> </w:t>
      </w:r>
      <w:r w:rsidR="002E04C5">
        <w:rPr>
          <w:lang w:eastAsia="zh-TW"/>
        </w:rPr>
        <w:t>30</w:t>
      </w:r>
      <w:r>
        <w:t>, 2</w:t>
      </w:r>
      <w:r>
        <w:rPr>
          <w:rFonts w:hint="eastAsia"/>
          <w:lang w:eastAsia="zh-TW"/>
        </w:rPr>
        <w:t>02</w:t>
      </w:r>
      <w:r w:rsidR="00DB0F01">
        <w:rPr>
          <w:lang w:eastAsia="zh-TW"/>
        </w:rPr>
        <w:t>3</w:t>
      </w:r>
    </w:p>
    <w:p w14:paraId="6C0FE32C" w14:textId="17E63EB0" w:rsidR="001829B2" w:rsidRPr="00203116" w:rsidRDefault="001829B2" w:rsidP="001829B2">
      <w:pPr>
        <w:pStyle w:val="ae"/>
        <w:numPr>
          <w:ilvl w:val="0"/>
          <w:numId w:val="3"/>
        </w:numPr>
      </w:pPr>
      <w:r>
        <w:t xml:space="preserve">ROM Image Checksum: </w:t>
      </w:r>
      <w:r w:rsidRPr="009F6D58">
        <w:rPr>
          <w:rFonts w:asciiTheme="minorHAnsi" w:hAnsiTheme="minorHAnsi" w:cstheme="minorHAnsi"/>
          <w:lang w:eastAsia="zh-TW"/>
        </w:rPr>
        <w:t>0</w:t>
      </w:r>
      <w:r w:rsidR="00484A47">
        <w:rPr>
          <w:rFonts w:asciiTheme="minorHAnsi" w:hAnsiTheme="minorHAnsi" w:cstheme="minorHAnsi"/>
          <w:lang w:eastAsia="zh-TW"/>
        </w:rPr>
        <w:t>x</w:t>
      </w:r>
      <w:r w:rsidR="002E04C5">
        <w:rPr>
          <w:rFonts w:asciiTheme="minorHAnsi" w:hAnsiTheme="minorHAnsi" w:cstheme="minorHAnsi"/>
          <w:lang w:eastAsia="zh-TW"/>
        </w:rPr>
        <w:t>9C336434</w:t>
      </w:r>
    </w:p>
    <w:p w14:paraId="76B7FA5A" w14:textId="7D9258C5" w:rsidR="00A41817" w:rsidRDefault="00A41817" w:rsidP="001829B2">
      <w:pPr>
        <w:pStyle w:val="ae"/>
        <w:numPr>
          <w:ilvl w:val="0"/>
          <w:numId w:val="4"/>
        </w:numPr>
      </w:pPr>
      <w:r>
        <w:t xml:space="preserve">EC Firmware: </w:t>
      </w:r>
      <w:r>
        <w:rPr>
          <w:rFonts w:hint="eastAsia"/>
          <w:lang w:eastAsia="zh-TW"/>
        </w:rPr>
        <w:t>03.0</w:t>
      </w:r>
      <w:r w:rsidR="006850CB">
        <w:rPr>
          <w:lang w:eastAsia="zh-TW"/>
        </w:rPr>
        <w:t>9</w:t>
      </w:r>
      <w:r>
        <w:rPr>
          <w:rFonts w:hint="eastAsia"/>
          <w:lang w:eastAsia="zh-TW"/>
        </w:rPr>
        <w:t>.00</w:t>
      </w:r>
    </w:p>
    <w:p w14:paraId="388B0C7D" w14:textId="602CD5D9" w:rsidR="001829B2" w:rsidRDefault="001829B2" w:rsidP="001829B2">
      <w:pPr>
        <w:pStyle w:val="ae"/>
        <w:numPr>
          <w:ilvl w:val="0"/>
          <w:numId w:val="4"/>
        </w:numPr>
      </w:pPr>
      <w:r>
        <w:t>ME Firmware: 15.0.</w:t>
      </w:r>
      <w:r w:rsidR="0024339C">
        <w:t>42</w:t>
      </w:r>
      <w:r w:rsidR="00DB0F01">
        <w:t>.</w:t>
      </w:r>
      <w:r w:rsidR="002E04C5">
        <w:t>2411</w:t>
      </w:r>
    </w:p>
    <w:p w14:paraId="493DD7C5" w14:textId="4D1EFD9C" w:rsidR="00A41817" w:rsidRDefault="00A41817" w:rsidP="00A41817">
      <w:pPr>
        <w:pStyle w:val="ae"/>
        <w:numPr>
          <w:ilvl w:val="0"/>
          <w:numId w:val="4"/>
        </w:numPr>
      </w:pPr>
      <w:r>
        <w:t>PCH Configuration Firmware</w:t>
      </w:r>
      <w:r>
        <w:rPr>
          <w:rFonts w:hint="eastAsia"/>
          <w:lang w:eastAsia="zh-TW"/>
        </w:rPr>
        <w:t xml:space="preserve">: </w:t>
      </w:r>
      <w:r w:rsidR="000A17DA">
        <w:rPr>
          <w:lang w:eastAsia="zh-TW"/>
        </w:rPr>
        <w:t>15.0.0.1021</w:t>
      </w:r>
    </w:p>
    <w:p w14:paraId="2825E55F" w14:textId="7FA174FB" w:rsidR="001829B2" w:rsidRDefault="001829B2" w:rsidP="001829B2">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sidR="000A17DA">
        <w:rPr>
          <w:lang w:eastAsia="zh-TW"/>
        </w:rPr>
        <w:t>150.1.20.</w:t>
      </w:r>
      <w:r w:rsidR="00A8489B" w:rsidRPr="00A8489B">
        <w:rPr>
          <w:lang w:eastAsia="zh-TW"/>
        </w:rPr>
        <w:t>10</w:t>
      </w:r>
      <w:r w:rsidR="001C41A1">
        <w:rPr>
          <w:lang w:eastAsia="zh-TW"/>
        </w:rPr>
        <w:t>41</w:t>
      </w:r>
    </w:p>
    <w:p w14:paraId="4810DF88" w14:textId="0C8E09D0" w:rsidR="00A41817" w:rsidRDefault="00A41817" w:rsidP="001829B2">
      <w:pPr>
        <w:pStyle w:val="ae"/>
        <w:numPr>
          <w:ilvl w:val="0"/>
          <w:numId w:val="4"/>
        </w:numPr>
      </w:pPr>
      <w:proofErr w:type="spellStart"/>
      <w:r>
        <w:rPr>
          <w:lang w:eastAsia="zh-TW"/>
        </w:rPr>
        <w:t>iTBT</w:t>
      </w:r>
      <w:proofErr w:type="spellEnd"/>
      <w:r>
        <w:rPr>
          <w:lang w:eastAsia="zh-TW"/>
        </w:rPr>
        <w:t xml:space="preserve"> Firmware: </w:t>
      </w:r>
      <w:r w:rsidR="000A17DA">
        <w:rPr>
          <w:lang w:eastAsia="zh-TW"/>
        </w:rPr>
        <w:t>1</w:t>
      </w:r>
      <w:r w:rsidR="00D178EF">
        <w:rPr>
          <w:lang w:eastAsia="zh-TW"/>
        </w:rPr>
        <w:t>5</w:t>
      </w:r>
      <w:r w:rsidR="000A17DA">
        <w:rPr>
          <w:lang w:eastAsia="zh-TW"/>
        </w:rPr>
        <w:t>.0.0.</w:t>
      </w:r>
      <w:r w:rsidR="00672C74">
        <w:rPr>
          <w:rFonts w:hint="eastAsia"/>
          <w:lang w:eastAsia="zh-TW"/>
        </w:rPr>
        <w:t>4801</w:t>
      </w:r>
    </w:p>
    <w:p w14:paraId="0418CAE4" w14:textId="6B6956AB" w:rsidR="00A41817" w:rsidRDefault="00A41817" w:rsidP="001829B2">
      <w:pPr>
        <w:pStyle w:val="ae"/>
        <w:numPr>
          <w:ilvl w:val="0"/>
          <w:numId w:val="4"/>
        </w:numPr>
      </w:pPr>
      <w:r>
        <w:rPr>
          <w:rFonts w:hint="eastAsia"/>
          <w:lang w:eastAsia="zh-TW"/>
        </w:rPr>
        <w:t>I</w:t>
      </w:r>
      <w:r>
        <w:rPr>
          <w:lang w:eastAsia="zh-TW"/>
        </w:rPr>
        <w:t xml:space="preserve">OM Firmware: </w:t>
      </w:r>
      <w:r w:rsidR="000A17DA">
        <w:rPr>
          <w:lang w:eastAsia="zh-TW"/>
        </w:rPr>
        <w:t>17.2</w:t>
      </w:r>
      <w:r w:rsidR="002A41C6">
        <w:rPr>
          <w:lang w:eastAsia="zh-TW"/>
        </w:rPr>
        <w:t>4</w:t>
      </w:r>
      <w:r w:rsidR="000A17DA">
        <w:rPr>
          <w:lang w:eastAsia="zh-TW"/>
        </w:rPr>
        <w:t>.0.000</w:t>
      </w:r>
    </w:p>
    <w:p w14:paraId="7A73B417" w14:textId="104E66F5" w:rsidR="00A41817" w:rsidRDefault="00A41817" w:rsidP="001829B2">
      <w:pPr>
        <w:pStyle w:val="ae"/>
        <w:numPr>
          <w:ilvl w:val="0"/>
          <w:numId w:val="4"/>
        </w:numPr>
      </w:pPr>
      <w:proofErr w:type="spellStart"/>
      <w:r>
        <w:rPr>
          <w:rFonts w:hint="eastAsia"/>
          <w:lang w:eastAsia="zh-TW"/>
        </w:rPr>
        <w:t>R</w:t>
      </w:r>
      <w:r>
        <w:rPr>
          <w:lang w:eastAsia="zh-TW"/>
        </w:rPr>
        <w:t>etimer</w:t>
      </w:r>
      <w:proofErr w:type="spellEnd"/>
      <w:r>
        <w:rPr>
          <w:lang w:eastAsia="zh-TW"/>
        </w:rPr>
        <w:t xml:space="preserve"> Firmware in BIOS capsule: </w:t>
      </w:r>
      <w:r w:rsidR="00BC0DFC">
        <w:rPr>
          <w:lang w:eastAsia="zh-TW"/>
        </w:rPr>
        <w:t>NA</w:t>
      </w:r>
    </w:p>
    <w:p w14:paraId="50DD2A21" w14:textId="62AB9AC0" w:rsidR="001829B2" w:rsidRDefault="00A41817" w:rsidP="001829B2">
      <w:pPr>
        <w:pStyle w:val="ae"/>
        <w:numPr>
          <w:ilvl w:val="0"/>
          <w:numId w:val="4"/>
        </w:numPr>
      </w:pPr>
      <w:r>
        <w:rPr>
          <w:lang w:eastAsia="zh-TW"/>
        </w:rPr>
        <w:t xml:space="preserve">SPHY Firmware: </w:t>
      </w:r>
      <w:r w:rsidR="000A17DA">
        <w:rPr>
          <w:lang w:eastAsia="zh-TW"/>
        </w:rPr>
        <w:t>NA</w:t>
      </w:r>
    </w:p>
    <w:p w14:paraId="21D1F217" w14:textId="69787169" w:rsidR="00A41817" w:rsidRDefault="00A41817" w:rsidP="001829B2">
      <w:pPr>
        <w:pStyle w:val="ae"/>
        <w:numPr>
          <w:ilvl w:val="0"/>
          <w:numId w:val="4"/>
        </w:numPr>
      </w:pPr>
      <w:r>
        <w:rPr>
          <w:rFonts w:hint="eastAsia"/>
          <w:lang w:eastAsia="zh-TW"/>
        </w:rPr>
        <w:t>N</w:t>
      </w:r>
      <w:r>
        <w:rPr>
          <w:lang w:eastAsia="zh-TW"/>
        </w:rPr>
        <w:t xml:space="preserve">PHY Firmware: </w:t>
      </w:r>
      <w:r w:rsidR="000A17DA">
        <w:rPr>
          <w:lang w:eastAsia="zh-TW"/>
        </w:rPr>
        <w:t>11.2</w:t>
      </w:r>
      <w:r w:rsidR="00935AD1">
        <w:rPr>
          <w:lang w:eastAsia="zh-TW"/>
        </w:rPr>
        <w:t>2</w:t>
      </w:r>
      <w:r w:rsidR="000A17DA">
        <w:rPr>
          <w:lang w:eastAsia="zh-TW"/>
        </w:rPr>
        <w:t>5.2</w:t>
      </w:r>
      <w:r w:rsidR="00981FB3">
        <w:rPr>
          <w:lang w:eastAsia="zh-TW"/>
        </w:rPr>
        <w:t>7</w:t>
      </w:r>
      <w:r w:rsidR="000A17DA">
        <w:rPr>
          <w:lang w:eastAsia="zh-TW"/>
        </w:rPr>
        <w:t>6.204</w:t>
      </w:r>
      <w:r w:rsidR="007700B1">
        <w:rPr>
          <w:lang w:eastAsia="zh-TW"/>
        </w:rPr>
        <w:t>3</w:t>
      </w:r>
    </w:p>
    <w:p w14:paraId="30F18714" w14:textId="682C0E34" w:rsidR="00A41817" w:rsidRDefault="00A41817" w:rsidP="001829B2">
      <w:pPr>
        <w:pStyle w:val="ae"/>
        <w:numPr>
          <w:ilvl w:val="0"/>
          <w:numId w:val="4"/>
        </w:numPr>
      </w:pPr>
      <w:r>
        <w:rPr>
          <w:rFonts w:hint="eastAsia"/>
          <w:lang w:eastAsia="zh-TW"/>
        </w:rPr>
        <w:t>P</w:t>
      </w:r>
      <w:r>
        <w:rPr>
          <w:lang w:eastAsia="zh-TW"/>
        </w:rPr>
        <w:t xml:space="preserve">latform Properties Assessment Module: </w:t>
      </w:r>
      <w:r w:rsidR="000A17DA">
        <w:rPr>
          <w:lang w:eastAsia="zh-TW"/>
        </w:rPr>
        <w:t>NA</w:t>
      </w:r>
    </w:p>
    <w:p w14:paraId="2E7ED945" w14:textId="480C85A7" w:rsidR="00A41817" w:rsidRDefault="00A41817" w:rsidP="001829B2">
      <w:pPr>
        <w:pStyle w:val="ae"/>
        <w:numPr>
          <w:ilvl w:val="0"/>
          <w:numId w:val="4"/>
        </w:numPr>
      </w:pPr>
      <w:r>
        <w:rPr>
          <w:rFonts w:hint="eastAsia"/>
          <w:lang w:eastAsia="zh-TW"/>
        </w:rPr>
        <w:t>I</w:t>
      </w:r>
      <w:r>
        <w:rPr>
          <w:lang w:eastAsia="zh-TW"/>
        </w:rPr>
        <w:t>219 NVM</w:t>
      </w:r>
      <w:r w:rsidR="000A17DA">
        <w:rPr>
          <w:lang w:eastAsia="zh-TW"/>
        </w:rPr>
        <w:t>: NA</w:t>
      </w:r>
    </w:p>
    <w:p w14:paraId="43390A54" w14:textId="29F70362" w:rsidR="00A41817" w:rsidRDefault="00A41817" w:rsidP="001829B2">
      <w:pPr>
        <w:pStyle w:val="ae"/>
        <w:numPr>
          <w:ilvl w:val="0"/>
          <w:numId w:val="4"/>
        </w:numPr>
      </w:pPr>
      <w:r>
        <w:rPr>
          <w:lang w:eastAsia="zh-TW"/>
        </w:rPr>
        <w:t xml:space="preserve">CRB Label: </w:t>
      </w:r>
      <w:r w:rsidR="00EB5777" w:rsidRPr="00EB5777">
        <w:rPr>
          <w:lang w:eastAsia="zh-TW"/>
        </w:rPr>
        <w:t>5.19_1AWHY_RC0A.00.5D.32_048</w:t>
      </w:r>
    </w:p>
    <w:p w14:paraId="24D82A1C" w14:textId="29D01E50" w:rsidR="00A41817" w:rsidRDefault="00A41817" w:rsidP="001829B2">
      <w:pPr>
        <w:pStyle w:val="ae"/>
        <w:numPr>
          <w:ilvl w:val="0"/>
          <w:numId w:val="4"/>
        </w:numPr>
      </w:pPr>
      <w:r>
        <w:rPr>
          <w:rFonts w:hint="eastAsia"/>
          <w:lang w:eastAsia="zh-TW"/>
        </w:rPr>
        <w:t>B</w:t>
      </w:r>
      <w:r>
        <w:rPr>
          <w:lang w:eastAsia="zh-TW"/>
        </w:rPr>
        <w:t xml:space="preserve">oot Guard ACM: </w:t>
      </w:r>
      <w:r w:rsidR="00EB33C3">
        <w:rPr>
          <w:lang w:eastAsia="zh-TW"/>
        </w:rPr>
        <w:t>1.14.</w:t>
      </w:r>
      <w:r w:rsidR="003E7FB6">
        <w:rPr>
          <w:lang w:eastAsia="zh-TW"/>
        </w:rPr>
        <w:t>46</w:t>
      </w:r>
    </w:p>
    <w:p w14:paraId="1BCE32F2" w14:textId="3DDC73B5" w:rsidR="00A41817" w:rsidRDefault="00A41817" w:rsidP="001829B2">
      <w:pPr>
        <w:pStyle w:val="ae"/>
        <w:numPr>
          <w:ilvl w:val="0"/>
          <w:numId w:val="4"/>
        </w:numPr>
      </w:pPr>
      <w:r>
        <w:t xml:space="preserve">BIOS Guard: </w:t>
      </w:r>
      <w:r w:rsidR="00C71E63" w:rsidRPr="00C71E63">
        <w:t>BiosGuard_029</w:t>
      </w:r>
    </w:p>
    <w:p w14:paraId="3446D0A4" w14:textId="5500C79C" w:rsidR="00A41817" w:rsidRDefault="00A41817" w:rsidP="001829B2">
      <w:pPr>
        <w:pStyle w:val="ae"/>
        <w:numPr>
          <w:ilvl w:val="0"/>
          <w:numId w:val="4"/>
        </w:numPr>
      </w:pPr>
      <w:r>
        <w:rPr>
          <w:rFonts w:hint="cs"/>
        </w:rPr>
        <w:t>S</w:t>
      </w:r>
      <w:r>
        <w:t xml:space="preserve">ilicon Initialization Code: </w:t>
      </w:r>
      <w:r w:rsidR="00C0130D" w:rsidRPr="00C0130D">
        <w:t>0A.00.5D.32 (4303.02)</w:t>
      </w:r>
    </w:p>
    <w:p w14:paraId="4FA60BCE" w14:textId="566F0D78" w:rsidR="001829B2" w:rsidRPr="00DA6AF4" w:rsidRDefault="001829B2" w:rsidP="001829B2">
      <w:pPr>
        <w:pStyle w:val="ae"/>
        <w:numPr>
          <w:ilvl w:val="0"/>
          <w:numId w:val="4"/>
        </w:numPr>
        <w:rPr>
          <w:bCs/>
        </w:rPr>
      </w:pPr>
      <w:r>
        <w:t xml:space="preserve">Memory Reference Code: Based on </w:t>
      </w:r>
      <w:r w:rsidR="00C0130D">
        <w:t>2.0.2.8</w:t>
      </w:r>
    </w:p>
    <w:p w14:paraId="301FB32E" w14:textId="77777777" w:rsidR="001829B2" w:rsidRDefault="001829B2" w:rsidP="001829B2">
      <w:pPr>
        <w:pStyle w:val="ae"/>
        <w:numPr>
          <w:ilvl w:val="0"/>
          <w:numId w:val="4"/>
        </w:numPr>
        <w:rPr>
          <w:bCs/>
        </w:rPr>
      </w:pPr>
      <w:proofErr w:type="spellStart"/>
      <w:r>
        <w:t>MEBx</w:t>
      </w:r>
      <w:proofErr w:type="spellEnd"/>
      <w:r>
        <w:t xml:space="preserve"> Revision: NA</w:t>
      </w:r>
    </w:p>
    <w:p w14:paraId="4B29C147" w14:textId="77777777" w:rsidR="001829B2" w:rsidRDefault="001829B2" w:rsidP="001829B2">
      <w:pPr>
        <w:pStyle w:val="ae"/>
        <w:numPr>
          <w:ilvl w:val="0"/>
          <w:numId w:val="4"/>
        </w:numPr>
      </w:pPr>
      <w:r>
        <w:t>Integrated Graphics</w:t>
      </w:r>
    </w:p>
    <w:p w14:paraId="1BE8AB45" w14:textId="77777777" w:rsidR="001829B2" w:rsidRDefault="001829B2" w:rsidP="001829B2">
      <w:pPr>
        <w:pStyle w:val="ae"/>
        <w:numPr>
          <w:ilvl w:val="2"/>
          <w:numId w:val="4"/>
        </w:numPr>
      </w:pPr>
      <w:r>
        <w:t xml:space="preserve">Option ROM: </w:t>
      </w:r>
      <w:r>
        <w:rPr>
          <w:rFonts w:hint="eastAsia"/>
          <w:lang w:eastAsia="zh-TW"/>
        </w:rPr>
        <w:t>NA</w:t>
      </w:r>
    </w:p>
    <w:p w14:paraId="47FF2DD0" w14:textId="3304F8C7" w:rsidR="001829B2" w:rsidRDefault="001829B2" w:rsidP="001829B2">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60C8AD5A" w14:textId="055FB02B" w:rsidR="00A41817" w:rsidRDefault="00A41817" w:rsidP="00A41817">
      <w:pPr>
        <w:pStyle w:val="ae"/>
        <w:numPr>
          <w:ilvl w:val="0"/>
          <w:numId w:val="4"/>
        </w:numPr>
      </w:pPr>
      <w:r>
        <w:rPr>
          <w:lang w:eastAsia="zh-TW"/>
        </w:rPr>
        <w:t>Intel RST Pre-OS</w:t>
      </w:r>
    </w:p>
    <w:p w14:paraId="42F627FB" w14:textId="128ED0F4" w:rsidR="00A41817" w:rsidRDefault="00A41817" w:rsidP="00A41817">
      <w:pPr>
        <w:pStyle w:val="ae"/>
        <w:numPr>
          <w:ilvl w:val="2"/>
          <w:numId w:val="4"/>
        </w:numPr>
      </w:pPr>
      <w:r>
        <w:rPr>
          <w:lang w:eastAsia="zh-TW"/>
        </w:rPr>
        <w:t xml:space="preserve">VMD UEFI Driver: </w:t>
      </w:r>
      <w:r w:rsidR="00931836" w:rsidRPr="00931836">
        <w:rPr>
          <w:lang w:eastAsia="zh-TW"/>
        </w:rPr>
        <w:t>18.1.1.5201</w:t>
      </w:r>
    </w:p>
    <w:p w14:paraId="238D63CC" w14:textId="77777777" w:rsidR="001829B2" w:rsidRDefault="001829B2" w:rsidP="001829B2">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023A5DC8" w14:textId="77777777" w:rsidR="001829B2" w:rsidRDefault="001829B2" w:rsidP="001829B2">
      <w:pPr>
        <w:pStyle w:val="ae"/>
        <w:numPr>
          <w:ilvl w:val="0"/>
          <w:numId w:val="4"/>
        </w:numPr>
      </w:pPr>
      <w:r>
        <w:t>SATA non-RAID Option ROM: NA</w:t>
      </w:r>
    </w:p>
    <w:p w14:paraId="142C7EE0" w14:textId="77777777" w:rsidR="001829B2" w:rsidRDefault="001829B2" w:rsidP="001829B2">
      <w:pPr>
        <w:pStyle w:val="ae"/>
        <w:numPr>
          <w:ilvl w:val="0"/>
          <w:numId w:val="4"/>
        </w:numPr>
      </w:pPr>
      <w:r>
        <w:t xml:space="preserve">AHCI Code: Based on </w:t>
      </w:r>
      <w:r>
        <w:rPr>
          <w:rFonts w:hint="eastAsia"/>
          <w:lang w:eastAsia="zh-TW"/>
        </w:rPr>
        <w:t>AHCI_2</w:t>
      </w:r>
      <w:r>
        <w:rPr>
          <w:lang w:eastAsia="zh-TW"/>
        </w:rPr>
        <w:t>4</w:t>
      </w:r>
    </w:p>
    <w:p w14:paraId="0A0C1A38" w14:textId="5470A888" w:rsidR="001829B2" w:rsidRPr="00D3539C" w:rsidRDefault="001829B2" w:rsidP="001829B2">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w:t>
      </w:r>
      <w:r w:rsidR="0003001E">
        <w:rPr>
          <w:lang w:eastAsia="zh-TW"/>
        </w:rPr>
        <w:t>3</w:t>
      </w:r>
    </w:p>
    <w:p w14:paraId="0D567B5D" w14:textId="77777777" w:rsidR="001829B2" w:rsidRPr="00341369" w:rsidRDefault="001829B2" w:rsidP="001829B2">
      <w:pPr>
        <w:pStyle w:val="ae"/>
        <w:numPr>
          <w:ilvl w:val="0"/>
          <w:numId w:val="4"/>
        </w:numPr>
        <w:rPr>
          <w:rFonts w:ascii="Courier New" w:eastAsia="Times New Roman" w:hAnsi="Courier New" w:cs="Courier New"/>
        </w:rPr>
      </w:pPr>
      <w:r w:rsidRPr="003C1214">
        <w:t xml:space="preserve">Supported Flash Devices: </w:t>
      </w:r>
    </w:p>
    <w:p w14:paraId="49C747EC" w14:textId="77777777" w:rsidR="001829B2" w:rsidRDefault="001829B2" w:rsidP="001829B2">
      <w:pPr>
        <w:pStyle w:val="ae"/>
        <w:ind w:left="1440"/>
        <w:rPr>
          <w:lang w:eastAsia="zh-TW"/>
        </w:rPr>
      </w:pPr>
      <w:r w:rsidRPr="00745EF2">
        <w:t>MACRONIX</w:t>
      </w:r>
      <w:r w:rsidRPr="00745EF2">
        <w:tab/>
        <w:t>MX25L25673GM2I-08G</w:t>
      </w:r>
      <w:r w:rsidRPr="00745EF2">
        <w:tab/>
        <w:t>32MB</w:t>
      </w:r>
    </w:p>
    <w:p w14:paraId="7D1EF7DB" w14:textId="77777777" w:rsidR="001829B2" w:rsidRDefault="001829B2" w:rsidP="001829B2">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8178592" w14:textId="77777777" w:rsidR="001829B2" w:rsidRDefault="001829B2" w:rsidP="001829B2">
      <w:pPr>
        <w:pStyle w:val="ae"/>
        <w:ind w:left="720" w:firstLine="720"/>
      </w:pPr>
      <w:r w:rsidRPr="0066562A">
        <w:t>MX77L25650F</w:t>
      </w:r>
    </w:p>
    <w:p w14:paraId="296BF301" w14:textId="77777777" w:rsidR="001829B2" w:rsidRDefault="001829B2" w:rsidP="001829B2">
      <w:pPr>
        <w:pStyle w:val="ae"/>
        <w:ind w:left="720" w:firstLine="720"/>
        <w:rPr>
          <w:rFonts w:ascii="Courier New" w:eastAsia="Times New Roman" w:hAnsi="Courier New" w:cs="Courier New"/>
          <w:lang w:eastAsia="zh-TW"/>
        </w:rPr>
      </w:pPr>
      <w:r w:rsidRPr="0066562A">
        <w:t>GD25R256D</w:t>
      </w:r>
    </w:p>
    <w:p w14:paraId="2D563359" w14:textId="77777777" w:rsidR="001829B2" w:rsidRPr="005C2CB1" w:rsidRDefault="001829B2" w:rsidP="001829B2">
      <w:pPr>
        <w:pStyle w:val="ae"/>
        <w:numPr>
          <w:ilvl w:val="0"/>
          <w:numId w:val="2"/>
        </w:numPr>
      </w:pPr>
      <w:r w:rsidRPr="005C2CB1">
        <w:t>Microcode</w:t>
      </w:r>
      <w:r>
        <w:t xml:space="preserve"> Updates</w:t>
      </w:r>
      <w:r w:rsidRPr="005C2CB1">
        <w:t xml:space="preserve"> included</w:t>
      </w:r>
      <w:r>
        <w:t xml:space="preserve"> in .ROM File</w:t>
      </w:r>
      <w:r w:rsidRPr="005C2CB1">
        <w:t>:</w:t>
      </w:r>
    </w:p>
    <w:p w14:paraId="5EFCA9D5" w14:textId="0B8783BD" w:rsidR="001829B2" w:rsidRDefault="001829B2" w:rsidP="001829B2">
      <w:pPr>
        <w:pStyle w:val="ae"/>
        <w:ind w:left="360" w:firstLine="360"/>
      </w:pPr>
      <w:r>
        <w:t>M80806C1_000000</w:t>
      </w:r>
      <w:r w:rsidR="00910A67">
        <w:rPr>
          <w:lang w:eastAsia="zh-TW"/>
        </w:rPr>
        <w:t>A</w:t>
      </w:r>
      <w:r w:rsidR="004D0171">
        <w:rPr>
          <w:rFonts w:hint="eastAsia"/>
          <w:lang w:eastAsia="zh-TW"/>
        </w:rPr>
        <w:t>E</w:t>
      </w:r>
      <w:r w:rsidRPr="00CE5FE1">
        <w:t>.pdb</w:t>
      </w:r>
    </w:p>
    <w:p w14:paraId="1E0C3BAE" w14:textId="77777777" w:rsidR="001829B2" w:rsidRDefault="001829B2" w:rsidP="001829B2">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65A39E2" w14:textId="65EE99E7" w:rsidR="001829B2" w:rsidRDefault="001829B2" w:rsidP="001829B2">
      <w:pPr>
        <w:pStyle w:val="ae"/>
        <w:ind w:left="720"/>
      </w:pPr>
      <w:r>
        <w:t>M80806C1_000000</w:t>
      </w:r>
      <w:r w:rsidR="00910A67">
        <w:rPr>
          <w:lang w:eastAsia="zh-TW"/>
        </w:rPr>
        <w:t>A</w:t>
      </w:r>
      <w:r w:rsidR="004D0171">
        <w:rPr>
          <w:rFonts w:hint="eastAsia"/>
          <w:lang w:eastAsia="zh-TW"/>
        </w:rPr>
        <w:t>E</w:t>
      </w:r>
      <w:r w:rsidRPr="00CE5FE1">
        <w:t>.pdb</w:t>
      </w:r>
    </w:p>
    <w:p w14:paraId="42DCE7A0" w14:textId="2FAEAF4E" w:rsidR="00A41817" w:rsidRDefault="00A41817" w:rsidP="001829B2">
      <w:pPr>
        <w:pStyle w:val="ae"/>
        <w:ind w:left="1440"/>
        <w:rPr>
          <w:rFonts w:ascii="CG Times (WN)" w:hAnsi="CG Times (WN)"/>
        </w:rPr>
      </w:pPr>
    </w:p>
    <w:p w14:paraId="1F8FC846" w14:textId="77777777" w:rsidR="002E04C5" w:rsidRPr="002E04C5" w:rsidRDefault="002E04C5" w:rsidP="002E04C5">
      <w:pPr>
        <w:pStyle w:val="ae"/>
        <w:rPr>
          <w:b/>
          <w:bCs/>
        </w:rPr>
      </w:pPr>
      <w:r w:rsidRPr="002E04C5">
        <w:rPr>
          <w:b/>
          <w:bCs/>
        </w:rPr>
        <w:t>Security patch:</w:t>
      </w:r>
    </w:p>
    <w:p w14:paraId="6A02E9D6" w14:textId="77777777" w:rsidR="002E04C5" w:rsidRPr="002E04C5" w:rsidRDefault="002E04C5" w:rsidP="002E04C5">
      <w:pPr>
        <w:pStyle w:val="ae"/>
        <w:ind w:left="480"/>
        <w:rPr>
          <w:lang w:eastAsia="zh-TW"/>
        </w:rPr>
      </w:pPr>
      <w:r w:rsidRPr="002E04C5">
        <w:rPr>
          <w:lang w:eastAsia="zh-TW"/>
        </w:rPr>
        <w:t>1. 756386 [Intel/NUC-</w:t>
      </w:r>
      <w:proofErr w:type="gramStart"/>
      <w:r w:rsidRPr="002E04C5">
        <w:rPr>
          <w:lang w:eastAsia="zh-TW"/>
        </w:rPr>
        <w:t>G][</w:t>
      </w:r>
      <w:proofErr w:type="gramEnd"/>
      <w:r w:rsidRPr="002E04C5">
        <w:rPr>
          <w:lang w:eastAsia="zh-TW"/>
        </w:rPr>
        <w:t>ECS][PA][IPU] IPU 2023.2 update</w:t>
      </w:r>
    </w:p>
    <w:p w14:paraId="0CD1B0BB" w14:textId="77777777" w:rsidR="002E04C5" w:rsidRPr="002E04C5" w:rsidRDefault="002E04C5" w:rsidP="002E04C5">
      <w:pPr>
        <w:pStyle w:val="ae"/>
        <w:ind w:left="480"/>
        <w:rPr>
          <w:lang w:eastAsia="zh-TW"/>
        </w:rPr>
      </w:pPr>
      <w:r w:rsidRPr="002E04C5">
        <w:rPr>
          <w:lang w:eastAsia="zh-TW"/>
        </w:rPr>
        <w:t>2. 759664 [Intel/NUC-</w:t>
      </w:r>
      <w:proofErr w:type="gramStart"/>
      <w:r w:rsidRPr="002E04C5">
        <w:rPr>
          <w:lang w:eastAsia="zh-TW"/>
        </w:rPr>
        <w:t>G][</w:t>
      </w:r>
      <w:proofErr w:type="gramEnd"/>
      <w:r w:rsidRPr="002E04C5">
        <w:rPr>
          <w:lang w:eastAsia="zh-TW"/>
        </w:rPr>
        <w:t>ECS][PA][SA50179/CVE] EDK2 Vulnerabilities</w:t>
      </w:r>
    </w:p>
    <w:p w14:paraId="63759E51" w14:textId="77777777" w:rsidR="002E04C5" w:rsidRPr="002E04C5" w:rsidRDefault="002E04C5" w:rsidP="002E04C5">
      <w:pPr>
        <w:pStyle w:val="ae"/>
        <w:ind w:left="480"/>
        <w:rPr>
          <w:lang w:eastAsia="zh-TW"/>
        </w:rPr>
      </w:pPr>
      <w:r w:rsidRPr="002E04C5">
        <w:rPr>
          <w:lang w:eastAsia="zh-TW"/>
        </w:rPr>
        <w:t>3. 759818 [Intel/NUC-</w:t>
      </w:r>
      <w:proofErr w:type="gramStart"/>
      <w:r w:rsidRPr="002E04C5">
        <w:rPr>
          <w:lang w:eastAsia="zh-TW"/>
        </w:rPr>
        <w:t>G][</w:t>
      </w:r>
      <w:proofErr w:type="gramEnd"/>
      <w:r w:rsidRPr="002E04C5">
        <w:rPr>
          <w:lang w:eastAsia="zh-TW"/>
        </w:rPr>
        <w:t>ECS][PA][SA50186] OpenSSL Vulnerabilities</w:t>
      </w:r>
    </w:p>
    <w:p w14:paraId="324785F5" w14:textId="77777777" w:rsidR="002E04C5" w:rsidRPr="002E04C5" w:rsidRDefault="002E04C5" w:rsidP="002E04C5">
      <w:pPr>
        <w:pStyle w:val="ae"/>
        <w:ind w:left="480"/>
        <w:rPr>
          <w:lang w:eastAsia="zh-TW"/>
        </w:rPr>
      </w:pPr>
      <w:r w:rsidRPr="002E04C5">
        <w:rPr>
          <w:lang w:eastAsia="zh-TW"/>
        </w:rPr>
        <w:lastRenderedPageBreak/>
        <w:t>4. 759820 [Intel/NUC-</w:t>
      </w:r>
      <w:proofErr w:type="gramStart"/>
      <w:r w:rsidRPr="002E04C5">
        <w:rPr>
          <w:lang w:eastAsia="zh-TW"/>
        </w:rPr>
        <w:t>G][</w:t>
      </w:r>
      <w:proofErr w:type="gramEnd"/>
      <w:r w:rsidRPr="002E04C5">
        <w:rPr>
          <w:lang w:eastAsia="zh-TW"/>
        </w:rPr>
        <w:t xml:space="preserve">ECS][PA][SA50158] </w:t>
      </w:r>
      <w:proofErr w:type="spellStart"/>
      <w:r w:rsidRPr="002E04C5">
        <w:rPr>
          <w:lang w:eastAsia="zh-TW"/>
        </w:rPr>
        <w:t>PlatformLang</w:t>
      </w:r>
      <w:proofErr w:type="spellEnd"/>
      <w:r w:rsidRPr="002E04C5">
        <w:rPr>
          <w:lang w:eastAsia="zh-TW"/>
        </w:rPr>
        <w:t xml:space="preserve"> Timeout Variable Access</w:t>
      </w:r>
    </w:p>
    <w:p w14:paraId="7CEADD7E" w14:textId="77777777" w:rsidR="002E04C5" w:rsidRPr="002E04C5" w:rsidRDefault="002E04C5" w:rsidP="002E04C5">
      <w:pPr>
        <w:pStyle w:val="ae"/>
        <w:ind w:left="480"/>
        <w:rPr>
          <w:lang w:eastAsia="zh-TW"/>
        </w:rPr>
      </w:pPr>
      <w:r w:rsidRPr="002E04C5">
        <w:rPr>
          <w:lang w:eastAsia="zh-TW"/>
        </w:rPr>
        <w:t>5. 759893 [Intel/NUC-</w:t>
      </w:r>
      <w:proofErr w:type="gramStart"/>
      <w:r w:rsidRPr="002E04C5">
        <w:rPr>
          <w:lang w:eastAsia="zh-TW"/>
        </w:rPr>
        <w:t>G][</w:t>
      </w:r>
      <w:proofErr w:type="gramEnd"/>
      <w:r w:rsidRPr="002E04C5">
        <w:rPr>
          <w:lang w:eastAsia="zh-TW"/>
        </w:rPr>
        <w:t xml:space="preserve">ECS][PA][PTK3727/SA50093] OOB RW </w:t>
      </w:r>
      <w:proofErr w:type="spellStart"/>
      <w:r w:rsidRPr="002E04C5">
        <w:rPr>
          <w:lang w:eastAsia="zh-TW"/>
        </w:rPr>
        <w:t>Vulnerabilitity</w:t>
      </w:r>
      <w:proofErr w:type="spellEnd"/>
      <w:r w:rsidRPr="002E04C5">
        <w:rPr>
          <w:lang w:eastAsia="zh-TW"/>
        </w:rPr>
        <w:t xml:space="preserve"> In Intel NUC NUC8i5INH</w:t>
      </w:r>
    </w:p>
    <w:p w14:paraId="594034A4" w14:textId="77777777" w:rsidR="002E04C5" w:rsidRPr="002E04C5" w:rsidRDefault="002E04C5" w:rsidP="002E04C5">
      <w:pPr>
        <w:pStyle w:val="ae"/>
        <w:ind w:left="480"/>
        <w:rPr>
          <w:lang w:eastAsia="zh-TW"/>
        </w:rPr>
      </w:pPr>
      <w:r w:rsidRPr="002E04C5">
        <w:rPr>
          <w:lang w:eastAsia="zh-TW"/>
        </w:rPr>
        <w:t>6. 759894 [Intel/NUC-</w:t>
      </w:r>
      <w:proofErr w:type="gramStart"/>
      <w:r w:rsidRPr="002E04C5">
        <w:rPr>
          <w:lang w:eastAsia="zh-TW"/>
        </w:rPr>
        <w:t>G][</w:t>
      </w:r>
      <w:proofErr w:type="gramEnd"/>
      <w:r w:rsidRPr="002E04C5">
        <w:rPr>
          <w:lang w:eastAsia="zh-TW"/>
        </w:rPr>
        <w:t xml:space="preserve">ECS][PA][PTK3725/SA50121] TOCTOU </w:t>
      </w:r>
      <w:proofErr w:type="spellStart"/>
      <w:r w:rsidRPr="002E04C5">
        <w:rPr>
          <w:lang w:eastAsia="zh-TW"/>
        </w:rPr>
        <w:t>Vulnerabilitity</w:t>
      </w:r>
      <w:proofErr w:type="spellEnd"/>
      <w:r w:rsidRPr="002E04C5">
        <w:rPr>
          <w:lang w:eastAsia="zh-TW"/>
        </w:rPr>
        <w:t xml:space="preserve"> In Intel NUC NUC8i5INH</w:t>
      </w:r>
    </w:p>
    <w:p w14:paraId="0F3059D0" w14:textId="77777777" w:rsidR="002E04C5" w:rsidRPr="002E04C5" w:rsidRDefault="002E04C5" w:rsidP="002E04C5">
      <w:pPr>
        <w:pStyle w:val="ae"/>
        <w:ind w:left="480"/>
        <w:rPr>
          <w:lang w:eastAsia="zh-TW"/>
        </w:rPr>
      </w:pPr>
      <w:r w:rsidRPr="002E04C5">
        <w:rPr>
          <w:lang w:eastAsia="zh-TW"/>
        </w:rPr>
        <w:t>7. 759896 [Intel/NUC-</w:t>
      </w:r>
      <w:proofErr w:type="gramStart"/>
      <w:r w:rsidRPr="002E04C5">
        <w:rPr>
          <w:lang w:eastAsia="zh-TW"/>
        </w:rPr>
        <w:t>G][</w:t>
      </w:r>
      <w:proofErr w:type="gramEnd"/>
      <w:r w:rsidRPr="002E04C5">
        <w:rPr>
          <w:lang w:eastAsia="zh-TW"/>
        </w:rPr>
        <w:t xml:space="preserve">ECS][PA][PTK3596][Utility] Update </w:t>
      </w:r>
      <w:proofErr w:type="spellStart"/>
      <w:r w:rsidRPr="002E04C5">
        <w:rPr>
          <w:lang w:eastAsia="zh-TW"/>
        </w:rPr>
        <w:t>iFlashV</w:t>
      </w:r>
      <w:proofErr w:type="spellEnd"/>
      <w:r w:rsidRPr="002E04C5">
        <w:rPr>
          <w:lang w:eastAsia="zh-TW"/>
        </w:rPr>
        <w:t xml:space="preserve"> 5.13.00.2106(X64)/5.13.00.2106(Ia32)</w:t>
      </w:r>
    </w:p>
    <w:p w14:paraId="4CF2390F" w14:textId="77777777" w:rsidR="002E04C5" w:rsidRPr="002E04C5" w:rsidRDefault="002E04C5" w:rsidP="002E04C5">
      <w:pPr>
        <w:pStyle w:val="ae"/>
        <w:ind w:left="480"/>
        <w:rPr>
          <w:lang w:eastAsia="zh-TW"/>
        </w:rPr>
      </w:pPr>
      <w:r w:rsidRPr="002E04C5">
        <w:rPr>
          <w:lang w:eastAsia="zh-TW"/>
        </w:rPr>
        <w:t>8. 759918 [Intel/NUC-</w:t>
      </w:r>
      <w:proofErr w:type="gramStart"/>
      <w:r w:rsidRPr="002E04C5">
        <w:rPr>
          <w:lang w:eastAsia="zh-TW"/>
        </w:rPr>
        <w:t>G][</w:t>
      </w:r>
      <w:proofErr w:type="gramEnd"/>
      <w:r w:rsidRPr="002E04C5">
        <w:rPr>
          <w:lang w:eastAsia="zh-TW"/>
        </w:rPr>
        <w:t>ECS][PA][SA50193] OpenSSL Policy Constraints</w:t>
      </w:r>
    </w:p>
    <w:p w14:paraId="0383CCA5" w14:textId="77777777" w:rsidR="002E04C5" w:rsidRPr="002E04C5" w:rsidRDefault="002E04C5" w:rsidP="002E04C5">
      <w:pPr>
        <w:pStyle w:val="ae"/>
        <w:ind w:left="480"/>
        <w:rPr>
          <w:lang w:eastAsia="zh-TW"/>
        </w:rPr>
      </w:pPr>
      <w:r w:rsidRPr="002E04C5">
        <w:rPr>
          <w:lang w:eastAsia="zh-TW"/>
        </w:rPr>
        <w:t>9. 760077 [Intel/NUC-</w:t>
      </w:r>
      <w:proofErr w:type="gramStart"/>
      <w:r w:rsidRPr="002E04C5">
        <w:rPr>
          <w:lang w:eastAsia="zh-TW"/>
        </w:rPr>
        <w:t>G][</w:t>
      </w:r>
      <w:proofErr w:type="gramEnd"/>
      <w:r w:rsidRPr="002E04C5">
        <w:rPr>
          <w:lang w:eastAsia="zh-TW"/>
        </w:rPr>
        <w:t>ECS][PA][PTK3750/PTK3756][SA50198] Heap Buffer Overflow in TCG2MeasurePeImage</w:t>
      </w:r>
    </w:p>
    <w:p w14:paraId="724E8166" w14:textId="77777777" w:rsidR="002E04C5" w:rsidRPr="002E04C5" w:rsidRDefault="002E04C5" w:rsidP="002E04C5">
      <w:pPr>
        <w:pStyle w:val="ae"/>
        <w:ind w:left="480"/>
        <w:rPr>
          <w:lang w:eastAsia="zh-TW"/>
        </w:rPr>
      </w:pPr>
      <w:r w:rsidRPr="002E04C5">
        <w:rPr>
          <w:lang w:eastAsia="zh-TW"/>
        </w:rPr>
        <w:t>10. 760078 [Intel/NUC-</w:t>
      </w:r>
      <w:proofErr w:type="gramStart"/>
      <w:r w:rsidRPr="002E04C5">
        <w:rPr>
          <w:lang w:eastAsia="zh-TW"/>
        </w:rPr>
        <w:t>G][</w:t>
      </w:r>
      <w:proofErr w:type="gramEnd"/>
      <w:r w:rsidRPr="002E04C5">
        <w:rPr>
          <w:lang w:eastAsia="zh-TW"/>
        </w:rPr>
        <w:t>ECS][PA][IPU][SA50184] 2023.3 Intel Platform Update</w:t>
      </w:r>
    </w:p>
    <w:p w14:paraId="48C70D61" w14:textId="77777777" w:rsidR="002E04C5" w:rsidRPr="002E04C5" w:rsidRDefault="002E04C5" w:rsidP="002E04C5">
      <w:pPr>
        <w:pStyle w:val="ae"/>
        <w:ind w:left="480"/>
        <w:rPr>
          <w:lang w:eastAsia="zh-TW"/>
        </w:rPr>
      </w:pPr>
      <w:r w:rsidRPr="002E04C5">
        <w:rPr>
          <w:lang w:eastAsia="zh-TW"/>
        </w:rPr>
        <w:t>11. 760079 [Intel/NUC-</w:t>
      </w:r>
      <w:proofErr w:type="gramStart"/>
      <w:r w:rsidRPr="002E04C5">
        <w:rPr>
          <w:lang w:eastAsia="zh-TW"/>
        </w:rPr>
        <w:t>G][</w:t>
      </w:r>
      <w:proofErr w:type="gramEnd"/>
      <w:r w:rsidRPr="002E04C5">
        <w:rPr>
          <w:lang w:eastAsia="zh-TW"/>
        </w:rPr>
        <w:t xml:space="preserve">ECS][PA][SA50197] </w:t>
      </w:r>
      <w:proofErr w:type="spellStart"/>
      <w:r w:rsidRPr="002E04C5">
        <w:rPr>
          <w:lang w:eastAsia="zh-TW"/>
        </w:rPr>
        <w:t>BlackLotus-SecureBoot</w:t>
      </w:r>
      <w:proofErr w:type="spellEnd"/>
      <w:r w:rsidRPr="002E04C5">
        <w:rPr>
          <w:lang w:eastAsia="zh-TW"/>
        </w:rPr>
        <w:t xml:space="preserve"> DBX Update</w:t>
      </w:r>
    </w:p>
    <w:p w14:paraId="17592EAA" w14:textId="77777777" w:rsidR="002E04C5" w:rsidRPr="002E04C5" w:rsidRDefault="002E04C5" w:rsidP="002E04C5">
      <w:pPr>
        <w:pStyle w:val="ae"/>
        <w:ind w:left="480"/>
        <w:rPr>
          <w:lang w:eastAsia="zh-TW"/>
        </w:rPr>
      </w:pPr>
      <w:r w:rsidRPr="002E04C5">
        <w:rPr>
          <w:lang w:eastAsia="zh-TW"/>
        </w:rPr>
        <w:t>12. 761982 [Intel/NUC-</w:t>
      </w:r>
      <w:proofErr w:type="gramStart"/>
      <w:r w:rsidRPr="002E04C5">
        <w:rPr>
          <w:lang w:eastAsia="zh-TW"/>
        </w:rPr>
        <w:t>G][</w:t>
      </w:r>
      <w:proofErr w:type="gramEnd"/>
      <w:r w:rsidRPr="002E04C5">
        <w:rPr>
          <w:lang w:eastAsia="zh-TW"/>
        </w:rPr>
        <w:t>ECS][PA][SA50183] Harden SMM Write Flash</w:t>
      </w:r>
    </w:p>
    <w:p w14:paraId="535FDCDD" w14:textId="77777777" w:rsidR="002E04C5" w:rsidRPr="002E04C5" w:rsidRDefault="002E04C5" w:rsidP="002E04C5">
      <w:pPr>
        <w:pStyle w:val="ae"/>
        <w:rPr>
          <w:b/>
          <w:bCs/>
        </w:rPr>
      </w:pPr>
    </w:p>
    <w:p w14:paraId="1FA8F177" w14:textId="77777777" w:rsidR="002E04C5" w:rsidRDefault="002E04C5" w:rsidP="002E04C5">
      <w:pPr>
        <w:pStyle w:val="ae"/>
        <w:rPr>
          <w:b/>
          <w:bCs/>
        </w:rPr>
      </w:pPr>
      <w:r w:rsidRPr="002E04C5">
        <w:rPr>
          <w:b/>
          <w:bCs/>
        </w:rPr>
        <w:t>INT change:</w:t>
      </w:r>
    </w:p>
    <w:p w14:paraId="2F441A47" w14:textId="77777777" w:rsidR="002E04C5" w:rsidRPr="002E04C5" w:rsidRDefault="002E04C5" w:rsidP="002E04C5">
      <w:pPr>
        <w:pStyle w:val="ae"/>
        <w:ind w:firstLine="720"/>
        <w:rPr>
          <w:lang w:eastAsia="zh-TW"/>
        </w:rPr>
      </w:pPr>
      <w:r w:rsidRPr="002E04C5">
        <w:rPr>
          <w:lang w:eastAsia="zh-TW"/>
        </w:rPr>
        <w:t>1. 760080 [Intel/NUC-</w:t>
      </w:r>
      <w:proofErr w:type="gramStart"/>
      <w:r w:rsidRPr="002E04C5">
        <w:rPr>
          <w:lang w:eastAsia="zh-TW"/>
        </w:rPr>
        <w:t>G][</w:t>
      </w:r>
      <w:proofErr w:type="gramEnd"/>
      <w:r w:rsidRPr="002E04C5">
        <w:rPr>
          <w:lang w:eastAsia="zh-TW"/>
        </w:rPr>
        <w:t>ECS][PA] When the Intel I219 LAN and Thunderbolt support items are disabled in the BIOS, the system cannot update the BIOS through the power button menu [F7] option.</w:t>
      </w:r>
    </w:p>
    <w:p w14:paraId="7785FFCF" w14:textId="62B0EA89" w:rsidR="00F4365A" w:rsidRPr="00F3403E" w:rsidRDefault="002E04C5" w:rsidP="002E04C5">
      <w:pPr>
        <w:pStyle w:val="ae"/>
        <w:ind w:firstLine="720"/>
        <w:rPr>
          <w:lang w:eastAsia="zh-TW"/>
        </w:rPr>
      </w:pPr>
      <w:r w:rsidRPr="002E04C5">
        <w:rPr>
          <w:lang w:eastAsia="zh-TW"/>
        </w:rPr>
        <w:t>2. 760081 [Intel/NUC-</w:t>
      </w:r>
      <w:proofErr w:type="gramStart"/>
      <w:r w:rsidRPr="002E04C5">
        <w:rPr>
          <w:lang w:eastAsia="zh-TW"/>
        </w:rPr>
        <w:t>G][</w:t>
      </w:r>
      <w:proofErr w:type="gramEnd"/>
      <w:r w:rsidRPr="002E04C5">
        <w:rPr>
          <w:lang w:eastAsia="zh-TW"/>
        </w:rPr>
        <w:t>ECS][PA] Check EC version on SMBIOS</w:t>
      </w:r>
    </w:p>
    <w:p w14:paraId="59E935A7" w14:textId="77777777" w:rsidR="005A70C7" w:rsidRDefault="005A70C7" w:rsidP="005A70C7">
      <w:pPr>
        <w:pStyle w:val="ae"/>
        <w:rPr>
          <w:lang w:eastAsia="zh-TW"/>
        </w:rPr>
      </w:pPr>
    </w:p>
    <w:p w14:paraId="16235AE4" w14:textId="77777777" w:rsidR="001829B2" w:rsidRDefault="001829B2" w:rsidP="001829B2">
      <w:pPr>
        <w:pStyle w:val="ae"/>
        <w:rPr>
          <w:rFonts w:eastAsiaTheme="minorEastAsia"/>
          <w:b/>
          <w:bCs/>
          <w:lang w:eastAsia="zh-TW"/>
        </w:rPr>
      </w:pPr>
      <w:r w:rsidRPr="00D54263">
        <w:rPr>
          <w:rFonts w:eastAsia="MS Mincho"/>
          <w:b/>
          <w:bCs/>
        </w:rPr>
        <w:t>Known Errata:</w:t>
      </w:r>
    </w:p>
    <w:p w14:paraId="656295C6" w14:textId="77777777" w:rsidR="001829B2" w:rsidRPr="007700DA" w:rsidRDefault="001829B2" w:rsidP="001829B2">
      <w:pPr>
        <w:pStyle w:val="ae"/>
        <w:numPr>
          <w:ilvl w:val="0"/>
          <w:numId w:val="11"/>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1218A892" w14:textId="77777777" w:rsidR="001829B2" w:rsidRDefault="001829B2" w:rsidP="001829B2">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5707A222" w14:textId="77777777" w:rsidR="001829B2" w:rsidRDefault="001829B2" w:rsidP="001829B2">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5AE3DBED" w14:textId="77777777" w:rsidR="001829B2" w:rsidRDefault="001829B2" w:rsidP="001829B2">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7278EA50" w14:textId="77777777" w:rsidR="001829B2" w:rsidRDefault="001829B2" w:rsidP="001829B2">
      <w:pPr>
        <w:pStyle w:val="ae"/>
        <w:numPr>
          <w:ilvl w:val="0"/>
          <w:numId w:val="11"/>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23C1E963" w14:textId="42649499" w:rsidR="001829B2" w:rsidRDefault="001829B2" w:rsidP="001829B2">
      <w:pPr>
        <w:pStyle w:val="ae"/>
        <w:numPr>
          <w:ilvl w:val="0"/>
          <w:numId w:val="11"/>
        </w:numPr>
        <w:rPr>
          <w:rFonts w:eastAsiaTheme="minorEastAsia"/>
          <w:b/>
          <w:bCs/>
          <w:color w:val="FF0000"/>
          <w:lang w:eastAsia="zh-TW"/>
        </w:rPr>
      </w:pPr>
      <w:r w:rsidRPr="00C6561A">
        <w:rPr>
          <w:rFonts w:eastAsiaTheme="minorEastAsia"/>
          <w:b/>
          <w:bCs/>
          <w:color w:val="FF0000"/>
          <w:lang w:eastAsia="zh-TW"/>
        </w:rPr>
        <w:t xml:space="preserve">Block </w:t>
      </w:r>
      <w:r w:rsidR="00935A90">
        <w:rPr>
          <w:rFonts w:eastAsiaTheme="minorEastAsia"/>
          <w:b/>
          <w:bCs/>
          <w:color w:val="FF0000"/>
          <w:lang w:eastAsia="zh-TW"/>
        </w:rPr>
        <w:t xml:space="preserve">downgrade </w:t>
      </w:r>
      <w:r w:rsidRPr="00C6561A">
        <w:rPr>
          <w:rFonts w:eastAsiaTheme="minorEastAsia"/>
          <w:b/>
          <w:bCs/>
          <w:color w:val="FF0000"/>
          <w:lang w:eastAsia="zh-TW"/>
        </w:rPr>
        <w:t>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5DFE656F" w14:textId="6FD84F8D" w:rsidR="00F44E0E" w:rsidRDefault="001829B2" w:rsidP="00343540">
      <w:pPr>
        <w:pStyle w:val="ae"/>
        <w:numPr>
          <w:ilvl w:val="0"/>
          <w:numId w:val="11"/>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5870D938" w14:textId="77777777" w:rsidR="00343540" w:rsidRDefault="00343540" w:rsidP="00343540">
      <w:pPr>
        <w:pStyle w:val="ae"/>
        <w:rPr>
          <w:rFonts w:eastAsiaTheme="minorEastAsia"/>
          <w:b/>
          <w:bCs/>
          <w:color w:val="FF0000"/>
          <w:lang w:eastAsia="zh-TW"/>
        </w:rPr>
      </w:pPr>
    </w:p>
    <w:p w14:paraId="63C4CD89" w14:textId="77777777" w:rsidR="00BA0F46" w:rsidRDefault="00BA0F46" w:rsidP="00343540">
      <w:pPr>
        <w:pStyle w:val="ae"/>
        <w:rPr>
          <w:rFonts w:eastAsiaTheme="minorEastAsia"/>
          <w:b/>
          <w:bCs/>
          <w:color w:val="FF0000"/>
          <w:lang w:eastAsia="zh-TW"/>
        </w:rPr>
      </w:pPr>
    </w:p>
    <w:p w14:paraId="66A86446" w14:textId="77777777" w:rsidR="00BA0F46" w:rsidRPr="00192E16" w:rsidRDefault="00BA0F46" w:rsidP="00BA0F46">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51</w:t>
      </w:r>
      <w:r>
        <w:t>.20</w:t>
      </w:r>
      <w:r>
        <w:rPr>
          <w:lang w:eastAsia="zh-TW"/>
        </w:rPr>
        <w:t>23</w:t>
      </w:r>
      <w:r>
        <w:t>.</w:t>
      </w:r>
      <w:r>
        <w:rPr>
          <w:lang w:eastAsia="zh-TW"/>
        </w:rPr>
        <w:t>0420</w:t>
      </w:r>
      <w:r>
        <w:t>.1005</w:t>
      </w:r>
      <w:r>
        <w:tab/>
      </w:r>
      <w:r>
        <w:tab/>
      </w:r>
      <w:r>
        <w:tab/>
        <w:t>Production BIOS</w:t>
      </w:r>
    </w:p>
    <w:p w14:paraId="651BB695" w14:textId="77777777" w:rsidR="00BA0F46" w:rsidRPr="005C2CB1" w:rsidRDefault="00BA0F46" w:rsidP="00BA0F46">
      <w:pPr>
        <w:ind w:right="360"/>
        <w:rPr>
          <w:rFonts w:ascii="Courier New" w:hAnsi="Courier New" w:cs="Courier New"/>
          <w:b/>
          <w:bCs/>
        </w:rPr>
      </w:pPr>
      <w:r w:rsidRPr="005C2CB1">
        <w:rPr>
          <w:rFonts w:ascii="Courier New" w:hAnsi="Courier New" w:cs="Courier New"/>
          <w:b/>
          <w:bCs/>
        </w:rPr>
        <w:t>About This Release:</w:t>
      </w:r>
    </w:p>
    <w:p w14:paraId="73385FAC" w14:textId="77777777" w:rsidR="00BA0F46" w:rsidRDefault="00BA0F46" w:rsidP="00BA0F46">
      <w:pPr>
        <w:pStyle w:val="ae"/>
        <w:numPr>
          <w:ilvl w:val="0"/>
          <w:numId w:val="3"/>
        </w:numPr>
      </w:pPr>
      <w:r>
        <w:t xml:space="preserve">Date: </w:t>
      </w:r>
      <w:proofErr w:type="gramStart"/>
      <w:r>
        <w:rPr>
          <w:rFonts w:hint="cs"/>
        </w:rPr>
        <w:t>A</w:t>
      </w:r>
      <w:r>
        <w:t>pril</w:t>
      </w:r>
      <w:r>
        <w:rPr>
          <w:lang w:eastAsia="zh-TW"/>
        </w:rPr>
        <w:t>,</w:t>
      </w:r>
      <w:proofErr w:type="gramEnd"/>
      <w:r>
        <w:rPr>
          <w:rFonts w:hint="eastAsia"/>
          <w:lang w:eastAsia="zh-TW"/>
        </w:rPr>
        <w:t xml:space="preserve"> </w:t>
      </w:r>
      <w:r>
        <w:rPr>
          <w:lang w:eastAsia="zh-TW"/>
        </w:rPr>
        <w:t>21</w:t>
      </w:r>
      <w:r>
        <w:t>, 2</w:t>
      </w:r>
      <w:r>
        <w:rPr>
          <w:rFonts w:hint="eastAsia"/>
          <w:lang w:eastAsia="zh-TW"/>
        </w:rPr>
        <w:t>02</w:t>
      </w:r>
      <w:r>
        <w:rPr>
          <w:lang w:eastAsia="zh-TW"/>
        </w:rPr>
        <w:t>3</w:t>
      </w:r>
    </w:p>
    <w:p w14:paraId="54BB38C1" w14:textId="77777777" w:rsidR="00BA0F46" w:rsidRPr="00203116" w:rsidRDefault="00BA0F46" w:rsidP="00BA0F46">
      <w:pPr>
        <w:pStyle w:val="ae"/>
        <w:numPr>
          <w:ilvl w:val="0"/>
          <w:numId w:val="3"/>
        </w:numPr>
      </w:pPr>
      <w:r>
        <w:t xml:space="preserve">ROM Image Checksum: </w:t>
      </w:r>
      <w:r w:rsidRPr="009F6D58">
        <w:rPr>
          <w:rFonts w:asciiTheme="minorHAnsi" w:hAnsiTheme="minorHAnsi" w:cstheme="minorHAnsi"/>
          <w:lang w:eastAsia="zh-TW"/>
        </w:rPr>
        <w:t>0</w:t>
      </w:r>
      <w:r>
        <w:rPr>
          <w:rFonts w:asciiTheme="minorHAnsi" w:hAnsiTheme="minorHAnsi" w:cstheme="minorHAnsi"/>
          <w:lang w:eastAsia="zh-TW"/>
        </w:rPr>
        <w:t>x2F53</w:t>
      </w:r>
    </w:p>
    <w:p w14:paraId="2D7D13EA" w14:textId="77777777" w:rsidR="00BA0F46" w:rsidRDefault="00BA0F46" w:rsidP="00BA0F46">
      <w:pPr>
        <w:pStyle w:val="ae"/>
        <w:numPr>
          <w:ilvl w:val="0"/>
          <w:numId w:val="4"/>
        </w:numPr>
      </w:pPr>
      <w:r>
        <w:t xml:space="preserve">EC Firmware: </w:t>
      </w:r>
      <w:r>
        <w:rPr>
          <w:rFonts w:hint="eastAsia"/>
          <w:lang w:eastAsia="zh-TW"/>
        </w:rPr>
        <w:t>03.0</w:t>
      </w:r>
      <w:r>
        <w:rPr>
          <w:lang w:eastAsia="zh-TW"/>
        </w:rPr>
        <w:t>9</w:t>
      </w:r>
      <w:r>
        <w:rPr>
          <w:rFonts w:hint="eastAsia"/>
          <w:lang w:eastAsia="zh-TW"/>
        </w:rPr>
        <w:t>.00</w:t>
      </w:r>
    </w:p>
    <w:p w14:paraId="3271BCA5" w14:textId="77777777" w:rsidR="00BA0F46" w:rsidRDefault="00BA0F46" w:rsidP="00BA0F46">
      <w:pPr>
        <w:pStyle w:val="ae"/>
        <w:numPr>
          <w:ilvl w:val="0"/>
          <w:numId w:val="4"/>
        </w:numPr>
      </w:pPr>
      <w:r>
        <w:t>ME Firmware: 15.0.42.2384</w:t>
      </w:r>
    </w:p>
    <w:p w14:paraId="505EC81A" w14:textId="77777777" w:rsidR="00BA0F46" w:rsidRDefault="00BA0F46" w:rsidP="00BA0F46">
      <w:pPr>
        <w:pStyle w:val="ae"/>
        <w:numPr>
          <w:ilvl w:val="0"/>
          <w:numId w:val="4"/>
        </w:numPr>
      </w:pPr>
      <w:r>
        <w:t>PCH Configuration Firmware</w:t>
      </w:r>
      <w:r>
        <w:rPr>
          <w:rFonts w:hint="eastAsia"/>
          <w:lang w:eastAsia="zh-TW"/>
        </w:rPr>
        <w:t xml:space="preserve">: </w:t>
      </w:r>
      <w:r>
        <w:rPr>
          <w:lang w:eastAsia="zh-TW"/>
        </w:rPr>
        <w:t>15.0.0.1021</w:t>
      </w:r>
    </w:p>
    <w:p w14:paraId="5F2F7632" w14:textId="77777777" w:rsidR="00BA0F46" w:rsidRDefault="00BA0F46" w:rsidP="00BA0F46">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150.1.20.</w:t>
      </w:r>
      <w:r w:rsidRPr="00A8489B">
        <w:rPr>
          <w:lang w:eastAsia="zh-TW"/>
        </w:rPr>
        <w:t>10</w:t>
      </w:r>
      <w:r>
        <w:rPr>
          <w:lang w:eastAsia="zh-TW"/>
        </w:rPr>
        <w:t>41</w:t>
      </w:r>
    </w:p>
    <w:p w14:paraId="3AD63375" w14:textId="77777777" w:rsidR="00BA0F46" w:rsidRDefault="00BA0F46" w:rsidP="00BA0F46">
      <w:pPr>
        <w:pStyle w:val="ae"/>
        <w:numPr>
          <w:ilvl w:val="0"/>
          <w:numId w:val="4"/>
        </w:numPr>
      </w:pPr>
      <w:proofErr w:type="spellStart"/>
      <w:r>
        <w:rPr>
          <w:lang w:eastAsia="zh-TW"/>
        </w:rPr>
        <w:t>iTBT</w:t>
      </w:r>
      <w:proofErr w:type="spellEnd"/>
      <w:r>
        <w:rPr>
          <w:lang w:eastAsia="zh-TW"/>
        </w:rPr>
        <w:t xml:space="preserve"> Firmware: 15.0.0.4703</w:t>
      </w:r>
    </w:p>
    <w:p w14:paraId="4680DA6F" w14:textId="77777777" w:rsidR="00BA0F46" w:rsidRDefault="00BA0F46" w:rsidP="00BA0F46">
      <w:pPr>
        <w:pStyle w:val="ae"/>
        <w:numPr>
          <w:ilvl w:val="0"/>
          <w:numId w:val="4"/>
        </w:numPr>
      </w:pPr>
      <w:r>
        <w:rPr>
          <w:rFonts w:hint="eastAsia"/>
          <w:lang w:eastAsia="zh-TW"/>
        </w:rPr>
        <w:t>I</w:t>
      </w:r>
      <w:r>
        <w:rPr>
          <w:lang w:eastAsia="zh-TW"/>
        </w:rPr>
        <w:t>OM Firmware: 17.24.0.000</w:t>
      </w:r>
    </w:p>
    <w:p w14:paraId="5848A060" w14:textId="77777777" w:rsidR="00BA0F46" w:rsidRDefault="00BA0F46" w:rsidP="00BA0F46">
      <w:pPr>
        <w:pStyle w:val="ae"/>
        <w:numPr>
          <w:ilvl w:val="0"/>
          <w:numId w:val="4"/>
        </w:numPr>
      </w:pPr>
      <w:proofErr w:type="spellStart"/>
      <w:r>
        <w:rPr>
          <w:rFonts w:hint="eastAsia"/>
          <w:lang w:eastAsia="zh-TW"/>
        </w:rPr>
        <w:t>R</w:t>
      </w:r>
      <w:r>
        <w:rPr>
          <w:lang w:eastAsia="zh-TW"/>
        </w:rPr>
        <w:t>etimer</w:t>
      </w:r>
      <w:proofErr w:type="spellEnd"/>
      <w:r>
        <w:rPr>
          <w:lang w:eastAsia="zh-TW"/>
        </w:rPr>
        <w:t xml:space="preserve"> Firmware in BIOS capsule: NA</w:t>
      </w:r>
    </w:p>
    <w:p w14:paraId="753D6AB9" w14:textId="77777777" w:rsidR="00BA0F46" w:rsidRDefault="00BA0F46" w:rsidP="00BA0F46">
      <w:pPr>
        <w:pStyle w:val="ae"/>
        <w:numPr>
          <w:ilvl w:val="0"/>
          <w:numId w:val="4"/>
        </w:numPr>
      </w:pPr>
      <w:r>
        <w:rPr>
          <w:lang w:eastAsia="zh-TW"/>
        </w:rPr>
        <w:t>SPHY Firmware: NA</w:t>
      </w:r>
    </w:p>
    <w:p w14:paraId="503431F8" w14:textId="77777777" w:rsidR="00BA0F46" w:rsidRDefault="00BA0F46" w:rsidP="00BA0F46">
      <w:pPr>
        <w:pStyle w:val="ae"/>
        <w:numPr>
          <w:ilvl w:val="0"/>
          <w:numId w:val="4"/>
        </w:numPr>
      </w:pPr>
      <w:r>
        <w:rPr>
          <w:rFonts w:hint="eastAsia"/>
          <w:lang w:eastAsia="zh-TW"/>
        </w:rPr>
        <w:t>N</w:t>
      </w:r>
      <w:r>
        <w:rPr>
          <w:lang w:eastAsia="zh-TW"/>
        </w:rPr>
        <w:t>PHY Firmware: 11.225.276.2043</w:t>
      </w:r>
    </w:p>
    <w:p w14:paraId="7D6DCD2F" w14:textId="77777777" w:rsidR="00BA0F46" w:rsidRDefault="00BA0F46" w:rsidP="00BA0F46">
      <w:pPr>
        <w:pStyle w:val="ae"/>
        <w:numPr>
          <w:ilvl w:val="0"/>
          <w:numId w:val="4"/>
        </w:numPr>
      </w:pPr>
      <w:r>
        <w:rPr>
          <w:rFonts w:hint="eastAsia"/>
          <w:lang w:eastAsia="zh-TW"/>
        </w:rPr>
        <w:t>P</w:t>
      </w:r>
      <w:r>
        <w:rPr>
          <w:lang w:eastAsia="zh-TW"/>
        </w:rPr>
        <w:t>latform Properties Assessment Module: NA</w:t>
      </w:r>
    </w:p>
    <w:p w14:paraId="786578F6" w14:textId="77777777" w:rsidR="00BA0F46" w:rsidRDefault="00BA0F46" w:rsidP="00BA0F46">
      <w:pPr>
        <w:pStyle w:val="ae"/>
        <w:numPr>
          <w:ilvl w:val="0"/>
          <w:numId w:val="4"/>
        </w:numPr>
      </w:pPr>
      <w:r>
        <w:rPr>
          <w:rFonts w:hint="eastAsia"/>
          <w:lang w:eastAsia="zh-TW"/>
        </w:rPr>
        <w:t>I</w:t>
      </w:r>
      <w:r>
        <w:rPr>
          <w:lang w:eastAsia="zh-TW"/>
        </w:rPr>
        <w:t>219 NVM: NA</w:t>
      </w:r>
    </w:p>
    <w:p w14:paraId="67DE5CFE" w14:textId="77777777" w:rsidR="00BA0F46" w:rsidRDefault="00BA0F46" w:rsidP="00BA0F46">
      <w:pPr>
        <w:pStyle w:val="ae"/>
        <w:numPr>
          <w:ilvl w:val="0"/>
          <w:numId w:val="4"/>
        </w:numPr>
      </w:pPr>
      <w:r>
        <w:rPr>
          <w:lang w:eastAsia="zh-TW"/>
        </w:rPr>
        <w:t xml:space="preserve">CRB Label: </w:t>
      </w:r>
      <w:r w:rsidRPr="00EB5777">
        <w:rPr>
          <w:lang w:eastAsia="zh-TW"/>
        </w:rPr>
        <w:t>5.19_1AWHY_RC0A.00.5D.32_048</w:t>
      </w:r>
    </w:p>
    <w:p w14:paraId="58A25E34" w14:textId="77777777" w:rsidR="00BA0F46" w:rsidRDefault="00BA0F46" w:rsidP="00BA0F46">
      <w:pPr>
        <w:pStyle w:val="ae"/>
        <w:numPr>
          <w:ilvl w:val="0"/>
          <w:numId w:val="4"/>
        </w:numPr>
      </w:pPr>
      <w:r>
        <w:rPr>
          <w:rFonts w:hint="eastAsia"/>
          <w:lang w:eastAsia="zh-TW"/>
        </w:rPr>
        <w:t>B</w:t>
      </w:r>
      <w:r>
        <w:rPr>
          <w:lang w:eastAsia="zh-TW"/>
        </w:rPr>
        <w:t>oot Guard ACM: 1.14.46</w:t>
      </w:r>
    </w:p>
    <w:p w14:paraId="6804DA3D" w14:textId="77777777" w:rsidR="00BA0F46" w:rsidRDefault="00BA0F46" w:rsidP="00BA0F46">
      <w:pPr>
        <w:pStyle w:val="ae"/>
        <w:numPr>
          <w:ilvl w:val="0"/>
          <w:numId w:val="4"/>
        </w:numPr>
      </w:pPr>
      <w:r>
        <w:t xml:space="preserve">BIOS Guard: </w:t>
      </w:r>
      <w:r w:rsidRPr="00C71E63">
        <w:t>BiosGuard_029</w:t>
      </w:r>
    </w:p>
    <w:p w14:paraId="1D353ED6" w14:textId="77777777" w:rsidR="00BA0F46" w:rsidRDefault="00BA0F46" w:rsidP="00BA0F46">
      <w:pPr>
        <w:pStyle w:val="ae"/>
        <w:numPr>
          <w:ilvl w:val="0"/>
          <w:numId w:val="4"/>
        </w:numPr>
      </w:pPr>
      <w:r>
        <w:rPr>
          <w:rFonts w:hint="cs"/>
        </w:rPr>
        <w:t>S</w:t>
      </w:r>
      <w:r>
        <w:t xml:space="preserve">ilicon Initialization Code: </w:t>
      </w:r>
      <w:r w:rsidRPr="00C0130D">
        <w:t>0A.00.5D.32 (4303.02)</w:t>
      </w:r>
    </w:p>
    <w:p w14:paraId="1EB86811" w14:textId="77777777" w:rsidR="00BA0F46" w:rsidRPr="00DA6AF4" w:rsidRDefault="00BA0F46" w:rsidP="00BA0F46">
      <w:pPr>
        <w:pStyle w:val="ae"/>
        <w:numPr>
          <w:ilvl w:val="0"/>
          <w:numId w:val="4"/>
        </w:numPr>
        <w:rPr>
          <w:bCs/>
        </w:rPr>
      </w:pPr>
      <w:r>
        <w:t>Memory Reference Code: Based on 2.0.2.8</w:t>
      </w:r>
    </w:p>
    <w:p w14:paraId="237D233A" w14:textId="77777777" w:rsidR="00BA0F46" w:rsidRDefault="00BA0F46" w:rsidP="00BA0F46">
      <w:pPr>
        <w:pStyle w:val="ae"/>
        <w:numPr>
          <w:ilvl w:val="0"/>
          <w:numId w:val="4"/>
        </w:numPr>
        <w:rPr>
          <w:bCs/>
        </w:rPr>
      </w:pPr>
      <w:proofErr w:type="spellStart"/>
      <w:r>
        <w:t>MEBx</w:t>
      </w:r>
      <w:proofErr w:type="spellEnd"/>
      <w:r>
        <w:t xml:space="preserve"> Revision: NA</w:t>
      </w:r>
    </w:p>
    <w:p w14:paraId="12BD33C0" w14:textId="77777777" w:rsidR="00BA0F46" w:rsidRDefault="00BA0F46" w:rsidP="00BA0F46">
      <w:pPr>
        <w:pStyle w:val="ae"/>
        <w:numPr>
          <w:ilvl w:val="0"/>
          <w:numId w:val="4"/>
        </w:numPr>
      </w:pPr>
      <w:r>
        <w:t>Integrated Graphics</w:t>
      </w:r>
    </w:p>
    <w:p w14:paraId="7F7711C1" w14:textId="77777777" w:rsidR="00BA0F46" w:rsidRDefault="00BA0F46" w:rsidP="00BA0F46">
      <w:pPr>
        <w:pStyle w:val="ae"/>
        <w:numPr>
          <w:ilvl w:val="2"/>
          <w:numId w:val="4"/>
        </w:numPr>
      </w:pPr>
      <w:r>
        <w:t xml:space="preserve">Option ROM: </w:t>
      </w:r>
      <w:r>
        <w:rPr>
          <w:rFonts w:hint="eastAsia"/>
          <w:lang w:eastAsia="zh-TW"/>
        </w:rPr>
        <w:t>NA</w:t>
      </w:r>
    </w:p>
    <w:p w14:paraId="15F1247C" w14:textId="77777777" w:rsidR="00BA0F46" w:rsidRDefault="00BA0F46" w:rsidP="00BA0F46">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5F1156D4" w14:textId="77777777" w:rsidR="00BA0F46" w:rsidRDefault="00BA0F46" w:rsidP="00BA0F46">
      <w:pPr>
        <w:pStyle w:val="ae"/>
        <w:numPr>
          <w:ilvl w:val="0"/>
          <w:numId w:val="4"/>
        </w:numPr>
      </w:pPr>
      <w:r>
        <w:rPr>
          <w:lang w:eastAsia="zh-TW"/>
        </w:rPr>
        <w:t>Intel RST Pre-OS</w:t>
      </w:r>
    </w:p>
    <w:p w14:paraId="373CDC2E" w14:textId="77777777" w:rsidR="00BA0F46" w:rsidRDefault="00BA0F46" w:rsidP="00BA0F46">
      <w:pPr>
        <w:pStyle w:val="ae"/>
        <w:numPr>
          <w:ilvl w:val="2"/>
          <w:numId w:val="4"/>
        </w:numPr>
      </w:pPr>
      <w:r>
        <w:rPr>
          <w:lang w:eastAsia="zh-TW"/>
        </w:rPr>
        <w:t xml:space="preserve">VMD UEFI Driver: </w:t>
      </w:r>
      <w:r w:rsidRPr="00931836">
        <w:rPr>
          <w:lang w:eastAsia="zh-TW"/>
        </w:rPr>
        <w:t>18.1.1.5201</w:t>
      </w:r>
    </w:p>
    <w:p w14:paraId="34D7B065" w14:textId="77777777" w:rsidR="00BA0F46" w:rsidRDefault="00BA0F46" w:rsidP="00BA0F46">
      <w:pPr>
        <w:pStyle w:val="ae"/>
        <w:numPr>
          <w:ilvl w:val="0"/>
          <w:numId w:val="4"/>
        </w:numPr>
      </w:pPr>
      <w:r>
        <w:lastRenderedPageBreak/>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5196EACE" w14:textId="77777777" w:rsidR="00BA0F46" w:rsidRDefault="00BA0F46" w:rsidP="00BA0F46">
      <w:pPr>
        <w:pStyle w:val="ae"/>
        <w:numPr>
          <w:ilvl w:val="0"/>
          <w:numId w:val="4"/>
        </w:numPr>
      </w:pPr>
      <w:r>
        <w:t>SATA non-RAID Option ROM: NA</w:t>
      </w:r>
    </w:p>
    <w:p w14:paraId="25BAD20E" w14:textId="77777777" w:rsidR="00BA0F46" w:rsidRDefault="00BA0F46" w:rsidP="00BA0F46">
      <w:pPr>
        <w:pStyle w:val="ae"/>
        <w:numPr>
          <w:ilvl w:val="0"/>
          <w:numId w:val="4"/>
        </w:numPr>
      </w:pPr>
      <w:r>
        <w:t xml:space="preserve">AHCI Code: Based on </w:t>
      </w:r>
      <w:r>
        <w:rPr>
          <w:rFonts w:hint="eastAsia"/>
          <w:lang w:eastAsia="zh-TW"/>
        </w:rPr>
        <w:t>AHCI_2</w:t>
      </w:r>
      <w:r>
        <w:rPr>
          <w:lang w:eastAsia="zh-TW"/>
        </w:rPr>
        <w:t>4</w:t>
      </w:r>
    </w:p>
    <w:p w14:paraId="0B19282C" w14:textId="77777777" w:rsidR="00BA0F46" w:rsidRPr="00D3539C" w:rsidRDefault="00BA0F46" w:rsidP="00BA0F46">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03</w:t>
      </w:r>
    </w:p>
    <w:p w14:paraId="5F26E597" w14:textId="77777777" w:rsidR="00BA0F46" w:rsidRPr="00341369" w:rsidRDefault="00BA0F46" w:rsidP="00BA0F46">
      <w:pPr>
        <w:pStyle w:val="ae"/>
        <w:numPr>
          <w:ilvl w:val="0"/>
          <w:numId w:val="4"/>
        </w:numPr>
        <w:rPr>
          <w:rFonts w:ascii="Courier New" w:eastAsia="Times New Roman" w:hAnsi="Courier New" w:cs="Courier New"/>
        </w:rPr>
      </w:pPr>
      <w:r w:rsidRPr="003C1214">
        <w:t xml:space="preserve">Supported Flash Devices: </w:t>
      </w:r>
    </w:p>
    <w:p w14:paraId="7242C83D" w14:textId="77777777" w:rsidR="00BA0F46" w:rsidRDefault="00BA0F46" w:rsidP="00BA0F46">
      <w:pPr>
        <w:pStyle w:val="ae"/>
        <w:ind w:left="1440"/>
        <w:rPr>
          <w:lang w:eastAsia="zh-TW"/>
        </w:rPr>
      </w:pPr>
      <w:r w:rsidRPr="00745EF2">
        <w:t>MACRONIX</w:t>
      </w:r>
      <w:r w:rsidRPr="00745EF2">
        <w:tab/>
        <w:t>MX25L25673GM2I-08G</w:t>
      </w:r>
      <w:r w:rsidRPr="00745EF2">
        <w:tab/>
        <w:t>32MB</w:t>
      </w:r>
    </w:p>
    <w:p w14:paraId="0708CC11" w14:textId="77777777" w:rsidR="00BA0F46" w:rsidRDefault="00BA0F46" w:rsidP="00BA0F46">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7895E0C" w14:textId="77777777" w:rsidR="00BA0F46" w:rsidRDefault="00BA0F46" w:rsidP="00BA0F46">
      <w:pPr>
        <w:pStyle w:val="ae"/>
        <w:ind w:left="720" w:firstLine="720"/>
      </w:pPr>
      <w:r w:rsidRPr="0066562A">
        <w:t>MX77L25650F</w:t>
      </w:r>
    </w:p>
    <w:p w14:paraId="6BE9E333" w14:textId="77777777" w:rsidR="00BA0F46" w:rsidRDefault="00BA0F46" w:rsidP="00BA0F46">
      <w:pPr>
        <w:pStyle w:val="ae"/>
        <w:ind w:left="720" w:firstLine="720"/>
        <w:rPr>
          <w:rFonts w:ascii="Courier New" w:eastAsia="Times New Roman" w:hAnsi="Courier New" w:cs="Courier New"/>
          <w:lang w:eastAsia="zh-TW"/>
        </w:rPr>
      </w:pPr>
      <w:r w:rsidRPr="0066562A">
        <w:t>GD25R256D</w:t>
      </w:r>
    </w:p>
    <w:p w14:paraId="06BE0AA6" w14:textId="77777777" w:rsidR="00BA0F46" w:rsidRPr="005C2CB1" w:rsidRDefault="00BA0F46" w:rsidP="00BA0F46">
      <w:pPr>
        <w:pStyle w:val="ae"/>
        <w:numPr>
          <w:ilvl w:val="0"/>
          <w:numId w:val="2"/>
        </w:numPr>
      </w:pPr>
      <w:r w:rsidRPr="005C2CB1">
        <w:t>Microcode</w:t>
      </w:r>
      <w:r>
        <w:t xml:space="preserve"> Updates</w:t>
      </w:r>
      <w:r w:rsidRPr="005C2CB1">
        <w:t xml:space="preserve"> included</w:t>
      </w:r>
      <w:r>
        <w:t xml:space="preserve"> in .ROM File</w:t>
      </w:r>
      <w:r w:rsidRPr="005C2CB1">
        <w:t>:</w:t>
      </w:r>
    </w:p>
    <w:p w14:paraId="43AB442B" w14:textId="77777777" w:rsidR="00BA0F46" w:rsidRDefault="00BA0F46" w:rsidP="00BA0F46">
      <w:pPr>
        <w:pStyle w:val="ae"/>
        <w:ind w:left="360" w:firstLine="360"/>
      </w:pPr>
      <w:r>
        <w:t>M80806C1_000000</w:t>
      </w:r>
      <w:r>
        <w:rPr>
          <w:lang w:eastAsia="zh-TW"/>
        </w:rPr>
        <w:t>A6</w:t>
      </w:r>
      <w:r w:rsidRPr="00CE5FE1">
        <w:t>.pdb</w:t>
      </w:r>
    </w:p>
    <w:p w14:paraId="1C62F280" w14:textId="77777777" w:rsidR="00BA0F46" w:rsidRDefault="00BA0F46" w:rsidP="00BA0F46">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1AFDD9EA" w14:textId="77777777" w:rsidR="00BA0F46" w:rsidRDefault="00BA0F46" w:rsidP="00BA0F46">
      <w:pPr>
        <w:pStyle w:val="ae"/>
        <w:ind w:left="720"/>
      </w:pPr>
      <w:r>
        <w:t>M80806C1_000000</w:t>
      </w:r>
      <w:r>
        <w:rPr>
          <w:lang w:eastAsia="zh-TW"/>
        </w:rPr>
        <w:t>A6</w:t>
      </w:r>
      <w:r w:rsidRPr="00CE5FE1">
        <w:t>.pdb</w:t>
      </w:r>
    </w:p>
    <w:p w14:paraId="179DAF71" w14:textId="77777777" w:rsidR="00BA0F46" w:rsidRDefault="00BA0F46" w:rsidP="00BA0F46">
      <w:pPr>
        <w:pStyle w:val="ae"/>
        <w:ind w:left="1440"/>
        <w:rPr>
          <w:rFonts w:ascii="CG Times (WN)" w:hAnsi="CG Times (WN)"/>
        </w:rPr>
      </w:pPr>
    </w:p>
    <w:p w14:paraId="176035D4" w14:textId="77777777" w:rsidR="00BA0F46" w:rsidRDefault="00BA0F46" w:rsidP="00BA0F46">
      <w:pPr>
        <w:pStyle w:val="ae"/>
        <w:rPr>
          <w:b/>
          <w:bCs/>
          <w:lang w:eastAsia="zh-TW"/>
        </w:rPr>
      </w:pPr>
      <w:r>
        <w:rPr>
          <w:b/>
          <w:bCs/>
        </w:rPr>
        <w:t>Security Patch:</w:t>
      </w:r>
    </w:p>
    <w:p w14:paraId="60FDCD32" w14:textId="77777777" w:rsidR="00BA0F46" w:rsidRPr="00F63850" w:rsidRDefault="00BA0F46" w:rsidP="00BA0F46">
      <w:pPr>
        <w:pStyle w:val="ae"/>
        <w:numPr>
          <w:ilvl w:val="0"/>
          <w:numId w:val="35"/>
        </w:numPr>
        <w:rPr>
          <w:rFonts w:ascii="CG Times (WN)" w:hAnsi="CG Times (WN)"/>
        </w:rPr>
      </w:pPr>
      <w:r>
        <w:rPr>
          <w:lang w:eastAsia="zh-TW"/>
        </w:rPr>
        <w:t>[</w:t>
      </w:r>
      <w:r w:rsidRPr="00732B6E">
        <w:rPr>
          <w:lang w:eastAsia="zh-TW"/>
        </w:rPr>
        <w:t xml:space="preserve">EIP </w:t>
      </w:r>
      <w:r>
        <w:rPr>
          <w:lang w:eastAsia="zh-TW"/>
        </w:rPr>
        <w:t>731735</w:t>
      </w:r>
      <w:r w:rsidRPr="00732B6E">
        <w:rPr>
          <w:lang w:eastAsia="zh-TW"/>
        </w:rPr>
        <w:t xml:space="preserve">] </w:t>
      </w:r>
      <w:r w:rsidRPr="008B12ED">
        <w:rPr>
          <w:lang w:eastAsia="zh-TW"/>
        </w:rPr>
        <w:t>[Intel/NUC-</w:t>
      </w:r>
      <w:proofErr w:type="gramStart"/>
      <w:r w:rsidRPr="008B12ED">
        <w:rPr>
          <w:lang w:eastAsia="zh-TW"/>
        </w:rPr>
        <w:t>G][</w:t>
      </w:r>
      <w:proofErr w:type="gramEnd"/>
      <w:r w:rsidRPr="008B12ED">
        <w:rPr>
          <w:lang w:eastAsia="zh-TW"/>
        </w:rPr>
        <w:t xml:space="preserve">ECS][PA][SA50148] SDIO_DEV_CONFIGURATION </w:t>
      </w:r>
      <w:proofErr w:type="spellStart"/>
      <w:r w:rsidRPr="008B12ED">
        <w:rPr>
          <w:lang w:eastAsia="zh-TW"/>
        </w:rPr>
        <w:t>SetVariable</w:t>
      </w:r>
      <w:proofErr w:type="spellEnd"/>
      <w:r w:rsidRPr="008B12ED">
        <w:rPr>
          <w:lang w:eastAsia="zh-TW"/>
        </w:rPr>
        <w:t xml:space="preserve"> NVRAM Corruption</w:t>
      </w:r>
    </w:p>
    <w:p w14:paraId="03B5E670" w14:textId="77777777" w:rsidR="00BA0F46" w:rsidRPr="00846272" w:rsidRDefault="00BA0F46" w:rsidP="00BA0F46">
      <w:pPr>
        <w:pStyle w:val="ae"/>
        <w:numPr>
          <w:ilvl w:val="0"/>
          <w:numId w:val="35"/>
        </w:numPr>
        <w:rPr>
          <w:rFonts w:ascii="CG Times (WN)" w:hAnsi="CG Times (WN)"/>
        </w:rPr>
      </w:pPr>
      <w:r>
        <w:rPr>
          <w:lang w:eastAsia="zh-TW"/>
        </w:rPr>
        <w:t>[</w:t>
      </w:r>
      <w:r w:rsidRPr="00732B6E">
        <w:rPr>
          <w:lang w:eastAsia="zh-TW"/>
        </w:rPr>
        <w:t xml:space="preserve">EIP </w:t>
      </w:r>
      <w:r>
        <w:rPr>
          <w:lang w:eastAsia="zh-TW"/>
        </w:rPr>
        <w:t>731736</w:t>
      </w:r>
      <w:r w:rsidRPr="00732B6E">
        <w:rPr>
          <w:lang w:eastAsia="zh-TW"/>
        </w:rPr>
        <w:t>]</w:t>
      </w:r>
      <w:r>
        <w:rPr>
          <w:lang w:eastAsia="zh-TW"/>
        </w:rPr>
        <w:t xml:space="preserve"> </w:t>
      </w:r>
      <w:r w:rsidRPr="00846272">
        <w:rPr>
          <w:lang w:eastAsia="zh-TW"/>
        </w:rPr>
        <w:t>[Intel/NUC-</w:t>
      </w:r>
      <w:proofErr w:type="gramStart"/>
      <w:r w:rsidRPr="00846272">
        <w:rPr>
          <w:lang w:eastAsia="zh-TW"/>
        </w:rPr>
        <w:t>G][</w:t>
      </w:r>
      <w:proofErr w:type="gramEnd"/>
      <w:r w:rsidRPr="00846272">
        <w:rPr>
          <w:lang w:eastAsia="zh-TW"/>
        </w:rPr>
        <w:t>ECS][PA][PTK2712/SA50175] UEFI Variable access vulnerability</w:t>
      </w:r>
    </w:p>
    <w:p w14:paraId="7456000C" w14:textId="77777777" w:rsidR="00BA0F46" w:rsidRPr="00846272" w:rsidRDefault="00BA0F46" w:rsidP="00BA0F46">
      <w:pPr>
        <w:pStyle w:val="ae"/>
        <w:numPr>
          <w:ilvl w:val="0"/>
          <w:numId w:val="35"/>
        </w:numPr>
        <w:rPr>
          <w:rFonts w:ascii="CG Times (WN)" w:hAnsi="CG Times (WN)"/>
        </w:rPr>
      </w:pPr>
      <w:r>
        <w:rPr>
          <w:rFonts w:hint="eastAsia"/>
          <w:lang w:eastAsia="zh-TW"/>
        </w:rPr>
        <w:t>[</w:t>
      </w:r>
      <w:r>
        <w:rPr>
          <w:lang w:eastAsia="zh-TW"/>
        </w:rPr>
        <w:t xml:space="preserve">EIP 735908] </w:t>
      </w:r>
      <w:r w:rsidRPr="00846272">
        <w:rPr>
          <w:lang w:eastAsia="zh-TW"/>
        </w:rPr>
        <w:t>[Intel/NUC-</w:t>
      </w:r>
      <w:proofErr w:type="gramStart"/>
      <w:r w:rsidRPr="00846272">
        <w:rPr>
          <w:lang w:eastAsia="zh-TW"/>
        </w:rPr>
        <w:t>G][</w:t>
      </w:r>
      <w:proofErr w:type="gramEnd"/>
      <w:r w:rsidRPr="00846272">
        <w:rPr>
          <w:lang w:eastAsia="zh-TW"/>
        </w:rPr>
        <w:t>ECS][PA][SA50170] SmmEntryPoint Underflow Vulnerability</w:t>
      </w:r>
    </w:p>
    <w:p w14:paraId="224CB064" w14:textId="77777777" w:rsidR="00BA0F46" w:rsidRPr="00B8624A" w:rsidRDefault="00BA0F46" w:rsidP="00BA0F46">
      <w:pPr>
        <w:pStyle w:val="ae"/>
        <w:numPr>
          <w:ilvl w:val="0"/>
          <w:numId w:val="35"/>
        </w:numPr>
        <w:rPr>
          <w:rFonts w:ascii="CG Times (WN)" w:hAnsi="CG Times (WN)"/>
        </w:rPr>
      </w:pPr>
      <w:r>
        <w:rPr>
          <w:rFonts w:hint="eastAsia"/>
          <w:lang w:eastAsia="zh-TW"/>
        </w:rPr>
        <w:t>[</w:t>
      </w:r>
      <w:r>
        <w:rPr>
          <w:lang w:eastAsia="zh-TW"/>
        </w:rPr>
        <w:t xml:space="preserve">EIP 740916] </w:t>
      </w:r>
      <w:r w:rsidRPr="00B8624A">
        <w:rPr>
          <w:lang w:eastAsia="zh-TW"/>
        </w:rPr>
        <w:t>[Intel/NUC-</w:t>
      </w:r>
      <w:proofErr w:type="gramStart"/>
      <w:r w:rsidRPr="00B8624A">
        <w:rPr>
          <w:lang w:eastAsia="zh-TW"/>
        </w:rPr>
        <w:t>G][</w:t>
      </w:r>
      <w:proofErr w:type="gramEnd"/>
      <w:r w:rsidRPr="00B8624A">
        <w:rPr>
          <w:lang w:eastAsia="zh-TW"/>
        </w:rPr>
        <w:t>ECS][PA][IPU] 2023.1 update</w:t>
      </w:r>
    </w:p>
    <w:p w14:paraId="7317B2AF" w14:textId="77777777" w:rsidR="00BA0F46" w:rsidRPr="00EF7B86" w:rsidRDefault="00BA0F46" w:rsidP="00BA0F46">
      <w:pPr>
        <w:pStyle w:val="ae"/>
        <w:rPr>
          <w:rFonts w:ascii="CG Times (WN)" w:hAnsi="CG Times (WN)"/>
        </w:rPr>
      </w:pPr>
    </w:p>
    <w:p w14:paraId="6F2ED2EA" w14:textId="77777777" w:rsidR="00BA0F46" w:rsidRDefault="00BA0F46" w:rsidP="00BA0F46">
      <w:pPr>
        <w:pStyle w:val="ae"/>
        <w:rPr>
          <w:b/>
          <w:bCs/>
          <w:lang w:eastAsia="zh-TW"/>
        </w:rPr>
      </w:pPr>
      <w:r>
        <w:rPr>
          <w:b/>
          <w:bCs/>
        </w:rPr>
        <w:t>Feature Change/Update:</w:t>
      </w:r>
    </w:p>
    <w:p w14:paraId="725E5836" w14:textId="77777777" w:rsidR="00BA0F46" w:rsidRDefault="00BA0F46" w:rsidP="00BA0F46">
      <w:pPr>
        <w:pStyle w:val="ae"/>
      </w:pPr>
      <w:r>
        <w:t>Based on PA0050</w:t>
      </w:r>
    </w:p>
    <w:p w14:paraId="286AFD8A" w14:textId="77777777" w:rsidR="00BA0F46" w:rsidRPr="00D116D7" w:rsidRDefault="00BA0F46" w:rsidP="00BA0F46">
      <w:pPr>
        <w:pStyle w:val="ae"/>
        <w:numPr>
          <w:ilvl w:val="0"/>
          <w:numId w:val="48"/>
        </w:numPr>
        <w:rPr>
          <w:rFonts w:ascii="CG Times (WN)" w:hAnsi="CG Times (WN)"/>
        </w:rPr>
      </w:pPr>
      <w:r w:rsidRPr="00F4365A">
        <w:rPr>
          <w:lang w:eastAsia="zh-TW"/>
        </w:rPr>
        <w:t>[EIP None] Update ME to 15.0.42.2384</w:t>
      </w:r>
    </w:p>
    <w:p w14:paraId="2B8D5C98" w14:textId="77777777" w:rsidR="00BA0F46" w:rsidRPr="00F3403E" w:rsidRDefault="00BA0F46" w:rsidP="00BA0F46">
      <w:pPr>
        <w:pStyle w:val="ae"/>
        <w:rPr>
          <w:lang w:eastAsia="zh-TW"/>
        </w:rPr>
      </w:pPr>
    </w:p>
    <w:p w14:paraId="6925F54E" w14:textId="77777777" w:rsidR="00BA0F46" w:rsidRDefault="00BA0F46" w:rsidP="00BA0F46">
      <w:pPr>
        <w:pStyle w:val="ae"/>
        <w:rPr>
          <w:b/>
          <w:bCs/>
          <w:lang w:eastAsia="zh-TW"/>
        </w:rPr>
      </w:pPr>
      <w:r>
        <w:rPr>
          <w:b/>
          <w:bCs/>
          <w:lang w:eastAsia="zh-TW"/>
        </w:rPr>
        <w:t>Issue Fix:</w:t>
      </w:r>
    </w:p>
    <w:p w14:paraId="7040931D" w14:textId="77777777" w:rsidR="00BA0F46" w:rsidRDefault="00BA0F46" w:rsidP="00BA0F46">
      <w:pPr>
        <w:pStyle w:val="ae"/>
        <w:numPr>
          <w:ilvl w:val="0"/>
          <w:numId w:val="27"/>
        </w:numPr>
        <w:rPr>
          <w:lang w:eastAsia="zh-TW"/>
        </w:rPr>
      </w:pPr>
      <w:r w:rsidRPr="00732B6E">
        <w:rPr>
          <w:lang w:eastAsia="zh-TW"/>
        </w:rPr>
        <w:t xml:space="preserve">[EIP </w:t>
      </w:r>
      <w:r>
        <w:rPr>
          <w:lang w:eastAsia="zh-TW"/>
        </w:rPr>
        <w:t>737760</w:t>
      </w:r>
      <w:r w:rsidRPr="00732B6E">
        <w:rPr>
          <w:lang w:eastAsia="zh-TW"/>
        </w:rPr>
        <w:t xml:space="preserve">] </w:t>
      </w:r>
      <w:r w:rsidRPr="008A4D10">
        <w:rPr>
          <w:lang w:eastAsia="zh-TW"/>
        </w:rPr>
        <w:t>[Intel/NUC-</w:t>
      </w:r>
      <w:proofErr w:type="gramStart"/>
      <w:r w:rsidRPr="008A4D10">
        <w:rPr>
          <w:lang w:eastAsia="zh-TW"/>
        </w:rPr>
        <w:t>G][</w:t>
      </w:r>
      <w:proofErr w:type="gramEnd"/>
      <w:r w:rsidRPr="008A4D10">
        <w:rPr>
          <w:lang w:eastAsia="zh-TW"/>
        </w:rPr>
        <w:t>ECS][PA] Boot option disappear IPv4 &amp; IPv6 , after setting Network Boot to UEFI PXE &amp; iSCSI.</w:t>
      </w:r>
    </w:p>
    <w:p w14:paraId="7858C14F" w14:textId="77777777" w:rsidR="00BA0F46" w:rsidRDefault="00BA0F46" w:rsidP="00BA0F46">
      <w:pPr>
        <w:pStyle w:val="ae"/>
        <w:numPr>
          <w:ilvl w:val="0"/>
          <w:numId w:val="27"/>
        </w:numPr>
        <w:rPr>
          <w:lang w:eastAsia="zh-TW"/>
        </w:rPr>
      </w:pPr>
      <w:r>
        <w:rPr>
          <w:rFonts w:hint="eastAsia"/>
          <w:lang w:eastAsia="zh-TW"/>
        </w:rPr>
        <w:t>[</w:t>
      </w:r>
      <w:r>
        <w:rPr>
          <w:lang w:eastAsia="zh-TW"/>
        </w:rPr>
        <w:t xml:space="preserve">EIP 737759] </w:t>
      </w:r>
      <w:r w:rsidRPr="008A4D10">
        <w:rPr>
          <w:lang w:eastAsia="zh-TW"/>
        </w:rPr>
        <w:t>[Intel/NUC-</w:t>
      </w:r>
      <w:proofErr w:type="gramStart"/>
      <w:r w:rsidRPr="008A4D10">
        <w:rPr>
          <w:lang w:eastAsia="zh-TW"/>
        </w:rPr>
        <w:t>G][</w:t>
      </w:r>
      <w:proofErr w:type="gramEnd"/>
      <w:r w:rsidRPr="008A4D10">
        <w:rPr>
          <w:lang w:eastAsia="zh-TW"/>
        </w:rPr>
        <w:t>ECS][PA] F4 BIOS recovery can’t catch BIOS file from USB Device(Type-C port), caused no function</w:t>
      </w:r>
    </w:p>
    <w:p w14:paraId="7FFCE49D" w14:textId="77777777" w:rsidR="00BA0F46" w:rsidRDefault="00BA0F46" w:rsidP="00BA0F46">
      <w:pPr>
        <w:pStyle w:val="ae"/>
        <w:rPr>
          <w:lang w:eastAsia="zh-TW"/>
        </w:rPr>
      </w:pPr>
    </w:p>
    <w:p w14:paraId="23DB510D" w14:textId="77777777" w:rsidR="00BA0F46" w:rsidRDefault="00BA0F46" w:rsidP="00BA0F46">
      <w:pPr>
        <w:pStyle w:val="ae"/>
        <w:rPr>
          <w:rFonts w:eastAsiaTheme="minorEastAsia"/>
          <w:b/>
          <w:bCs/>
          <w:lang w:eastAsia="zh-TW"/>
        </w:rPr>
      </w:pPr>
      <w:r w:rsidRPr="00D54263">
        <w:rPr>
          <w:rFonts w:eastAsia="MS Mincho"/>
          <w:b/>
          <w:bCs/>
        </w:rPr>
        <w:t>Known Errata:</w:t>
      </w:r>
    </w:p>
    <w:p w14:paraId="2FC1167F" w14:textId="77777777" w:rsidR="00BA0F46" w:rsidRPr="007700DA" w:rsidRDefault="00BA0F46" w:rsidP="00BA0F46">
      <w:pPr>
        <w:pStyle w:val="ae"/>
        <w:numPr>
          <w:ilvl w:val="0"/>
          <w:numId w:val="11"/>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1D88D783" w14:textId="77777777" w:rsidR="00BA0F46" w:rsidRDefault="00BA0F46" w:rsidP="00BA0F46">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25C07A1C" w14:textId="77777777" w:rsidR="00BA0F46" w:rsidRDefault="00BA0F46" w:rsidP="00BA0F46">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4193C84" w14:textId="77777777" w:rsidR="00BA0F46" w:rsidRDefault="00BA0F46" w:rsidP="00BA0F46">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37338492" w14:textId="77777777" w:rsidR="00BA0F46" w:rsidRDefault="00BA0F46" w:rsidP="00BA0F46">
      <w:pPr>
        <w:pStyle w:val="ae"/>
        <w:numPr>
          <w:ilvl w:val="0"/>
          <w:numId w:val="11"/>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4E71AF1A" w14:textId="77777777" w:rsidR="00BA0F46" w:rsidRDefault="00BA0F46" w:rsidP="00BA0F46">
      <w:pPr>
        <w:pStyle w:val="ae"/>
        <w:numPr>
          <w:ilvl w:val="0"/>
          <w:numId w:val="11"/>
        </w:numPr>
        <w:rPr>
          <w:rFonts w:eastAsiaTheme="minorEastAsia"/>
          <w:b/>
          <w:bCs/>
          <w:color w:val="FF0000"/>
          <w:lang w:eastAsia="zh-TW"/>
        </w:rPr>
      </w:pPr>
      <w:r w:rsidRPr="00C6561A">
        <w:rPr>
          <w:rFonts w:eastAsiaTheme="minorEastAsia"/>
          <w:b/>
          <w:bCs/>
          <w:color w:val="FF0000"/>
          <w:lang w:eastAsia="zh-TW"/>
        </w:rPr>
        <w:t xml:space="preserve">Block </w:t>
      </w:r>
      <w:r>
        <w:rPr>
          <w:rFonts w:eastAsiaTheme="minorEastAsia"/>
          <w:b/>
          <w:bCs/>
          <w:color w:val="FF0000"/>
          <w:lang w:eastAsia="zh-TW"/>
        </w:rPr>
        <w:t xml:space="preserve">downgrade </w:t>
      </w:r>
      <w:r w:rsidRPr="00C6561A">
        <w:rPr>
          <w:rFonts w:eastAsiaTheme="minorEastAsia"/>
          <w:b/>
          <w:bCs/>
          <w:color w:val="FF0000"/>
          <w:lang w:eastAsia="zh-TW"/>
        </w:rPr>
        <w:t>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proofErr w:type="gramStart"/>
      <w:r>
        <w:rPr>
          <w:rFonts w:eastAsiaTheme="minorEastAsia"/>
          <w:b/>
          <w:bCs/>
          <w:color w:val="FF0000"/>
          <w:lang w:eastAsia="zh-TW"/>
        </w:rPr>
        <w:t>sku</w:t>
      </w:r>
      <w:proofErr w:type="spellEnd"/>
      <w:proofErr w:type="gramEnd"/>
    </w:p>
    <w:p w14:paraId="7A575F05" w14:textId="77777777" w:rsidR="00BA0F46" w:rsidRDefault="00BA0F46" w:rsidP="00BA0F46">
      <w:pPr>
        <w:pStyle w:val="ae"/>
        <w:numPr>
          <w:ilvl w:val="0"/>
          <w:numId w:val="11"/>
        </w:numPr>
        <w:rPr>
          <w:rFonts w:eastAsiaTheme="minorEastAsia"/>
          <w:b/>
          <w:bCs/>
          <w:color w:val="FF0000"/>
          <w:lang w:eastAsia="zh-TW"/>
        </w:rPr>
      </w:pPr>
      <w:r w:rsidRPr="002D6662">
        <w:rPr>
          <w:rFonts w:eastAsiaTheme="minorEastAsia"/>
          <w:b/>
          <w:bCs/>
          <w:color w:val="FF0000"/>
          <w:lang w:eastAsia="zh-TW"/>
        </w:rPr>
        <w:t xml:space="preserve">Please make sure that the amigendrv64.sys in the system has been deleted before you can execute a new EBU </w:t>
      </w:r>
      <w:proofErr w:type="gramStart"/>
      <w:r w:rsidRPr="002D6662">
        <w:rPr>
          <w:rFonts w:eastAsiaTheme="minorEastAsia"/>
          <w:b/>
          <w:bCs/>
          <w:color w:val="FF0000"/>
          <w:lang w:eastAsia="zh-TW"/>
        </w:rPr>
        <w:t>update</w:t>
      </w:r>
      <w:proofErr w:type="gramEnd"/>
    </w:p>
    <w:p w14:paraId="018501F2" w14:textId="77777777" w:rsidR="00BA0F46" w:rsidRPr="00BA0F46" w:rsidRDefault="00BA0F46" w:rsidP="00343540">
      <w:pPr>
        <w:pStyle w:val="ae"/>
        <w:rPr>
          <w:rFonts w:eastAsiaTheme="minorEastAsia"/>
          <w:b/>
          <w:bCs/>
          <w:color w:val="FF0000"/>
          <w:lang w:eastAsia="zh-TW"/>
        </w:rPr>
      </w:pPr>
    </w:p>
    <w:p w14:paraId="28A317E1" w14:textId="77777777" w:rsidR="00E275A8" w:rsidRPr="00192E16" w:rsidRDefault="00E275A8" w:rsidP="00E275A8">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50</w:t>
      </w:r>
      <w:r>
        <w:t>.20</w:t>
      </w:r>
      <w:r>
        <w:rPr>
          <w:lang w:eastAsia="zh-TW"/>
        </w:rPr>
        <w:t>2</w:t>
      </w:r>
      <w:r>
        <w:rPr>
          <w:rFonts w:hint="eastAsia"/>
          <w:lang w:eastAsia="zh-TW"/>
        </w:rPr>
        <w:t>2</w:t>
      </w:r>
      <w:r>
        <w:t>.</w:t>
      </w:r>
      <w:r>
        <w:rPr>
          <w:rFonts w:hint="eastAsia"/>
          <w:lang w:eastAsia="zh-TW"/>
        </w:rPr>
        <w:t>1</w:t>
      </w:r>
      <w:r>
        <w:rPr>
          <w:lang w:eastAsia="zh-TW"/>
        </w:rPr>
        <w:t>228</w:t>
      </w:r>
      <w:r>
        <w:t>.</w:t>
      </w:r>
      <w:r>
        <w:rPr>
          <w:rFonts w:hint="eastAsia"/>
          <w:lang w:eastAsia="zh-TW"/>
        </w:rPr>
        <w:t>1</w:t>
      </w:r>
      <w:r>
        <w:rPr>
          <w:lang w:eastAsia="zh-TW"/>
        </w:rPr>
        <w:t>726</w:t>
      </w:r>
      <w:r>
        <w:tab/>
        <w:t>Production BIOS</w:t>
      </w:r>
    </w:p>
    <w:p w14:paraId="13D7C877" w14:textId="77777777" w:rsidR="00E275A8" w:rsidRPr="005C2CB1" w:rsidRDefault="00E275A8" w:rsidP="00E275A8">
      <w:pPr>
        <w:ind w:right="360"/>
        <w:rPr>
          <w:rFonts w:ascii="Courier New" w:hAnsi="Courier New" w:cs="Courier New"/>
          <w:b/>
          <w:bCs/>
        </w:rPr>
      </w:pPr>
      <w:r w:rsidRPr="005C2CB1">
        <w:rPr>
          <w:rFonts w:ascii="Courier New" w:hAnsi="Courier New" w:cs="Courier New"/>
          <w:b/>
          <w:bCs/>
        </w:rPr>
        <w:t>About This Release:</w:t>
      </w:r>
    </w:p>
    <w:p w14:paraId="583239C5" w14:textId="77777777" w:rsidR="00E275A8" w:rsidRDefault="00E275A8" w:rsidP="00E275A8">
      <w:pPr>
        <w:pStyle w:val="ae"/>
        <w:numPr>
          <w:ilvl w:val="0"/>
          <w:numId w:val="3"/>
        </w:numPr>
      </w:pPr>
      <w:r>
        <w:t xml:space="preserve">Date: </w:t>
      </w:r>
      <w:proofErr w:type="gramStart"/>
      <w:r w:rsidRPr="00DB0F01">
        <w:t>January</w:t>
      </w:r>
      <w:r>
        <w:rPr>
          <w:lang w:eastAsia="zh-TW"/>
        </w:rPr>
        <w:t>,</w:t>
      </w:r>
      <w:proofErr w:type="gramEnd"/>
      <w:r>
        <w:rPr>
          <w:rFonts w:hint="eastAsia"/>
          <w:lang w:eastAsia="zh-TW"/>
        </w:rPr>
        <w:t xml:space="preserve"> </w:t>
      </w:r>
      <w:r>
        <w:rPr>
          <w:lang w:eastAsia="zh-TW"/>
        </w:rPr>
        <w:t>06</w:t>
      </w:r>
      <w:r>
        <w:t>, 2</w:t>
      </w:r>
      <w:r>
        <w:rPr>
          <w:rFonts w:hint="eastAsia"/>
          <w:lang w:eastAsia="zh-TW"/>
        </w:rPr>
        <w:t>02</w:t>
      </w:r>
      <w:r>
        <w:rPr>
          <w:lang w:eastAsia="zh-TW"/>
        </w:rPr>
        <w:t>3</w:t>
      </w:r>
    </w:p>
    <w:p w14:paraId="19DF31C8" w14:textId="77777777" w:rsidR="00E275A8" w:rsidRPr="00203116" w:rsidRDefault="00E275A8" w:rsidP="00E275A8">
      <w:pPr>
        <w:pStyle w:val="ae"/>
        <w:numPr>
          <w:ilvl w:val="0"/>
          <w:numId w:val="3"/>
        </w:numPr>
      </w:pPr>
      <w:r>
        <w:t xml:space="preserve">ROM Image Checksum: </w:t>
      </w:r>
      <w:r w:rsidRPr="009F6D58">
        <w:rPr>
          <w:rFonts w:asciiTheme="minorHAnsi" w:hAnsiTheme="minorHAnsi" w:cstheme="minorHAnsi"/>
          <w:lang w:eastAsia="zh-TW"/>
        </w:rPr>
        <w:t>0x</w:t>
      </w:r>
      <w:r>
        <w:rPr>
          <w:rFonts w:asciiTheme="minorHAnsi" w:hAnsiTheme="minorHAnsi" w:cstheme="minorHAnsi" w:hint="eastAsia"/>
          <w:lang w:eastAsia="zh-TW"/>
        </w:rPr>
        <w:t>B</w:t>
      </w:r>
      <w:r>
        <w:rPr>
          <w:rFonts w:asciiTheme="minorHAnsi" w:hAnsiTheme="minorHAnsi" w:cstheme="minorHAnsi"/>
          <w:lang w:eastAsia="zh-TW"/>
        </w:rPr>
        <w:t>FE1</w:t>
      </w:r>
    </w:p>
    <w:p w14:paraId="228578C2" w14:textId="77777777" w:rsidR="00E275A8" w:rsidRDefault="00E275A8" w:rsidP="00E275A8">
      <w:pPr>
        <w:pStyle w:val="ae"/>
        <w:numPr>
          <w:ilvl w:val="0"/>
          <w:numId w:val="4"/>
        </w:numPr>
      </w:pPr>
      <w:r>
        <w:t xml:space="preserve">EC Firmware: </w:t>
      </w:r>
      <w:r>
        <w:rPr>
          <w:rFonts w:hint="eastAsia"/>
          <w:lang w:eastAsia="zh-TW"/>
        </w:rPr>
        <w:t>03.0</w:t>
      </w:r>
      <w:r>
        <w:rPr>
          <w:lang w:eastAsia="zh-TW"/>
        </w:rPr>
        <w:t>9</w:t>
      </w:r>
      <w:r>
        <w:rPr>
          <w:rFonts w:hint="eastAsia"/>
          <w:lang w:eastAsia="zh-TW"/>
        </w:rPr>
        <w:t>.00</w:t>
      </w:r>
    </w:p>
    <w:p w14:paraId="75767FAB" w14:textId="77777777" w:rsidR="00E275A8" w:rsidRDefault="00E275A8" w:rsidP="00E275A8">
      <w:pPr>
        <w:pStyle w:val="ae"/>
        <w:numPr>
          <w:ilvl w:val="0"/>
          <w:numId w:val="4"/>
        </w:numPr>
      </w:pPr>
      <w:r>
        <w:t>ME Firmware: 15.0.35.1898</w:t>
      </w:r>
    </w:p>
    <w:p w14:paraId="5E0CB11D" w14:textId="77777777" w:rsidR="00E275A8" w:rsidRDefault="00E275A8" w:rsidP="00E275A8">
      <w:pPr>
        <w:pStyle w:val="ae"/>
        <w:numPr>
          <w:ilvl w:val="0"/>
          <w:numId w:val="4"/>
        </w:numPr>
      </w:pPr>
      <w:r>
        <w:t>PCH Configuration Firmware</w:t>
      </w:r>
      <w:r>
        <w:rPr>
          <w:rFonts w:hint="eastAsia"/>
          <w:lang w:eastAsia="zh-TW"/>
        </w:rPr>
        <w:t xml:space="preserve">: </w:t>
      </w:r>
      <w:r>
        <w:rPr>
          <w:lang w:eastAsia="zh-TW"/>
        </w:rPr>
        <w:t>15.0.0.1021</w:t>
      </w:r>
    </w:p>
    <w:p w14:paraId="27F39841" w14:textId="77777777" w:rsidR="00E275A8" w:rsidRDefault="00E275A8" w:rsidP="00E275A8">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150.1.20.</w:t>
      </w:r>
      <w:r w:rsidRPr="00A8489B">
        <w:rPr>
          <w:lang w:eastAsia="zh-TW"/>
        </w:rPr>
        <w:t>1039</w:t>
      </w:r>
    </w:p>
    <w:p w14:paraId="4724AC9C" w14:textId="77777777" w:rsidR="00E275A8" w:rsidRDefault="00E275A8" w:rsidP="00E275A8">
      <w:pPr>
        <w:pStyle w:val="ae"/>
        <w:numPr>
          <w:ilvl w:val="0"/>
          <w:numId w:val="4"/>
        </w:numPr>
      </w:pPr>
      <w:proofErr w:type="spellStart"/>
      <w:r>
        <w:rPr>
          <w:lang w:eastAsia="zh-TW"/>
        </w:rPr>
        <w:t>iTBT</w:t>
      </w:r>
      <w:proofErr w:type="spellEnd"/>
      <w:r>
        <w:rPr>
          <w:lang w:eastAsia="zh-TW"/>
        </w:rPr>
        <w:t xml:space="preserve"> Firmware: 1</w:t>
      </w:r>
      <w:r>
        <w:rPr>
          <w:rFonts w:hint="eastAsia"/>
          <w:lang w:eastAsia="zh-TW"/>
        </w:rPr>
        <w:t>4</w:t>
      </w:r>
      <w:r>
        <w:rPr>
          <w:lang w:eastAsia="zh-TW"/>
        </w:rPr>
        <w:t>.0.0.4301</w:t>
      </w:r>
    </w:p>
    <w:p w14:paraId="64FEC2F2" w14:textId="77777777" w:rsidR="00E275A8" w:rsidRDefault="00E275A8" w:rsidP="00E275A8">
      <w:pPr>
        <w:pStyle w:val="ae"/>
        <w:numPr>
          <w:ilvl w:val="0"/>
          <w:numId w:val="4"/>
        </w:numPr>
      </w:pPr>
      <w:r>
        <w:rPr>
          <w:rFonts w:hint="eastAsia"/>
          <w:lang w:eastAsia="zh-TW"/>
        </w:rPr>
        <w:t>I</w:t>
      </w:r>
      <w:r>
        <w:rPr>
          <w:lang w:eastAsia="zh-TW"/>
        </w:rPr>
        <w:t>OM Firmware: 17.21.0.000</w:t>
      </w:r>
    </w:p>
    <w:p w14:paraId="1C89BBCC" w14:textId="77777777" w:rsidR="00E275A8" w:rsidRDefault="00E275A8" w:rsidP="00E275A8">
      <w:pPr>
        <w:pStyle w:val="ae"/>
        <w:numPr>
          <w:ilvl w:val="0"/>
          <w:numId w:val="4"/>
        </w:numPr>
      </w:pPr>
      <w:proofErr w:type="spellStart"/>
      <w:r>
        <w:rPr>
          <w:rFonts w:hint="eastAsia"/>
          <w:lang w:eastAsia="zh-TW"/>
        </w:rPr>
        <w:t>R</w:t>
      </w:r>
      <w:r>
        <w:rPr>
          <w:lang w:eastAsia="zh-TW"/>
        </w:rPr>
        <w:t>etimer</w:t>
      </w:r>
      <w:proofErr w:type="spellEnd"/>
      <w:r>
        <w:rPr>
          <w:lang w:eastAsia="zh-TW"/>
        </w:rPr>
        <w:t xml:space="preserve"> Firmware in BIOS capsule: NA</w:t>
      </w:r>
    </w:p>
    <w:p w14:paraId="6AF63A94" w14:textId="77777777" w:rsidR="00E275A8" w:rsidRDefault="00E275A8" w:rsidP="00E275A8">
      <w:pPr>
        <w:pStyle w:val="ae"/>
        <w:numPr>
          <w:ilvl w:val="0"/>
          <w:numId w:val="4"/>
        </w:numPr>
      </w:pPr>
      <w:r>
        <w:rPr>
          <w:lang w:eastAsia="zh-TW"/>
        </w:rPr>
        <w:t>SPHY Firmware: NA</w:t>
      </w:r>
    </w:p>
    <w:p w14:paraId="033225D2" w14:textId="77777777" w:rsidR="00E275A8" w:rsidRDefault="00E275A8" w:rsidP="00E275A8">
      <w:pPr>
        <w:pStyle w:val="ae"/>
        <w:numPr>
          <w:ilvl w:val="0"/>
          <w:numId w:val="4"/>
        </w:numPr>
      </w:pPr>
      <w:r>
        <w:rPr>
          <w:rFonts w:hint="eastAsia"/>
          <w:lang w:eastAsia="zh-TW"/>
        </w:rPr>
        <w:t>N</w:t>
      </w:r>
      <w:r>
        <w:rPr>
          <w:lang w:eastAsia="zh-TW"/>
        </w:rPr>
        <w:t>PHY Firmware: 11.255.256.2041</w:t>
      </w:r>
    </w:p>
    <w:p w14:paraId="35E1AC0D" w14:textId="77777777" w:rsidR="00E275A8" w:rsidRDefault="00E275A8" w:rsidP="00E275A8">
      <w:pPr>
        <w:pStyle w:val="ae"/>
        <w:numPr>
          <w:ilvl w:val="0"/>
          <w:numId w:val="4"/>
        </w:numPr>
      </w:pPr>
      <w:r>
        <w:rPr>
          <w:rFonts w:hint="eastAsia"/>
          <w:lang w:eastAsia="zh-TW"/>
        </w:rPr>
        <w:lastRenderedPageBreak/>
        <w:t>P</w:t>
      </w:r>
      <w:r>
        <w:rPr>
          <w:lang w:eastAsia="zh-TW"/>
        </w:rPr>
        <w:t>latform Properties Assessment Module: NA</w:t>
      </w:r>
    </w:p>
    <w:p w14:paraId="2D92427F" w14:textId="77777777" w:rsidR="00E275A8" w:rsidRDefault="00E275A8" w:rsidP="00E275A8">
      <w:pPr>
        <w:pStyle w:val="ae"/>
        <w:numPr>
          <w:ilvl w:val="0"/>
          <w:numId w:val="4"/>
        </w:numPr>
      </w:pPr>
      <w:r>
        <w:rPr>
          <w:rFonts w:hint="eastAsia"/>
          <w:lang w:eastAsia="zh-TW"/>
        </w:rPr>
        <w:t>I</w:t>
      </w:r>
      <w:r>
        <w:rPr>
          <w:lang w:eastAsia="zh-TW"/>
        </w:rPr>
        <w:t>219 NVM: NA</w:t>
      </w:r>
    </w:p>
    <w:p w14:paraId="5F0DCF76" w14:textId="77777777" w:rsidR="00E275A8" w:rsidRDefault="00E275A8" w:rsidP="00E275A8">
      <w:pPr>
        <w:pStyle w:val="ae"/>
        <w:numPr>
          <w:ilvl w:val="0"/>
          <w:numId w:val="4"/>
        </w:numPr>
      </w:pPr>
      <w:r>
        <w:rPr>
          <w:lang w:eastAsia="zh-TW"/>
        </w:rPr>
        <w:t xml:space="preserve">CRB Label: </w:t>
      </w:r>
      <w:r w:rsidRPr="004C5281">
        <w:rPr>
          <w:lang w:eastAsia="zh-TW"/>
        </w:rPr>
        <w:t>1AWHY</w:t>
      </w:r>
      <w:r>
        <w:rPr>
          <w:lang w:eastAsia="zh-TW"/>
        </w:rPr>
        <w:t>048</w:t>
      </w:r>
    </w:p>
    <w:p w14:paraId="2FDCCD17" w14:textId="77777777" w:rsidR="00E275A8" w:rsidRDefault="00E275A8" w:rsidP="00E275A8">
      <w:pPr>
        <w:pStyle w:val="ae"/>
        <w:numPr>
          <w:ilvl w:val="0"/>
          <w:numId w:val="4"/>
        </w:numPr>
      </w:pPr>
      <w:r>
        <w:rPr>
          <w:rFonts w:hint="eastAsia"/>
          <w:lang w:eastAsia="zh-TW"/>
        </w:rPr>
        <w:t>B</w:t>
      </w:r>
      <w:r>
        <w:rPr>
          <w:lang w:eastAsia="zh-TW"/>
        </w:rPr>
        <w:t>oot Guard ACM: 1.14.39</w:t>
      </w:r>
    </w:p>
    <w:p w14:paraId="44B4C26C" w14:textId="77777777" w:rsidR="00E275A8" w:rsidRDefault="00E275A8" w:rsidP="00E275A8">
      <w:pPr>
        <w:pStyle w:val="ae"/>
        <w:numPr>
          <w:ilvl w:val="0"/>
          <w:numId w:val="4"/>
        </w:numPr>
      </w:pPr>
      <w:r>
        <w:t xml:space="preserve">BIOS Guard: </w:t>
      </w:r>
      <w:r w:rsidRPr="00C71E63">
        <w:t>BiosGuard_029</w:t>
      </w:r>
    </w:p>
    <w:p w14:paraId="6593859E" w14:textId="77777777" w:rsidR="00E275A8" w:rsidRDefault="00E275A8" w:rsidP="00E275A8">
      <w:pPr>
        <w:pStyle w:val="ae"/>
        <w:numPr>
          <w:ilvl w:val="0"/>
          <w:numId w:val="4"/>
        </w:numPr>
      </w:pPr>
      <w:r>
        <w:rPr>
          <w:rFonts w:hint="cs"/>
        </w:rPr>
        <w:t>S</w:t>
      </w:r>
      <w:r>
        <w:t xml:space="preserve">ilicon Initialization Code: </w:t>
      </w:r>
      <w:r w:rsidRPr="00C0130D">
        <w:t>0A.00.5D.32 (4303.02)</w:t>
      </w:r>
    </w:p>
    <w:p w14:paraId="6779FD2D" w14:textId="77777777" w:rsidR="00E275A8" w:rsidRPr="00DA6AF4" w:rsidRDefault="00E275A8" w:rsidP="00E275A8">
      <w:pPr>
        <w:pStyle w:val="ae"/>
        <w:numPr>
          <w:ilvl w:val="0"/>
          <w:numId w:val="4"/>
        </w:numPr>
        <w:rPr>
          <w:bCs/>
        </w:rPr>
      </w:pPr>
      <w:r>
        <w:t>Memory Reference Code: Based on 2.0.2.8</w:t>
      </w:r>
    </w:p>
    <w:p w14:paraId="4DF28E13" w14:textId="77777777" w:rsidR="00E275A8" w:rsidRDefault="00E275A8" w:rsidP="00E275A8">
      <w:pPr>
        <w:pStyle w:val="ae"/>
        <w:numPr>
          <w:ilvl w:val="0"/>
          <w:numId w:val="4"/>
        </w:numPr>
        <w:rPr>
          <w:bCs/>
        </w:rPr>
      </w:pPr>
      <w:proofErr w:type="spellStart"/>
      <w:r>
        <w:t>MEBx</w:t>
      </w:r>
      <w:proofErr w:type="spellEnd"/>
      <w:r>
        <w:t xml:space="preserve"> Revision: NA</w:t>
      </w:r>
    </w:p>
    <w:p w14:paraId="6D4149DD" w14:textId="77777777" w:rsidR="00E275A8" w:rsidRDefault="00E275A8" w:rsidP="00E275A8">
      <w:pPr>
        <w:pStyle w:val="ae"/>
        <w:numPr>
          <w:ilvl w:val="0"/>
          <w:numId w:val="4"/>
        </w:numPr>
      </w:pPr>
      <w:r>
        <w:t>Integrated Graphics</w:t>
      </w:r>
    </w:p>
    <w:p w14:paraId="7CBB90C1" w14:textId="77777777" w:rsidR="00E275A8" w:rsidRDefault="00E275A8" w:rsidP="00E275A8">
      <w:pPr>
        <w:pStyle w:val="ae"/>
        <w:numPr>
          <w:ilvl w:val="2"/>
          <w:numId w:val="4"/>
        </w:numPr>
      </w:pPr>
      <w:r>
        <w:t xml:space="preserve">Option ROM: </w:t>
      </w:r>
      <w:r>
        <w:rPr>
          <w:rFonts w:hint="eastAsia"/>
          <w:lang w:eastAsia="zh-TW"/>
        </w:rPr>
        <w:t>NA</w:t>
      </w:r>
    </w:p>
    <w:p w14:paraId="42AD247D" w14:textId="77777777" w:rsidR="00E275A8" w:rsidRDefault="00E275A8" w:rsidP="00E275A8">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075DAA4D" w14:textId="77777777" w:rsidR="00E275A8" w:rsidRDefault="00E275A8" w:rsidP="00E275A8">
      <w:pPr>
        <w:pStyle w:val="ae"/>
        <w:numPr>
          <w:ilvl w:val="0"/>
          <w:numId w:val="4"/>
        </w:numPr>
      </w:pPr>
      <w:r>
        <w:rPr>
          <w:lang w:eastAsia="zh-TW"/>
        </w:rPr>
        <w:t>Intel RST Pre-OS</w:t>
      </w:r>
    </w:p>
    <w:p w14:paraId="2F5B0C1D" w14:textId="77777777" w:rsidR="00E275A8" w:rsidRDefault="00E275A8" w:rsidP="00E275A8">
      <w:pPr>
        <w:pStyle w:val="ae"/>
        <w:numPr>
          <w:ilvl w:val="2"/>
          <w:numId w:val="4"/>
        </w:numPr>
      </w:pPr>
      <w:r>
        <w:rPr>
          <w:lang w:eastAsia="zh-TW"/>
        </w:rPr>
        <w:t xml:space="preserve">VMD UEFI Driver: </w:t>
      </w:r>
      <w:r w:rsidRPr="00931836">
        <w:rPr>
          <w:lang w:eastAsia="zh-TW"/>
        </w:rPr>
        <w:t>18.1.1.5201</w:t>
      </w:r>
    </w:p>
    <w:p w14:paraId="52EC7A98" w14:textId="77777777" w:rsidR="00E275A8" w:rsidRDefault="00E275A8" w:rsidP="00E275A8">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5527ECB0" w14:textId="77777777" w:rsidR="00E275A8" w:rsidRDefault="00E275A8" w:rsidP="00E275A8">
      <w:pPr>
        <w:pStyle w:val="ae"/>
        <w:numPr>
          <w:ilvl w:val="0"/>
          <w:numId w:val="4"/>
        </w:numPr>
      </w:pPr>
      <w:r>
        <w:t>SATA non-RAID Option ROM: NA</w:t>
      </w:r>
    </w:p>
    <w:p w14:paraId="77B0031C" w14:textId="77777777" w:rsidR="00E275A8" w:rsidRDefault="00E275A8" w:rsidP="00E275A8">
      <w:pPr>
        <w:pStyle w:val="ae"/>
        <w:numPr>
          <w:ilvl w:val="0"/>
          <w:numId w:val="4"/>
        </w:numPr>
      </w:pPr>
      <w:r>
        <w:t xml:space="preserve">AHCI Code: Based on </w:t>
      </w:r>
      <w:r>
        <w:rPr>
          <w:rFonts w:hint="eastAsia"/>
          <w:lang w:eastAsia="zh-TW"/>
        </w:rPr>
        <w:t>AHCI_2</w:t>
      </w:r>
      <w:r>
        <w:rPr>
          <w:lang w:eastAsia="zh-TW"/>
        </w:rPr>
        <w:t>4</w:t>
      </w:r>
    </w:p>
    <w:p w14:paraId="36744DF2" w14:textId="77777777" w:rsidR="00E275A8" w:rsidRPr="00D3539C" w:rsidRDefault="00E275A8" w:rsidP="00E275A8">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26DF11A9" w14:textId="77777777" w:rsidR="00E275A8" w:rsidRPr="00341369" w:rsidRDefault="00E275A8" w:rsidP="00E275A8">
      <w:pPr>
        <w:pStyle w:val="ae"/>
        <w:numPr>
          <w:ilvl w:val="0"/>
          <w:numId w:val="4"/>
        </w:numPr>
        <w:rPr>
          <w:rFonts w:ascii="Courier New" w:eastAsia="Times New Roman" w:hAnsi="Courier New" w:cs="Courier New"/>
        </w:rPr>
      </w:pPr>
      <w:r w:rsidRPr="003C1214">
        <w:t xml:space="preserve">Supported Flash Devices: </w:t>
      </w:r>
    </w:p>
    <w:p w14:paraId="56B54494" w14:textId="77777777" w:rsidR="00E275A8" w:rsidRDefault="00E275A8" w:rsidP="00E275A8">
      <w:pPr>
        <w:pStyle w:val="ae"/>
        <w:ind w:left="1440"/>
        <w:rPr>
          <w:lang w:eastAsia="zh-TW"/>
        </w:rPr>
      </w:pPr>
      <w:r w:rsidRPr="00745EF2">
        <w:t>MACRONIX</w:t>
      </w:r>
      <w:r w:rsidRPr="00745EF2">
        <w:tab/>
        <w:t>MX25L25673GM2I-08G</w:t>
      </w:r>
      <w:r w:rsidRPr="00745EF2">
        <w:tab/>
        <w:t>32MB</w:t>
      </w:r>
    </w:p>
    <w:p w14:paraId="0314C6D9" w14:textId="77777777" w:rsidR="00E275A8" w:rsidRDefault="00E275A8" w:rsidP="00E275A8">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4F1D2795" w14:textId="77777777" w:rsidR="00E275A8" w:rsidRDefault="00E275A8" w:rsidP="00E275A8">
      <w:pPr>
        <w:pStyle w:val="ae"/>
        <w:ind w:left="720" w:firstLine="720"/>
      </w:pPr>
      <w:r w:rsidRPr="0066562A">
        <w:t>MX77L25650F</w:t>
      </w:r>
    </w:p>
    <w:p w14:paraId="2C84542D" w14:textId="77777777" w:rsidR="00E275A8" w:rsidRDefault="00E275A8" w:rsidP="00E275A8">
      <w:pPr>
        <w:pStyle w:val="ae"/>
        <w:ind w:left="720" w:firstLine="720"/>
        <w:rPr>
          <w:rFonts w:ascii="Courier New" w:eastAsia="Times New Roman" w:hAnsi="Courier New" w:cs="Courier New"/>
          <w:lang w:eastAsia="zh-TW"/>
        </w:rPr>
      </w:pPr>
      <w:r w:rsidRPr="0066562A">
        <w:t>GD25R256D</w:t>
      </w:r>
    </w:p>
    <w:p w14:paraId="6B9E130B" w14:textId="77777777" w:rsidR="00E275A8" w:rsidRPr="005C2CB1" w:rsidRDefault="00E275A8" w:rsidP="00E275A8">
      <w:pPr>
        <w:pStyle w:val="ae"/>
        <w:numPr>
          <w:ilvl w:val="0"/>
          <w:numId w:val="2"/>
        </w:numPr>
      </w:pPr>
      <w:r w:rsidRPr="005C2CB1">
        <w:t>Microcode</w:t>
      </w:r>
      <w:r>
        <w:t xml:space="preserve"> Updates</w:t>
      </w:r>
      <w:r w:rsidRPr="005C2CB1">
        <w:t xml:space="preserve"> included</w:t>
      </w:r>
      <w:r>
        <w:t xml:space="preserve"> in .ROM File</w:t>
      </w:r>
      <w:r w:rsidRPr="005C2CB1">
        <w:t>:</w:t>
      </w:r>
    </w:p>
    <w:p w14:paraId="2A4D7EE4" w14:textId="77777777" w:rsidR="00E275A8" w:rsidRDefault="00E275A8" w:rsidP="00E275A8">
      <w:pPr>
        <w:pStyle w:val="ae"/>
        <w:ind w:left="360" w:firstLine="360"/>
      </w:pPr>
      <w:r>
        <w:t>M80806C1_000000</w:t>
      </w:r>
      <w:r>
        <w:rPr>
          <w:lang w:eastAsia="zh-TW"/>
        </w:rPr>
        <w:t>A6</w:t>
      </w:r>
      <w:r w:rsidRPr="00CE5FE1">
        <w:t>.pdb</w:t>
      </w:r>
    </w:p>
    <w:p w14:paraId="7A09A7E6" w14:textId="77777777" w:rsidR="00E275A8" w:rsidRDefault="00E275A8" w:rsidP="00E275A8">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F7B0FCC" w14:textId="77777777" w:rsidR="00E275A8" w:rsidRDefault="00E275A8" w:rsidP="00E275A8">
      <w:pPr>
        <w:pStyle w:val="ae"/>
        <w:ind w:left="720"/>
      </w:pPr>
      <w:r>
        <w:t>M80806C1_000000</w:t>
      </w:r>
      <w:r>
        <w:rPr>
          <w:lang w:eastAsia="zh-TW"/>
        </w:rPr>
        <w:t>A6</w:t>
      </w:r>
      <w:r w:rsidRPr="00CE5FE1">
        <w:t>.pdb</w:t>
      </w:r>
    </w:p>
    <w:p w14:paraId="0F19FF05" w14:textId="77777777" w:rsidR="00E275A8" w:rsidRDefault="00E275A8" w:rsidP="00E275A8">
      <w:pPr>
        <w:pStyle w:val="ae"/>
        <w:ind w:left="1440"/>
        <w:rPr>
          <w:rFonts w:ascii="CG Times (WN)" w:hAnsi="CG Times (WN)"/>
        </w:rPr>
      </w:pPr>
    </w:p>
    <w:p w14:paraId="73592A98" w14:textId="77777777" w:rsidR="00E275A8" w:rsidRDefault="00E275A8" w:rsidP="00E275A8">
      <w:pPr>
        <w:pStyle w:val="ae"/>
        <w:rPr>
          <w:b/>
          <w:bCs/>
          <w:lang w:eastAsia="zh-TW"/>
        </w:rPr>
      </w:pPr>
      <w:r>
        <w:rPr>
          <w:b/>
          <w:bCs/>
        </w:rPr>
        <w:t>Security Patch:</w:t>
      </w:r>
    </w:p>
    <w:p w14:paraId="3EC409DF" w14:textId="77777777" w:rsidR="00E275A8" w:rsidRDefault="00E275A8">
      <w:pPr>
        <w:pStyle w:val="ae"/>
        <w:numPr>
          <w:ilvl w:val="0"/>
          <w:numId w:val="45"/>
        </w:numPr>
        <w:rPr>
          <w:lang w:eastAsia="zh-TW"/>
        </w:rPr>
      </w:pPr>
      <w:r>
        <w:rPr>
          <w:lang w:eastAsia="zh-TW"/>
        </w:rPr>
        <w:t>[</w:t>
      </w:r>
      <w:r w:rsidRPr="00732B6E">
        <w:rPr>
          <w:lang w:eastAsia="zh-TW"/>
        </w:rPr>
        <w:t xml:space="preserve">EIP </w:t>
      </w:r>
      <w:r>
        <w:rPr>
          <w:lang w:eastAsia="zh-TW"/>
        </w:rPr>
        <w:t>680837</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ECS][PA][TGL][PTK1433] PEI memory corruption on server boards and on majority of NUCs</w:t>
      </w:r>
    </w:p>
    <w:p w14:paraId="01BB8536" w14:textId="77777777" w:rsidR="00E275A8" w:rsidRDefault="00E275A8">
      <w:pPr>
        <w:pStyle w:val="ae"/>
        <w:numPr>
          <w:ilvl w:val="0"/>
          <w:numId w:val="45"/>
        </w:numPr>
        <w:rPr>
          <w:lang w:eastAsia="zh-TW"/>
        </w:rPr>
      </w:pPr>
      <w:r w:rsidRPr="00732B6E">
        <w:rPr>
          <w:lang w:eastAsia="zh-TW"/>
        </w:rPr>
        <w:t>[EIP</w:t>
      </w:r>
      <w:r>
        <w:rPr>
          <w:lang w:eastAsia="zh-TW"/>
        </w:rPr>
        <w:t xml:space="preserve"> 684920</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ECS][PA][TGL][PTK2427] The stack buffer overflow vulnerability leads to arbitrary code execution in DXE driver on Intel</w:t>
      </w:r>
    </w:p>
    <w:p w14:paraId="11F209E3" w14:textId="77777777" w:rsidR="00E275A8" w:rsidRDefault="00E275A8">
      <w:pPr>
        <w:pStyle w:val="ae"/>
        <w:numPr>
          <w:ilvl w:val="0"/>
          <w:numId w:val="45"/>
        </w:numPr>
        <w:rPr>
          <w:lang w:eastAsia="zh-TW"/>
        </w:rPr>
      </w:pPr>
      <w:r>
        <w:rPr>
          <w:rFonts w:hint="eastAsia"/>
          <w:lang w:eastAsia="zh-TW"/>
        </w:rPr>
        <w:t>[</w:t>
      </w:r>
      <w:r>
        <w:rPr>
          <w:lang w:eastAsia="zh-TW"/>
        </w:rPr>
        <w:t xml:space="preserve">EIP 685684] </w:t>
      </w:r>
      <w:r w:rsidRPr="00536488">
        <w:rPr>
          <w:lang w:eastAsia="zh-TW"/>
        </w:rPr>
        <w:t>[Intel/NUC-</w:t>
      </w:r>
      <w:proofErr w:type="gramStart"/>
      <w:r w:rsidRPr="00536488">
        <w:rPr>
          <w:lang w:eastAsia="zh-TW"/>
        </w:rPr>
        <w:t>G][</w:t>
      </w:r>
      <w:proofErr w:type="gramEnd"/>
      <w:r w:rsidRPr="00536488">
        <w:rPr>
          <w:lang w:eastAsia="zh-TW"/>
        </w:rPr>
        <w:t>ECS][PA][TGL][PTK2425] Buffer overflow in UEFI Firmware BIOS core</w:t>
      </w:r>
    </w:p>
    <w:p w14:paraId="0D7215D3" w14:textId="77777777" w:rsidR="00E275A8" w:rsidRDefault="00E275A8">
      <w:pPr>
        <w:pStyle w:val="ae"/>
        <w:numPr>
          <w:ilvl w:val="0"/>
          <w:numId w:val="45"/>
        </w:numPr>
        <w:rPr>
          <w:lang w:eastAsia="zh-TW"/>
        </w:rPr>
      </w:pPr>
      <w:r>
        <w:rPr>
          <w:rFonts w:hint="eastAsia"/>
          <w:lang w:eastAsia="zh-TW"/>
        </w:rPr>
        <w:t>[E</w:t>
      </w:r>
      <w:r>
        <w:rPr>
          <w:lang w:eastAsia="zh-TW"/>
        </w:rPr>
        <w:t xml:space="preserve">IP 688662] </w:t>
      </w:r>
      <w:r w:rsidRPr="00536488">
        <w:rPr>
          <w:lang w:eastAsia="zh-TW"/>
        </w:rPr>
        <w:t>[Intel/NUC-</w:t>
      </w:r>
      <w:proofErr w:type="gramStart"/>
      <w:r w:rsidRPr="00536488">
        <w:rPr>
          <w:lang w:eastAsia="zh-TW"/>
        </w:rPr>
        <w:t>G][</w:t>
      </w:r>
      <w:proofErr w:type="gramEnd"/>
      <w:r w:rsidRPr="00536488">
        <w:rPr>
          <w:lang w:eastAsia="zh-TW"/>
        </w:rPr>
        <w:t>ECS][PA][TGL][PTK2702] Arbitrary write vulnerability in PEI module leads to arbitrary code execution in PEI phase</w:t>
      </w:r>
    </w:p>
    <w:p w14:paraId="6CBBE749" w14:textId="77777777" w:rsidR="00E275A8" w:rsidRDefault="00E275A8">
      <w:pPr>
        <w:pStyle w:val="ae"/>
        <w:numPr>
          <w:ilvl w:val="0"/>
          <w:numId w:val="45"/>
        </w:numPr>
        <w:rPr>
          <w:lang w:eastAsia="zh-TW"/>
        </w:rPr>
      </w:pPr>
      <w:r>
        <w:rPr>
          <w:rFonts w:hint="eastAsia"/>
          <w:lang w:eastAsia="zh-TW"/>
        </w:rPr>
        <w:t>[</w:t>
      </w:r>
      <w:r>
        <w:rPr>
          <w:lang w:eastAsia="zh-TW"/>
        </w:rPr>
        <w:t xml:space="preserve">EIP 689876] </w:t>
      </w:r>
      <w:r w:rsidRPr="00536488">
        <w:rPr>
          <w:lang w:eastAsia="zh-TW"/>
        </w:rPr>
        <w:t>[Intel/NUC-</w:t>
      </w:r>
      <w:proofErr w:type="gramStart"/>
      <w:r w:rsidRPr="00536488">
        <w:rPr>
          <w:lang w:eastAsia="zh-TW"/>
        </w:rPr>
        <w:t>G][</w:t>
      </w:r>
      <w:proofErr w:type="gramEnd"/>
      <w:r w:rsidRPr="00536488">
        <w:rPr>
          <w:lang w:eastAsia="zh-TW"/>
        </w:rPr>
        <w:t>ECS][PA][TGL][PTK2699] Information disclosure vulnerability</w:t>
      </w:r>
    </w:p>
    <w:p w14:paraId="7FA4DF17" w14:textId="77777777" w:rsidR="00E275A8" w:rsidRDefault="00E275A8">
      <w:pPr>
        <w:pStyle w:val="ae"/>
        <w:numPr>
          <w:ilvl w:val="0"/>
          <w:numId w:val="45"/>
        </w:numPr>
        <w:rPr>
          <w:lang w:eastAsia="zh-TW"/>
        </w:rPr>
      </w:pPr>
      <w:r>
        <w:rPr>
          <w:rFonts w:hint="eastAsia"/>
          <w:lang w:eastAsia="zh-TW"/>
        </w:rPr>
        <w:t>[</w:t>
      </w:r>
      <w:r>
        <w:rPr>
          <w:lang w:eastAsia="zh-TW"/>
        </w:rPr>
        <w:t xml:space="preserve">EIP 690956] </w:t>
      </w:r>
      <w:r w:rsidRPr="00536488">
        <w:rPr>
          <w:lang w:eastAsia="zh-TW"/>
        </w:rPr>
        <w:t>[Intel/NUC-</w:t>
      </w:r>
      <w:proofErr w:type="gramStart"/>
      <w:r w:rsidRPr="00536488">
        <w:rPr>
          <w:lang w:eastAsia="zh-TW"/>
        </w:rPr>
        <w:t>G][</w:t>
      </w:r>
      <w:proofErr w:type="gramEnd"/>
      <w:r w:rsidRPr="00536488">
        <w:rPr>
          <w:lang w:eastAsia="zh-TW"/>
        </w:rPr>
        <w:t>ECS][PA][TGL][PTK2793] Intel NUC information leak vulnerability</w:t>
      </w:r>
    </w:p>
    <w:p w14:paraId="730F740E" w14:textId="77777777" w:rsidR="00E275A8" w:rsidRDefault="00E275A8">
      <w:pPr>
        <w:pStyle w:val="ae"/>
        <w:numPr>
          <w:ilvl w:val="0"/>
          <w:numId w:val="45"/>
        </w:numPr>
        <w:rPr>
          <w:lang w:eastAsia="zh-TW"/>
        </w:rPr>
      </w:pPr>
      <w:r>
        <w:rPr>
          <w:rFonts w:hint="eastAsia"/>
          <w:lang w:eastAsia="zh-TW"/>
        </w:rPr>
        <w:t>[</w:t>
      </w:r>
      <w:r>
        <w:rPr>
          <w:lang w:eastAsia="zh-TW"/>
        </w:rPr>
        <w:t xml:space="preserve">EIP 694614] </w:t>
      </w:r>
      <w:r w:rsidRPr="00536488">
        <w:rPr>
          <w:lang w:eastAsia="zh-TW"/>
        </w:rPr>
        <w:t>[Intel/NUC-</w:t>
      </w:r>
      <w:proofErr w:type="gramStart"/>
      <w:r w:rsidRPr="00536488">
        <w:rPr>
          <w:lang w:eastAsia="zh-TW"/>
        </w:rPr>
        <w:t>G][</w:t>
      </w:r>
      <w:proofErr w:type="gramEnd"/>
      <w:r w:rsidRPr="00536488">
        <w:rPr>
          <w:lang w:eastAsia="zh-TW"/>
        </w:rPr>
        <w:t>ECS][PA][TGL][PTK2703] The arbitrary code execution in DXE driver</w:t>
      </w:r>
    </w:p>
    <w:p w14:paraId="32E44349" w14:textId="77777777" w:rsidR="00E275A8" w:rsidRDefault="00E275A8">
      <w:pPr>
        <w:pStyle w:val="ae"/>
        <w:numPr>
          <w:ilvl w:val="0"/>
          <w:numId w:val="45"/>
        </w:numPr>
        <w:rPr>
          <w:lang w:eastAsia="zh-TW"/>
        </w:rPr>
      </w:pPr>
      <w:r>
        <w:rPr>
          <w:rFonts w:hint="eastAsia"/>
          <w:lang w:eastAsia="zh-TW"/>
        </w:rPr>
        <w:t>[</w:t>
      </w:r>
      <w:r>
        <w:rPr>
          <w:lang w:eastAsia="zh-TW"/>
        </w:rPr>
        <w:t xml:space="preserve">EIP 696359] </w:t>
      </w:r>
      <w:r w:rsidRPr="00536488">
        <w:rPr>
          <w:lang w:eastAsia="zh-TW"/>
        </w:rPr>
        <w:t>[Intel/NUC-</w:t>
      </w:r>
      <w:proofErr w:type="gramStart"/>
      <w:r w:rsidRPr="00536488">
        <w:rPr>
          <w:lang w:eastAsia="zh-TW"/>
        </w:rPr>
        <w:t>G][</w:t>
      </w:r>
      <w:proofErr w:type="gramEnd"/>
      <w:r w:rsidRPr="00536488">
        <w:rPr>
          <w:lang w:eastAsia="zh-TW"/>
        </w:rPr>
        <w:t>ECS][PA][TGL][PTK2617] SMM memory corruption vulnerability in SMM driver on Intel platforms</w:t>
      </w:r>
    </w:p>
    <w:p w14:paraId="79F60748" w14:textId="77777777" w:rsidR="00E275A8" w:rsidRDefault="00E275A8">
      <w:pPr>
        <w:pStyle w:val="ae"/>
        <w:numPr>
          <w:ilvl w:val="0"/>
          <w:numId w:val="45"/>
        </w:numPr>
        <w:rPr>
          <w:lang w:eastAsia="zh-TW"/>
        </w:rPr>
      </w:pPr>
      <w:r>
        <w:rPr>
          <w:rFonts w:hint="eastAsia"/>
          <w:lang w:eastAsia="zh-TW"/>
        </w:rPr>
        <w:t>[</w:t>
      </w:r>
      <w:r>
        <w:rPr>
          <w:lang w:eastAsia="zh-TW"/>
        </w:rPr>
        <w:t xml:space="preserve">EIP 697894] </w:t>
      </w:r>
      <w:r w:rsidRPr="00536488">
        <w:rPr>
          <w:lang w:eastAsia="zh-TW"/>
        </w:rPr>
        <w:t>[Intel/NUC-</w:t>
      </w:r>
      <w:proofErr w:type="gramStart"/>
      <w:r w:rsidRPr="00536488">
        <w:rPr>
          <w:lang w:eastAsia="zh-TW"/>
        </w:rPr>
        <w:t>G][</w:t>
      </w:r>
      <w:proofErr w:type="gramEnd"/>
      <w:r w:rsidRPr="00536488">
        <w:rPr>
          <w:lang w:eastAsia="zh-TW"/>
        </w:rPr>
        <w:t>ECS][PA][PTK2778] Stack overflow vulnerability in SMI handler</w:t>
      </w:r>
    </w:p>
    <w:p w14:paraId="6E824519" w14:textId="77777777" w:rsidR="00E275A8" w:rsidRDefault="00E275A8">
      <w:pPr>
        <w:pStyle w:val="ae"/>
        <w:numPr>
          <w:ilvl w:val="0"/>
          <w:numId w:val="45"/>
        </w:numPr>
        <w:rPr>
          <w:lang w:eastAsia="zh-TW"/>
        </w:rPr>
      </w:pPr>
      <w:r>
        <w:rPr>
          <w:rFonts w:hint="eastAsia"/>
          <w:lang w:eastAsia="zh-TW"/>
        </w:rPr>
        <w:t>[</w:t>
      </w:r>
      <w:r>
        <w:rPr>
          <w:lang w:eastAsia="zh-TW"/>
        </w:rPr>
        <w:t xml:space="preserve">EIP 701859] </w:t>
      </w:r>
      <w:r w:rsidRPr="00536488">
        <w:rPr>
          <w:lang w:eastAsia="zh-TW"/>
        </w:rPr>
        <w:t>[Intel/NUC-</w:t>
      </w:r>
      <w:proofErr w:type="gramStart"/>
      <w:r w:rsidRPr="00536488">
        <w:rPr>
          <w:lang w:eastAsia="zh-TW"/>
        </w:rPr>
        <w:t>G][</w:t>
      </w:r>
      <w:proofErr w:type="gramEnd"/>
      <w:r w:rsidRPr="00536488">
        <w:rPr>
          <w:lang w:eastAsia="zh-TW"/>
        </w:rPr>
        <w:t>ECS][PA][PTK2911/SA50133] RSB Stuffing Mitigation for Speculative Execution Vulnerability</w:t>
      </w:r>
    </w:p>
    <w:p w14:paraId="16A1B84F" w14:textId="77777777" w:rsidR="00E275A8" w:rsidRDefault="00E275A8">
      <w:pPr>
        <w:pStyle w:val="ae"/>
        <w:numPr>
          <w:ilvl w:val="0"/>
          <w:numId w:val="45"/>
        </w:numPr>
        <w:rPr>
          <w:lang w:eastAsia="zh-TW"/>
        </w:rPr>
      </w:pPr>
      <w:r>
        <w:rPr>
          <w:rFonts w:hint="eastAsia"/>
          <w:lang w:eastAsia="zh-TW"/>
        </w:rPr>
        <w:t>[</w:t>
      </w:r>
      <w:r>
        <w:rPr>
          <w:lang w:eastAsia="zh-TW"/>
        </w:rPr>
        <w:t xml:space="preserve">EIP 701944] </w:t>
      </w:r>
      <w:r w:rsidRPr="00536488">
        <w:rPr>
          <w:lang w:eastAsia="zh-TW"/>
        </w:rPr>
        <w:t>[Intel/NUC-</w:t>
      </w:r>
      <w:proofErr w:type="gramStart"/>
      <w:r w:rsidRPr="00536488">
        <w:rPr>
          <w:lang w:eastAsia="zh-TW"/>
        </w:rPr>
        <w:t>G][</w:t>
      </w:r>
      <w:proofErr w:type="gramEnd"/>
      <w:r w:rsidRPr="00536488">
        <w:rPr>
          <w:lang w:eastAsia="zh-TW"/>
        </w:rPr>
        <w:t>ECS][PA][SA50085] Grub Bootloader Vulnerability</w:t>
      </w:r>
    </w:p>
    <w:p w14:paraId="55287BA6" w14:textId="77777777" w:rsidR="00E275A8" w:rsidRDefault="00E275A8">
      <w:pPr>
        <w:pStyle w:val="ae"/>
        <w:numPr>
          <w:ilvl w:val="0"/>
          <w:numId w:val="45"/>
        </w:numPr>
        <w:rPr>
          <w:lang w:eastAsia="zh-TW"/>
        </w:rPr>
      </w:pPr>
      <w:r>
        <w:rPr>
          <w:rFonts w:hint="eastAsia"/>
          <w:lang w:eastAsia="zh-TW"/>
        </w:rPr>
        <w:t>[</w:t>
      </w:r>
      <w:r>
        <w:rPr>
          <w:lang w:eastAsia="zh-TW"/>
        </w:rPr>
        <w:t xml:space="preserve">EIP 701805] </w:t>
      </w:r>
      <w:r w:rsidRPr="00536488">
        <w:rPr>
          <w:lang w:eastAsia="zh-TW"/>
        </w:rPr>
        <w:t>[Intel/NUC-</w:t>
      </w:r>
      <w:proofErr w:type="gramStart"/>
      <w:r w:rsidRPr="00536488">
        <w:rPr>
          <w:lang w:eastAsia="zh-TW"/>
        </w:rPr>
        <w:t>G][</w:t>
      </w:r>
      <w:proofErr w:type="gramEnd"/>
      <w:r>
        <w:rPr>
          <w:lang w:eastAsia="zh-TW"/>
        </w:rPr>
        <w:t>ECS</w:t>
      </w:r>
      <w:r w:rsidRPr="00536488">
        <w:rPr>
          <w:lang w:eastAsia="zh-TW"/>
        </w:rPr>
        <w:t>][PA][TGL][PTK2712-CRB/OEM] UEFI Variable access vulnerability in Intel NUC BIOS</w:t>
      </w:r>
    </w:p>
    <w:p w14:paraId="0D1C7E0D" w14:textId="77777777" w:rsidR="00E275A8" w:rsidRDefault="00E275A8">
      <w:pPr>
        <w:pStyle w:val="ae"/>
        <w:numPr>
          <w:ilvl w:val="0"/>
          <w:numId w:val="45"/>
        </w:numPr>
        <w:rPr>
          <w:lang w:eastAsia="zh-TW"/>
        </w:rPr>
      </w:pPr>
      <w:r>
        <w:rPr>
          <w:rFonts w:hint="eastAsia"/>
          <w:lang w:eastAsia="zh-TW"/>
        </w:rPr>
        <w:t>[</w:t>
      </w:r>
      <w:r>
        <w:rPr>
          <w:lang w:eastAsia="zh-TW"/>
        </w:rPr>
        <w:t xml:space="preserve">EIP 707144] </w:t>
      </w:r>
      <w:r w:rsidRPr="0038530B">
        <w:rPr>
          <w:lang w:eastAsia="zh-TW"/>
        </w:rPr>
        <w:t>[Intel/NUC-</w:t>
      </w:r>
      <w:proofErr w:type="gramStart"/>
      <w:r w:rsidRPr="0038530B">
        <w:rPr>
          <w:lang w:eastAsia="zh-TW"/>
        </w:rPr>
        <w:t>G][</w:t>
      </w:r>
      <w:proofErr w:type="gramEnd"/>
      <w:r w:rsidRPr="0038530B">
        <w:rPr>
          <w:lang w:eastAsia="zh-TW"/>
        </w:rPr>
        <w:t>ECS][PA][PTK2712/SA50151] SIO_DEV_STATUS_VAR_NAME Information Leakage_PTK2712</w:t>
      </w:r>
    </w:p>
    <w:p w14:paraId="191C7E09" w14:textId="77777777" w:rsidR="00E275A8" w:rsidRDefault="00E275A8">
      <w:pPr>
        <w:pStyle w:val="ae"/>
        <w:numPr>
          <w:ilvl w:val="0"/>
          <w:numId w:val="45"/>
        </w:numPr>
        <w:rPr>
          <w:lang w:eastAsia="zh-TW"/>
        </w:rPr>
      </w:pPr>
      <w:r>
        <w:rPr>
          <w:rFonts w:hint="eastAsia"/>
          <w:lang w:eastAsia="zh-TW"/>
        </w:rPr>
        <w:t>[</w:t>
      </w:r>
      <w:r>
        <w:rPr>
          <w:lang w:eastAsia="zh-TW"/>
        </w:rPr>
        <w:t xml:space="preserve">EIP 707912] </w:t>
      </w:r>
      <w:r w:rsidRPr="0038530B">
        <w:rPr>
          <w:lang w:eastAsia="zh-TW"/>
        </w:rPr>
        <w:t>[Intel/NUC-</w:t>
      </w:r>
      <w:proofErr w:type="gramStart"/>
      <w:r w:rsidRPr="0038530B">
        <w:rPr>
          <w:lang w:eastAsia="zh-TW"/>
        </w:rPr>
        <w:t>G][</w:t>
      </w:r>
      <w:proofErr w:type="gramEnd"/>
      <w:r w:rsidRPr="0038530B">
        <w:rPr>
          <w:lang w:eastAsia="zh-TW"/>
        </w:rPr>
        <w:t>ECS][PA][PTK2872] Potential hack of EBU DLL</w:t>
      </w:r>
    </w:p>
    <w:p w14:paraId="751BD36B" w14:textId="77777777" w:rsidR="00E275A8" w:rsidRDefault="00E275A8">
      <w:pPr>
        <w:pStyle w:val="ae"/>
        <w:numPr>
          <w:ilvl w:val="0"/>
          <w:numId w:val="45"/>
        </w:numPr>
        <w:rPr>
          <w:lang w:eastAsia="zh-TW"/>
        </w:rPr>
      </w:pPr>
      <w:r>
        <w:rPr>
          <w:lang w:eastAsia="zh-TW"/>
        </w:rPr>
        <w:t xml:space="preserve">[EIP 695604] </w:t>
      </w:r>
      <w:r w:rsidRPr="0038530B">
        <w:rPr>
          <w:lang w:eastAsia="zh-TW"/>
        </w:rPr>
        <w:t>[Intel/NUC-</w:t>
      </w:r>
      <w:proofErr w:type="gramStart"/>
      <w:r w:rsidRPr="0038530B">
        <w:rPr>
          <w:lang w:eastAsia="zh-TW"/>
        </w:rPr>
        <w:t>G][</w:t>
      </w:r>
      <w:proofErr w:type="gramEnd"/>
      <w:r w:rsidRPr="0038530B">
        <w:rPr>
          <w:lang w:eastAsia="zh-TW"/>
        </w:rPr>
        <w:t xml:space="preserve">ECS][PA][SA50120] </w:t>
      </w:r>
      <w:proofErr w:type="spellStart"/>
      <w:r w:rsidRPr="0038530B">
        <w:rPr>
          <w:lang w:eastAsia="zh-TW"/>
        </w:rPr>
        <w:t>BootPerformanceTable_pointer</w:t>
      </w:r>
      <w:proofErr w:type="spellEnd"/>
    </w:p>
    <w:p w14:paraId="478A99E5" w14:textId="77777777" w:rsidR="00E275A8" w:rsidRDefault="00E275A8">
      <w:pPr>
        <w:pStyle w:val="ae"/>
        <w:numPr>
          <w:ilvl w:val="0"/>
          <w:numId w:val="45"/>
        </w:numPr>
        <w:rPr>
          <w:lang w:eastAsia="zh-TW"/>
        </w:rPr>
      </w:pPr>
      <w:r>
        <w:rPr>
          <w:rFonts w:hint="eastAsia"/>
          <w:lang w:eastAsia="zh-TW"/>
        </w:rPr>
        <w:t>[</w:t>
      </w:r>
      <w:r>
        <w:rPr>
          <w:lang w:eastAsia="zh-TW"/>
        </w:rPr>
        <w:t xml:space="preserve">EIP 711020] </w:t>
      </w:r>
      <w:r w:rsidRPr="0038530B">
        <w:rPr>
          <w:lang w:eastAsia="zh-TW"/>
        </w:rPr>
        <w:t>[Intel/NUC-</w:t>
      </w:r>
      <w:proofErr w:type="gramStart"/>
      <w:r w:rsidRPr="0038530B">
        <w:rPr>
          <w:lang w:eastAsia="zh-TW"/>
        </w:rPr>
        <w:t>G][</w:t>
      </w:r>
      <w:proofErr w:type="gramEnd"/>
      <w:r w:rsidRPr="0038530B">
        <w:rPr>
          <w:lang w:eastAsia="zh-TW"/>
        </w:rPr>
        <w:t>ECS][PA][Security][TGL] Implement S3 reboot code in MS support project</w:t>
      </w:r>
    </w:p>
    <w:p w14:paraId="2B3EC0EE" w14:textId="77777777" w:rsidR="00E275A8" w:rsidRDefault="00E275A8">
      <w:pPr>
        <w:pStyle w:val="ae"/>
        <w:numPr>
          <w:ilvl w:val="0"/>
          <w:numId w:val="45"/>
        </w:numPr>
        <w:rPr>
          <w:lang w:eastAsia="zh-TW"/>
        </w:rPr>
      </w:pPr>
      <w:r>
        <w:rPr>
          <w:rFonts w:hint="eastAsia"/>
          <w:lang w:eastAsia="zh-TW"/>
        </w:rPr>
        <w:t>[</w:t>
      </w:r>
      <w:r>
        <w:rPr>
          <w:lang w:eastAsia="zh-TW"/>
        </w:rPr>
        <w:t xml:space="preserve">EIP 711623] </w:t>
      </w:r>
      <w:r w:rsidRPr="0038530B">
        <w:rPr>
          <w:lang w:eastAsia="zh-TW"/>
        </w:rPr>
        <w:t>[Intel/NUC-</w:t>
      </w:r>
      <w:proofErr w:type="gramStart"/>
      <w:r w:rsidRPr="0038530B">
        <w:rPr>
          <w:lang w:eastAsia="zh-TW"/>
        </w:rPr>
        <w:t>G][</w:t>
      </w:r>
      <w:proofErr w:type="gramEnd"/>
      <w:r w:rsidRPr="0038530B">
        <w:rPr>
          <w:lang w:eastAsia="zh-TW"/>
        </w:rPr>
        <w:t>ECS][PA][PTK2696] Intel NUC information disclosure vulnerability</w:t>
      </w:r>
    </w:p>
    <w:p w14:paraId="217C4307" w14:textId="77777777" w:rsidR="00E275A8" w:rsidRDefault="00E275A8">
      <w:pPr>
        <w:pStyle w:val="ae"/>
        <w:numPr>
          <w:ilvl w:val="0"/>
          <w:numId w:val="45"/>
        </w:numPr>
        <w:rPr>
          <w:lang w:eastAsia="zh-TW"/>
        </w:rPr>
      </w:pPr>
      <w:r>
        <w:rPr>
          <w:lang w:eastAsia="zh-TW"/>
        </w:rPr>
        <w:t xml:space="preserve">[EIP None] Update MCU to </w:t>
      </w:r>
      <w:r w:rsidRPr="00910A67">
        <w:rPr>
          <w:lang w:eastAsia="zh-TW"/>
        </w:rPr>
        <w:t>M80806C1_000000A6</w:t>
      </w:r>
    </w:p>
    <w:p w14:paraId="372431D8" w14:textId="77777777" w:rsidR="00E275A8" w:rsidRDefault="00E275A8">
      <w:pPr>
        <w:pStyle w:val="ae"/>
        <w:numPr>
          <w:ilvl w:val="0"/>
          <w:numId w:val="45"/>
        </w:numPr>
        <w:rPr>
          <w:lang w:eastAsia="zh-TW"/>
        </w:rPr>
      </w:pPr>
      <w:r>
        <w:rPr>
          <w:lang w:eastAsia="zh-TW"/>
        </w:rPr>
        <w:lastRenderedPageBreak/>
        <w:t>[</w:t>
      </w:r>
      <w:r w:rsidRPr="00732B6E">
        <w:rPr>
          <w:lang w:eastAsia="zh-TW"/>
        </w:rPr>
        <w:t xml:space="preserve">EIP </w:t>
      </w:r>
      <w:r>
        <w:rPr>
          <w:lang w:eastAsia="zh-TW"/>
        </w:rPr>
        <w:t>713440</w:t>
      </w:r>
      <w:r w:rsidRPr="00732B6E">
        <w:rPr>
          <w:lang w:eastAsia="zh-TW"/>
        </w:rPr>
        <w:t xml:space="preserve">] </w:t>
      </w:r>
      <w:r w:rsidRPr="00B237A1">
        <w:rPr>
          <w:lang w:eastAsia="zh-TW"/>
        </w:rPr>
        <w:t>[Intel/NUC-</w:t>
      </w:r>
      <w:proofErr w:type="gramStart"/>
      <w:r w:rsidRPr="00B237A1">
        <w:rPr>
          <w:lang w:eastAsia="zh-TW"/>
        </w:rPr>
        <w:t>G][</w:t>
      </w:r>
      <w:proofErr w:type="gramEnd"/>
      <w:r w:rsidRPr="00B237A1">
        <w:rPr>
          <w:lang w:eastAsia="zh-TW"/>
        </w:rPr>
        <w:t xml:space="preserve">ECS][PA][SA50088] </w:t>
      </w:r>
      <w:proofErr w:type="spellStart"/>
      <w:r w:rsidRPr="00B237A1">
        <w:rPr>
          <w:lang w:eastAsia="zh-TW"/>
        </w:rPr>
        <w:t>TianoCore</w:t>
      </w:r>
      <w:proofErr w:type="spellEnd"/>
      <w:r w:rsidRPr="00B237A1">
        <w:rPr>
          <w:lang w:eastAsia="zh-TW"/>
        </w:rPr>
        <w:t xml:space="preserve"> Security Issues</w:t>
      </w:r>
    </w:p>
    <w:p w14:paraId="0298FE32" w14:textId="77777777" w:rsidR="00E275A8" w:rsidRDefault="00E275A8">
      <w:pPr>
        <w:pStyle w:val="ae"/>
        <w:numPr>
          <w:ilvl w:val="0"/>
          <w:numId w:val="45"/>
        </w:numPr>
        <w:rPr>
          <w:lang w:eastAsia="zh-TW"/>
        </w:rPr>
      </w:pPr>
      <w:r>
        <w:rPr>
          <w:rFonts w:hint="eastAsia"/>
          <w:lang w:eastAsia="zh-TW"/>
        </w:rPr>
        <w:t>[</w:t>
      </w:r>
      <w:r>
        <w:rPr>
          <w:lang w:eastAsia="zh-TW"/>
        </w:rPr>
        <w:t xml:space="preserve">EIP 713474] </w:t>
      </w:r>
      <w:r w:rsidRPr="00B237A1">
        <w:rPr>
          <w:lang w:eastAsia="zh-TW"/>
        </w:rPr>
        <w:t>[Intel/NUC-</w:t>
      </w:r>
      <w:proofErr w:type="gramStart"/>
      <w:r w:rsidRPr="00B237A1">
        <w:rPr>
          <w:lang w:eastAsia="zh-TW"/>
        </w:rPr>
        <w:t>G][</w:t>
      </w:r>
      <w:proofErr w:type="gramEnd"/>
      <w:r w:rsidRPr="00B237A1">
        <w:rPr>
          <w:lang w:eastAsia="zh-TW"/>
        </w:rPr>
        <w:t>ECS][PA][PTK2828/PTK2829] Intel NUC 8 vulnerability/Intel NUC 8 info leak vulnerability</w:t>
      </w:r>
    </w:p>
    <w:p w14:paraId="425C65A8" w14:textId="77777777" w:rsidR="00E275A8" w:rsidRDefault="00E275A8">
      <w:pPr>
        <w:pStyle w:val="ae"/>
        <w:numPr>
          <w:ilvl w:val="0"/>
          <w:numId w:val="45"/>
        </w:numPr>
        <w:rPr>
          <w:lang w:eastAsia="zh-TW"/>
        </w:rPr>
      </w:pPr>
      <w:r>
        <w:rPr>
          <w:rFonts w:hint="eastAsia"/>
          <w:lang w:eastAsia="zh-TW"/>
        </w:rPr>
        <w:t>[</w:t>
      </w:r>
      <w:r>
        <w:rPr>
          <w:lang w:eastAsia="zh-TW"/>
        </w:rPr>
        <w:t xml:space="preserve">EIP 712642] </w:t>
      </w:r>
      <w:r w:rsidRPr="00B237A1">
        <w:rPr>
          <w:lang w:eastAsia="zh-TW"/>
        </w:rPr>
        <w:t>[Intel/NUC-</w:t>
      </w:r>
      <w:proofErr w:type="gramStart"/>
      <w:r w:rsidRPr="00B237A1">
        <w:rPr>
          <w:lang w:eastAsia="zh-TW"/>
        </w:rPr>
        <w:t>G][</w:t>
      </w:r>
      <w:proofErr w:type="gramEnd"/>
      <w:r w:rsidRPr="00B237A1">
        <w:rPr>
          <w:lang w:eastAsia="zh-TW"/>
        </w:rPr>
        <w:t>ECS][PA][IPU] 2022 IPU update: 2022.1/2022.2/2022.3</w:t>
      </w:r>
    </w:p>
    <w:p w14:paraId="6DB4BF4A" w14:textId="77777777" w:rsidR="00E275A8" w:rsidRDefault="00E275A8">
      <w:pPr>
        <w:pStyle w:val="ae"/>
        <w:numPr>
          <w:ilvl w:val="0"/>
          <w:numId w:val="45"/>
        </w:numPr>
        <w:rPr>
          <w:lang w:eastAsia="zh-TW"/>
        </w:rPr>
      </w:pPr>
      <w:r>
        <w:rPr>
          <w:rFonts w:hint="eastAsia"/>
          <w:lang w:eastAsia="zh-TW"/>
        </w:rPr>
        <w:t>[</w:t>
      </w:r>
      <w:r>
        <w:rPr>
          <w:lang w:eastAsia="zh-TW"/>
        </w:rPr>
        <w:t xml:space="preserve">EIP 721838] </w:t>
      </w:r>
      <w:r w:rsidRPr="00B237A1">
        <w:rPr>
          <w:lang w:eastAsia="zh-TW"/>
        </w:rPr>
        <w:t>[Intel/NUC-</w:t>
      </w:r>
      <w:proofErr w:type="gramStart"/>
      <w:r w:rsidRPr="00B237A1">
        <w:rPr>
          <w:lang w:eastAsia="zh-TW"/>
        </w:rPr>
        <w:t>G][</w:t>
      </w:r>
      <w:proofErr w:type="gramEnd"/>
      <w:r w:rsidRPr="00B237A1">
        <w:rPr>
          <w:lang w:eastAsia="zh-TW"/>
        </w:rPr>
        <w:t>ECS][PA][PTK2975] OS Kernel-level malware may cause information disclosure vulnerability</w:t>
      </w:r>
    </w:p>
    <w:p w14:paraId="4A1B61E2" w14:textId="77777777" w:rsidR="00E275A8" w:rsidRDefault="00E275A8">
      <w:pPr>
        <w:pStyle w:val="ae"/>
        <w:numPr>
          <w:ilvl w:val="0"/>
          <w:numId w:val="45"/>
        </w:numPr>
        <w:rPr>
          <w:lang w:eastAsia="zh-TW"/>
        </w:rPr>
      </w:pPr>
      <w:r>
        <w:rPr>
          <w:rFonts w:hint="eastAsia"/>
          <w:lang w:eastAsia="zh-TW"/>
        </w:rPr>
        <w:t>[</w:t>
      </w:r>
      <w:r>
        <w:rPr>
          <w:lang w:eastAsia="zh-TW"/>
        </w:rPr>
        <w:t xml:space="preserve">EIP 724399] </w:t>
      </w:r>
      <w:r w:rsidRPr="0022521D">
        <w:rPr>
          <w:lang w:eastAsia="zh-TW"/>
        </w:rPr>
        <w:t>[Intel/NUC-</w:t>
      </w:r>
      <w:proofErr w:type="gramStart"/>
      <w:r w:rsidRPr="0022521D">
        <w:rPr>
          <w:lang w:eastAsia="zh-TW"/>
        </w:rPr>
        <w:t>G][</w:t>
      </w:r>
      <w:proofErr w:type="gramEnd"/>
      <w:r w:rsidRPr="0022521D">
        <w:rPr>
          <w:lang w:eastAsia="zh-TW"/>
        </w:rPr>
        <w:t>ECS][PA][SA50157] UEFI Boot Variables Access</w:t>
      </w:r>
    </w:p>
    <w:p w14:paraId="1786F970" w14:textId="77777777" w:rsidR="00E275A8" w:rsidRPr="00EF7B86" w:rsidRDefault="00E275A8" w:rsidP="00E275A8">
      <w:pPr>
        <w:pStyle w:val="ae"/>
        <w:ind w:left="480"/>
        <w:rPr>
          <w:rFonts w:ascii="CG Times (WN)" w:hAnsi="CG Times (WN)"/>
        </w:rPr>
      </w:pPr>
    </w:p>
    <w:p w14:paraId="301C0B77" w14:textId="77777777" w:rsidR="00E275A8" w:rsidRDefault="00E275A8" w:rsidP="00E275A8">
      <w:pPr>
        <w:pStyle w:val="ae"/>
        <w:rPr>
          <w:b/>
          <w:bCs/>
          <w:lang w:eastAsia="zh-TW"/>
        </w:rPr>
      </w:pPr>
      <w:r>
        <w:rPr>
          <w:b/>
          <w:bCs/>
        </w:rPr>
        <w:t>Feature Change/Update:</w:t>
      </w:r>
    </w:p>
    <w:p w14:paraId="3EF09C89" w14:textId="77777777" w:rsidR="00E275A8" w:rsidRDefault="00E275A8" w:rsidP="00E275A8">
      <w:pPr>
        <w:pStyle w:val="ae"/>
      </w:pPr>
      <w:r>
        <w:t>Based on PA0048</w:t>
      </w:r>
    </w:p>
    <w:p w14:paraId="2FB21879" w14:textId="77777777" w:rsidR="00E275A8" w:rsidRDefault="00E275A8">
      <w:pPr>
        <w:pStyle w:val="ae"/>
        <w:numPr>
          <w:ilvl w:val="0"/>
          <w:numId w:val="46"/>
        </w:numPr>
        <w:rPr>
          <w:lang w:eastAsia="zh-TW"/>
        </w:rPr>
      </w:pPr>
      <w:r w:rsidRPr="00732B6E">
        <w:rPr>
          <w:lang w:eastAsia="zh-TW"/>
        </w:rPr>
        <w:t xml:space="preserve">[EIP </w:t>
      </w:r>
      <w:r>
        <w:rPr>
          <w:lang w:eastAsia="zh-TW"/>
        </w:rPr>
        <w:t>707291</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 Added Test EC FW for TBT P2P issue to build ESA DBIOS.</w:t>
      </w:r>
    </w:p>
    <w:p w14:paraId="5E61B897" w14:textId="77777777" w:rsidR="00E275A8" w:rsidRDefault="00E275A8">
      <w:pPr>
        <w:pStyle w:val="ae"/>
        <w:numPr>
          <w:ilvl w:val="0"/>
          <w:numId w:val="46"/>
        </w:numPr>
        <w:rPr>
          <w:lang w:eastAsia="zh-TW"/>
        </w:rPr>
      </w:pPr>
      <w:r>
        <w:rPr>
          <w:rFonts w:hint="eastAsia"/>
          <w:lang w:eastAsia="zh-TW"/>
        </w:rPr>
        <w:t>[</w:t>
      </w:r>
      <w:r>
        <w:rPr>
          <w:lang w:eastAsia="zh-TW"/>
        </w:rPr>
        <w:t xml:space="preserve">EIP 703651] </w:t>
      </w:r>
      <w:r w:rsidRPr="00964FA3">
        <w:rPr>
          <w:lang w:eastAsia="zh-TW"/>
        </w:rPr>
        <w:t>[Intel/NUC-</w:t>
      </w:r>
      <w:proofErr w:type="gramStart"/>
      <w:r w:rsidRPr="00964FA3">
        <w:rPr>
          <w:lang w:eastAsia="zh-TW"/>
        </w:rPr>
        <w:t>G][</w:t>
      </w:r>
      <w:proofErr w:type="gramEnd"/>
      <w:r w:rsidRPr="00964FA3">
        <w:rPr>
          <w:lang w:eastAsia="zh-TW"/>
        </w:rPr>
        <w:t>ECS][PA] POST hotkey message no show w/ Secure Boot enabled.</w:t>
      </w:r>
    </w:p>
    <w:p w14:paraId="65F36281" w14:textId="77777777" w:rsidR="00E275A8" w:rsidRDefault="00E275A8">
      <w:pPr>
        <w:pStyle w:val="ae"/>
        <w:numPr>
          <w:ilvl w:val="0"/>
          <w:numId w:val="46"/>
        </w:numPr>
        <w:rPr>
          <w:lang w:eastAsia="zh-TW"/>
        </w:rPr>
      </w:pPr>
      <w:r>
        <w:rPr>
          <w:rFonts w:hint="eastAsia"/>
          <w:lang w:eastAsia="zh-TW"/>
        </w:rPr>
        <w:t>[</w:t>
      </w:r>
      <w:r>
        <w:rPr>
          <w:lang w:eastAsia="zh-TW"/>
        </w:rPr>
        <w:t xml:space="preserve">EIP 712838] </w:t>
      </w:r>
      <w:r w:rsidRPr="00964FA3">
        <w:rPr>
          <w:lang w:eastAsia="zh-TW"/>
        </w:rPr>
        <w:t>[Intel/NUC-</w:t>
      </w:r>
      <w:proofErr w:type="gramStart"/>
      <w:r w:rsidRPr="00964FA3">
        <w:rPr>
          <w:lang w:eastAsia="zh-TW"/>
        </w:rPr>
        <w:t>G][</w:t>
      </w:r>
      <w:proofErr w:type="gramEnd"/>
      <w:r w:rsidRPr="00964FA3">
        <w:rPr>
          <w:lang w:eastAsia="zh-TW"/>
        </w:rPr>
        <w:t>ECS][PA] Enable TCO timer standard token</w:t>
      </w:r>
    </w:p>
    <w:p w14:paraId="4516CD0C" w14:textId="77777777" w:rsidR="00E275A8" w:rsidRDefault="00E275A8">
      <w:pPr>
        <w:pStyle w:val="ae"/>
        <w:numPr>
          <w:ilvl w:val="0"/>
          <w:numId w:val="46"/>
        </w:numPr>
        <w:rPr>
          <w:lang w:eastAsia="zh-TW"/>
        </w:rPr>
      </w:pPr>
      <w:r>
        <w:rPr>
          <w:rFonts w:hint="eastAsia"/>
          <w:lang w:eastAsia="zh-TW"/>
        </w:rPr>
        <w:t>[</w:t>
      </w:r>
      <w:r>
        <w:rPr>
          <w:lang w:eastAsia="zh-TW"/>
        </w:rPr>
        <w:t xml:space="preserve">EIP 712846] </w:t>
      </w:r>
      <w:r w:rsidRPr="00964FA3">
        <w:rPr>
          <w:lang w:eastAsia="zh-TW"/>
        </w:rPr>
        <w:t>[Intel/NUC-</w:t>
      </w:r>
      <w:proofErr w:type="gramStart"/>
      <w:r w:rsidRPr="00964FA3">
        <w:rPr>
          <w:lang w:eastAsia="zh-TW"/>
        </w:rPr>
        <w:t>G][</w:t>
      </w:r>
      <w:proofErr w:type="gramEnd"/>
      <w:r w:rsidRPr="00964FA3">
        <w:rPr>
          <w:lang w:eastAsia="zh-TW"/>
        </w:rPr>
        <w:t>ECS][PA] BIOS Warning message during BIOS WU</w:t>
      </w:r>
    </w:p>
    <w:p w14:paraId="16C52B90" w14:textId="77777777" w:rsidR="00E275A8" w:rsidRDefault="00E275A8">
      <w:pPr>
        <w:pStyle w:val="ae"/>
        <w:numPr>
          <w:ilvl w:val="0"/>
          <w:numId w:val="46"/>
        </w:numPr>
        <w:rPr>
          <w:lang w:eastAsia="zh-TW"/>
        </w:rPr>
      </w:pPr>
      <w:r>
        <w:rPr>
          <w:rFonts w:hint="eastAsia"/>
          <w:lang w:eastAsia="zh-TW"/>
        </w:rPr>
        <w:t>[</w:t>
      </w:r>
      <w:r>
        <w:rPr>
          <w:lang w:eastAsia="zh-TW"/>
        </w:rPr>
        <w:t xml:space="preserve">EIP 712859] </w:t>
      </w:r>
      <w:r w:rsidRPr="00964FA3">
        <w:rPr>
          <w:lang w:eastAsia="zh-TW"/>
        </w:rPr>
        <w:t>[Intel/NUC-</w:t>
      </w:r>
      <w:proofErr w:type="gramStart"/>
      <w:r w:rsidRPr="00964FA3">
        <w:rPr>
          <w:lang w:eastAsia="zh-TW"/>
        </w:rPr>
        <w:t>G][</w:t>
      </w:r>
      <w:proofErr w:type="gramEnd"/>
      <w:r w:rsidRPr="00964FA3">
        <w:rPr>
          <w:lang w:eastAsia="zh-TW"/>
        </w:rPr>
        <w:t xml:space="preserve">ECS][PA] Correct EC MMIO Driver (ACPI memory resource </w:t>
      </w:r>
      <w:proofErr w:type="spellStart"/>
      <w:r w:rsidRPr="00964FA3">
        <w:rPr>
          <w:lang w:eastAsia="zh-TW"/>
        </w:rPr>
        <w:t>RangeLength</w:t>
      </w:r>
      <w:proofErr w:type="spellEnd"/>
      <w:r w:rsidRPr="00964FA3">
        <w:rPr>
          <w:lang w:eastAsia="zh-TW"/>
        </w:rPr>
        <w:t>) to 0x100</w:t>
      </w:r>
    </w:p>
    <w:p w14:paraId="252503DD" w14:textId="77777777" w:rsidR="00E275A8" w:rsidRDefault="00E275A8">
      <w:pPr>
        <w:pStyle w:val="ae"/>
        <w:numPr>
          <w:ilvl w:val="0"/>
          <w:numId w:val="46"/>
        </w:numPr>
        <w:rPr>
          <w:lang w:eastAsia="zh-TW"/>
        </w:rPr>
      </w:pPr>
      <w:r>
        <w:rPr>
          <w:rFonts w:hint="eastAsia"/>
          <w:lang w:eastAsia="zh-TW"/>
        </w:rPr>
        <w:t>[</w:t>
      </w:r>
      <w:r>
        <w:rPr>
          <w:lang w:eastAsia="zh-TW"/>
        </w:rPr>
        <w:t xml:space="preserve">EIP 712840] </w:t>
      </w:r>
      <w:r w:rsidRPr="00964FA3">
        <w:rPr>
          <w:lang w:eastAsia="zh-TW"/>
        </w:rPr>
        <w:t>[Intel/NUC-</w:t>
      </w:r>
      <w:proofErr w:type="gramStart"/>
      <w:r w:rsidRPr="00964FA3">
        <w:rPr>
          <w:lang w:eastAsia="zh-TW"/>
        </w:rPr>
        <w:t>G][</w:t>
      </w:r>
      <w:proofErr w:type="gramEnd"/>
      <w:r w:rsidRPr="00964FA3">
        <w:rPr>
          <w:lang w:eastAsia="zh-TW"/>
        </w:rPr>
        <w:t>ECS][PA] Patch of BIOS warning message for BIOS roll back flash block</w:t>
      </w:r>
    </w:p>
    <w:p w14:paraId="1811F2E1" w14:textId="77777777" w:rsidR="00E275A8" w:rsidRDefault="00E275A8">
      <w:pPr>
        <w:pStyle w:val="ae"/>
        <w:numPr>
          <w:ilvl w:val="0"/>
          <w:numId w:val="46"/>
        </w:numPr>
        <w:rPr>
          <w:lang w:eastAsia="zh-TW"/>
        </w:rPr>
      </w:pPr>
      <w:r>
        <w:rPr>
          <w:rFonts w:hint="eastAsia"/>
          <w:lang w:eastAsia="zh-TW"/>
        </w:rPr>
        <w:t>[</w:t>
      </w:r>
      <w:r>
        <w:rPr>
          <w:lang w:eastAsia="zh-TW"/>
        </w:rPr>
        <w:t xml:space="preserve">EIP 712865] </w:t>
      </w:r>
      <w:r w:rsidRPr="00964FA3">
        <w:rPr>
          <w:lang w:eastAsia="zh-TW"/>
        </w:rPr>
        <w:t>[Intel/NUC-</w:t>
      </w:r>
      <w:proofErr w:type="gramStart"/>
      <w:r w:rsidRPr="00964FA3">
        <w:rPr>
          <w:lang w:eastAsia="zh-TW"/>
        </w:rPr>
        <w:t>G][</w:t>
      </w:r>
      <w:proofErr w:type="gramEnd"/>
      <w:r w:rsidRPr="00964FA3">
        <w:rPr>
          <w:lang w:eastAsia="zh-TW"/>
        </w:rPr>
        <w:t>ECS][PA] Layout the F6 string to optimize the symptom that caused by Pressing F6 exit MFG.</w:t>
      </w:r>
    </w:p>
    <w:p w14:paraId="039F610F" w14:textId="77777777" w:rsidR="00E275A8" w:rsidRPr="00F3403E" w:rsidRDefault="00E275A8">
      <w:pPr>
        <w:pStyle w:val="ae"/>
        <w:numPr>
          <w:ilvl w:val="0"/>
          <w:numId w:val="46"/>
        </w:numPr>
        <w:rPr>
          <w:lang w:eastAsia="zh-TW"/>
        </w:rPr>
      </w:pPr>
      <w:r w:rsidRPr="00F3403E">
        <w:rPr>
          <w:rFonts w:hint="eastAsia"/>
          <w:lang w:eastAsia="zh-TW"/>
        </w:rPr>
        <w:t>[</w:t>
      </w:r>
      <w:r w:rsidRPr="00F3403E">
        <w:rPr>
          <w:lang w:eastAsia="zh-TW"/>
        </w:rPr>
        <w:t>EIP 713971] [Intel/NUC-</w:t>
      </w:r>
      <w:proofErr w:type="gramStart"/>
      <w:r w:rsidRPr="00F3403E">
        <w:rPr>
          <w:lang w:eastAsia="zh-TW"/>
        </w:rPr>
        <w:t>G][</w:t>
      </w:r>
      <w:proofErr w:type="gramEnd"/>
      <w:r w:rsidRPr="00F3403E">
        <w:rPr>
          <w:lang w:eastAsia="zh-TW"/>
        </w:rPr>
        <w:t>ECS][PA] Variable Struct Counter</w:t>
      </w:r>
    </w:p>
    <w:p w14:paraId="145B1C39" w14:textId="77777777" w:rsidR="00E275A8" w:rsidRDefault="00E275A8">
      <w:pPr>
        <w:pStyle w:val="ae"/>
        <w:numPr>
          <w:ilvl w:val="0"/>
          <w:numId w:val="46"/>
        </w:numPr>
        <w:rPr>
          <w:lang w:eastAsia="zh-TW"/>
        </w:rPr>
      </w:pPr>
      <w:r w:rsidRPr="00F3403E">
        <w:rPr>
          <w:lang w:eastAsia="zh-TW"/>
        </w:rPr>
        <w:t>[EIP 721312] [Intel/NUC-</w:t>
      </w:r>
      <w:proofErr w:type="gramStart"/>
      <w:r w:rsidRPr="00F3403E">
        <w:rPr>
          <w:lang w:eastAsia="zh-TW"/>
        </w:rPr>
        <w:t>G][</w:t>
      </w:r>
      <w:proofErr w:type="gramEnd"/>
      <w:r w:rsidRPr="00F3403E">
        <w:rPr>
          <w:lang w:eastAsia="zh-TW"/>
        </w:rPr>
        <w:t xml:space="preserve">ECS][PA] Add </w:t>
      </w:r>
      <w:proofErr w:type="spellStart"/>
      <w:r w:rsidRPr="00F3403E">
        <w:rPr>
          <w:lang w:eastAsia="zh-TW"/>
        </w:rPr>
        <w:t>StdDefaults</w:t>
      </w:r>
      <w:proofErr w:type="spellEnd"/>
      <w:r w:rsidRPr="00F3403E">
        <w:rPr>
          <w:lang w:eastAsia="zh-TW"/>
        </w:rPr>
        <w:t xml:space="preserve"> into </w:t>
      </w:r>
      <w:proofErr w:type="spellStart"/>
      <w:r w:rsidRPr="00F3403E">
        <w:rPr>
          <w:lang w:eastAsia="zh-TW"/>
        </w:rPr>
        <w:t>ProtectedNvVariableForRuntime</w:t>
      </w:r>
      <w:proofErr w:type="spellEnd"/>
      <w:r w:rsidRPr="00F3403E">
        <w:rPr>
          <w:lang w:eastAsia="zh-TW"/>
        </w:rPr>
        <w:t xml:space="preserve"> </w:t>
      </w:r>
      <w:proofErr w:type="spellStart"/>
      <w:r w:rsidRPr="00F3403E">
        <w:rPr>
          <w:lang w:eastAsia="zh-TW"/>
        </w:rPr>
        <w:t>ELink</w:t>
      </w:r>
      <w:proofErr w:type="spellEnd"/>
      <w:r w:rsidRPr="00F3403E">
        <w:rPr>
          <w:lang w:eastAsia="zh-TW"/>
        </w:rPr>
        <w:t>.</w:t>
      </w:r>
    </w:p>
    <w:p w14:paraId="06566AC9" w14:textId="77777777" w:rsidR="00E275A8" w:rsidRDefault="00E275A8">
      <w:pPr>
        <w:pStyle w:val="ae"/>
        <w:numPr>
          <w:ilvl w:val="0"/>
          <w:numId w:val="46"/>
        </w:numPr>
        <w:rPr>
          <w:lang w:eastAsia="zh-TW"/>
        </w:rPr>
      </w:pPr>
      <w:r>
        <w:rPr>
          <w:rFonts w:hint="eastAsia"/>
          <w:lang w:eastAsia="zh-TW"/>
        </w:rPr>
        <w:t>[</w:t>
      </w:r>
      <w:r>
        <w:rPr>
          <w:lang w:eastAsia="zh-TW"/>
        </w:rPr>
        <w:t xml:space="preserve">EIP 722750] </w:t>
      </w:r>
      <w:r w:rsidRPr="008779AB">
        <w:rPr>
          <w:lang w:eastAsia="zh-TW"/>
        </w:rPr>
        <w:t>[Intel/NUC-</w:t>
      </w:r>
      <w:proofErr w:type="gramStart"/>
      <w:r w:rsidRPr="008779AB">
        <w:rPr>
          <w:lang w:eastAsia="zh-TW"/>
        </w:rPr>
        <w:t>G][</w:t>
      </w:r>
      <w:proofErr w:type="gramEnd"/>
      <w:r w:rsidRPr="008779AB">
        <w:rPr>
          <w:lang w:eastAsia="zh-TW"/>
        </w:rPr>
        <w:t>ECS][PA] Add BIOS WU Support</w:t>
      </w:r>
    </w:p>
    <w:p w14:paraId="3C4B5DB6" w14:textId="77777777" w:rsidR="00E275A8" w:rsidRDefault="00E275A8">
      <w:pPr>
        <w:pStyle w:val="ae"/>
        <w:numPr>
          <w:ilvl w:val="0"/>
          <w:numId w:val="46"/>
        </w:numPr>
        <w:rPr>
          <w:lang w:eastAsia="zh-TW"/>
        </w:rPr>
      </w:pPr>
      <w:r>
        <w:rPr>
          <w:rFonts w:hint="eastAsia"/>
          <w:lang w:eastAsia="zh-TW"/>
        </w:rPr>
        <w:t>[</w:t>
      </w:r>
      <w:r>
        <w:rPr>
          <w:lang w:eastAsia="zh-TW"/>
        </w:rPr>
        <w:t xml:space="preserve">EIP 724028] </w:t>
      </w:r>
      <w:r w:rsidRPr="00DF45B6">
        <w:rPr>
          <w:lang w:eastAsia="zh-TW"/>
        </w:rPr>
        <w:t>[Intel/NUC-</w:t>
      </w:r>
      <w:proofErr w:type="gramStart"/>
      <w:r w:rsidRPr="00DF45B6">
        <w:rPr>
          <w:lang w:eastAsia="zh-TW"/>
        </w:rPr>
        <w:t>G][</w:t>
      </w:r>
      <w:proofErr w:type="gramEnd"/>
      <w:r w:rsidRPr="00DF45B6">
        <w:rPr>
          <w:lang w:eastAsia="zh-TW"/>
        </w:rPr>
        <w:t xml:space="preserve">ECS][PA] Building Process </w:t>
      </w:r>
      <w:proofErr w:type="spellStart"/>
      <w:r w:rsidRPr="00DF45B6">
        <w:rPr>
          <w:lang w:eastAsia="zh-TW"/>
        </w:rPr>
        <w:t>optimize_avoid</w:t>
      </w:r>
      <w:proofErr w:type="spellEnd"/>
      <w:r w:rsidRPr="00DF45B6">
        <w:rPr>
          <w:lang w:eastAsia="zh-TW"/>
        </w:rPr>
        <w:t xml:space="preserve"> UQI duplicated</w:t>
      </w:r>
    </w:p>
    <w:p w14:paraId="3256EDE7" w14:textId="77777777" w:rsidR="00E275A8" w:rsidRPr="00F3403E" w:rsidRDefault="00E275A8" w:rsidP="00E275A8">
      <w:pPr>
        <w:pStyle w:val="ae"/>
        <w:ind w:left="480"/>
        <w:rPr>
          <w:lang w:eastAsia="zh-TW"/>
        </w:rPr>
      </w:pPr>
    </w:p>
    <w:p w14:paraId="4BF18824" w14:textId="77777777" w:rsidR="00E275A8" w:rsidRDefault="00E275A8" w:rsidP="00E275A8">
      <w:pPr>
        <w:pStyle w:val="ae"/>
        <w:rPr>
          <w:b/>
          <w:bCs/>
          <w:lang w:eastAsia="zh-TW"/>
        </w:rPr>
      </w:pPr>
      <w:r>
        <w:rPr>
          <w:b/>
          <w:bCs/>
          <w:lang w:eastAsia="zh-TW"/>
        </w:rPr>
        <w:t>Issue Fix:</w:t>
      </w:r>
    </w:p>
    <w:p w14:paraId="0C00A306" w14:textId="77777777" w:rsidR="00E275A8" w:rsidRDefault="00E275A8">
      <w:pPr>
        <w:pStyle w:val="ae"/>
        <w:numPr>
          <w:ilvl w:val="0"/>
          <w:numId w:val="47"/>
        </w:numPr>
        <w:rPr>
          <w:lang w:eastAsia="zh-TW"/>
        </w:rPr>
      </w:pPr>
      <w:r w:rsidRPr="00732B6E">
        <w:rPr>
          <w:lang w:eastAsia="zh-TW"/>
        </w:rPr>
        <w:t xml:space="preserve">[EIP </w:t>
      </w:r>
      <w:r>
        <w:rPr>
          <w:lang w:eastAsia="zh-TW"/>
        </w:rPr>
        <w:t>699662</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 Displaying the ENERGY STAR logo in the BIOS setup page when enabled HDD password of the L10 SKU</w:t>
      </w:r>
    </w:p>
    <w:p w14:paraId="0F7ADDC5" w14:textId="77777777" w:rsidR="00E275A8" w:rsidRDefault="00E275A8">
      <w:pPr>
        <w:pStyle w:val="ae"/>
        <w:numPr>
          <w:ilvl w:val="0"/>
          <w:numId w:val="47"/>
        </w:numPr>
        <w:rPr>
          <w:lang w:eastAsia="zh-TW"/>
        </w:rPr>
      </w:pPr>
      <w:r>
        <w:rPr>
          <w:rFonts w:hint="eastAsia"/>
          <w:lang w:eastAsia="zh-TW"/>
        </w:rPr>
        <w:t>[</w:t>
      </w:r>
      <w:r>
        <w:rPr>
          <w:lang w:eastAsia="zh-TW"/>
        </w:rPr>
        <w:t xml:space="preserve">EIP 712850] </w:t>
      </w:r>
      <w:r w:rsidRPr="00964FA3">
        <w:rPr>
          <w:lang w:eastAsia="zh-TW"/>
        </w:rPr>
        <w:t>[Intel/NUC-</w:t>
      </w:r>
      <w:proofErr w:type="gramStart"/>
      <w:r w:rsidRPr="00964FA3">
        <w:rPr>
          <w:lang w:eastAsia="zh-TW"/>
        </w:rPr>
        <w:t>G][</w:t>
      </w:r>
      <w:proofErr w:type="gramEnd"/>
      <w:r w:rsidRPr="00964FA3">
        <w:rPr>
          <w:lang w:eastAsia="zh-TW"/>
        </w:rPr>
        <w:t>ECS][PA] Fix ME minor version checking algorithm</w:t>
      </w:r>
    </w:p>
    <w:p w14:paraId="779A9811" w14:textId="77777777" w:rsidR="00E275A8" w:rsidRDefault="00E275A8">
      <w:pPr>
        <w:pStyle w:val="ae"/>
        <w:numPr>
          <w:ilvl w:val="0"/>
          <w:numId w:val="47"/>
        </w:numPr>
        <w:rPr>
          <w:lang w:eastAsia="zh-TW"/>
        </w:rPr>
      </w:pPr>
      <w:r>
        <w:rPr>
          <w:rFonts w:hint="eastAsia"/>
          <w:lang w:eastAsia="zh-TW"/>
        </w:rPr>
        <w:t>[</w:t>
      </w:r>
      <w:r>
        <w:rPr>
          <w:lang w:eastAsia="zh-TW"/>
        </w:rPr>
        <w:t xml:space="preserve">EIP 712848] </w:t>
      </w:r>
      <w:r w:rsidRPr="00964FA3">
        <w:rPr>
          <w:lang w:eastAsia="zh-TW"/>
        </w:rPr>
        <w:t>[Intel/NUC-</w:t>
      </w:r>
      <w:proofErr w:type="gramStart"/>
      <w:r w:rsidRPr="00964FA3">
        <w:rPr>
          <w:lang w:eastAsia="zh-TW"/>
        </w:rPr>
        <w:t>G][</w:t>
      </w:r>
      <w:proofErr w:type="gramEnd"/>
      <w:r w:rsidRPr="00964FA3">
        <w:rPr>
          <w:lang w:eastAsia="zh-TW"/>
        </w:rPr>
        <w:t>ECS][PA] BIOS RTC Reset feature causes BIOS recovery dead loop</w:t>
      </w:r>
    </w:p>
    <w:p w14:paraId="00C8CBA6" w14:textId="77777777" w:rsidR="00E275A8" w:rsidRDefault="00E275A8">
      <w:pPr>
        <w:pStyle w:val="ae"/>
        <w:numPr>
          <w:ilvl w:val="0"/>
          <w:numId w:val="47"/>
        </w:numPr>
        <w:rPr>
          <w:lang w:eastAsia="zh-TW"/>
        </w:rPr>
      </w:pPr>
      <w:r>
        <w:rPr>
          <w:rFonts w:hint="eastAsia"/>
          <w:lang w:eastAsia="zh-TW"/>
        </w:rPr>
        <w:t>[</w:t>
      </w:r>
      <w:r>
        <w:rPr>
          <w:lang w:eastAsia="zh-TW"/>
        </w:rPr>
        <w:t xml:space="preserve">EIP 712856] </w:t>
      </w:r>
      <w:r w:rsidRPr="00964FA3">
        <w:rPr>
          <w:lang w:eastAsia="zh-TW"/>
        </w:rPr>
        <w:t>[Intel/NUC-</w:t>
      </w:r>
      <w:proofErr w:type="gramStart"/>
      <w:r w:rsidRPr="00964FA3">
        <w:rPr>
          <w:lang w:eastAsia="zh-TW"/>
        </w:rPr>
        <w:t>G][</w:t>
      </w:r>
      <w:proofErr w:type="gramEnd"/>
      <w:r w:rsidRPr="00964FA3">
        <w:rPr>
          <w:lang w:eastAsia="zh-TW"/>
        </w:rPr>
        <w:t xml:space="preserve">ECS][PA] </w:t>
      </w:r>
      <w:proofErr w:type="spellStart"/>
      <w:r w:rsidRPr="00964FA3">
        <w:rPr>
          <w:lang w:eastAsia="zh-TW"/>
        </w:rPr>
        <w:t>fTPM</w:t>
      </w:r>
      <w:proofErr w:type="spellEnd"/>
      <w:r w:rsidRPr="00964FA3">
        <w:rPr>
          <w:lang w:eastAsia="zh-TW"/>
        </w:rPr>
        <w:t xml:space="preserve"> lost after RTC reset</w:t>
      </w:r>
    </w:p>
    <w:p w14:paraId="3239625E" w14:textId="77777777" w:rsidR="00E275A8" w:rsidRDefault="00E275A8">
      <w:pPr>
        <w:pStyle w:val="ae"/>
        <w:numPr>
          <w:ilvl w:val="0"/>
          <w:numId w:val="47"/>
        </w:numPr>
        <w:rPr>
          <w:lang w:eastAsia="zh-TW"/>
        </w:rPr>
      </w:pPr>
      <w:r>
        <w:rPr>
          <w:lang w:eastAsia="zh-TW"/>
        </w:rPr>
        <w:t xml:space="preserve">[EIP 712866] </w:t>
      </w:r>
      <w:r w:rsidRPr="00A4789E">
        <w:rPr>
          <w:lang w:eastAsia="zh-TW"/>
        </w:rPr>
        <w:t>[Intel/NUC-</w:t>
      </w:r>
      <w:proofErr w:type="gramStart"/>
      <w:r w:rsidRPr="00A4789E">
        <w:rPr>
          <w:lang w:eastAsia="zh-TW"/>
        </w:rPr>
        <w:t>G][</w:t>
      </w:r>
      <w:proofErr w:type="gramEnd"/>
      <w:r w:rsidRPr="00A4789E">
        <w:rPr>
          <w:lang w:eastAsia="zh-TW"/>
        </w:rPr>
        <w:t xml:space="preserve">ECS][PA][Tool] </w:t>
      </w:r>
      <w:proofErr w:type="spellStart"/>
      <w:r w:rsidRPr="00A4789E">
        <w:rPr>
          <w:lang w:eastAsia="zh-TW"/>
        </w:rPr>
        <w:t>ISetupCfg</w:t>
      </w:r>
      <w:proofErr w:type="spellEnd"/>
      <w:r w:rsidRPr="00A4789E">
        <w:rPr>
          <w:lang w:eastAsia="zh-TW"/>
        </w:rPr>
        <w:t xml:space="preserve"> Tool to modify power limit value, not change.</w:t>
      </w:r>
    </w:p>
    <w:p w14:paraId="5E7F796E" w14:textId="77777777" w:rsidR="00E275A8" w:rsidRDefault="00E275A8">
      <w:pPr>
        <w:pStyle w:val="ae"/>
        <w:numPr>
          <w:ilvl w:val="0"/>
          <w:numId w:val="47"/>
        </w:numPr>
        <w:rPr>
          <w:lang w:eastAsia="zh-TW"/>
        </w:rPr>
      </w:pPr>
      <w:r>
        <w:rPr>
          <w:rFonts w:hint="eastAsia"/>
          <w:lang w:eastAsia="zh-TW"/>
        </w:rPr>
        <w:t>[</w:t>
      </w:r>
      <w:r>
        <w:rPr>
          <w:lang w:eastAsia="zh-TW"/>
        </w:rPr>
        <w:t xml:space="preserve">EIP 721311] </w:t>
      </w:r>
      <w:r w:rsidRPr="00A4789E">
        <w:rPr>
          <w:lang w:eastAsia="zh-TW"/>
        </w:rPr>
        <w:t>[Intel/NUC-</w:t>
      </w:r>
      <w:proofErr w:type="gramStart"/>
      <w:r w:rsidRPr="00A4789E">
        <w:rPr>
          <w:lang w:eastAsia="zh-TW"/>
        </w:rPr>
        <w:t>G][</w:t>
      </w:r>
      <w:proofErr w:type="gramEnd"/>
      <w:r w:rsidRPr="00A4789E">
        <w:rPr>
          <w:lang w:eastAsia="zh-TW"/>
        </w:rPr>
        <w:t>ECS][PA] With admin password set and User Access Level configured POST Hotkeys, POST hotkey F8 should not pop up the password prompt.</w:t>
      </w:r>
    </w:p>
    <w:p w14:paraId="5B6248AA" w14:textId="77777777" w:rsidR="00E275A8" w:rsidRDefault="00E275A8">
      <w:pPr>
        <w:pStyle w:val="ae"/>
        <w:numPr>
          <w:ilvl w:val="0"/>
          <w:numId w:val="47"/>
        </w:numPr>
        <w:rPr>
          <w:lang w:eastAsia="zh-TW"/>
        </w:rPr>
      </w:pPr>
      <w:r>
        <w:rPr>
          <w:rFonts w:hint="eastAsia"/>
          <w:lang w:eastAsia="zh-TW"/>
        </w:rPr>
        <w:t>[</w:t>
      </w:r>
      <w:r>
        <w:rPr>
          <w:lang w:eastAsia="zh-TW"/>
        </w:rPr>
        <w:t xml:space="preserve">EIP 721914] </w:t>
      </w:r>
      <w:r w:rsidRPr="00F3403E">
        <w:rPr>
          <w:lang w:eastAsia="zh-TW"/>
        </w:rPr>
        <w:t>[Intel/NUC-</w:t>
      </w:r>
      <w:proofErr w:type="gramStart"/>
      <w:r w:rsidRPr="00F3403E">
        <w:rPr>
          <w:lang w:eastAsia="zh-TW"/>
        </w:rPr>
        <w:t>G][</w:t>
      </w:r>
      <w:proofErr w:type="gramEnd"/>
      <w:r w:rsidRPr="00F3403E">
        <w:rPr>
          <w:lang w:eastAsia="zh-TW"/>
        </w:rPr>
        <w:t xml:space="preserve">ECS][PA] </w:t>
      </w:r>
      <w:proofErr w:type="spellStart"/>
      <w:r w:rsidRPr="00F3403E">
        <w:rPr>
          <w:lang w:eastAsia="zh-TW"/>
        </w:rPr>
        <w:t>iSetupCfg</w:t>
      </w:r>
      <w:proofErr w:type="spellEnd"/>
      <w:r w:rsidRPr="00F3403E">
        <w:rPr>
          <w:lang w:eastAsia="zh-TW"/>
        </w:rPr>
        <w:t xml:space="preserve"> tool shows the unexpected message, “WARNING: Duplicate questions”</w:t>
      </w:r>
    </w:p>
    <w:p w14:paraId="648A7FDE" w14:textId="77777777" w:rsidR="00E275A8" w:rsidRDefault="00E275A8" w:rsidP="00E275A8">
      <w:pPr>
        <w:pStyle w:val="ae"/>
        <w:ind w:left="480"/>
        <w:rPr>
          <w:lang w:eastAsia="zh-TW"/>
        </w:rPr>
      </w:pPr>
    </w:p>
    <w:p w14:paraId="305846E2" w14:textId="77777777" w:rsidR="00E275A8" w:rsidRDefault="00E275A8" w:rsidP="00E275A8">
      <w:pPr>
        <w:pStyle w:val="ae"/>
        <w:rPr>
          <w:rFonts w:eastAsiaTheme="minorEastAsia"/>
          <w:b/>
          <w:bCs/>
          <w:lang w:eastAsia="zh-TW"/>
        </w:rPr>
      </w:pPr>
      <w:r w:rsidRPr="00D54263">
        <w:rPr>
          <w:rFonts w:eastAsia="MS Mincho"/>
          <w:b/>
          <w:bCs/>
        </w:rPr>
        <w:t>Known Errata:</w:t>
      </w:r>
    </w:p>
    <w:p w14:paraId="45A420C5" w14:textId="5F5D0890" w:rsidR="00E275A8" w:rsidRPr="007700DA" w:rsidRDefault="00E275A8">
      <w:pPr>
        <w:pStyle w:val="ae"/>
        <w:numPr>
          <w:ilvl w:val="0"/>
          <w:numId w:val="44"/>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448A0925" w14:textId="77777777" w:rsidR="00E275A8" w:rsidRDefault="00E275A8" w:rsidP="00E275A8">
      <w:pPr>
        <w:pStyle w:val="ae"/>
        <w:ind w:firstLine="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7E8DB9A3" w14:textId="77777777" w:rsidR="00E275A8" w:rsidRDefault="00E275A8" w:rsidP="00E275A8">
      <w:pPr>
        <w:pStyle w:val="ae"/>
        <w:ind w:firstLine="360"/>
        <w:rPr>
          <w:rFonts w:eastAsiaTheme="minorEastAsia"/>
          <w:b/>
          <w:bCs/>
          <w:color w:val="FF0000"/>
          <w:lang w:eastAsia="zh-TW"/>
        </w:rPr>
      </w:pPr>
      <w:r>
        <w:rPr>
          <w:rFonts w:eastAsiaTheme="minorEastAsia" w:hint="eastAsia"/>
          <w:b/>
          <w:bCs/>
          <w:color w:val="FF0000"/>
          <w:lang w:eastAsia="zh-TW"/>
        </w:rPr>
        <w:t>PA0000-PA0013 for FAB-A only.</w:t>
      </w:r>
    </w:p>
    <w:p w14:paraId="1E17A352" w14:textId="77777777" w:rsidR="00E275A8" w:rsidRDefault="00E275A8" w:rsidP="00E275A8">
      <w:pPr>
        <w:pStyle w:val="ae"/>
        <w:ind w:firstLine="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0BE13312" w14:textId="77777777" w:rsidR="00E275A8" w:rsidRDefault="00E275A8">
      <w:pPr>
        <w:pStyle w:val="ae"/>
        <w:numPr>
          <w:ilvl w:val="0"/>
          <w:numId w:val="44"/>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5970E871" w14:textId="77777777" w:rsidR="00E275A8" w:rsidRDefault="00E275A8">
      <w:pPr>
        <w:pStyle w:val="ae"/>
        <w:numPr>
          <w:ilvl w:val="0"/>
          <w:numId w:val="44"/>
        </w:numPr>
        <w:rPr>
          <w:rFonts w:eastAsiaTheme="minorEastAsia"/>
          <w:b/>
          <w:bCs/>
          <w:color w:val="FF0000"/>
          <w:lang w:eastAsia="zh-TW"/>
        </w:rPr>
      </w:pPr>
      <w:r w:rsidRPr="00C6561A">
        <w:rPr>
          <w:rFonts w:eastAsiaTheme="minorEastAsia"/>
          <w:b/>
          <w:bCs/>
          <w:color w:val="FF0000"/>
          <w:lang w:eastAsia="zh-TW"/>
        </w:rPr>
        <w:t xml:space="preserve">Block </w:t>
      </w:r>
      <w:r>
        <w:rPr>
          <w:rFonts w:eastAsiaTheme="minorEastAsia"/>
          <w:b/>
          <w:bCs/>
          <w:color w:val="FF0000"/>
          <w:lang w:eastAsia="zh-TW"/>
        </w:rPr>
        <w:t xml:space="preserve">downgrade </w:t>
      </w:r>
      <w:r w:rsidRPr="00C6561A">
        <w:rPr>
          <w:rFonts w:eastAsiaTheme="minorEastAsia"/>
          <w:b/>
          <w:bCs/>
          <w:color w:val="FF0000"/>
          <w:lang w:eastAsia="zh-TW"/>
        </w:rPr>
        <w:t>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5B922C03" w14:textId="77777777" w:rsidR="00E275A8" w:rsidRDefault="00E275A8">
      <w:pPr>
        <w:pStyle w:val="ae"/>
        <w:numPr>
          <w:ilvl w:val="0"/>
          <w:numId w:val="44"/>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11AF5DB0" w14:textId="77777777" w:rsidR="00E275A8" w:rsidRDefault="00E275A8">
      <w:pPr>
        <w:pStyle w:val="ae"/>
        <w:numPr>
          <w:ilvl w:val="0"/>
          <w:numId w:val="44"/>
        </w:numPr>
        <w:rPr>
          <w:rFonts w:eastAsiaTheme="minorEastAsia"/>
          <w:b/>
          <w:bCs/>
          <w:color w:val="FF0000"/>
          <w:lang w:eastAsia="zh-TW"/>
        </w:rPr>
      </w:pPr>
      <w:r>
        <w:rPr>
          <w:rFonts w:eastAsiaTheme="minorEastAsia"/>
          <w:b/>
          <w:bCs/>
          <w:color w:val="FF0000"/>
          <w:lang w:eastAsia="zh-TW"/>
        </w:rPr>
        <w:t>PA Lite SKU can’t update ME via jumper recovery.</w:t>
      </w:r>
    </w:p>
    <w:p w14:paraId="3D05F55F" w14:textId="77777777" w:rsidR="00E275A8" w:rsidRDefault="00E275A8" w:rsidP="00721E53">
      <w:pPr>
        <w:pStyle w:val="ae"/>
        <w:rPr>
          <w:rFonts w:eastAsiaTheme="minorEastAsia"/>
          <w:b/>
          <w:bCs/>
          <w:color w:val="FF0000"/>
          <w:lang w:eastAsia="zh-TW"/>
        </w:rPr>
      </w:pPr>
    </w:p>
    <w:p w14:paraId="7392AE64" w14:textId="1982308A" w:rsidR="00846B61" w:rsidRPr="00192E16" w:rsidRDefault="00846B61" w:rsidP="00846B61">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49</w:t>
      </w:r>
      <w:r>
        <w:t>.20</w:t>
      </w:r>
      <w:r>
        <w:rPr>
          <w:lang w:eastAsia="zh-TW"/>
        </w:rPr>
        <w:t>2</w:t>
      </w:r>
      <w:r>
        <w:rPr>
          <w:rFonts w:hint="eastAsia"/>
          <w:lang w:eastAsia="zh-TW"/>
        </w:rPr>
        <w:t>2</w:t>
      </w:r>
      <w:r>
        <w:t>.</w:t>
      </w:r>
      <w:r>
        <w:rPr>
          <w:rFonts w:hint="eastAsia"/>
          <w:lang w:eastAsia="zh-TW"/>
        </w:rPr>
        <w:t>1</w:t>
      </w:r>
      <w:r>
        <w:rPr>
          <w:lang w:eastAsia="zh-TW"/>
        </w:rPr>
        <w:t>102</w:t>
      </w:r>
      <w:r>
        <w:t>.</w:t>
      </w:r>
      <w:r>
        <w:rPr>
          <w:rFonts w:hint="eastAsia"/>
          <w:lang w:eastAsia="zh-TW"/>
        </w:rPr>
        <w:t>1</w:t>
      </w:r>
      <w:r>
        <w:rPr>
          <w:lang w:eastAsia="zh-TW"/>
        </w:rPr>
        <w:t>046</w:t>
      </w:r>
      <w:r>
        <w:tab/>
      </w:r>
      <w:r w:rsidR="002259D7">
        <w:rPr>
          <w:rFonts w:hint="cs"/>
        </w:rPr>
        <w:t>D</w:t>
      </w:r>
      <w:r w:rsidR="002259D7">
        <w:t>ropped</w:t>
      </w:r>
      <w:r w:rsidR="002259D7">
        <w:rPr>
          <w:rFonts w:hint="eastAsia"/>
          <w:lang w:eastAsia="zh-TW"/>
        </w:rPr>
        <w:t xml:space="preserve"> </w:t>
      </w:r>
      <w:r>
        <w:t>BIOS</w:t>
      </w:r>
    </w:p>
    <w:p w14:paraId="5D392AE3" w14:textId="77777777" w:rsidR="00846B61" w:rsidRPr="005C2CB1" w:rsidRDefault="00846B61" w:rsidP="00846B61">
      <w:pPr>
        <w:ind w:right="360"/>
        <w:rPr>
          <w:rFonts w:ascii="Courier New" w:hAnsi="Courier New" w:cs="Courier New"/>
          <w:b/>
          <w:bCs/>
        </w:rPr>
      </w:pPr>
      <w:r w:rsidRPr="005C2CB1">
        <w:rPr>
          <w:rFonts w:ascii="Courier New" w:hAnsi="Courier New" w:cs="Courier New"/>
          <w:b/>
          <w:bCs/>
        </w:rPr>
        <w:t>About This Release:</w:t>
      </w:r>
    </w:p>
    <w:p w14:paraId="752F2A57" w14:textId="77777777" w:rsidR="00846B61" w:rsidRDefault="00846B61" w:rsidP="00846B61">
      <w:pPr>
        <w:pStyle w:val="ae"/>
        <w:numPr>
          <w:ilvl w:val="0"/>
          <w:numId w:val="3"/>
        </w:numPr>
      </w:pPr>
      <w:r>
        <w:t xml:space="preserve">Date: </w:t>
      </w:r>
      <w:proofErr w:type="gramStart"/>
      <w:r>
        <w:rPr>
          <w:lang w:eastAsia="zh-TW"/>
        </w:rPr>
        <w:t>November,</w:t>
      </w:r>
      <w:proofErr w:type="gramEnd"/>
      <w:r>
        <w:rPr>
          <w:rFonts w:hint="eastAsia"/>
          <w:lang w:eastAsia="zh-TW"/>
        </w:rPr>
        <w:t xml:space="preserve"> </w:t>
      </w:r>
      <w:r>
        <w:rPr>
          <w:lang w:eastAsia="zh-TW"/>
        </w:rPr>
        <w:t>04</w:t>
      </w:r>
      <w:r>
        <w:t>, 2</w:t>
      </w:r>
      <w:r>
        <w:rPr>
          <w:rFonts w:hint="eastAsia"/>
          <w:lang w:eastAsia="zh-TW"/>
        </w:rPr>
        <w:t>02</w:t>
      </w:r>
      <w:r>
        <w:rPr>
          <w:lang w:eastAsia="zh-TW"/>
        </w:rPr>
        <w:t>2</w:t>
      </w:r>
    </w:p>
    <w:p w14:paraId="2D7850AE" w14:textId="77777777" w:rsidR="00846B61" w:rsidRPr="00203116" w:rsidRDefault="00846B61" w:rsidP="00846B61">
      <w:pPr>
        <w:pStyle w:val="ae"/>
        <w:numPr>
          <w:ilvl w:val="0"/>
          <w:numId w:val="3"/>
        </w:numPr>
      </w:pPr>
      <w:r>
        <w:t xml:space="preserve">ROM Image Checksum: </w:t>
      </w:r>
      <w:r w:rsidRPr="009F6D58">
        <w:rPr>
          <w:rFonts w:asciiTheme="minorHAnsi" w:hAnsiTheme="minorHAnsi" w:cstheme="minorHAnsi"/>
          <w:lang w:eastAsia="zh-TW"/>
        </w:rPr>
        <w:t>0x</w:t>
      </w:r>
      <w:r>
        <w:rPr>
          <w:rFonts w:asciiTheme="minorHAnsi" w:hAnsiTheme="minorHAnsi" w:cstheme="minorHAnsi"/>
          <w:lang w:eastAsia="zh-TW"/>
        </w:rPr>
        <w:t>4032</w:t>
      </w:r>
    </w:p>
    <w:p w14:paraId="7BBBED76" w14:textId="77777777" w:rsidR="00846B61" w:rsidRDefault="00846B61" w:rsidP="00846B61">
      <w:pPr>
        <w:pStyle w:val="ae"/>
        <w:numPr>
          <w:ilvl w:val="0"/>
          <w:numId w:val="4"/>
        </w:numPr>
      </w:pPr>
      <w:r>
        <w:t xml:space="preserve">EC Firmware: </w:t>
      </w:r>
      <w:r>
        <w:rPr>
          <w:rFonts w:hint="eastAsia"/>
          <w:lang w:eastAsia="zh-TW"/>
        </w:rPr>
        <w:t>03.0</w:t>
      </w:r>
      <w:r>
        <w:rPr>
          <w:lang w:eastAsia="zh-TW"/>
        </w:rPr>
        <w:t>9</w:t>
      </w:r>
      <w:r>
        <w:rPr>
          <w:rFonts w:hint="eastAsia"/>
          <w:lang w:eastAsia="zh-TW"/>
        </w:rPr>
        <w:t>.00</w:t>
      </w:r>
    </w:p>
    <w:p w14:paraId="7391C84B" w14:textId="77777777" w:rsidR="00846B61" w:rsidRDefault="00846B61" w:rsidP="00846B61">
      <w:pPr>
        <w:pStyle w:val="ae"/>
        <w:numPr>
          <w:ilvl w:val="0"/>
          <w:numId w:val="4"/>
        </w:numPr>
      </w:pPr>
      <w:r>
        <w:t>ME Firmware: 15.0.41.2142</w:t>
      </w:r>
    </w:p>
    <w:p w14:paraId="3ABDCBF9" w14:textId="77777777" w:rsidR="00846B61" w:rsidRDefault="00846B61" w:rsidP="00846B61">
      <w:pPr>
        <w:pStyle w:val="ae"/>
        <w:numPr>
          <w:ilvl w:val="0"/>
          <w:numId w:val="4"/>
        </w:numPr>
      </w:pPr>
      <w:r>
        <w:t>PCH Configuration Firmware</w:t>
      </w:r>
      <w:r>
        <w:rPr>
          <w:rFonts w:hint="eastAsia"/>
          <w:lang w:eastAsia="zh-TW"/>
        </w:rPr>
        <w:t xml:space="preserve">: </w:t>
      </w:r>
      <w:r>
        <w:rPr>
          <w:lang w:eastAsia="zh-TW"/>
        </w:rPr>
        <w:t>15.0.0.1021</w:t>
      </w:r>
    </w:p>
    <w:p w14:paraId="1E46EA7F" w14:textId="77777777" w:rsidR="00846B61" w:rsidRDefault="00846B61" w:rsidP="00846B61">
      <w:pPr>
        <w:pStyle w:val="ae"/>
        <w:numPr>
          <w:ilvl w:val="0"/>
          <w:numId w:val="4"/>
        </w:numPr>
      </w:pPr>
      <w:r w:rsidRPr="00ED6B5B">
        <w:rPr>
          <w:lang w:eastAsia="zh-TW"/>
        </w:rPr>
        <w:lastRenderedPageBreak/>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150.1.20.1041</w:t>
      </w:r>
    </w:p>
    <w:p w14:paraId="219ED837" w14:textId="77777777" w:rsidR="00846B61" w:rsidRDefault="00846B61" w:rsidP="00846B61">
      <w:pPr>
        <w:pStyle w:val="ae"/>
        <w:numPr>
          <w:ilvl w:val="0"/>
          <w:numId w:val="4"/>
        </w:numPr>
      </w:pPr>
      <w:proofErr w:type="spellStart"/>
      <w:r>
        <w:rPr>
          <w:lang w:eastAsia="zh-TW"/>
        </w:rPr>
        <w:t>iTBT</w:t>
      </w:r>
      <w:proofErr w:type="spellEnd"/>
      <w:r>
        <w:rPr>
          <w:lang w:eastAsia="zh-TW"/>
        </w:rPr>
        <w:t xml:space="preserve"> Firmware: 15.0.0.4501</w:t>
      </w:r>
    </w:p>
    <w:p w14:paraId="65D973CB" w14:textId="77777777" w:rsidR="00846B61" w:rsidRDefault="00846B61" w:rsidP="00846B61">
      <w:pPr>
        <w:pStyle w:val="ae"/>
        <w:numPr>
          <w:ilvl w:val="0"/>
          <w:numId w:val="4"/>
        </w:numPr>
      </w:pPr>
      <w:r>
        <w:rPr>
          <w:rFonts w:hint="eastAsia"/>
          <w:lang w:eastAsia="zh-TW"/>
        </w:rPr>
        <w:t>I</w:t>
      </w:r>
      <w:r>
        <w:rPr>
          <w:lang w:eastAsia="zh-TW"/>
        </w:rPr>
        <w:t>OM Firmware: 17.23.0.000</w:t>
      </w:r>
    </w:p>
    <w:p w14:paraId="623C2D54" w14:textId="77777777" w:rsidR="00846B61" w:rsidRDefault="00846B61" w:rsidP="00846B61">
      <w:pPr>
        <w:pStyle w:val="ae"/>
        <w:numPr>
          <w:ilvl w:val="0"/>
          <w:numId w:val="4"/>
        </w:numPr>
      </w:pPr>
      <w:proofErr w:type="spellStart"/>
      <w:r>
        <w:rPr>
          <w:rFonts w:hint="eastAsia"/>
          <w:lang w:eastAsia="zh-TW"/>
        </w:rPr>
        <w:t>R</w:t>
      </w:r>
      <w:r>
        <w:rPr>
          <w:lang w:eastAsia="zh-TW"/>
        </w:rPr>
        <w:t>etimer</w:t>
      </w:r>
      <w:proofErr w:type="spellEnd"/>
      <w:r>
        <w:rPr>
          <w:lang w:eastAsia="zh-TW"/>
        </w:rPr>
        <w:t xml:space="preserve"> Firmware in BIOS capsule: 2.17</w:t>
      </w:r>
    </w:p>
    <w:p w14:paraId="39A3CFA6" w14:textId="77777777" w:rsidR="00846B61" w:rsidRDefault="00846B61" w:rsidP="00846B61">
      <w:pPr>
        <w:pStyle w:val="ae"/>
        <w:numPr>
          <w:ilvl w:val="0"/>
          <w:numId w:val="4"/>
        </w:numPr>
      </w:pPr>
      <w:r>
        <w:rPr>
          <w:lang w:eastAsia="zh-TW"/>
        </w:rPr>
        <w:t>SPHY Firmware: NA</w:t>
      </w:r>
    </w:p>
    <w:p w14:paraId="5C61EEDE" w14:textId="77777777" w:rsidR="00846B61" w:rsidRDefault="00846B61" w:rsidP="00846B61">
      <w:pPr>
        <w:pStyle w:val="ae"/>
        <w:numPr>
          <w:ilvl w:val="0"/>
          <w:numId w:val="4"/>
        </w:numPr>
      </w:pPr>
      <w:r>
        <w:rPr>
          <w:rFonts w:hint="eastAsia"/>
          <w:lang w:eastAsia="zh-TW"/>
        </w:rPr>
        <w:t>N</w:t>
      </w:r>
      <w:r>
        <w:rPr>
          <w:lang w:eastAsia="zh-TW"/>
        </w:rPr>
        <w:t>PHY Firmware: 11.255.276.2042</w:t>
      </w:r>
    </w:p>
    <w:p w14:paraId="34159324" w14:textId="77777777" w:rsidR="00846B61" w:rsidRDefault="00846B61" w:rsidP="00846B61">
      <w:pPr>
        <w:pStyle w:val="ae"/>
        <w:numPr>
          <w:ilvl w:val="0"/>
          <w:numId w:val="4"/>
        </w:numPr>
      </w:pPr>
      <w:r>
        <w:rPr>
          <w:rFonts w:hint="eastAsia"/>
          <w:lang w:eastAsia="zh-TW"/>
        </w:rPr>
        <w:t>P</w:t>
      </w:r>
      <w:r>
        <w:rPr>
          <w:lang w:eastAsia="zh-TW"/>
        </w:rPr>
        <w:t>latform Properties Assessment Module: NA</w:t>
      </w:r>
    </w:p>
    <w:p w14:paraId="3ABA9369" w14:textId="77777777" w:rsidR="00846B61" w:rsidRDefault="00846B61" w:rsidP="00846B61">
      <w:pPr>
        <w:pStyle w:val="ae"/>
        <w:numPr>
          <w:ilvl w:val="0"/>
          <w:numId w:val="4"/>
        </w:numPr>
      </w:pPr>
      <w:r>
        <w:rPr>
          <w:rFonts w:hint="eastAsia"/>
          <w:lang w:eastAsia="zh-TW"/>
        </w:rPr>
        <w:t>I</w:t>
      </w:r>
      <w:r>
        <w:rPr>
          <w:lang w:eastAsia="zh-TW"/>
        </w:rPr>
        <w:t>219 NVM: NA</w:t>
      </w:r>
    </w:p>
    <w:p w14:paraId="22B5F9FD" w14:textId="77777777" w:rsidR="00846B61" w:rsidRDefault="00846B61" w:rsidP="00846B61">
      <w:pPr>
        <w:pStyle w:val="ae"/>
        <w:numPr>
          <w:ilvl w:val="0"/>
          <w:numId w:val="4"/>
        </w:numPr>
      </w:pPr>
      <w:r>
        <w:rPr>
          <w:lang w:eastAsia="zh-TW"/>
        </w:rPr>
        <w:t xml:space="preserve">CRB Label: </w:t>
      </w:r>
      <w:r w:rsidRPr="004C5281">
        <w:rPr>
          <w:lang w:eastAsia="zh-TW"/>
        </w:rPr>
        <w:t>1AWHY</w:t>
      </w:r>
      <w:r>
        <w:rPr>
          <w:lang w:eastAsia="zh-TW"/>
        </w:rPr>
        <w:t>048</w:t>
      </w:r>
    </w:p>
    <w:p w14:paraId="3A442664" w14:textId="77777777" w:rsidR="00846B61" w:rsidRDefault="00846B61" w:rsidP="00846B61">
      <w:pPr>
        <w:pStyle w:val="ae"/>
        <w:numPr>
          <w:ilvl w:val="0"/>
          <w:numId w:val="4"/>
        </w:numPr>
      </w:pPr>
      <w:r>
        <w:rPr>
          <w:rFonts w:hint="eastAsia"/>
          <w:lang w:eastAsia="zh-TW"/>
        </w:rPr>
        <w:t>B</w:t>
      </w:r>
      <w:r>
        <w:rPr>
          <w:lang w:eastAsia="zh-TW"/>
        </w:rPr>
        <w:t>oot Guard ACM: 1.14.25</w:t>
      </w:r>
    </w:p>
    <w:p w14:paraId="6381AF1B" w14:textId="77777777" w:rsidR="00846B61" w:rsidRDefault="00846B61" w:rsidP="00846B61">
      <w:pPr>
        <w:pStyle w:val="ae"/>
        <w:numPr>
          <w:ilvl w:val="0"/>
          <w:numId w:val="4"/>
        </w:numPr>
      </w:pPr>
      <w:r>
        <w:t xml:space="preserve">BIOS Guard: </w:t>
      </w:r>
      <w:r w:rsidRPr="00C71E63">
        <w:t>BiosGuard_029</w:t>
      </w:r>
    </w:p>
    <w:p w14:paraId="0127846A" w14:textId="77777777" w:rsidR="00846B61" w:rsidRDefault="00846B61" w:rsidP="00846B61">
      <w:pPr>
        <w:pStyle w:val="ae"/>
        <w:numPr>
          <w:ilvl w:val="0"/>
          <w:numId w:val="4"/>
        </w:numPr>
      </w:pPr>
      <w:r>
        <w:rPr>
          <w:rFonts w:hint="cs"/>
        </w:rPr>
        <w:t>S</w:t>
      </w:r>
      <w:r>
        <w:t xml:space="preserve">ilicon Initialization Code: </w:t>
      </w:r>
      <w:r w:rsidRPr="00C0130D">
        <w:t>0A.00.5D.32 (4303.02)</w:t>
      </w:r>
    </w:p>
    <w:p w14:paraId="640F95AC" w14:textId="77777777" w:rsidR="00846B61" w:rsidRPr="00DA6AF4" w:rsidRDefault="00846B61" w:rsidP="00846B61">
      <w:pPr>
        <w:pStyle w:val="ae"/>
        <w:numPr>
          <w:ilvl w:val="0"/>
          <w:numId w:val="4"/>
        </w:numPr>
        <w:rPr>
          <w:bCs/>
        </w:rPr>
      </w:pPr>
      <w:r>
        <w:t>Memory Reference Code: Based on 2.0.2.8</w:t>
      </w:r>
    </w:p>
    <w:p w14:paraId="44EDC60C" w14:textId="77777777" w:rsidR="00846B61" w:rsidRDefault="00846B61" w:rsidP="00846B61">
      <w:pPr>
        <w:pStyle w:val="ae"/>
        <w:numPr>
          <w:ilvl w:val="0"/>
          <w:numId w:val="4"/>
        </w:numPr>
        <w:rPr>
          <w:bCs/>
        </w:rPr>
      </w:pPr>
      <w:proofErr w:type="spellStart"/>
      <w:r>
        <w:t>MEBx</w:t>
      </w:r>
      <w:proofErr w:type="spellEnd"/>
      <w:r>
        <w:t xml:space="preserve"> Revision: NA</w:t>
      </w:r>
    </w:p>
    <w:p w14:paraId="70D38223" w14:textId="77777777" w:rsidR="00846B61" w:rsidRDefault="00846B61" w:rsidP="00846B61">
      <w:pPr>
        <w:pStyle w:val="ae"/>
        <w:numPr>
          <w:ilvl w:val="0"/>
          <w:numId w:val="4"/>
        </w:numPr>
      </w:pPr>
      <w:r>
        <w:t>Integrated Graphics</w:t>
      </w:r>
    </w:p>
    <w:p w14:paraId="7D34795D" w14:textId="77777777" w:rsidR="00846B61" w:rsidRDefault="00846B61" w:rsidP="00846B61">
      <w:pPr>
        <w:pStyle w:val="ae"/>
        <w:numPr>
          <w:ilvl w:val="2"/>
          <w:numId w:val="4"/>
        </w:numPr>
      </w:pPr>
      <w:r>
        <w:t xml:space="preserve">Option ROM: </w:t>
      </w:r>
      <w:r>
        <w:rPr>
          <w:rFonts w:hint="eastAsia"/>
          <w:lang w:eastAsia="zh-TW"/>
        </w:rPr>
        <w:t>NA</w:t>
      </w:r>
    </w:p>
    <w:p w14:paraId="6120E057" w14:textId="77777777" w:rsidR="00846B61" w:rsidRDefault="00846B61" w:rsidP="00846B61">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454B57AD" w14:textId="77777777" w:rsidR="00846B61" w:rsidRDefault="00846B61" w:rsidP="00846B61">
      <w:pPr>
        <w:pStyle w:val="ae"/>
        <w:numPr>
          <w:ilvl w:val="0"/>
          <w:numId w:val="4"/>
        </w:numPr>
      </w:pPr>
      <w:r>
        <w:rPr>
          <w:lang w:eastAsia="zh-TW"/>
        </w:rPr>
        <w:t>Intel RST Pre-OS</w:t>
      </w:r>
    </w:p>
    <w:p w14:paraId="766F5B2A" w14:textId="77777777" w:rsidR="00846B61" w:rsidRDefault="00846B61" w:rsidP="00846B61">
      <w:pPr>
        <w:pStyle w:val="ae"/>
        <w:numPr>
          <w:ilvl w:val="2"/>
          <w:numId w:val="4"/>
        </w:numPr>
      </w:pPr>
      <w:r>
        <w:rPr>
          <w:lang w:eastAsia="zh-TW"/>
        </w:rPr>
        <w:t xml:space="preserve">VMD UEFI Driver: </w:t>
      </w:r>
      <w:r w:rsidRPr="00931836">
        <w:rPr>
          <w:lang w:eastAsia="zh-TW"/>
        </w:rPr>
        <w:t>18.1.1.5201</w:t>
      </w:r>
    </w:p>
    <w:p w14:paraId="290959DD" w14:textId="77777777" w:rsidR="00846B61" w:rsidRDefault="00846B61" w:rsidP="00846B61">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66C933A6" w14:textId="77777777" w:rsidR="00846B61" w:rsidRDefault="00846B61" w:rsidP="00846B61">
      <w:pPr>
        <w:pStyle w:val="ae"/>
        <w:numPr>
          <w:ilvl w:val="0"/>
          <w:numId w:val="4"/>
        </w:numPr>
      </w:pPr>
      <w:r>
        <w:t>SATA non-RAID Option ROM: NA</w:t>
      </w:r>
    </w:p>
    <w:p w14:paraId="4FCF4244" w14:textId="77777777" w:rsidR="00846B61" w:rsidRDefault="00846B61" w:rsidP="00846B61">
      <w:pPr>
        <w:pStyle w:val="ae"/>
        <w:numPr>
          <w:ilvl w:val="0"/>
          <w:numId w:val="4"/>
        </w:numPr>
      </w:pPr>
      <w:r>
        <w:t xml:space="preserve">AHCI Code: Based on </w:t>
      </w:r>
      <w:r>
        <w:rPr>
          <w:rFonts w:hint="eastAsia"/>
          <w:lang w:eastAsia="zh-TW"/>
        </w:rPr>
        <w:t>AHCI_2</w:t>
      </w:r>
      <w:r>
        <w:rPr>
          <w:lang w:eastAsia="zh-TW"/>
        </w:rPr>
        <w:t>4</w:t>
      </w:r>
    </w:p>
    <w:p w14:paraId="5D2E182C" w14:textId="77777777" w:rsidR="00846B61" w:rsidRPr="00D3539C" w:rsidRDefault="00846B61" w:rsidP="00846B61">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4C623849" w14:textId="77777777" w:rsidR="00846B61" w:rsidRPr="00341369" w:rsidRDefault="00846B61" w:rsidP="00846B61">
      <w:pPr>
        <w:pStyle w:val="ae"/>
        <w:numPr>
          <w:ilvl w:val="0"/>
          <w:numId w:val="4"/>
        </w:numPr>
        <w:rPr>
          <w:rFonts w:ascii="Courier New" w:eastAsia="Times New Roman" w:hAnsi="Courier New" w:cs="Courier New"/>
        </w:rPr>
      </w:pPr>
      <w:r w:rsidRPr="003C1214">
        <w:t xml:space="preserve">Supported Flash Devices: </w:t>
      </w:r>
    </w:p>
    <w:p w14:paraId="6F161C5D" w14:textId="77777777" w:rsidR="00846B61" w:rsidRDefault="00846B61" w:rsidP="00846B61">
      <w:pPr>
        <w:pStyle w:val="ae"/>
        <w:ind w:left="1440"/>
        <w:rPr>
          <w:lang w:eastAsia="zh-TW"/>
        </w:rPr>
      </w:pPr>
      <w:r w:rsidRPr="00745EF2">
        <w:t>MACRONIX</w:t>
      </w:r>
      <w:r w:rsidRPr="00745EF2">
        <w:tab/>
        <w:t>MX25L25673GM2I-08G</w:t>
      </w:r>
      <w:r w:rsidRPr="00745EF2">
        <w:tab/>
        <w:t>32MB</w:t>
      </w:r>
    </w:p>
    <w:p w14:paraId="3E4AFF71" w14:textId="77777777" w:rsidR="00846B61" w:rsidRDefault="00846B61" w:rsidP="00846B61">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5E365C01" w14:textId="77777777" w:rsidR="00846B61" w:rsidRDefault="00846B61" w:rsidP="00846B61">
      <w:pPr>
        <w:pStyle w:val="ae"/>
        <w:ind w:left="720" w:firstLine="720"/>
      </w:pPr>
      <w:r w:rsidRPr="0066562A">
        <w:t>MX77L25650F</w:t>
      </w:r>
    </w:p>
    <w:p w14:paraId="667476EA" w14:textId="77777777" w:rsidR="00846B61" w:rsidRDefault="00846B61" w:rsidP="00846B61">
      <w:pPr>
        <w:pStyle w:val="ae"/>
        <w:ind w:left="720" w:firstLine="720"/>
        <w:rPr>
          <w:rFonts w:ascii="Courier New" w:eastAsia="Times New Roman" w:hAnsi="Courier New" w:cs="Courier New"/>
          <w:lang w:eastAsia="zh-TW"/>
        </w:rPr>
      </w:pPr>
      <w:r w:rsidRPr="0066562A">
        <w:t>GD25R256D</w:t>
      </w:r>
    </w:p>
    <w:p w14:paraId="1D02E612" w14:textId="77777777" w:rsidR="00846B61" w:rsidRPr="005C2CB1" w:rsidRDefault="00846B61" w:rsidP="00846B61">
      <w:pPr>
        <w:pStyle w:val="ae"/>
        <w:numPr>
          <w:ilvl w:val="0"/>
          <w:numId w:val="2"/>
        </w:numPr>
      </w:pPr>
      <w:r w:rsidRPr="005C2CB1">
        <w:t>Microcode</w:t>
      </w:r>
      <w:r>
        <w:t xml:space="preserve"> Updates</w:t>
      </w:r>
      <w:r w:rsidRPr="005C2CB1">
        <w:t xml:space="preserve"> included</w:t>
      </w:r>
      <w:r>
        <w:t xml:space="preserve"> in .ROM File</w:t>
      </w:r>
      <w:r w:rsidRPr="005C2CB1">
        <w:t>:</w:t>
      </w:r>
    </w:p>
    <w:p w14:paraId="13410C12" w14:textId="77777777" w:rsidR="00846B61" w:rsidRDefault="00846B61" w:rsidP="00846B61">
      <w:pPr>
        <w:pStyle w:val="ae"/>
        <w:ind w:left="360" w:firstLine="360"/>
      </w:pPr>
      <w:r>
        <w:t>M80806C1_000000</w:t>
      </w:r>
      <w:r>
        <w:rPr>
          <w:lang w:eastAsia="zh-TW"/>
        </w:rPr>
        <w:t>A6</w:t>
      </w:r>
      <w:r w:rsidRPr="00CE5FE1">
        <w:t>.pdb</w:t>
      </w:r>
    </w:p>
    <w:p w14:paraId="4178C59D" w14:textId="77777777" w:rsidR="00846B61" w:rsidRDefault="00846B61" w:rsidP="00846B61">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141DEEB" w14:textId="77777777" w:rsidR="00846B61" w:rsidRDefault="00846B61" w:rsidP="00846B61">
      <w:pPr>
        <w:pStyle w:val="ae"/>
        <w:ind w:left="720"/>
      </w:pPr>
      <w:r>
        <w:t>M80806C1_000000</w:t>
      </w:r>
      <w:r>
        <w:rPr>
          <w:lang w:eastAsia="zh-TW"/>
        </w:rPr>
        <w:t>A6</w:t>
      </w:r>
      <w:r w:rsidRPr="00CE5FE1">
        <w:t>.pdb</w:t>
      </w:r>
    </w:p>
    <w:p w14:paraId="6711B0C4" w14:textId="77777777" w:rsidR="00846B61" w:rsidRDefault="00846B61" w:rsidP="00846B61">
      <w:pPr>
        <w:pStyle w:val="ae"/>
        <w:ind w:left="1440"/>
        <w:rPr>
          <w:rFonts w:ascii="CG Times (WN)" w:hAnsi="CG Times (WN)"/>
        </w:rPr>
      </w:pPr>
    </w:p>
    <w:p w14:paraId="2CB72F6A" w14:textId="77777777" w:rsidR="00846B61" w:rsidRDefault="00846B61" w:rsidP="00846B61">
      <w:pPr>
        <w:pStyle w:val="ae"/>
        <w:rPr>
          <w:b/>
          <w:bCs/>
          <w:lang w:eastAsia="zh-TW"/>
        </w:rPr>
      </w:pPr>
      <w:r>
        <w:rPr>
          <w:b/>
          <w:bCs/>
        </w:rPr>
        <w:t>Security Patch:</w:t>
      </w:r>
    </w:p>
    <w:p w14:paraId="0AA2B1AE" w14:textId="77777777" w:rsidR="00846B61" w:rsidRDefault="00846B61">
      <w:pPr>
        <w:pStyle w:val="ae"/>
        <w:numPr>
          <w:ilvl w:val="0"/>
          <w:numId w:val="43"/>
        </w:numPr>
        <w:rPr>
          <w:lang w:eastAsia="zh-TW"/>
        </w:rPr>
      </w:pPr>
      <w:r>
        <w:rPr>
          <w:lang w:eastAsia="zh-TW"/>
        </w:rPr>
        <w:t>[</w:t>
      </w:r>
      <w:r w:rsidRPr="00732B6E">
        <w:rPr>
          <w:lang w:eastAsia="zh-TW"/>
        </w:rPr>
        <w:t xml:space="preserve">EIP </w:t>
      </w:r>
      <w:r>
        <w:rPr>
          <w:lang w:eastAsia="zh-TW"/>
        </w:rPr>
        <w:t>680837</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ECS][PA][TGL][PTK1433] PEI memory corruption on server boards and on majority of NUCs</w:t>
      </w:r>
    </w:p>
    <w:p w14:paraId="1E870E38" w14:textId="77777777" w:rsidR="00846B61" w:rsidRDefault="00846B61">
      <w:pPr>
        <w:pStyle w:val="ae"/>
        <w:numPr>
          <w:ilvl w:val="0"/>
          <w:numId w:val="43"/>
        </w:numPr>
        <w:rPr>
          <w:lang w:eastAsia="zh-TW"/>
        </w:rPr>
      </w:pPr>
      <w:r w:rsidRPr="00732B6E">
        <w:rPr>
          <w:lang w:eastAsia="zh-TW"/>
        </w:rPr>
        <w:t>[EIP</w:t>
      </w:r>
      <w:r>
        <w:rPr>
          <w:lang w:eastAsia="zh-TW"/>
        </w:rPr>
        <w:t xml:space="preserve"> 684920</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ECS][PA][TGL][PTK2427] The stack buffer overflow vulnerability leads to arbitrary code execution in DXE driver on Intel</w:t>
      </w:r>
    </w:p>
    <w:p w14:paraId="3E39420D" w14:textId="77777777" w:rsidR="00846B61" w:rsidRDefault="00846B61">
      <w:pPr>
        <w:pStyle w:val="ae"/>
        <w:numPr>
          <w:ilvl w:val="0"/>
          <w:numId w:val="43"/>
        </w:numPr>
        <w:rPr>
          <w:lang w:eastAsia="zh-TW"/>
        </w:rPr>
      </w:pPr>
      <w:r>
        <w:rPr>
          <w:rFonts w:hint="eastAsia"/>
          <w:lang w:eastAsia="zh-TW"/>
        </w:rPr>
        <w:t>[</w:t>
      </w:r>
      <w:r>
        <w:rPr>
          <w:lang w:eastAsia="zh-TW"/>
        </w:rPr>
        <w:t xml:space="preserve">EIP 685684] </w:t>
      </w:r>
      <w:r w:rsidRPr="00536488">
        <w:rPr>
          <w:lang w:eastAsia="zh-TW"/>
        </w:rPr>
        <w:t>[Intel/NUC-</w:t>
      </w:r>
      <w:proofErr w:type="gramStart"/>
      <w:r w:rsidRPr="00536488">
        <w:rPr>
          <w:lang w:eastAsia="zh-TW"/>
        </w:rPr>
        <w:t>G][</w:t>
      </w:r>
      <w:proofErr w:type="gramEnd"/>
      <w:r w:rsidRPr="00536488">
        <w:rPr>
          <w:lang w:eastAsia="zh-TW"/>
        </w:rPr>
        <w:t>ECS][PA][TGL][PTK2425] Buffer overflow in UEFI Firmware BIOS core</w:t>
      </w:r>
    </w:p>
    <w:p w14:paraId="35A7C00B" w14:textId="77777777" w:rsidR="00846B61" w:rsidRDefault="00846B61">
      <w:pPr>
        <w:pStyle w:val="ae"/>
        <w:numPr>
          <w:ilvl w:val="0"/>
          <w:numId w:val="43"/>
        </w:numPr>
        <w:rPr>
          <w:lang w:eastAsia="zh-TW"/>
        </w:rPr>
      </w:pPr>
      <w:r>
        <w:rPr>
          <w:rFonts w:hint="eastAsia"/>
          <w:lang w:eastAsia="zh-TW"/>
        </w:rPr>
        <w:t>[E</w:t>
      </w:r>
      <w:r>
        <w:rPr>
          <w:lang w:eastAsia="zh-TW"/>
        </w:rPr>
        <w:t xml:space="preserve">IP 688662] </w:t>
      </w:r>
      <w:r w:rsidRPr="00536488">
        <w:rPr>
          <w:lang w:eastAsia="zh-TW"/>
        </w:rPr>
        <w:t>[Intel/NUC-</w:t>
      </w:r>
      <w:proofErr w:type="gramStart"/>
      <w:r w:rsidRPr="00536488">
        <w:rPr>
          <w:lang w:eastAsia="zh-TW"/>
        </w:rPr>
        <w:t>G][</w:t>
      </w:r>
      <w:proofErr w:type="gramEnd"/>
      <w:r w:rsidRPr="00536488">
        <w:rPr>
          <w:lang w:eastAsia="zh-TW"/>
        </w:rPr>
        <w:t>ECS][PA][TGL][PTK2702] Arbitrary write vulnerability in PEI module leads to arbitrary code execution in PEI phase</w:t>
      </w:r>
    </w:p>
    <w:p w14:paraId="7F7F3F3B" w14:textId="77777777" w:rsidR="00846B61" w:rsidRDefault="00846B61">
      <w:pPr>
        <w:pStyle w:val="ae"/>
        <w:numPr>
          <w:ilvl w:val="0"/>
          <w:numId w:val="43"/>
        </w:numPr>
        <w:rPr>
          <w:lang w:eastAsia="zh-TW"/>
        </w:rPr>
      </w:pPr>
      <w:r>
        <w:rPr>
          <w:rFonts w:hint="eastAsia"/>
          <w:lang w:eastAsia="zh-TW"/>
        </w:rPr>
        <w:t>[</w:t>
      </w:r>
      <w:r>
        <w:rPr>
          <w:lang w:eastAsia="zh-TW"/>
        </w:rPr>
        <w:t xml:space="preserve">EIP 689876] </w:t>
      </w:r>
      <w:r w:rsidRPr="00536488">
        <w:rPr>
          <w:lang w:eastAsia="zh-TW"/>
        </w:rPr>
        <w:t>[Intel/NUC-</w:t>
      </w:r>
      <w:proofErr w:type="gramStart"/>
      <w:r w:rsidRPr="00536488">
        <w:rPr>
          <w:lang w:eastAsia="zh-TW"/>
        </w:rPr>
        <w:t>G][</w:t>
      </w:r>
      <w:proofErr w:type="gramEnd"/>
      <w:r w:rsidRPr="00536488">
        <w:rPr>
          <w:lang w:eastAsia="zh-TW"/>
        </w:rPr>
        <w:t>ECS][PA][TGL][PTK2699] Information disclosure vulnerability</w:t>
      </w:r>
    </w:p>
    <w:p w14:paraId="4FA9C773" w14:textId="77777777" w:rsidR="00846B61" w:rsidRDefault="00846B61">
      <w:pPr>
        <w:pStyle w:val="ae"/>
        <w:numPr>
          <w:ilvl w:val="0"/>
          <w:numId w:val="43"/>
        </w:numPr>
        <w:rPr>
          <w:lang w:eastAsia="zh-TW"/>
        </w:rPr>
      </w:pPr>
      <w:r>
        <w:rPr>
          <w:rFonts w:hint="eastAsia"/>
          <w:lang w:eastAsia="zh-TW"/>
        </w:rPr>
        <w:t>[</w:t>
      </w:r>
      <w:r>
        <w:rPr>
          <w:lang w:eastAsia="zh-TW"/>
        </w:rPr>
        <w:t xml:space="preserve">EIP 690956] </w:t>
      </w:r>
      <w:r w:rsidRPr="00536488">
        <w:rPr>
          <w:lang w:eastAsia="zh-TW"/>
        </w:rPr>
        <w:t>[Intel/NUC-</w:t>
      </w:r>
      <w:proofErr w:type="gramStart"/>
      <w:r w:rsidRPr="00536488">
        <w:rPr>
          <w:lang w:eastAsia="zh-TW"/>
        </w:rPr>
        <w:t>G][</w:t>
      </w:r>
      <w:proofErr w:type="gramEnd"/>
      <w:r w:rsidRPr="00536488">
        <w:rPr>
          <w:lang w:eastAsia="zh-TW"/>
        </w:rPr>
        <w:t>ECS][PA][TGL][PTK2793] Intel NUC information leak vulnerability</w:t>
      </w:r>
    </w:p>
    <w:p w14:paraId="3F555AEC" w14:textId="77777777" w:rsidR="00846B61" w:rsidRDefault="00846B61">
      <w:pPr>
        <w:pStyle w:val="ae"/>
        <w:numPr>
          <w:ilvl w:val="0"/>
          <w:numId w:val="43"/>
        </w:numPr>
        <w:rPr>
          <w:lang w:eastAsia="zh-TW"/>
        </w:rPr>
      </w:pPr>
      <w:r>
        <w:rPr>
          <w:rFonts w:hint="eastAsia"/>
          <w:lang w:eastAsia="zh-TW"/>
        </w:rPr>
        <w:t>[</w:t>
      </w:r>
      <w:r>
        <w:rPr>
          <w:lang w:eastAsia="zh-TW"/>
        </w:rPr>
        <w:t xml:space="preserve">EIP 694614] </w:t>
      </w:r>
      <w:r w:rsidRPr="00536488">
        <w:rPr>
          <w:lang w:eastAsia="zh-TW"/>
        </w:rPr>
        <w:t>[Intel/NUC-</w:t>
      </w:r>
      <w:proofErr w:type="gramStart"/>
      <w:r w:rsidRPr="00536488">
        <w:rPr>
          <w:lang w:eastAsia="zh-TW"/>
        </w:rPr>
        <w:t>G][</w:t>
      </w:r>
      <w:proofErr w:type="gramEnd"/>
      <w:r w:rsidRPr="00536488">
        <w:rPr>
          <w:lang w:eastAsia="zh-TW"/>
        </w:rPr>
        <w:t>ECS][PA][TGL][PTK2703] The arbitrary code execution in DXE driver</w:t>
      </w:r>
    </w:p>
    <w:p w14:paraId="488DE8E6" w14:textId="77777777" w:rsidR="00846B61" w:rsidRDefault="00846B61">
      <w:pPr>
        <w:pStyle w:val="ae"/>
        <w:numPr>
          <w:ilvl w:val="0"/>
          <w:numId w:val="43"/>
        </w:numPr>
        <w:rPr>
          <w:lang w:eastAsia="zh-TW"/>
        </w:rPr>
      </w:pPr>
      <w:r>
        <w:rPr>
          <w:rFonts w:hint="eastAsia"/>
          <w:lang w:eastAsia="zh-TW"/>
        </w:rPr>
        <w:t>[</w:t>
      </w:r>
      <w:r>
        <w:rPr>
          <w:lang w:eastAsia="zh-TW"/>
        </w:rPr>
        <w:t xml:space="preserve">EIP 696359] </w:t>
      </w:r>
      <w:r w:rsidRPr="00536488">
        <w:rPr>
          <w:lang w:eastAsia="zh-TW"/>
        </w:rPr>
        <w:t>[Intel/NUC-</w:t>
      </w:r>
      <w:proofErr w:type="gramStart"/>
      <w:r w:rsidRPr="00536488">
        <w:rPr>
          <w:lang w:eastAsia="zh-TW"/>
        </w:rPr>
        <w:t>G][</w:t>
      </w:r>
      <w:proofErr w:type="gramEnd"/>
      <w:r w:rsidRPr="00536488">
        <w:rPr>
          <w:lang w:eastAsia="zh-TW"/>
        </w:rPr>
        <w:t>ECS][PA][TGL][PTK2617] SMM memory corruption vulnerability in SMM driver on Intel platforms</w:t>
      </w:r>
    </w:p>
    <w:p w14:paraId="072C9F3E" w14:textId="77777777" w:rsidR="00846B61" w:rsidRDefault="00846B61">
      <w:pPr>
        <w:pStyle w:val="ae"/>
        <w:numPr>
          <w:ilvl w:val="0"/>
          <w:numId w:val="43"/>
        </w:numPr>
        <w:rPr>
          <w:lang w:eastAsia="zh-TW"/>
        </w:rPr>
      </w:pPr>
      <w:r>
        <w:rPr>
          <w:rFonts w:hint="eastAsia"/>
          <w:lang w:eastAsia="zh-TW"/>
        </w:rPr>
        <w:t>[</w:t>
      </w:r>
      <w:r>
        <w:rPr>
          <w:lang w:eastAsia="zh-TW"/>
        </w:rPr>
        <w:t xml:space="preserve">EIP 697894] </w:t>
      </w:r>
      <w:r w:rsidRPr="00536488">
        <w:rPr>
          <w:lang w:eastAsia="zh-TW"/>
        </w:rPr>
        <w:t>[Intel/NUC-</w:t>
      </w:r>
      <w:proofErr w:type="gramStart"/>
      <w:r w:rsidRPr="00536488">
        <w:rPr>
          <w:lang w:eastAsia="zh-TW"/>
        </w:rPr>
        <w:t>G][</w:t>
      </w:r>
      <w:proofErr w:type="gramEnd"/>
      <w:r w:rsidRPr="00536488">
        <w:rPr>
          <w:lang w:eastAsia="zh-TW"/>
        </w:rPr>
        <w:t>ECS][PA][PTK2778] Stack overflow vulnerability in SMI handler</w:t>
      </w:r>
    </w:p>
    <w:p w14:paraId="55E5BF46" w14:textId="77777777" w:rsidR="00846B61" w:rsidRDefault="00846B61">
      <w:pPr>
        <w:pStyle w:val="ae"/>
        <w:numPr>
          <w:ilvl w:val="0"/>
          <w:numId w:val="43"/>
        </w:numPr>
        <w:rPr>
          <w:lang w:eastAsia="zh-TW"/>
        </w:rPr>
      </w:pPr>
      <w:r>
        <w:rPr>
          <w:rFonts w:hint="eastAsia"/>
          <w:lang w:eastAsia="zh-TW"/>
        </w:rPr>
        <w:t>[</w:t>
      </w:r>
      <w:r>
        <w:rPr>
          <w:lang w:eastAsia="zh-TW"/>
        </w:rPr>
        <w:t xml:space="preserve">EIP 701859] </w:t>
      </w:r>
      <w:r w:rsidRPr="00536488">
        <w:rPr>
          <w:lang w:eastAsia="zh-TW"/>
        </w:rPr>
        <w:t>[Intel/NUC-</w:t>
      </w:r>
      <w:proofErr w:type="gramStart"/>
      <w:r w:rsidRPr="00536488">
        <w:rPr>
          <w:lang w:eastAsia="zh-TW"/>
        </w:rPr>
        <w:t>G][</w:t>
      </w:r>
      <w:proofErr w:type="gramEnd"/>
      <w:r w:rsidRPr="00536488">
        <w:rPr>
          <w:lang w:eastAsia="zh-TW"/>
        </w:rPr>
        <w:t>ECS][PA][PTK2911/SA50133] RSB Stuffing Mitigation for Speculative Execution Vulnerability</w:t>
      </w:r>
    </w:p>
    <w:p w14:paraId="69E7D1A5" w14:textId="77777777" w:rsidR="00846B61" w:rsidRDefault="00846B61">
      <w:pPr>
        <w:pStyle w:val="ae"/>
        <w:numPr>
          <w:ilvl w:val="0"/>
          <w:numId w:val="43"/>
        </w:numPr>
        <w:rPr>
          <w:lang w:eastAsia="zh-TW"/>
        </w:rPr>
      </w:pPr>
      <w:r>
        <w:rPr>
          <w:rFonts w:hint="eastAsia"/>
          <w:lang w:eastAsia="zh-TW"/>
        </w:rPr>
        <w:t>[</w:t>
      </w:r>
      <w:r>
        <w:rPr>
          <w:lang w:eastAsia="zh-TW"/>
        </w:rPr>
        <w:t xml:space="preserve">EIP 701944] </w:t>
      </w:r>
      <w:r w:rsidRPr="00536488">
        <w:rPr>
          <w:lang w:eastAsia="zh-TW"/>
        </w:rPr>
        <w:t>[Intel/NUC-</w:t>
      </w:r>
      <w:proofErr w:type="gramStart"/>
      <w:r w:rsidRPr="00536488">
        <w:rPr>
          <w:lang w:eastAsia="zh-TW"/>
        </w:rPr>
        <w:t>G][</w:t>
      </w:r>
      <w:proofErr w:type="gramEnd"/>
      <w:r w:rsidRPr="00536488">
        <w:rPr>
          <w:lang w:eastAsia="zh-TW"/>
        </w:rPr>
        <w:t>ECS][PA][SA50085] Grub Bootloader Vulnerability</w:t>
      </w:r>
    </w:p>
    <w:p w14:paraId="7D629263" w14:textId="77777777" w:rsidR="00846B61" w:rsidRDefault="00846B61">
      <w:pPr>
        <w:pStyle w:val="ae"/>
        <w:numPr>
          <w:ilvl w:val="0"/>
          <w:numId w:val="43"/>
        </w:numPr>
        <w:rPr>
          <w:lang w:eastAsia="zh-TW"/>
        </w:rPr>
      </w:pPr>
      <w:r>
        <w:rPr>
          <w:rFonts w:hint="eastAsia"/>
          <w:lang w:eastAsia="zh-TW"/>
        </w:rPr>
        <w:t>[</w:t>
      </w:r>
      <w:r>
        <w:rPr>
          <w:lang w:eastAsia="zh-TW"/>
        </w:rPr>
        <w:t xml:space="preserve">EIP 701805] </w:t>
      </w:r>
      <w:r w:rsidRPr="00536488">
        <w:rPr>
          <w:lang w:eastAsia="zh-TW"/>
        </w:rPr>
        <w:t>[Intel/NUC-</w:t>
      </w:r>
      <w:proofErr w:type="gramStart"/>
      <w:r w:rsidRPr="00536488">
        <w:rPr>
          <w:lang w:eastAsia="zh-TW"/>
        </w:rPr>
        <w:t>G][</w:t>
      </w:r>
      <w:proofErr w:type="gramEnd"/>
      <w:r>
        <w:rPr>
          <w:lang w:eastAsia="zh-TW"/>
        </w:rPr>
        <w:t>ECS</w:t>
      </w:r>
      <w:r w:rsidRPr="00536488">
        <w:rPr>
          <w:lang w:eastAsia="zh-TW"/>
        </w:rPr>
        <w:t>][PA][TGL][PTK2712-CRB/OEM] UEFI Variable access vulnerability in Intel NUC BIOS</w:t>
      </w:r>
    </w:p>
    <w:p w14:paraId="4996CBF0" w14:textId="77777777" w:rsidR="00846B61" w:rsidRDefault="00846B61">
      <w:pPr>
        <w:pStyle w:val="ae"/>
        <w:numPr>
          <w:ilvl w:val="0"/>
          <w:numId w:val="43"/>
        </w:numPr>
        <w:rPr>
          <w:lang w:eastAsia="zh-TW"/>
        </w:rPr>
      </w:pPr>
      <w:r>
        <w:rPr>
          <w:rFonts w:hint="eastAsia"/>
          <w:lang w:eastAsia="zh-TW"/>
        </w:rPr>
        <w:lastRenderedPageBreak/>
        <w:t>[</w:t>
      </w:r>
      <w:r>
        <w:rPr>
          <w:lang w:eastAsia="zh-TW"/>
        </w:rPr>
        <w:t xml:space="preserve">EIP 707144] </w:t>
      </w:r>
      <w:r w:rsidRPr="0038530B">
        <w:rPr>
          <w:lang w:eastAsia="zh-TW"/>
        </w:rPr>
        <w:t>[Intel/NUC-</w:t>
      </w:r>
      <w:proofErr w:type="gramStart"/>
      <w:r w:rsidRPr="0038530B">
        <w:rPr>
          <w:lang w:eastAsia="zh-TW"/>
        </w:rPr>
        <w:t>G][</w:t>
      </w:r>
      <w:proofErr w:type="gramEnd"/>
      <w:r w:rsidRPr="0038530B">
        <w:rPr>
          <w:lang w:eastAsia="zh-TW"/>
        </w:rPr>
        <w:t>ECS][PA][PTK2712/SA50151] SIO_DEV_STATUS_VAR_NAME Information Leakage_PTK2712</w:t>
      </w:r>
    </w:p>
    <w:p w14:paraId="391A8649" w14:textId="77777777" w:rsidR="00846B61" w:rsidRDefault="00846B61">
      <w:pPr>
        <w:pStyle w:val="ae"/>
        <w:numPr>
          <w:ilvl w:val="0"/>
          <w:numId w:val="43"/>
        </w:numPr>
        <w:rPr>
          <w:lang w:eastAsia="zh-TW"/>
        </w:rPr>
      </w:pPr>
      <w:r>
        <w:rPr>
          <w:rFonts w:hint="eastAsia"/>
          <w:lang w:eastAsia="zh-TW"/>
        </w:rPr>
        <w:t>[</w:t>
      </w:r>
      <w:r>
        <w:rPr>
          <w:lang w:eastAsia="zh-TW"/>
        </w:rPr>
        <w:t xml:space="preserve">EIP 707912] </w:t>
      </w:r>
      <w:r w:rsidRPr="0038530B">
        <w:rPr>
          <w:lang w:eastAsia="zh-TW"/>
        </w:rPr>
        <w:t>[Intel/NUC-</w:t>
      </w:r>
      <w:proofErr w:type="gramStart"/>
      <w:r w:rsidRPr="0038530B">
        <w:rPr>
          <w:lang w:eastAsia="zh-TW"/>
        </w:rPr>
        <w:t>G][</w:t>
      </w:r>
      <w:proofErr w:type="gramEnd"/>
      <w:r w:rsidRPr="0038530B">
        <w:rPr>
          <w:lang w:eastAsia="zh-TW"/>
        </w:rPr>
        <w:t>ECS][PA][PTK2872] Potential hack of EBU DLL</w:t>
      </w:r>
    </w:p>
    <w:p w14:paraId="499E7F07" w14:textId="77777777" w:rsidR="00846B61" w:rsidRDefault="00846B61">
      <w:pPr>
        <w:pStyle w:val="ae"/>
        <w:numPr>
          <w:ilvl w:val="0"/>
          <w:numId w:val="43"/>
        </w:numPr>
        <w:rPr>
          <w:lang w:eastAsia="zh-TW"/>
        </w:rPr>
      </w:pPr>
      <w:r>
        <w:rPr>
          <w:lang w:eastAsia="zh-TW"/>
        </w:rPr>
        <w:t xml:space="preserve">[EIP 695604] </w:t>
      </w:r>
      <w:r w:rsidRPr="0038530B">
        <w:rPr>
          <w:lang w:eastAsia="zh-TW"/>
        </w:rPr>
        <w:t>[Intel/NUC-</w:t>
      </w:r>
      <w:proofErr w:type="gramStart"/>
      <w:r w:rsidRPr="0038530B">
        <w:rPr>
          <w:lang w:eastAsia="zh-TW"/>
        </w:rPr>
        <w:t>G][</w:t>
      </w:r>
      <w:proofErr w:type="gramEnd"/>
      <w:r w:rsidRPr="0038530B">
        <w:rPr>
          <w:lang w:eastAsia="zh-TW"/>
        </w:rPr>
        <w:t xml:space="preserve">ECS][PA][SA50120] </w:t>
      </w:r>
      <w:proofErr w:type="spellStart"/>
      <w:r w:rsidRPr="0038530B">
        <w:rPr>
          <w:lang w:eastAsia="zh-TW"/>
        </w:rPr>
        <w:t>BootPerformanceTable_pointer</w:t>
      </w:r>
      <w:proofErr w:type="spellEnd"/>
    </w:p>
    <w:p w14:paraId="607C0795" w14:textId="77777777" w:rsidR="00846B61" w:rsidRDefault="00846B61">
      <w:pPr>
        <w:pStyle w:val="ae"/>
        <w:numPr>
          <w:ilvl w:val="0"/>
          <w:numId w:val="43"/>
        </w:numPr>
        <w:rPr>
          <w:lang w:eastAsia="zh-TW"/>
        </w:rPr>
      </w:pPr>
      <w:r>
        <w:rPr>
          <w:rFonts w:hint="eastAsia"/>
          <w:lang w:eastAsia="zh-TW"/>
        </w:rPr>
        <w:t>[</w:t>
      </w:r>
      <w:r>
        <w:rPr>
          <w:lang w:eastAsia="zh-TW"/>
        </w:rPr>
        <w:t xml:space="preserve">EIP 711020] </w:t>
      </w:r>
      <w:r w:rsidRPr="0038530B">
        <w:rPr>
          <w:lang w:eastAsia="zh-TW"/>
        </w:rPr>
        <w:t>[Intel/NUC-</w:t>
      </w:r>
      <w:proofErr w:type="gramStart"/>
      <w:r w:rsidRPr="0038530B">
        <w:rPr>
          <w:lang w:eastAsia="zh-TW"/>
        </w:rPr>
        <w:t>G][</w:t>
      </w:r>
      <w:proofErr w:type="gramEnd"/>
      <w:r w:rsidRPr="0038530B">
        <w:rPr>
          <w:lang w:eastAsia="zh-TW"/>
        </w:rPr>
        <w:t>ECS][PA][Security][TGL] Implement S3 reboot code in MS support project</w:t>
      </w:r>
    </w:p>
    <w:p w14:paraId="113BC961" w14:textId="77777777" w:rsidR="00846B61" w:rsidRDefault="00846B61">
      <w:pPr>
        <w:pStyle w:val="ae"/>
        <w:numPr>
          <w:ilvl w:val="0"/>
          <w:numId w:val="43"/>
        </w:numPr>
        <w:rPr>
          <w:lang w:eastAsia="zh-TW"/>
        </w:rPr>
      </w:pPr>
      <w:r>
        <w:rPr>
          <w:rFonts w:hint="eastAsia"/>
          <w:lang w:eastAsia="zh-TW"/>
        </w:rPr>
        <w:t>[</w:t>
      </w:r>
      <w:r>
        <w:rPr>
          <w:lang w:eastAsia="zh-TW"/>
        </w:rPr>
        <w:t xml:space="preserve">EIP 711623] </w:t>
      </w:r>
      <w:r w:rsidRPr="0038530B">
        <w:rPr>
          <w:lang w:eastAsia="zh-TW"/>
        </w:rPr>
        <w:t>[Intel/NUC-</w:t>
      </w:r>
      <w:proofErr w:type="gramStart"/>
      <w:r w:rsidRPr="0038530B">
        <w:rPr>
          <w:lang w:eastAsia="zh-TW"/>
        </w:rPr>
        <w:t>G][</w:t>
      </w:r>
      <w:proofErr w:type="gramEnd"/>
      <w:r w:rsidRPr="0038530B">
        <w:rPr>
          <w:lang w:eastAsia="zh-TW"/>
        </w:rPr>
        <w:t>ECS][PA][PTK2696] Intel NUC information disclosure vulnerability</w:t>
      </w:r>
    </w:p>
    <w:p w14:paraId="3DA95772" w14:textId="77777777" w:rsidR="00846B61" w:rsidRDefault="00846B61">
      <w:pPr>
        <w:pStyle w:val="ae"/>
        <w:numPr>
          <w:ilvl w:val="0"/>
          <w:numId w:val="43"/>
        </w:numPr>
        <w:rPr>
          <w:lang w:eastAsia="zh-TW"/>
        </w:rPr>
      </w:pPr>
      <w:r>
        <w:rPr>
          <w:lang w:eastAsia="zh-TW"/>
        </w:rPr>
        <w:t xml:space="preserve">[EIP None] Update MCU to </w:t>
      </w:r>
      <w:r w:rsidRPr="00910A67">
        <w:rPr>
          <w:lang w:eastAsia="zh-TW"/>
        </w:rPr>
        <w:t>M80806C1_000000A6</w:t>
      </w:r>
    </w:p>
    <w:p w14:paraId="248C75A6" w14:textId="77777777" w:rsidR="00846B61" w:rsidRPr="00A41817" w:rsidRDefault="00846B61" w:rsidP="00846B61">
      <w:pPr>
        <w:pStyle w:val="ae"/>
        <w:rPr>
          <w:rFonts w:ascii="CG Times (WN)" w:hAnsi="CG Times (WN)"/>
        </w:rPr>
      </w:pPr>
      <w:r>
        <w:rPr>
          <w:rFonts w:ascii="CG Times (WN)" w:hAnsi="CG Times (WN)" w:hint="cs"/>
        </w:rPr>
        <w:t xml:space="preserve"> </w:t>
      </w:r>
    </w:p>
    <w:p w14:paraId="3B8A34DA" w14:textId="77777777" w:rsidR="00846B61" w:rsidRDefault="00846B61" w:rsidP="00846B61">
      <w:pPr>
        <w:pStyle w:val="ae"/>
        <w:rPr>
          <w:b/>
          <w:bCs/>
          <w:lang w:eastAsia="zh-TW"/>
        </w:rPr>
      </w:pPr>
      <w:r>
        <w:rPr>
          <w:b/>
          <w:bCs/>
        </w:rPr>
        <w:t>Feature Change/Update:</w:t>
      </w:r>
    </w:p>
    <w:p w14:paraId="401A56FA" w14:textId="77777777" w:rsidR="00846B61" w:rsidRDefault="00846B61" w:rsidP="00846B61">
      <w:pPr>
        <w:pStyle w:val="ae"/>
      </w:pPr>
      <w:r>
        <w:t>Based on PA0048</w:t>
      </w:r>
    </w:p>
    <w:p w14:paraId="4D878F1C" w14:textId="77777777" w:rsidR="00846B61" w:rsidRDefault="00846B61">
      <w:pPr>
        <w:pStyle w:val="ae"/>
        <w:numPr>
          <w:ilvl w:val="0"/>
          <w:numId w:val="36"/>
        </w:numPr>
        <w:rPr>
          <w:lang w:eastAsia="zh-TW"/>
        </w:rPr>
      </w:pPr>
      <w:r w:rsidRPr="00732B6E">
        <w:rPr>
          <w:lang w:eastAsia="zh-TW"/>
        </w:rPr>
        <w:t xml:space="preserve">[EIP </w:t>
      </w:r>
      <w:r>
        <w:rPr>
          <w:lang w:eastAsia="zh-TW"/>
        </w:rPr>
        <w:t>707291</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 Added Test EC FW for TBT P2P issue to build ESA DBIOS.</w:t>
      </w:r>
    </w:p>
    <w:p w14:paraId="6489FA4A" w14:textId="77777777" w:rsidR="00846B61" w:rsidRDefault="00846B61">
      <w:pPr>
        <w:pStyle w:val="ae"/>
        <w:numPr>
          <w:ilvl w:val="0"/>
          <w:numId w:val="36"/>
        </w:numPr>
        <w:rPr>
          <w:lang w:eastAsia="zh-TW"/>
        </w:rPr>
      </w:pPr>
      <w:r>
        <w:rPr>
          <w:rFonts w:hint="eastAsia"/>
          <w:lang w:eastAsia="zh-TW"/>
        </w:rPr>
        <w:t>[</w:t>
      </w:r>
      <w:r>
        <w:rPr>
          <w:lang w:eastAsia="zh-TW"/>
        </w:rPr>
        <w:t xml:space="preserve">EIP 703651] </w:t>
      </w:r>
      <w:r w:rsidRPr="00964FA3">
        <w:rPr>
          <w:lang w:eastAsia="zh-TW"/>
        </w:rPr>
        <w:t>[Intel/NUC-</w:t>
      </w:r>
      <w:proofErr w:type="gramStart"/>
      <w:r w:rsidRPr="00964FA3">
        <w:rPr>
          <w:lang w:eastAsia="zh-TW"/>
        </w:rPr>
        <w:t>G][</w:t>
      </w:r>
      <w:proofErr w:type="gramEnd"/>
      <w:r w:rsidRPr="00964FA3">
        <w:rPr>
          <w:lang w:eastAsia="zh-TW"/>
        </w:rPr>
        <w:t>ECS][PA] POST hotkey message no show w/ Secure Boot enabled.</w:t>
      </w:r>
    </w:p>
    <w:p w14:paraId="1C53CFE9" w14:textId="77777777" w:rsidR="00846B61" w:rsidRDefault="00846B61">
      <w:pPr>
        <w:pStyle w:val="ae"/>
        <w:numPr>
          <w:ilvl w:val="0"/>
          <w:numId w:val="36"/>
        </w:numPr>
        <w:rPr>
          <w:lang w:eastAsia="zh-TW"/>
        </w:rPr>
      </w:pPr>
      <w:r>
        <w:rPr>
          <w:rFonts w:hint="eastAsia"/>
          <w:lang w:eastAsia="zh-TW"/>
        </w:rPr>
        <w:t>[</w:t>
      </w:r>
      <w:r>
        <w:rPr>
          <w:lang w:eastAsia="zh-TW"/>
        </w:rPr>
        <w:t xml:space="preserve">EIP 712838] </w:t>
      </w:r>
      <w:r w:rsidRPr="00964FA3">
        <w:rPr>
          <w:lang w:eastAsia="zh-TW"/>
        </w:rPr>
        <w:t>[Intel/NUC-</w:t>
      </w:r>
      <w:proofErr w:type="gramStart"/>
      <w:r w:rsidRPr="00964FA3">
        <w:rPr>
          <w:lang w:eastAsia="zh-TW"/>
        </w:rPr>
        <w:t>G][</w:t>
      </w:r>
      <w:proofErr w:type="gramEnd"/>
      <w:r w:rsidRPr="00964FA3">
        <w:rPr>
          <w:lang w:eastAsia="zh-TW"/>
        </w:rPr>
        <w:t>ECS][PA] Enable TCO timer standard token</w:t>
      </w:r>
    </w:p>
    <w:p w14:paraId="565BEE1E" w14:textId="77777777" w:rsidR="00846B61" w:rsidRDefault="00846B61">
      <w:pPr>
        <w:pStyle w:val="ae"/>
        <w:numPr>
          <w:ilvl w:val="0"/>
          <w:numId w:val="36"/>
        </w:numPr>
        <w:rPr>
          <w:lang w:eastAsia="zh-TW"/>
        </w:rPr>
      </w:pPr>
      <w:r>
        <w:rPr>
          <w:rFonts w:hint="eastAsia"/>
          <w:lang w:eastAsia="zh-TW"/>
        </w:rPr>
        <w:t>[</w:t>
      </w:r>
      <w:r>
        <w:rPr>
          <w:lang w:eastAsia="zh-TW"/>
        </w:rPr>
        <w:t xml:space="preserve">EIP 712846] </w:t>
      </w:r>
      <w:r w:rsidRPr="00964FA3">
        <w:rPr>
          <w:lang w:eastAsia="zh-TW"/>
        </w:rPr>
        <w:t>[Intel/NUC-</w:t>
      </w:r>
      <w:proofErr w:type="gramStart"/>
      <w:r w:rsidRPr="00964FA3">
        <w:rPr>
          <w:lang w:eastAsia="zh-TW"/>
        </w:rPr>
        <w:t>G][</w:t>
      </w:r>
      <w:proofErr w:type="gramEnd"/>
      <w:r w:rsidRPr="00964FA3">
        <w:rPr>
          <w:lang w:eastAsia="zh-TW"/>
        </w:rPr>
        <w:t>ECS][PA] BIOS Warning message during BIOS WU</w:t>
      </w:r>
    </w:p>
    <w:p w14:paraId="1FCAD1E3" w14:textId="77777777" w:rsidR="00846B61" w:rsidRDefault="00846B61">
      <w:pPr>
        <w:pStyle w:val="ae"/>
        <w:numPr>
          <w:ilvl w:val="0"/>
          <w:numId w:val="36"/>
        </w:numPr>
        <w:rPr>
          <w:lang w:eastAsia="zh-TW"/>
        </w:rPr>
      </w:pPr>
      <w:r>
        <w:rPr>
          <w:rFonts w:hint="eastAsia"/>
          <w:lang w:eastAsia="zh-TW"/>
        </w:rPr>
        <w:t>[</w:t>
      </w:r>
      <w:r>
        <w:rPr>
          <w:lang w:eastAsia="zh-TW"/>
        </w:rPr>
        <w:t xml:space="preserve">EIP 712859] </w:t>
      </w:r>
      <w:r w:rsidRPr="00964FA3">
        <w:rPr>
          <w:lang w:eastAsia="zh-TW"/>
        </w:rPr>
        <w:t>[Intel/NUC-</w:t>
      </w:r>
      <w:proofErr w:type="gramStart"/>
      <w:r w:rsidRPr="00964FA3">
        <w:rPr>
          <w:lang w:eastAsia="zh-TW"/>
        </w:rPr>
        <w:t>G][</w:t>
      </w:r>
      <w:proofErr w:type="gramEnd"/>
      <w:r w:rsidRPr="00964FA3">
        <w:rPr>
          <w:lang w:eastAsia="zh-TW"/>
        </w:rPr>
        <w:t xml:space="preserve">ECS][PA] Correct EC MMIO Driver (ACPI memory resource </w:t>
      </w:r>
      <w:proofErr w:type="spellStart"/>
      <w:r w:rsidRPr="00964FA3">
        <w:rPr>
          <w:lang w:eastAsia="zh-TW"/>
        </w:rPr>
        <w:t>RangeLength</w:t>
      </w:r>
      <w:proofErr w:type="spellEnd"/>
      <w:r w:rsidRPr="00964FA3">
        <w:rPr>
          <w:lang w:eastAsia="zh-TW"/>
        </w:rPr>
        <w:t>) to 0x100</w:t>
      </w:r>
    </w:p>
    <w:p w14:paraId="42E2B4E7" w14:textId="77777777" w:rsidR="00846B61" w:rsidRDefault="00846B61">
      <w:pPr>
        <w:pStyle w:val="ae"/>
        <w:numPr>
          <w:ilvl w:val="0"/>
          <w:numId w:val="36"/>
        </w:numPr>
        <w:rPr>
          <w:lang w:eastAsia="zh-TW"/>
        </w:rPr>
      </w:pPr>
      <w:r>
        <w:rPr>
          <w:rFonts w:hint="eastAsia"/>
          <w:lang w:eastAsia="zh-TW"/>
        </w:rPr>
        <w:t>[</w:t>
      </w:r>
      <w:r>
        <w:rPr>
          <w:lang w:eastAsia="zh-TW"/>
        </w:rPr>
        <w:t xml:space="preserve">EIP 712840] </w:t>
      </w:r>
      <w:r w:rsidRPr="00964FA3">
        <w:rPr>
          <w:lang w:eastAsia="zh-TW"/>
        </w:rPr>
        <w:t>[Intel/NUC-</w:t>
      </w:r>
      <w:proofErr w:type="gramStart"/>
      <w:r w:rsidRPr="00964FA3">
        <w:rPr>
          <w:lang w:eastAsia="zh-TW"/>
        </w:rPr>
        <w:t>G][</w:t>
      </w:r>
      <w:proofErr w:type="gramEnd"/>
      <w:r w:rsidRPr="00964FA3">
        <w:rPr>
          <w:lang w:eastAsia="zh-TW"/>
        </w:rPr>
        <w:t>ECS][PA] Patch of BIOS warning message for BIOS roll back flash block</w:t>
      </w:r>
    </w:p>
    <w:p w14:paraId="0E42C7AE" w14:textId="77777777" w:rsidR="00846B61" w:rsidRDefault="00846B61">
      <w:pPr>
        <w:pStyle w:val="ae"/>
        <w:numPr>
          <w:ilvl w:val="0"/>
          <w:numId w:val="36"/>
        </w:numPr>
        <w:rPr>
          <w:lang w:eastAsia="zh-TW"/>
        </w:rPr>
      </w:pPr>
      <w:r>
        <w:rPr>
          <w:rFonts w:hint="eastAsia"/>
          <w:lang w:eastAsia="zh-TW"/>
        </w:rPr>
        <w:t>[</w:t>
      </w:r>
      <w:r>
        <w:rPr>
          <w:lang w:eastAsia="zh-TW"/>
        </w:rPr>
        <w:t xml:space="preserve">EIP 712865] </w:t>
      </w:r>
      <w:r w:rsidRPr="00964FA3">
        <w:rPr>
          <w:lang w:eastAsia="zh-TW"/>
        </w:rPr>
        <w:t>[Intel/NUC-</w:t>
      </w:r>
      <w:proofErr w:type="gramStart"/>
      <w:r w:rsidRPr="00964FA3">
        <w:rPr>
          <w:lang w:eastAsia="zh-TW"/>
        </w:rPr>
        <w:t>G][</w:t>
      </w:r>
      <w:proofErr w:type="gramEnd"/>
      <w:r w:rsidRPr="00964FA3">
        <w:rPr>
          <w:lang w:eastAsia="zh-TW"/>
        </w:rPr>
        <w:t>ECS][PA] Layout the F6 string to optimize the symptom that caused by Pressing F6 exit MFG.</w:t>
      </w:r>
    </w:p>
    <w:p w14:paraId="32F315CF" w14:textId="77777777" w:rsidR="00846B61" w:rsidRDefault="00846B61">
      <w:pPr>
        <w:pStyle w:val="ae"/>
        <w:numPr>
          <w:ilvl w:val="0"/>
          <w:numId w:val="36"/>
        </w:numPr>
        <w:rPr>
          <w:lang w:eastAsia="zh-TW"/>
        </w:rPr>
      </w:pPr>
      <w:r>
        <w:rPr>
          <w:lang w:eastAsia="zh-TW"/>
        </w:rPr>
        <w:t>[EIP None] Update ME to 15.0.41.2142</w:t>
      </w:r>
    </w:p>
    <w:p w14:paraId="3298777F" w14:textId="77777777" w:rsidR="00846B61" w:rsidRDefault="00846B61" w:rsidP="00846B61">
      <w:pPr>
        <w:pStyle w:val="ae"/>
        <w:rPr>
          <w:b/>
          <w:bCs/>
          <w:lang w:eastAsia="zh-TW"/>
        </w:rPr>
      </w:pPr>
    </w:p>
    <w:p w14:paraId="1E2D200D" w14:textId="77777777" w:rsidR="00846B61" w:rsidRDefault="00846B61" w:rsidP="00846B61">
      <w:pPr>
        <w:pStyle w:val="ae"/>
        <w:rPr>
          <w:b/>
          <w:bCs/>
          <w:lang w:eastAsia="zh-TW"/>
        </w:rPr>
      </w:pPr>
      <w:r>
        <w:rPr>
          <w:b/>
          <w:bCs/>
          <w:lang w:eastAsia="zh-TW"/>
        </w:rPr>
        <w:t>Issue Fix:</w:t>
      </w:r>
    </w:p>
    <w:p w14:paraId="44334F31" w14:textId="77777777" w:rsidR="00846B61" w:rsidRDefault="00846B61">
      <w:pPr>
        <w:pStyle w:val="ae"/>
        <w:numPr>
          <w:ilvl w:val="0"/>
          <w:numId w:val="37"/>
        </w:numPr>
        <w:rPr>
          <w:lang w:eastAsia="zh-TW"/>
        </w:rPr>
      </w:pPr>
      <w:r w:rsidRPr="00732B6E">
        <w:rPr>
          <w:lang w:eastAsia="zh-TW"/>
        </w:rPr>
        <w:t xml:space="preserve">[EIP </w:t>
      </w:r>
      <w:r>
        <w:rPr>
          <w:lang w:eastAsia="zh-TW"/>
        </w:rPr>
        <w:t>699662</w:t>
      </w:r>
      <w:r w:rsidRPr="00732B6E">
        <w:rPr>
          <w:lang w:eastAsia="zh-TW"/>
        </w:rPr>
        <w:t xml:space="preserve">] </w:t>
      </w:r>
      <w:r w:rsidRPr="00536488">
        <w:rPr>
          <w:lang w:eastAsia="zh-TW"/>
        </w:rPr>
        <w:t>[Intel/NUC-</w:t>
      </w:r>
      <w:proofErr w:type="gramStart"/>
      <w:r w:rsidRPr="00536488">
        <w:rPr>
          <w:lang w:eastAsia="zh-TW"/>
        </w:rPr>
        <w:t>G][</w:t>
      </w:r>
      <w:proofErr w:type="gramEnd"/>
      <w:r w:rsidRPr="00536488">
        <w:rPr>
          <w:lang w:eastAsia="zh-TW"/>
        </w:rPr>
        <w:t>ECS][PA] Displaying the ENERGY STAR logo in the BIOS setup page when enabled HDD password of the L10 SKU</w:t>
      </w:r>
    </w:p>
    <w:p w14:paraId="7F71D4AD" w14:textId="77777777" w:rsidR="00846B61" w:rsidRDefault="00846B61">
      <w:pPr>
        <w:pStyle w:val="ae"/>
        <w:numPr>
          <w:ilvl w:val="0"/>
          <w:numId w:val="37"/>
        </w:numPr>
        <w:rPr>
          <w:lang w:eastAsia="zh-TW"/>
        </w:rPr>
      </w:pPr>
      <w:r>
        <w:rPr>
          <w:rFonts w:hint="eastAsia"/>
          <w:lang w:eastAsia="zh-TW"/>
        </w:rPr>
        <w:t>[</w:t>
      </w:r>
      <w:r>
        <w:rPr>
          <w:lang w:eastAsia="zh-TW"/>
        </w:rPr>
        <w:t xml:space="preserve">EIP 712850] </w:t>
      </w:r>
      <w:r w:rsidRPr="00964FA3">
        <w:rPr>
          <w:lang w:eastAsia="zh-TW"/>
        </w:rPr>
        <w:t>[Intel/NUC-</w:t>
      </w:r>
      <w:proofErr w:type="gramStart"/>
      <w:r w:rsidRPr="00964FA3">
        <w:rPr>
          <w:lang w:eastAsia="zh-TW"/>
        </w:rPr>
        <w:t>G][</w:t>
      </w:r>
      <w:proofErr w:type="gramEnd"/>
      <w:r w:rsidRPr="00964FA3">
        <w:rPr>
          <w:lang w:eastAsia="zh-TW"/>
        </w:rPr>
        <w:t>ECS][PA] Fix ME minor version checking algorithm</w:t>
      </w:r>
    </w:p>
    <w:p w14:paraId="4CF8F4CC" w14:textId="77777777" w:rsidR="00846B61" w:rsidRDefault="00846B61">
      <w:pPr>
        <w:pStyle w:val="ae"/>
        <w:numPr>
          <w:ilvl w:val="0"/>
          <w:numId w:val="37"/>
        </w:numPr>
        <w:rPr>
          <w:lang w:eastAsia="zh-TW"/>
        </w:rPr>
      </w:pPr>
      <w:r>
        <w:rPr>
          <w:rFonts w:hint="eastAsia"/>
          <w:lang w:eastAsia="zh-TW"/>
        </w:rPr>
        <w:t>[</w:t>
      </w:r>
      <w:r>
        <w:rPr>
          <w:lang w:eastAsia="zh-TW"/>
        </w:rPr>
        <w:t xml:space="preserve">EIP 712848] </w:t>
      </w:r>
      <w:r w:rsidRPr="00964FA3">
        <w:rPr>
          <w:lang w:eastAsia="zh-TW"/>
        </w:rPr>
        <w:t>[Intel/NUC-</w:t>
      </w:r>
      <w:proofErr w:type="gramStart"/>
      <w:r w:rsidRPr="00964FA3">
        <w:rPr>
          <w:lang w:eastAsia="zh-TW"/>
        </w:rPr>
        <w:t>G][</w:t>
      </w:r>
      <w:proofErr w:type="gramEnd"/>
      <w:r w:rsidRPr="00964FA3">
        <w:rPr>
          <w:lang w:eastAsia="zh-TW"/>
        </w:rPr>
        <w:t>ECS][PA] BIOS RTC Reset feature causes BIOS recovery dead loop</w:t>
      </w:r>
    </w:p>
    <w:p w14:paraId="05D40B02" w14:textId="77777777" w:rsidR="00846B61" w:rsidRDefault="00846B61">
      <w:pPr>
        <w:pStyle w:val="ae"/>
        <w:numPr>
          <w:ilvl w:val="0"/>
          <w:numId w:val="37"/>
        </w:numPr>
        <w:rPr>
          <w:lang w:eastAsia="zh-TW"/>
        </w:rPr>
      </w:pPr>
      <w:r>
        <w:rPr>
          <w:rFonts w:hint="eastAsia"/>
          <w:lang w:eastAsia="zh-TW"/>
        </w:rPr>
        <w:t>[</w:t>
      </w:r>
      <w:r>
        <w:rPr>
          <w:lang w:eastAsia="zh-TW"/>
        </w:rPr>
        <w:t xml:space="preserve">EIP 712856] </w:t>
      </w:r>
      <w:r w:rsidRPr="00964FA3">
        <w:rPr>
          <w:lang w:eastAsia="zh-TW"/>
        </w:rPr>
        <w:t>[Intel/NUC-</w:t>
      </w:r>
      <w:proofErr w:type="gramStart"/>
      <w:r w:rsidRPr="00964FA3">
        <w:rPr>
          <w:lang w:eastAsia="zh-TW"/>
        </w:rPr>
        <w:t>G][</w:t>
      </w:r>
      <w:proofErr w:type="gramEnd"/>
      <w:r w:rsidRPr="00964FA3">
        <w:rPr>
          <w:lang w:eastAsia="zh-TW"/>
        </w:rPr>
        <w:t xml:space="preserve">ECS][PA] </w:t>
      </w:r>
      <w:proofErr w:type="spellStart"/>
      <w:r w:rsidRPr="00964FA3">
        <w:rPr>
          <w:lang w:eastAsia="zh-TW"/>
        </w:rPr>
        <w:t>fTPM</w:t>
      </w:r>
      <w:proofErr w:type="spellEnd"/>
      <w:r w:rsidRPr="00964FA3">
        <w:rPr>
          <w:lang w:eastAsia="zh-TW"/>
        </w:rPr>
        <w:t xml:space="preserve"> lost after RTC reset</w:t>
      </w:r>
    </w:p>
    <w:p w14:paraId="32B6F77C" w14:textId="77777777" w:rsidR="00846B61" w:rsidRDefault="00846B61" w:rsidP="00846B61">
      <w:pPr>
        <w:pStyle w:val="ae"/>
        <w:rPr>
          <w:lang w:eastAsia="zh-TW"/>
        </w:rPr>
      </w:pPr>
    </w:p>
    <w:p w14:paraId="30412CE2" w14:textId="77777777" w:rsidR="00846B61" w:rsidRDefault="00846B61" w:rsidP="00846B61">
      <w:pPr>
        <w:pStyle w:val="ae"/>
        <w:rPr>
          <w:rFonts w:eastAsiaTheme="minorEastAsia"/>
          <w:b/>
          <w:bCs/>
          <w:lang w:eastAsia="zh-TW"/>
        </w:rPr>
      </w:pPr>
      <w:r w:rsidRPr="00D54263">
        <w:rPr>
          <w:rFonts w:eastAsia="MS Mincho"/>
          <w:b/>
          <w:bCs/>
        </w:rPr>
        <w:t>Known Errata:</w:t>
      </w:r>
    </w:p>
    <w:p w14:paraId="4F63B5F7" w14:textId="77777777" w:rsidR="00846B61" w:rsidRPr="007700DA" w:rsidRDefault="00846B61">
      <w:pPr>
        <w:pStyle w:val="ae"/>
        <w:numPr>
          <w:ilvl w:val="0"/>
          <w:numId w:val="34"/>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3F4892BB" w14:textId="77777777" w:rsidR="00846B61" w:rsidRDefault="00846B61" w:rsidP="0018374B">
      <w:pPr>
        <w:pStyle w:val="ae"/>
        <w:ind w:firstLine="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5E31ED25" w14:textId="77777777" w:rsidR="00846B61" w:rsidRDefault="00846B61" w:rsidP="0018374B">
      <w:pPr>
        <w:pStyle w:val="ae"/>
        <w:ind w:firstLine="360"/>
        <w:rPr>
          <w:rFonts w:eastAsiaTheme="minorEastAsia"/>
          <w:b/>
          <w:bCs/>
          <w:color w:val="FF0000"/>
          <w:lang w:eastAsia="zh-TW"/>
        </w:rPr>
      </w:pPr>
      <w:r>
        <w:rPr>
          <w:rFonts w:eastAsiaTheme="minorEastAsia" w:hint="eastAsia"/>
          <w:b/>
          <w:bCs/>
          <w:color w:val="FF0000"/>
          <w:lang w:eastAsia="zh-TW"/>
        </w:rPr>
        <w:t>PA0000-PA0013 for FAB-A only.</w:t>
      </w:r>
    </w:p>
    <w:p w14:paraId="3C637CC8" w14:textId="6F5F68F7" w:rsidR="00846B61" w:rsidRDefault="00846B61" w:rsidP="0018374B">
      <w:pPr>
        <w:pStyle w:val="ae"/>
        <w:ind w:firstLine="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4FB6E46A" w14:textId="77777777" w:rsidR="00846B61" w:rsidRDefault="00846B61">
      <w:pPr>
        <w:pStyle w:val="ae"/>
        <w:numPr>
          <w:ilvl w:val="0"/>
          <w:numId w:val="34"/>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36659598" w14:textId="77777777" w:rsidR="00846B61" w:rsidRDefault="00846B61">
      <w:pPr>
        <w:pStyle w:val="ae"/>
        <w:numPr>
          <w:ilvl w:val="0"/>
          <w:numId w:val="34"/>
        </w:numPr>
        <w:rPr>
          <w:rFonts w:eastAsiaTheme="minorEastAsia"/>
          <w:b/>
          <w:bCs/>
          <w:color w:val="FF0000"/>
          <w:lang w:eastAsia="zh-TW"/>
        </w:rPr>
      </w:pPr>
      <w:r w:rsidRPr="00C6561A">
        <w:rPr>
          <w:rFonts w:eastAsiaTheme="minorEastAsia"/>
          <w:b/>
          <w:bCs/>
          <w:color w:val="FF0000"/>
          <w:lang w:eastAsia="zh-TW"/>
        </w:rPr>
        <w:t xml:space="preserve">Block </w:t>
      </w:r>
      <w:r>
        <w:rPr>
          <w:rFonts w:eastAsiaTheme="minorEastAsia"/>
          <w:b/>
          <w:bCs/>
          <w:color w:val="FF0000"/>
          <w:lang w:eastAsia="zh-TW"/>
        </w:rPr>
        <w:t xml:space="preserve">downgrade </w:t>
      </w:r>
      <w:r w:rsidRPr="00C6561A">
        <w:rPr>
          <w:rFonts w:eastAsiaTheme="minorEastAsia"/>
          <w:b/>
          <w:bCs/>
          <w:color w:val="FF0000"/>
          <w:lang w:eastAsia="zh-TW"/>
        </w:rPr>
        <w:t>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7228AEF3" w14:textId="77777777" w:rsidR="00846B61" w:rsidRDefault="00846B61">
      <w:pPr>
        <w:pStyle w:val="ae"/>
        <w:numPr>
          <w:ilvl w:val="0"/>
          <w:numId w:val="34"/>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1DCC8C1A" w14:textId="77777777" w:rsidR="00846B61" w:rsidRDefault="00846B61">
      <w:pPr>
        <w:pStyle w:val="ae"/>
        <w:numPr>
          <w:ilvl w:val="0"/>
          <w:numId w:val="34"/>
        </w:numPr>
        <w:rPr>
          <w:rFonts w:eastAsiaTheme="minorEastAsia"/>
          <w:b/>
          <w:bCs/>
          <w:color w:val="FF0000"/>
          <w:lang w:eastAsia="zh-TW"/>
        </w:rPr>
      </w:pPr>
      <w:r>
        <w:rPr>
          <w:rFonts w:eastAsiaTheme="minorEastAsia"/>
          <w:b/>
          <w:bCs/>
          <w:color w:val="FF0000"/>
          <w:lang w:eastAsia="zh-TW"/>
        </w:rPr>
        <w:t>PA Lite SKU can’t update ME via jumper recovery.</w:t>
      </w:r>
    </w:p>
    <w:p w14:paraId="6E5CA77F" w14:textId="77777777" w:rsidR="00846B61" w:rsidRDefault="00846B61" w:rsidP="00A41817">
      <w:pPr>
        <w:pStyle w:val="ae"/>
        <w:rPr>
          <w:rFonts w:eastAsiaTheme="minorEastAsia"/>
          <w:b/>
          <w:bCs/>
          <w:color w:val="FF0000"/>
          <w:lang w:eastAsia="zh-TW"/>
        </w:rPr>
      </w:pPr>
    </w:p>
    <w:p w14:paraId="264732CE" w14:textId="77777777" w:rsidR="00A41817" w:rsidRPr="00192E16" w:rsidRDefault="00A41817" w:rsidP="00A41817">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8</w:t>
      </w:r>
      <w:r>
        <w:t>.20</w:t>
      </w:r>
      <w:r>
        <w:rPr>
          <w:lang w:eastAsia="zh-TW"/>
        </w:rPr>
        <w:t>2</w:t>
      </w:r>
      <w:r>
        <w:rPr>
          <w:rFonts w:hint="eastAsia"/>
          <w:lang w:eastAsia="zh-TW"/>
        </w:rPr>
        <w:t>2</w:t>
      </w:r>
      <w:r>
        <w:t>.</w:t>
      </w:r>
      <w:r>
        <w:rPr>
          <w:rFonts w:hint="eastAsia"/>
          <w:lang w:eastAsia="zh-TW"/>
        </w:rPr>
        <w:t>0801</w:t>
      </w:r>
      <w:r>
        <w:t>.</w:t>
      </w:r>
      <w:r>
        <w:rPr>
          <w:rFonts w:hint="eastAsia"/>
          <w:lang w:eastAsia="zh-TW"/>
        </w:rPr>
        <w:t>1148</w:t>
      </w:r>
      <w:r>
        <w:tab/>
      </w:r>
      <w:proofErr w:type="gramStart"/>
      <w:r>
        <w:t>Development  BIOS</w:t>
      </w:r>
      <w:proofErr w:type="gramEnd"/>
    </w:p>
    <w:p w14:paraId="1474D33E" w14:textId="77777777" w:rsidR="00A41817" w:rsidRPr="005C2CB1" w:rsidRDefault="00A41817" w:rsidP="00A41817">
      <w:pPr>
        <w:ind w:right="360"/>
        <w:rPr>
          <w:rFonts w:ascii="Courier New" w:hAnsi="Courier New" w:cs="Courier New"/>
          <w:b/>
          <w:bCs/>
        </w:rPr>
      </w:pPr>
      <w:r w:rsidRPr="005C2CB1">
        <w:rPr>
          <w:rFonts w:ascii="Courier New" w:hAnsi="Courier New" w:cs="Courier New"/>
          <w:b/>
          <w:bCs/>
        </w:rPr>
        <w:t>About This Release:</w:t>
      </w:r>
    </w:p>
    <w:p w14:paraId="60D8B329" w14:textId="77777777" w:rsidR="00A41817" w:rsidRDefault="00A41817" w:rsidP="00A41817">
      <w:pPr>
        <w:pStyle w:val="ae"/>
        <w:numPr>
          <w:ilvl w:val="0"/>
          <w:numId w:val="3"/>
        </w:numPr>
      </w:pPr>
      <w:r>
        <w:t xml:space="preserve">Date: </w:t>
      </w:r>
      <w:r>
        <w:rPr>
          <w:rFonts w:hint="eastAsia"/>
          <w:lang w:eastAsia="zh-TW"/>
        </w:rPr>
        <w:t>Au</w:t>
      </w:r>
      <w:r>
        <w:rPr>
          <w:lang w:eastAsia="zh-TW"/>
        </w:rPr>
        <w:t>gust</w:t>
      </w:r>
      <w:r>
        <w:rPr>
          <w:rFonts w:hint="eastAsia"/>
          <w:lang w:eastAsia="zh-TW"/>
        </w:rPr>
        <w:t xml:space="preserve"> </w:t>
      </w:r>
      <w:r>
        <w:rPr>
          <w:lang w:eastAsia="zh-TW"/>
        </w:rPr>
        <w:t>01</w:t>
      </w:r>
      <w:r>
        <w:t>, 2</w:t>
      </w:r>
      <w:r>
        <w:rPr>
          <w:rFonts w:hint="eastAsia"/>
          <w:lang w:eastAsia="zh-TW"/>
        </w:rPr>
        <w:t>02</w:t>
      </w:r>
      <w:r>
        <w:rPr>
          <w:lang w:eastAsia="zh-TW"/>
        </w:rPr>
        <w:t>2</w:t>
      </w:r>
    </w:p>
    <w:p w14:paraId="745E0A3A" w14:textId="77777777" w:rsidR="00A41817" w:rsidRPr="00203116" w:rsidRDefault="00A41817" w:rsidP="00A41817">
      <w:pPr>
        <w:pStyle w:val="ae"/>
        <w:numPr>
          <w:ilvl w:val="0"/>
          <w:numId w:val="3"/>
        </w:numPr>
      </w:pPr>
      <w:r>
        <w:t xml:space="preserve">ROM Image Checksum: </w:t>
      </w:r>
      <w:r w:rsidRPr="009F6D58">
        <w:rPr>
          <w:rFonts w:asciiTheme="minorHAnsi" w:hAnsiTheme="minorHAnsi" w:cstheme="minorHAnsi"/>
          <w:lang w:eastAsia="zh-TW"/>
        </w:rPr>
        <w:t>0x</w:t>
      </w:r>
      <w:r>
        <w:rPr>
          <w:rFonts w:asciiTheme="minorHAnsi" w:eastAsiaTheme="minorEastAsia" w:hAnsiTheme="minorHAnsi" w:cstheme="minorHAnsi"/>
          <w:lang w:eastAsia="zh-TW"/>
        </w:rPr>
        <w:t>B502</w:t>
      </w:r>
    </w:p>
    <w:p w14:paraId="56BB4735" w14:textId="77777777" w:rsidR="00A41817" w:rsidRDefault="00A41817" w:rsidP="00A41817">
      <w:pPr>
        <w:pStyle w:val="ae"/>
        <w:numPr>
          <w:ilvl w:val="0"/>
          <w:numId w:val="4"/>
        </w:numPr>
      </w:pPr>
      <w:r>
        <w:t>ME Firmware: 15.0.35.1898</w:t>
      </w:r>
    </w:p>
    <w:p w14:paraId="69A7AB12" w14:textId="77777777" w:rsidR="00A41817" w:rsidRDefault="00A41817" w:rsidP="00A41817">
      <w:pPr>
        <w:pStyle w:val="ae"/>
        <w:numPr>
          <w:ilvl w:val="0"/>
          <w:numId w:val="4"/>
        </w:numPr>
      </w:pPr>
      <w:r>
        <w:t xml:space="preserve">EC Firmware: </w:t>
      </w:r>
      <w:r>
        <w:rPr>
          <w:rFonts w:hint="eastAsia"/>
          <w:lang w:eastAsia="zh-TW"/>
        </w:rPr>
        <w:t>03.0</w:t>
      </w:r>
      <w:r>
        <w:rPr>
          <w:lang w:eastAsia="zh-TW"/>
        </w:rPr>
        <w:t>8</w:t>
      </w:r>
      <w:r>
        <w:rPr>
          <w:rFonts w:hint="eastAsia"/>
          <w:lang w:eastAsia="zh-TW"/>
        </w:rPr>
        <w:t>.00</w:t>
      </w:r>
    </w:p>
    <w:p w14:paraId="605AC42D" w14:textId="77777777" w:rsidR="00A41817" w:rsidRDefault="00A41817" w:rsidP="00A4181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150.01.20.1039</w:t>
      </w:r>
    </w:p>
    <w:p w14:paraId="1524EF1B" w14:textId="77777777" w:rsidR="00A41817" w:rsidRDefault="00A41817" w:rsidP="00A4181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44F5A2D8" w14:textId="77777777" w:rsidR="00A41817" w:rsidRPr="00DA6AF4" w:rsidRDefault="00A41817" w:rsidP="00A4181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Pr>
          <w:lang w:eastAsia="zh-TW"/>
        </w:rPr>
        <w:t>5D</w:t>
      </w:r>
      <w:r w:rsidRPr="00690EF5">
        <w:rPr>
          <w:lang w:eastAsia="zh-TW"/>
        </w:rPr>
        <w:t>.</w:t>
      </w:r>
      <w:r>
        <w:rPr>
          <w:lang w:eastAsia="zh-TW"/>
        </w:rPr>
        <w:t xml:space="preserve">32 </w:t>
      </w:r>
    </w:p>
    <w:p w14:paraId="1E750F9D" w14:textId="77777777" w:rsidR="00A41817" w:rsidRDefault="00A41817" w:rsidP="00A41817">
      <w:pPr>
        <w:pStyle w:val="ae"/>
        <w:numPr>
          <w:ilvl w:val="0"/>
          <w:numId w:val="4"/>
        </w:numPr>
        <w:rPr>
          <w:bCs/>
        </w:rPr>
      </w:pPr>
      <w:proofErr w:type="spellStart"/>
      <w:r>
        <w:t>MEBx</w:t>
      </w:r>
      <w:proofErr w:type="spellEnd"/>
      <w:r>
        <w:t xml:space="preserve"> Revision: NA</w:t>
      </w:r>
    </w:p>
    <w:p w14:paraId="0BE4B708" w14:textId="77777777" w:rsidR="00A41817" w:rsidRDefault="00A41817" w:rsidP="00A41817">
      <w:pPr>
        <w:pStyle w:val="ae"/>
        <w:numPr>
          <w:ilvl w:val="0"/>
          <w:numId w:val="4"/>
        </w:numPr>
      </w:pPr>
      <w:r>
        <w:t>Integrated Graphics</w:t>
      </w:r>
    </w:p>
    <w:p w14:paraId="604E5BD6" w14:textId="77777777" w:rsidR="00A41817" w:rsidRDefault="00A41817" w:rsidP="00A41817">
      <w:pPr>
        <w:pStyle w:val="ae"/>
        <w:numPr>
          <w:ilvl w:val="2"/>
          <w:numId w:val="4"/>
        </w:numPr>
      </w:pPr>
      <w:r>
        <w:t xml:space="preserve">Option ROM: </w:t>
      </w:r>
      <w:r>
        <w:rPr>
          <w:rFonts w:hint="eastAsia"/>
          <w:lang w:eastAsia="zh-TW"/>
        </w:rPr>
        <w:t>NA</w:t>
      </w:r>
    </w:p>
    <w:p w14:paraId="392607D8" w14:textId="77777777" w:rsidR="00A41817" w:rsidRDefault="00A41817" w:rsidP="00A41817">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0307C0EA" w14:textId="77777777" w:rsidR="00A41817" w:rsidRDefault="00A41817" w:rsidP="00A4181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5B808382" w14:textId="77777777" w:rsidR="00A41817" w:rsidRDefault="00A41817" w:rsidP="00A41817">
      <w:pPr>
        <w:pStyle w:val="ae"/>
        <w:numPr>
          <w:ilvl w:val="0"/>
          <w:numId w:val="4"/>
        </w:numPr>
      </w:pPr>
      <w:r>
        <w:t>SATA non-RAID Option ROM: NA</w:t>
      </w:r>
    </w:p>
    <w:p w14:paraId="6C41FC66" w14:textId="77777777" w:rsidR="00A41817" w:rsidRDefault="00A41817" w:rsidP="00A41817">
      <w:pPr>
        <w:pStyle w:val="ae"/>
        <w:numPr>
          <w:ilvl w:val="0"/>
          <w:numId w:val="4"/>
        </w:numPr>
      </w:pPr>
      <w:r>
        <w:lastRenderedPageBreak/>
        <w:t xml:space="preserve">AHCI Code: Based on </w:t>
      </w:r>
      <w:r>
        <w:rPr>
          <w:rFonts w:hint="eastAsia"/>
          <w:lang w:eastAsia="zh-TW"/>
        </w:rPr>
        <w:t>AHCI_2</w:t>
      </w:r>
      <w:r>
        <w:rPr>
          <w:lang w:eastAsia="zh-TW"/>
        </w:rPr>
        <w:t>4</w:t>
      </w:r>
    </w:p>
    <w:p w14:paraId="3A7CD4A9" w14:textId="77777777" w:rsidR="00A41817" w:rsidRPr="00D3539C" w:rsidRDefault="00A41817" w:rsidP="00A4181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61F717C2" w14:textId="77777777" w:rsidR="00A41817" w:rsidRPr="00341369" w:rsidRDefault="00A41817" w:rsidP="00A41817">
      <w:pPr>
        <w:pStyle w:val="ae"/>
        <w:numPr>
          <w:ilvl w:val="0"/>
          <w:numId w:val="4"/>
        </w:numPr>
        <w:rPr>
          <w:rFonts w:ascii="Courier New" w:eastAsia="Times New Roman" w:hAnsi="Courier New" w:cs="Courier New"/>
        </w:rPr>
      </w:pPr>
      <w:r w:rsidRPr="003C1214">
        <w:t xml:space="preserve">Supported Flash Devices: </w:t>
      </w:r>
    </w:p>
    <w:p w14:paraId="5F574870" w14:textId="77777777" w:rsidR="00A41817" w:rsidRDefault="00A41817" w:rsidP="00A41817">
      <w:pPr>
        <w:pStyle w:val="ae"/>
        <w:ind w:left="1440"/>
        <w:rPr>
          <w:lang w:eastAsia="zh-TW"/>
        </w:rPr>
      </w:pPr>
      <w:r w:rsidRPr="00745EF2">
        <w:t>MACRONIX</w:t>
      </w:r>
      <w:r w:rsidRPr="00745EF2">
        <w:tab/>
        <w:t>MX25L25673GM2I-08G</w:t>
      </w:r>
      <w:r w:rsidRPr="00745EF2">
        <w:tab/>
        <w:t>32MB</w:t>
      </w:r>
    </w:p>
    <w:p w14:paraId="3282DE29" w14:textId="77777777" w:rsidR="00A41817" w:rsidRDefault="00A41817" w:rsidP="00A41817">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61918CD4" w14:textId="77777777" w:rsidR="00A41817" w:rsidRDefault="00A41817" w:rsidP="00A41817">
      <w:pPr>
        <w:pStyle w:val="ae"/>
        <w:ind w:left="720" w:firstLine="720"/>
      </w:pPr>
      <w:r w:rsidRPr="0066562A">
        <w:t>MX77L25650F</w:t>
      </w:r>
    </w:p>
    <w:p w14:paraId="27D49B3A" w14:textId="77777777" w:rsidR="00A41817" w:rsidRDefault="00A41817" w:rsidP="00A41817">
      <w:pPr>
        <w:pStyle w:val="ae"/>
        <w:ind w:left="720" w:firstLine="720"/>
        <w:rPr>
          <w:rFonts w:ascii="Courier New" w:eastAsia="Times New Roman" w:hAnsi="Courier New" w:cs="Courier New"/>
          <w:lang w:eastAsia="zh-TW"/>
        </w:rPr>
      </w:pPr>
      <w:r w:rsidRPr="0066562A">
        <w:t>GD25R256D</w:t>
      </w:r>
    </w:p>
    <w:p w14:paraId="2253BD5D" w14:textId="77777777" w:rsidR="00A41817" w:rsidRPr="005C2CB1" w:rsidRDefault="00A41817" w:rsidP="00A41817">
      <w:pPr>
        <w:pStyle w:val="ae"/>
        <w:numPr>
          <w:ilvl w:val="0"/>
          <w:numId w:val="2"/>
        </w:numPr>
      </w:pPr>
      <w:r w:rsidRPr="005C2CB1">
        <w:t>Microcode</w:t>
      </w:r>
      <w:r>
        <w:t xml:space="preserve"> Updates</w:t>
      </w:r>
      <w:r w:rsidRPr="005C2CB1">
        <w:t xml:space="preserve"> included</w:t>
      </w:r>
      <w:r>
        <w:t xml:space="preserve"> in .ROM File</w:t>
      </w:r>
      <w:r w:rsidRPr="005C2CB1">
        <w:t>:</w:t>
      </w:r>
    </w:p>
    <w:p w14:paraId="01946298" w14:textId="77777777" w:rsidR="00A41817" w:rsidRDefault="00A41817" w:rsidP="00A41817">
      <w:pPr>
        <w:pStyle w:val="ae"/>
        <w:ind w:left="360" w:firstLine="360"/>
      </w:pPr>
      <w:r>
        <w:t>M80806C1_000000</w:t>
      </w:r>
      <w:r>
        <w:rPr>
          <w:lang w:eastAsia="zh-TW"/>
        </w:rPr>
        <w:t>9a</w:t>
      </w:r>
      <w:r w:rsidRPr="00CE5FE1">
        <w:t>.pdb</w:t>
      </w:r>
    </w:p>
    <w:p w14:paraId="34971179" w14:textId="77777777" w:rsidR="00A41817" w:rsidRDefault="00A41817" w:rsidP="00A4181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28627E6" w14:textId="77777777" w:rsidR="00A41817" w:rsidRDefault="00A41817" w:rsidP="00A41817">
      <w:pPr>
        <w:pStyle w:val="ae"/>
        <w:ind w:left="720"/>
      </w:pPr>
      <w:r>
        <w:t>M80806C1_000000</w:t>
      </w:r>
      <w:r>
        <w:rPr>
          <w:lang w:eastAsia="zh-TW"/>
        </w:rPr>
        <w:t>9a</w:t>
      </w:r>
      <w:r w:rsidRPr="00CE5FE1">
        <w:t>.pdb</w:t>
      </w:r>
    </w:p>
    <w:p w14:paraId="0FB578D6" w14:textId="77777777" w:rsidR="00A41817" w:rsidRPr="000A0E43" w:rsidRDefault="00A41817" w:rsidP="00A41817">
      <w:pPr>
        <w:pStyle w:val="ae"/>
        <w:ind w:left="1440"/>
        <w:rPr>
          <w:rFonts w:ascii="CG Times (WN)" w:hAnsi="CG Times (WN)"/>
        </w:rPr>
      </w:pPr>
    </w:p>
    <w:p w14:paraId="3FE97682" w14:textId="77777777" w:rsidR="00A41817" w:rsidRDefault="00A41817" w:rsidP="00A41817">
      <w:pPr>
        <w:pStyle w:val="ae"/>
        <w:rPr>
          <w:b/>
          <w:bCs/>
          <w:lang w:eastAsia="zh-TW"/>
        </w:rPr>
      </w:pPr>
      <w:r>
        <w:rPr>
          <w:b/>
          <w:bCs/>
        </w:rPr>
        <w:t>New Fixes/Features:</w:t>
      </w:r>
    </w:p>
    <w:p w14:paraId="7A74235D" w14:textId="77777777" w:rsidR="00A41817" w:rsidRDefault="00A41817" w:rsidP="00A41817">
      <w:pPr>
        <w:pStyle w:val="ae"/>
      </w:pPr>
      <w:r>
        <w:t>Based on PA004</w:t>
      </w:r>
      <w:r>
        <w:rPr>
          <w:lang w:eastAsia="zh-TW"/>
        </w:rPr>
        <w:t>7</w:t>
      </w:r>
    </w:p>
    <w:p w14:paraId="547DAFE7" w14:textId="77777777" w:rsidR="00A41817" w:rsidRDefault="00A41817">
      <w:pPr>
        <w:pStyle w:val="ae"/>
        <w:numPr>
          <w:ilvl w:val="0"/>
          <w:numId w:val="28"/>
        </w:numPr>
        <w:rPr>
          <w:lang w:eastAsia="zh-TW"/>
        </w:rPr>
      </w:pPr>
      <w:r w:rsidRPr="00732B6E">
        <w:rPr>
          <w:lang w:eastAsia="zh-TW"/>
        </w:rPr>
        <w:t xml:space="preserve">[EIP </w:t>
      </w:r>
      <w:r w:rsidRPr="001829B2">
        <w:rPr>
          <w:lang w:eastAsia="zh-TW"/>
        </w:rPr>
        <w:t>692120</w:t>
      </w:r>
      <w:r w:rsidRPr="00732B6E">
        <w:rPr>
          <w:lang w:eastAsia="zh-TW"/>
        </w:rPr>
        <w:t xml:space="preserve">] </w:t>
      </w:r>
      <w:r w:rsidRPr="001829B2">
        <w:rPr>
          <w:lang w:eastAsia="zh-TW"/>
        </w:rPr>
        <w:t>[Intel/NUC-</w:t>
      </w:r>
      <w:proofErr w:type="gramStart"/>
      <w:r w:rsidRPr="001829B2">
        <w:rPr>
          <w:lang w:eastAsia="zh-TW"/>
        </w:rPr>
        <w:t>G][</w:t>
      </w:r>
      <w:proofErr w:type="gramEnd"/>
      <w:r w:rsidRPr="001829B2">
        <w:rPr>
          <w:lang w:eastAsia="zh-TW"/>
        </w:rPr>
        <w:t>ECS][TGL][PA][PTK1931][Generic] Privilege escalation vulnerability from kernel to SMM in multiple devices</w:t>
      </w:r>
    </w:p>
    <w:p w14:paraId="74D21A57" w14:textId="77777777" w:rsidR="00A41817" w:rsidRDefault="00A41817">
      <w:pPr>
        <w:pStyle w:val="ae"/>
        <w:numPr>
          <w:ilvl w:val="0"/>
          <w:numId w:val="28"/>
        </w:numPr>
        <w:rPr>
          <w:lang w:eastAsia="zh-TW"/>
        </w:rPr>
      </w:pPr>
      <w:r w:rsidRPr="00732B6E">
        <w:rPr>
          <w:lang w:eastAsia="zh-TW"/>
        </w:rPr>
        <w:t xml:space="preserve">[EIP NONE] </w:t>
      </w:r>
      <w:r>
        <w:rPr>
          <w:lang w:eastAsia="zh-TW"/>
        </w:rPr>
        <w:t>Update EC to 03.08.00</w:t>
      </w:r>
    </w:p>
    <w:p w14:paraId="3B496B40" w14:textId="77777777" w:rsidR="00A41817" w:rsidRDefault="00A41817" w:rsidP="00A41817">
      <w:pPr>
        <w:pStyle w:val="ae"/>
        <w:rPr>
          <w:b/>
          <w:bCs/>
          <w:lang w:eastAsia="zh-TW"/>
        </w:rPr>
      </w:pPr>
    </w:p>
    <w:p w14:paraId="0AA4429B" w14:textId="77777777" w:rsidR="00A41817" w:rsidRDefault="00A41817" w:rsidP="00A41817">
      <w:pPr>
        <w:pStyle w:val="ae"/>
        <w:rPr>
          <w:b/>
          <w:bCs/>
          <w:lang w:eastAsia="zh-TW"/>
        </w:rPr>
      </w:pPr>
      <w:r>
        <w:rPr>
          <w:b/>
          <w:bCs/>
          <w:lang w:eastAsia="zh-TW"/>
        </w:rPr>
        <w:t>Changes:</w:t>
      </w:r>
    </w:p>
    <w:p w14:paraId="5A9BEB4E" w14:textId="77777777" w:rsidR="00A41817" w:rsidRPr="005A4EAD" w:rsidRDefault="00A41817" w:rsidP="00A41817">
      <w:pPr>
        <w:pStyle w:val="ae"/>
        <w:ind w:left="720"/>
        <w:rPr>
          <w:b/>
          <w:bCs/>
          <w:color w:val="FF0000"/>
          <w:lang w:eastAsia="zh-TW"/>
        </w:rPr>
      </w:pPr>
    </w:p>
    <w:p w14:paraId="2A9EF59D" w14:textId="77777777" w:rsidR="00A41817" w:rsidRDefault="00A41817" w:rsidP="00A41817">
      <w:pPr>
        <w:pStyle w:val="ae"/>
        <w:rPr>
          <w:lang w:eastAsia="zh-TW"/>
        </w:rPr>
      </w:pPr>
    </w:p>
    <w:p w14:paraId="2F415F8E" w14:textId="77777777" w:rsidR="00A41817" w:rsidRDefault="00A41817" w:rsidP="00A41817">
      <w:pPr>
        <w:pStyle w:val="ae"/>
        <w:rPr>
          <w:rFonts w:eastAsiaTheme="minorEastAsia"/>
          <w:b/>
          <w:bCs/>
          <w:lang w:eastAsia="zh-TW"/>
        </w:rPr>
      </w:pPr>
      <w:r w:rsidRPr="00D54263">
        <w:rPr>
          <w:rFonts w:eastAsia="MS Mincho"/>
          <w:b/>
          <w:bCs/>
        </w:rPr>
        <w:t>Known Errata:</w:t>
      </w:r>
    </w:p>
    <w:p w14:paraId="79FB840D" w14:textId="77777777" w:rsidR="00A41817" w:rsidRPr="007700DA" w:rsidRDefault="00A41817">
      <w:pPr>
        <w:pStyle w:val="ae"/>
        <w:numPr>
          <w:ilvl w:val="0"/>
          <w:numId w:val="38"/>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4105F323" w14:textId="77777777" w:rsidR="00A41817" w:rsidRDefault="00A41817" w:rsidP="00A41817">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1C4D6ED7" w14:textId="77777777" w:rsidR="00A41817" w:rsidRDefault="00A41817" w:rsidP="00A41817">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1A201E0" w14:textId="77777777" w:rsidR="00A41817" w:rsidRDefault="00A41817" w:rsidP="00A41817">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1F2ECB10" w14:textId="77777777" w:rsidR="00A41817" w:rsidRDefault="00A41817">
      <w:pPr>
        <w:pStyle w:val="ae"/>
        <w:numPr>
          <w:ilvl w:val="0"/>
          <w:numId w:val="38"/>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6130F2BC" w14:textId="77777777" w:rsidR="00A41817" w:rsidRDefault="00A41817">
      <w:pPr>
        <w:pStyle w:val="ae"/>
        <w:numPr>
          <w:ilvl w:val="0"/>
          <w:numId w:val="38"/>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2DDD12E7" w14:textId="77777777" w:rsidR="00A41817" w:rsidRDefault="00A41817">
      <w:pPr>
        <w:pStyle w:val="ae"/>
        <w:numPr>
          <w:ilvl w:val="0"/>
          <w:numId w:val="38"/>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152B0462" w14:textId="77777777" w:rsidR="00A41817" w:rsidRDefault="00A41817">
      <w:pPr>
        <w:pStyle w:val="ae"/>
        <w:numPr>
          <w:ilvl w:val="0"/>
          <w:numId w:val="38"/>
        </w:numPr>
        <w:rPr>
          <w:rFonts w:eastAsiaTheme="minorEastAsia"/>
          <w:b/>
          <w:bCs/>
          <w:color w:val="FF0000"/>
          <w:lang w:eastAsia="zh-TW"/>
        </w:rPr>
      </w:pPr>
      <w:r>
        <w:rPr>
          <w:rFonts w:eastAsiaTheme="minorEastAsia"/>
          <w:b/>
          <w:bCs/>
          <w:color w:val="FF0000"/>
          <w:lang w:eastAsia="zh-TW"/>
        </w:rPr>
        <w:t>PA Lite SKU can’t update ME via jumper recovery.</w:t>
      </w:r>
    </w:p>
    <w:p w14:paraId="10D714D7" w14:textId="77777777" w:rsidR="00A41817" w:rsidRPr="00A41817" w:rsidRDefault="00A41817" w:rsidP="00A41817">
      <w:pPr>
        <w:pStyle w:val="ae"/>
        <w:rPr>
          <w:rFonts w:eastAsiaTheme="minorEastAsia"/>
          <w:b/>
          <w:bCs/>
          <w:color w:val="FF0000"/>
          <w:lang w:eastAsia="zh-TW"/>
        </w:rPr>
      </w:pPr>
    </w:p>
    <w:p w14:paraId="570C6D04" w14:textId="7B1CC957" w:rsidR="009D572E" w:rsidRPr="00192E16" w:rsidRDefault="009D572E" w:rsidP="009D572E">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7</w:t>
      </w:r>
      <w:r>
        <w:t>.20</w:t>
      </w:r>
      <w:r>
        <w:rPr>
          <w:lang w:eastAsia="zh-TW"/>
        </w:rPr>
        <w:t>2</w:t>
      </w:r>
      <w:r>
        <w:rPr>
          <w:rFonts w:hint="eastAsia"/>
          <w:lang w:eastAsia="zh-TW"/>
        </w:rPr>
        <w:t>2</w:t>
      </w:r>
      <w:r>
        <w:t>.</w:t>
      </w:r>
      <w:r>
        <w:rPr>
          <w:rFonts w:hint="eastAsia"/>
          <w:lang w:eastAsia="zh-TW"/>
        </w:rPr>
        <w:t>0627</w:t>
      </w:r>
      <w:r>
        <w:t>.</w:t>
      </w:r>
      <w:r>
        <w:rPr>
          <w:rFonts w:hint="eastAsia"/>
          <w:lang w:eastAsia="zh-TW"/>
        </w:rPr>
        <w:t>1120</w:t>
      </w:r>
      <w:r>
        <w:tab/>
      </w:r>
      <w:proofErr w:type="gramStart"/>
      <w:r>
        <w:t>Development  BIOS</w:t>
      </w:r>
      <w:proofErr w:type="gramEnd"/>
    </w:p>
    <w:p w14:paraId="12BF1237" w14:textId="77777777" w:rsidR="009D572E" w:rsidRPr="005C2CB1" w:rsidRDefault="009D572E" w:rsidP="009D572E">
      <w:pPr>
        <w:ind w:right="360"/>
        <w:rPr>
          <w:rFonts w:ascii="Courier New" w:hAnsi="Courier New" w:cs="Courier New"/>
          <w:b/>
          <w:bCs/>
        </w:rPr>
      </w:pPr>
      <w:r w:rsidRPr="005C2CB1">
        <w:rPr>
          <w:rFonts w:ascii="Courier New" w:hAnsi="Courier New" w:cs="Courier New"/>
          <w:b/>
          <w:bCs/>
        </w:rPr>
        <w:t>About This Release:</w:t>
      </w:r>
    </w:p>
    <w:p w14:paraId="472A80B3" w14:textId="07CD8EDD" w:rsidR="009D572E" w:rsidRDefault="009D572E" w:rsidP="009D572E">
      <w:pPr>
        <w:pStyle w:val="ae"/>
        <w:numPr>
          <w:ilvl w:val="0"/>
          <w:numId w:val="3"/>
        </w:numPr>
      </w:pPr>
      <w:r>
        <w:t xml:space="preserve">Date: </w:t>
      </w:r>
      <w:r>
        <w:rPr>
          <w:rFonts w:hint="eastAsia"/>
          <w:lang w:eastAsia="zh-TW"/>
        </w:rPr>
        <w:t>Ju</w:t>
      </w:r>
      <w:r>
        <w:rPr>
          <w:lang w:eastAsia="zh-TW"/>
        </w:rPr>
        <w:t>ne</w:t>
      </w:r>
      <w:r>
        <w:rPr>
          <w:rFonts w:hint="eastAsia"/>
          <w:lang w:eastAsia="zh-TW"/>
        </w:rPr>
        <w:t xml:space="preserve"> 27</w:t>
      </w:r>
      <w:r>
        <w:t>, 2</w:t>
      </w:r>
      <w:r>
        <w:rPr>
          <w:rFonts w:hint="eastAsia"/>
          <w:lang w:eastAsia="zh-TW"/>
        </w:rPr>
        <w:t>02</w:t>
      </w:r>
      <w:r>
        <w:rPr>
          <w:lang w:eastAsia="zh-TW"/>
        </w:rPr>
        <w:t>2</w:t>
      </w:r>
    </w:p>
    <w:p w14:paraId="4498401F" w14:textId="459C55CE" w:rsidR="009D572E" w:rsidRPr="00203116" w:rsidRDefault="009D572E" w:rsidP="009D572E">
      <w:pPr>
        <w:pStyle w:val="ae"/>
        <w:numPr>
          <w:ilvl w:val="0"/>
          <w:numId w:val="3"/>
        </w:numPr>
      </w:pPr>
      <w:r>
        <w:t xml:space="preserve">ROM Image Checksum: </w:t>
      </w:r>
      <w:r w:rsidRPr="009F6D58">
        <w:rPr>
          <w:rFonts w:asciiTheme="minorHAnsi" w:hAnsiTheme="minorHAnsi" w:cstheme="minorHAnsi"/>
          <w:lang w:eastAsia="zh-TW"/>
        </w:rPr>
        <w:t>0x</w:t>
      </w:r>
      <w:r w:rsidR="007C21C0">
        <w:rPr>
          <w:rFonts w:asciiTheme="minorHAnsi" w:eastAsiaTheme="minorEastAsia" w:hAnsiTheme="minorHAnsi" w:cstheme="minorHAnsi"/>
          <w:lang w:eastAsia="zh-TW"/>
        </w:rPr>
        <w:t>D724</w:t>
      </w:r>
    </w:p>
    <w:p w14:paraId="1FE0D116" w14:textId="77777777" w:rsidR="009D572E" w:rsidRDefault="009D572E" w:rsidP="009D572E">
      <w:pPr>
        <w:pStyle w:val="ae"/>
        <w:numPr>
          <w:ilvl w:val="0"/>
          <w:numId w:val="4"/>
        </w:numPr>
      </w:pPr>
      <w:r>
        <w:t>ME Firmware: 15.0.35.1898</w:t>
      </w:r>
    </w:p>
    <w:p w14:paraId="0EC1FB15" w14:textId="1BA7FA2C" w:rsidR="009D572E" w:rsidRDefault="009D572E" w:rsidP="009D572E">
      <w:pPr>
        <w:pStyle w:val="ae"/>
        <w:numPr>
          <w:ilvl w:val="0"/>
          <w:numId w:val="4"/>
        </w:numPr>
      </w:pPr>
      <w:r>
        <w:t xml:space="preserve">EC Firmware: </w:t>
      </w:r>
      <w:r>
        <w:rPr>
          <w:rFonts w:hint="eastAsia"/>
          <w:lang w:eastAsia="zh-TW"/>
        </w:rPr>
        <w:t>03.07.00</w:t>
      </w:r>
    </w:p>
    <w:p w14:paraId="42CA100C" w14:textId="77777777" w:rsidR="009D572E" w:rsidRDefault="009D572E" w:rsidP="009D572E">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150.01.20.1039</w:t>
      </w:r>
    </w:p>
    <w:p w14:paraId="5CD677C5" w14:textId="77777777" w:rsidR="009D572E" w:rsidRDefault="009D572E" w:rsidP="009D572E">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2ABDB17C" w14:textId="77777777" w:rsidR="009D572E" w:rsidRPr="00DA6AF4" w:rsidRDefault="009D572E" w:rsidP="009D572E">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Pr>
          <w:lang w:eastAsia="zh-TW"/>
        </w:rPr>
        <w:t>5D</w:t>
      </w:r>
      <w:r w:rsidRPr="00690EF5">
        <w:rPr>
          <w:lang w:eastAsia="zh-TW"/>
        </w:rPr>
        <w:t>.</w:t>
      </w:r>
      <w:r>
        <w:rPr>
          <w:lang w:eastAsia="zh-TW"/>
        </w:rPr>
        <w:t xml:space="preserve">32 </w:t>
      </w:r>
    </w:p>
    <w:p w14:paraId="4A4EB19F" w14:textId="77777777" w:rsidR="009D572E" w:rsidRDefault="009D572E" w:rsidP="009D572E">
      <w:pPr>
        <w:pStyle w:val="ae"/>
        <w:numPr>
          <w:ilvl w:val="0"/>
          <w:numId w:val="4"/>
        </w:numPr>
        <w:rPr>
          <w:bCs/>
        </w:rPr>
      </w:pPr>
      <w:proofErr w:type="spellStart"/>
      <w:r>
        <w:t>MEBx</w:t>
      </w:r>
      <w:proofErr w:type="spellEnd"/>
      <w:r>
        <w:t xml:space="preserve"> Revision: NA</w:t>
      </w:r>
    </w:p>
    <w:p w14:paraId="4800F6DB" w14:textId="77777777" w:rsidR="009D572E" w:rsidRDefault="009D572E" w:rsidP="009D572E">
      <w:pPr>
        <w:pStyle w:val="ae"/>
        <w:numPr>
          <w:ilvl w:val="0"/>
          <w:numId w:val="4"/>
        </w:numPr>
      </w:pPr>
      <w:r>
        <w:t>Integrated Graphics</w:t>
      </w:r>
    </w:p>
    <w:p w14:paraId="680AFE15" w14:textId="77777777" w:rsidR="009D572E" w:rsidRDefault="009D572E" w:rsidP="009D572E">
      <w:pPr>
        <w:pStyle w:val="ae"/>
        <w:numPr>
          <w:ilvl w:val="2"/>
          <w:numId w:val="4"/>
        </w:numPr>
      </w:pPr>
      <w:r>
        <w:t xml:space="preserve">Option ROM: </w:t>
      </w:r>
      <w:r>
        <w:rPr>
          <w:rFonts w:hint="eastAsia"/>
          <w:lang w:eastAsia="zh-TW"/>
        </w:rPr>
        <w:t>NA</w:t>
      </w:r>
    </w:p>
    <w:p w14:paraId="08C25342" w14:textId="77777777" w:rsidR="009D572E" w:rsidRDefault="009D572E" w:rsidP="009D572E">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2200C679" w14:textId="77777777" w:rsidR="009D572E" w:rsidRDefault="009D572E" w:rsidP="009D572E">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12CACBFA" w14:textId="77777777" w:rsidR="009D572E" w:rsidRDefault="009D572E" w:rsidP="009D572E">
      <w:pPr>
        <w:pStyle w:val="ae"/>
        <w:numPr>
          <w:ilvl w:val="0"/>
          <w:numId w:val="4"/>
        </w:numPr>
      </w:pPr>
      <w:r>
        <w:t>SATA non-RAID Option ROM: NA</w:t>
      </w:r>
    </w:p>
    <w:p w14:paraId="08FFFC42" w14:textId="77777777" w:rsidR="009D572E" w:rsidRDefault="009D572E" w:rsidP="009D572E">
      <w:pPr>
        <w:pStyle w:val="ae"/>
        <w:numPr>
          <w:ilvl w:val="0"/>
          <w:numId w:val="4"/>
        </w:numPr>
      </w:pPr>
      <w:r>
        <w:t xml:space="preserve">AHCI Code: Based on </w:t>
      </w:r>
      <w:r>
        <w:rPr>
          <w:rFonts w:hint="eastAsia"/>
          <w:lang w:eastAsia="zh-TW"/>
        </w:rPr>
        <w:t>AHCI_2</w:t>
      </w:r>
      <w:r>
        <w:rPr>
          <w:lang w:eastAsia="zh-TW"/>
        </w:rPr>
        <w:t>4</w:t>
      </w:r>
    </w:p>
    <w:p w14:paraId="5F7D198F" w14:textId="77777777" w:rsidR="009D572E" w:rsidRPr="00D3539C" w:rsidRDefault="009D572E" w:rsidP="009D572E">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5D4A7BE2" w14:textId="77777777" w:rsidR="009D572E" w:rsidRPr="00341369" w:rsidRDefault="009D572E" w:rsidP="009D572E">
      <w:pPr>
        <w:pStyle w:val="ae"/>
        <w:numPr>
          <w:ilvl w:val="0"/>
          <w:numId w:val="4"/>
        </w:numPr>
        <w:rPr>
          <w:rFonts w:ascii="Courier New" w:eastAsia="Times New Roman" w:hAnsi="Courier New" w:cs="Courier New"/>
        </w:rPr>
      </w:pPr>
      <w:r w:rsidRPr="003C1214">
        <w:t xml:space="preserve">Supported Flash Devices: </w:t>
      </w:r>
    </w:p>
    <w:p w14:paraId="0D7F6D63" w14:textId="77777777" w:rsidR="009D572E" w:rsidRDefault="009D572E" w:rsidP="009D572E">
      <w:pPr>
        <w:pStyle w:val="ae"/>
        <w:ind w:left="1440"/>
        <w:rPr>
          <w:lang w:eastAsia="zh-TW"/>
        </w:rPr>
      </w:pPr>
      <w:r w:rsidRPr="00745EF2">
        <w:t>MACRONIX</w:t>
      </w:r>
      <w:r w:rsidRPr="00745EF2">
        <w:tab/>
        <w:t>MX25L25673GM2I-08G</w:t>
      </w:r>
      <w:r w:rsidRPr="00745EF2">
        <w:tab/>
        <w:t>32MB</w:t>
      </w:r>
    </w:p>
    <w:p w14:paraId="6C943219" w14:textId="77777777" w:rsidR="009D572E" w:rsidRDefault="009D572E" w:rsidP="009D572E">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0C52DFB2" w14:textId="77777777" w:rsidR="009D572E" w:rsidRDefault="009D572E" w:rsidP="009D572E">
      <w:pPr>
        <w:pStyle w:val="ae"/>
        <w:ind w:left="720" w:firstLine="720"/>
      </w:pPr>
      <w:r w:rsidRPr="0066562A">
        <w:lastRenderedPageBreak/>
        <w:t>MX77L25650F</w:t>
      </w:r>
    </w:p>
    <w:p w14:paraId="625C77D1" w14:textId="77777777" w:rsidR="009D572E" w:rsidRDefault="009D572E" w:rsidP="009D572E">
      <w:pPr>
        <w:pStyle w:val="ae"/>
        <w:ind w:left="720" w:firstLine="720"/>
        <w:rPr>
          <w:rFonts w:ascii="Courier New" w:eastAsia="Times New Roman" w:hAnsi="Courier New" w:cs="Courier New"/>
          <w:lang w:eastAsia="zh-TW"/>
        </w:rPr>
      </w:pPr>
      <w:r w:rsidRPr="0066562A">
        <w:t>GD25R256D</w:t>
      </w:r>
    </w:p>
    <w:p w14:paraId="106D8A0F" w14:textId="77777777" w:rsidR="009D572E" w:rsidRPr="005C2CB1" w:rsidRDefault="009D572E" w:rsidP="009D572E">
      <w:pPr>
        <w:pStyle w:val="ae"/>
        <w:numPr>
          <w:ilvl w:val="0"/>
          <w:numId w:val="2"/>
        </w:numPr>
      </w:pPr>
      <w:r w:rsidRPr="005C2CB1">
        <w:t>Microcode</w:t>
      </w:r>
      <w:r>
        <w:t xml:space="preserve"> Updates</w:t>
      </w:r>
      <w:r w:rsidRPr="005C2CB1">
        <w:t xml:space="preserve"> included</w:t>
      </w:r>
      <w:r>
        <w:t xml:space="preserve"> in .ROM File</w:t>
      </w:r>
      <w:r w:rsidRPr="005C2CB1">
        <w:t>:</w:t>
      </w:r>
    </w:p>
    <w:p w14:paraId="555621F6" w14:textId="77777777" w:rsidR="009D572E" w:rsidRDefault="009D572E" w:rsidP="009D572E">
      <w:pPr>
        <w:pStyle w:val="ae"/>
        <w:ind w:left="360" w:firstLine="360"/>
      </w:pPr>
      <w:r>
        <w:t>M80806C1_000000</w:t>
      </w:r>
      <w:r>
        <w:rPr>
          <w:lang w:eastAsia="zh-TW"/>
        </w:rPr>
        <w:t>9a</w:t>
      </w:r>
      <w:r w:rsidRPr="00CE5FE1">
        <w:t>.pdb</w:t>
      </w:r>
    </w:p>
    <w:p w14:paraId="6461C344" w14:textId="77777777" w:rsidR="009D572E" w:rsidRDefault="009D572E" w:rsidP="009D572E">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F98604D" w14:textId="77777777" w:rsidR="009D572E" w:rsidRDefault="009D572E" w:rsidP="002171B0">
      <w:pPr>
        <w:pStyle w:val="ae"/>
        <w:ind w:left="720"/>
      </w:pPr>
      <w:r>
        <w:t>M80806C1_000000</w:t>
      </w:r>
      <w:r>
        <w:rPr>
          <w:lang w:eastAsia="zh-TW"/>
        </w:rPr>
        <w:t>9a</w:t>
      </w:r>
      <w:r w:rsidRPr="00CE5FE1">
        <w:t>.pdb</w:t>
      </w:r>
    </w:p>
    <w:p w14:paraId="158CECEF" w14:textId="77777777" w:rsidR="009D572E" w:rsidRPr="000A0E43" w:rsidRDefault="009D572E" w:rsidP="009D572E">
      <w:pPr>
        <w:pStyle w:val="ae"/>
        <w:ind w:left="1440"/>
        <w:rPr>
          <w:rFonts w:ascii="CG Times (WN)" w:hAnsi="CG Times (WN)"/>
        </w:rPr>
      </w:pPr>
    </w:p>
    <w:p w14:paraId="5A6A4F82" w14:textId="77777777" w:rsidR="009D572E" w:rsidRDefault="009D572E" w:rsidP="009D572E">
      <w:pPr>
        <w:pStyle w:val="ae"/>
        <w:rPr>
          <w:b/>
          <w:bCs/>
          <w:lang w:eastAsia="zh-TW"/>
        </w:rPr>
      </w:pPr>
      <w:r>
        <w:rPr>
          <w:b/>
          <w:bCs/>
        </w:rPr>
        <w:t>New Fixes/Features:</w:t>
      </w:r>
    </w:p>
    <w:p w14:paraId="3B792164" w14:textId="0DE912DB" w:rsidR="009D572E" w:rsidRDefault="009D572E" w:rsidP="009D572E">
      <w:pPr>
        <w:pStyle w:val="ae"/>
      </w:pPr>
      <w:r>
        <w:t>Based on PA004</w:t>
      </w:r>
      <w:r>
        <w:rPr>
          <w:rFonts w:hint="eastAsia"/>
          <w:lang w:eastAsia="zh-TW"/>
        </w:rPr>
        <w:t>6</w:t>
      </w:r>
    </w:p>
    <w:p w14:paraId="3102DA23" w14:textId="06E6C8EB" w:rsidR="009D572E" w:rsidRDefault="009D572E">
      <w:pPr>
        <w:pStyle w:val="ae"/>
        <w:numPr>
          <w:ilvl w:val="0"/>
          <w:numId w:val="29"/>
        </w:numPr>
        <w:rPr>
          <w:lang w:eastAsia="zh-TW"/>
        </w:rPr>
      </w:pPr>
      <w:r w:rsidRPr="00732B6E">
        <w:rPr>
          <w:lang w:eastAsia="zh-TW"/>
        </w:rPr>
        <w:t xml:space="preserve">[EIP NONE] </w:t>
      </w:r>
      <w:r>
        <w:rPr>
          <w:rFonts w:hint="eastAsia"/>
          <w:lang w:eastAsia="zh-TW"/>
        </w:rPr>
        <w:t>Up</w:t>
      </w:r>
      <w:r>
        <w:rPr>
          <w:lang w:eastAsia="zh-TW"/>
        </w:rPr>
        <w:t>date EC to 03.07.00</w:t>
      </w:r>
    </w:p>
    <w:p w14:paraId="55773E44" w14:textId="6F1378D7" w:rsidR="009D572E" w:rsidRDefault="0050106D">
      <w:pPr>
        <w:pStyle w:val="ae"/>
        <w:numPr>
          <w:ilvl w:val="0"/>
          <w:numId w:val="29"/>
        </w:numPr>
        <w:rPr>
          <w:lang w:eastAsia="zh-TW"/>
        </w:rPr>
      </w:pPr>
      <w:r w:rsidRPr="00732B6E">
        <w:rPr>
          <w:lang w:eastAsia="zh-TW"/>
        </w:rPr>
        <w:t xml:space="preserve">[EIP NONE] </w:t>
      </w:r>
      <w:r>
        <w:rPr>
          <w:lang w:eastAsia="zh-TW"/>
        </w:rPr>
        <w:t xml:space="preserve">Modify Xml to </w:t>
      </w:r>
      <w:r w:rsidRPr="0050106D">
        <w:rPr>
          <w:lang w:eastAsia="zh-TW"/>
        </w:rPr>
        <w:t>Remove redundant SPI id</w:t>
      </w:r>
    </w:p>
    <w:p w14:paraId="5A9C9077" w14:textId="77777777" w:rsidR="009D572E" w:rsidRDefault="009D572E" w:rsidP="009D572E">
      <w:pPr>
        <w:pStyle w:val="ae"/>
        <w:rPr>
          <w:b/>
          <w:bCs/>
          <w:lang w:eastAsia="zh-TW"/>
        </w:rPr>
      </w:pPr>
    </w:p>
    <w:p w14:paraId="435F164C" w14:textId="77777777" w:rsidR="009D572E" w:rsidRDefault="009D572E" w:rsidP="009D572E">
      <w:pPr>
        <w:pStyle w:val="ae"/>
        <w:rPr>
          <w:b/>
          <w:bCs/>
          <w:lang w:eastAsia="zh-TW"/>
        </w:rPr>
      </w:pPr>
      <w:r>
        <w:rPr>
          <w:b/>
          <w:bCs/>
          <w:lang w:eastAsia="zh-TW"/>
        </w:rPr>
        <w:t>Changes:</w:t>
      </w:r>
    </w:p>
    <w:p w14:paraId="31E73F1F" w14:textId="77777777" w:rsidR="009D572E" w:rsidRPr="005A4EAD" w:rsidRDefault="009D572E" w:rsidP="009D572E">
      <w:pPr>
        <w:pStyle w:val="ae"/>
        <w:ind w:left="720"/>
        <w:rPr>
          <w:b/>
          <w:bCs/>
          <w:color w:val="FF0000"/>
          <w:lang w:eastAsia="zh-TW"/>
        </w:rPr>
      </w:pPr>
    </w:p>
    <w:p w14:paraId="0F6D561E" w14:textId="77777777" w:rsidR="009D572E" w:rsidRDefault="009D572E" w:rsidP="009D572E">
      <w:pPr>
        <w:pStyle w:val="ae"/>
        <w:rPr>
          <w:lang w:eastAsia="zh-TW"/>
        </w:rPr>
      </w:pPr>
    </w:p>
    <w:p w14:paraId="708D65CF" w14:textId="77777777" w:rsidR="009D572E" w:rsidRDefault="009D572E" w:rsidP="009D572E">
      <w:pPr>
        <w:pStyle w:val="ae"/>
        <w:rPr>
          <w:rFonts w:eastAsiaTheme="minorEastAsia"/>
          <w:b/>
          <w:bCs/>
          <w:lang w:eastAsia="zh-TW"/>
        </w:rPr>
      </w:pPr>
      <w:r w:rsidRPr="00D54263">
        <w:rPr>
          <w:rFonts w:eastAsia="MS Mincho"/>
          <w:b/>
          <w:bCs/>
        </w:rPr>
        <w:t>Known Errata:</w:t>
      </w:r>
    </w:p>
    <w:p w14:paraId="7B8796C7" w14:textId="77777777" w:rsidR="009D572E" w:rsidRPr="007700DA" w:rsidRDefault="009D572E">
      <w:pPr>
        <w:pStyle w:val="ae"/>
        <w:numPr>
          <w:ilvl w:val="0"/>
          <w:numId w:val="39"/>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1BB055BE" w14:textId="77777777" w:rsidR="009D572E" w:rsidRDefault="009D572E" w:rsidP="009D572E">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56D620D4" w14:textId="77777777" w:rsidR="009D572E" w:rsidRDefault="009D572E" w:rsidP="009D572E">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FB657CE" w14:textId="77777777" w:rsidR="009D572E" w:rsidRDefault="009D572E" w:rsidP="009D572E">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41535E2A" w14:textId="77777777" w:rsidR="009D572E" w:rsidRDefault="009D572E">
      <w:pPr>
        <w:pStyle w:val="ae"/>
        <w:numPr>
          <w:ilvl w:val="0"/>
          <w:numId w:val="39"/>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3650537D" w14:textId="77777777" w:rsidR="009D572E" w:rsidRDefault="009D572E">
      <w:pPr>
        <w:pStyle w:val="ae"/>
        <w:numPr>
          <w:ilvl w:val="0"/>
          <w:numId w:val="39"/>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429FC145" w14:textId="77777777" w:rsidR="009D572E" w:rsidRDefault="009D572E">
      <w:pPr>
        <w:pStyle w:val="ae"/>
        <w:numPr>
          <w:ilvl w:val="0"/>
          <w:numId w:val="39"/>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0020821B" w14:textId="00F2DE9C" w:rsidR="00A27212" w:rsidRPr="00192E16" w:rsidRDefault="00A27212" w:rsidP="00A27212">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6</w:t>
      </w:r>
      <w:r>
        <w:t>.20</w:t>
      </w:r>
      <w:r>
        <w:rPr>
          <w:lang w:eastAsia="zh-TW"/>
        </w:rPr>
        <w:t>2</w:t>
      </w:r>
      <w:r>
        <w:rPr>
          <w:rFonts w:hint="eastAsia"/>
          <w:lang w:eastAsia="zh-TW"/>
        </w:rPr>
        <w:t>2</w:t>
      </w:r>
      <w:r>
        <w:t>.</w:t>
      </w:r>
      <w:r>
        <w:rPr>
          <w:rFonts w:hint="eastAsia"/>
          <w:lang w:eastAsia="zh-TW"/>
        </w:rPr>
        <w:t>0608</w:t>
      </w:r>
      <w:r>
        <w:t>.</w:t>
      </w:r>
      <w:r>
        <w:rPr>
          <w:rFonts w:hint="eastAsia"/>
          <w:lang w:eastAsia="zh-TW"/>
        </w:rPr>
        <w:t>1909</w:t>
      </w:r>
      <w:r>
        <w:tab/>
      </w:r>
      <w:proofErr w:type="gramStart"/>
      <w:r>
        <w:t>Development  BIOS</w:t>
      </w:r>
      <w:proofErr w:type="gramEnd"/>
    </w:p>
    <w:p w14:paraId="7A2BF011" w14:textId="77777777" w:rsidR="00A27212" w:rsidRPr="005C2CB1" w:rsidRDefault="00A27212" w:rsidP="00A27212">
      <w:pPr>
        <w:ind w:right="360"/>
        <w:rPr>
          <w:rFonts w:ascii="Courier New" w:hAnsi="Courier New" w:cs="Courier New"/>
          <w:b/>
          <w:bCs/>
        </w:rPr>
      </w:pPr>
      <w:r w:rsidRPr="005C2CB1">
        <w:rPr>
          <w:rFonts w:ascii="Courier New" w:hAnsi="Courier New" w:cs="Courier New"/>
          <w:b/>
          <w:bCs/>
        </w:rPr>
        <w:t>About This Release:</w:t>
      </w:r>
    </w:p>
    <w:p w14:paraId="02A5A71B" w14:textId="237E2F0C" w:rsidR="00A27212" w:rsidRDefault="00A27212" w:rsidP="00A27212">
      <w:pPr>
        <w:pStyle w:val="ae"/>
        <w:numPr>
          <w:ilvl w:val="0"/>
          <w:numId w:val="3"/>
        </w:numPr>
      </w:pPr>
      <w:r>
        <w:t xml:space="preserve">Date: </w:t>
      </w:r>
      <w:r>
        <w:rPr>
          <w:rFonts w:hint="eastAsia"/>
          <w:lang w:eastAsia="zh-TW"/>
        </w:rPr>
        <w:t>Ju</w:t>
      </w:r>
      <w:r>
        <w:rPr>
          <w:lang w:eastAsia="zh-TW"/>
        </w:rPr>
        <w:t>ne</w:t>
      </w:r>
      <w:r>
        <w:rPr>
          <w:rFonts w:hint="eastAsia"/>
          <w:lang w:eastAsia="zh-TW"/>
        </w:rPr>
        <w:t xml:space="preserve"> 8</w:t>
      </w:r>
      <w:r>
        <w:t>, 2</w:t>
      </w:r>
      <w:r>
        <w:rPr>
          <w:rFonts w:hint="eastAsia"/>
          <w:lang w:eastAsia="zh-TW"/>
        </w:rPr>
        <w:t>02</w:t>
      </w:r>
      <w:r>
        <w:rPr>
          <w:lang w:eastAsia="zh-TW"/>
        </w:rPr>
        <w:t>2</w:t>
      </w:r>
    </w:p>
    <w:p w14:paraId="28085A1A" w14:textId="1BA74F5F" w:rsidR="00A27212" w:rsidRPr="00203116" w:rsidRDefault="00A27212" w:rsidP="00A27212">
      <w:pPr>
        <w:pStyle w:val="ae"/>
        <w:numPr>
          <w:ilvl w:val="0"/>
          <w:numId w:val="3"/>
        </w:numPr>
      </w:pPr>
      <w:r>
        <w:t xml:space="preserve">ROM Image Checksum: </w:t>
      </w:r>
      <w:r w:rsidRPr="009F6D58">
        <w:rPr>
          <w:rFonts w:asciiTheme="minorHAnsi" w:hAnsiTheme="minorHAnsi" w:cstheme="minorHAnsi"/>
          <w:lang w:eastAsia="zh-TW"/>
        </w:rPr>
        <w:t>0x</w:t>
      </w:r>
      <w:r>
        <w:rPr>
          <w:rFonts w:asciiTheme="minorHAnsi" w:eastAsiaTheme="minorEastAsia" w:hAnsiTheme="minorHAnsi" w:cstheme="minorHAnsi" w:hint="eastAsia"/>
          <w:lang w:eastAsia="zh-TW"/>
        </w:rPr>
        <w:t>B358</w:t>
      </w:r>
    </w:p>
    <w:p w14:paraId="63756020" w14:textId="77777777" w:rsidR="00A27212" w:rsidRDefault="00A27212" w:rsidP="00A27212">
      <w:pPr>
        <w:pStyle w:val="ae"/>
        <w:numPr>
          <w:ilvl w:val="0"/>
          <w:numId w:val="4"/>
        </w:numPr>
      </w:pPr>
      <w:r>
        <w:t>ME Firmware: 15.0.35.1898</w:t>
      </w:r>
    </w:p>
    <w:p w14:paraId="28F5A3D0" w14:textId="77777777" w:rsidR="00A27212" w:rsidRDefault="00A27212" w:rsidP="00A27212">
      <w:pPr>
        <w:pStyle w:val="ae"/>
        <w:numPr>
          <w:ilvl w:val="0"/>
          <w:numId w:val="4"/>
        </w:numPr>
      </w:pPr>
      <w:r>
        <w:t xml:space="preserve">EC Firmware: </w:t>
      </w:r>
      <w:r>
        <w:rPr>
          <w:rFonts w:hint="eastAsia"/>
          <w:lang w:eastAsia="zh-TW"/>
        </w:rPr>
        <w:t>03.0</w:t>
      </w:r>
      <w:r>
        <w:rPr>
          <w:lang w:eastAsia="zh-TW"/>
        </w:rPr>
        <w:t>4</w:t>
      </w:r>
      <w:r>
        <w:rPr>
          <w:rFonts w:hint="eastAsia"/>
          <w:lang w:eastAsia="zh-TW"/>
        </w:rPr>
        <w:t>.00</w:t>
      </w:r>
    </w:p>
    <w:p w14:paraId="729A2386" w14:textId="77777777" w:rsidR="00A27212" w:rsidRDefault="00A27212" w:rsidP="00A27212">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150.01.20.1039</w:t>
      </w:r>
    </w:p>
    <w:p w14:paraId="1E51B807" w14:textId="77777777" w:rsidR="00A27212" w:rsidRDefault="00A27212" w:rsidP="00A27212">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400DB132" w14:textId="77777777" w:rsidR="00A27212" w:rsidRPr="00DA6AF4" w:rsidRDefault="00A27212" w:rsidP="00A27212">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Pr>
          <w:lang w:eastAsia="zh-TW"/>
        </w:rPr>
        <w:t>5D</w:t>
      </w:r>
      <w:r w:rsidRPr="00690EF5">
        <w:rPr>
          <w:lang w:eastAsia="zh-TW"/>
        </w:rPr>
        <w:t>.</w:t>
      </w:r>
      <w:r>
        <w:rPr>
          <w:lang w:eastAsia="zh-TW"/>
        </w:rPr>
        <w:t xml:space="preserve">32 </w:t>
      </w:r>
    </w:p>
    <w:p w14:paraId="68539E08" w14:textId="77777777" w:rsidR="00A27212" w:rsidRDefault="00A27212" w:rsidP="00A27212">
      <w:pPr>
        <w:pStyle w:val="ae"/>
        <w:numPr>
          <w:ilvl w:val="0"/>
          <w:numId w:val="4"/>
        </w:numPr>
        <w:rPr>
          <w:bCs/>
        </w:rPr>
      </w:pPr>
      <w:proofErr w:type="spellStart"/>
      <w:r>
        <w:t>MEBx</w:t>
      </w:r>
      <w:proofErr w:type="spellEnd"/>
      <w:r>
        <w:t xml:space="preserve"> Revision: NA</w:t>
      </w:r>
    </w:p>
    <w:p w14:paraId="6AE2950F" w14:textId="77777777" w:rsidR="00A27212" w:rsidRDefault="00A27212" w:rsidP="00A27212">
      <w:pPr>
        <w:pStyle w:val="ae"/>
        <w:numPr>
          <w:ilvl w:val="0"/>
          <w:numId w:val="4"/>
        </w:numPr>
      </w:pPr>
      <w:r>
        <w:t>Integrated Graphics</w:t>
      </w:r>
    </w:p>
    <w:p w14:paraId="117D5FD5" w14:textId="77777777" w:rsidR="00A27212" w:rsidRDefault="00A27212" w:rsidP="00A27212">
      <w:pPr>
        <w:pStyle w:val="ae"/>
        <w:numPr>
          <w:ilvl w:val="2"/>
          <w:numId w:val="4"/>
        </w:numPr>
      </w:pPr>
      <w:r>
        <w:t xml:space="preserve">Option ROM: </w:t>
      </w:r>
      <w:r>
        <w:rPr>
          <w:rFonts w:hint="eastAsia"/>
          <w:lang w:eastAsia="zh-TW"/>
        </w:rPr>
        <w:t>NA</w:t>
      </w:r>
    </w:p>
    <w:p w14:paraId="11D219C4" w14:textId="77777777" w:rsidR="00A27212" w:rsidRDefault="00A27212" w:rsidP="00A27212">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44332E33" w14:textId="77777777" w:rsidR="00A27212" w:rsidRDefault="00A27212" w:rsidP="00A27212">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7A8024A1" w14:textId="77777777" w:rsidR="00A27212" w:rsidRDefault="00A27212" w:rsidP="00A27212">
      <w:pPr>
        <w:pStyle w:val="ae"/>
        <w:numPr>
          <w:ilvl w:val="0"/>
          <w:numId w:val="4"/>
        </w:numPr>
      </w:pPr>
      <w:r>
        <w:t>SATA non-RAID Option ROM: NA</w:t>
      </w:r>
    </w:p>
    <w:p w14:paraId="210A26FB" w14:textId="77777777" w:rsidR="00A27212" w:rsidRDefault="00A27212" w:rsidP="00A27212">
      <w:pPr>
        <w:pStyle w:val="ae"/>
        <w:numPr>
          <w:ilvl w:val="0"/>
          <w:numId w:val="4"/>
        </w:numPr>
      </w:pPr>
      <w:r>
        <w:t xml:space="preserve">AHCI Code: Based on </w:t>
      </w:r>
      <w:r>
        <w:rPr>
          <w:rFonts w:hint="eastAsia"/>
          <w:lang w:eastAsia="zh-TW"/>
        </w:rPr>
        <w:t>AHCI_2</w:t>
      </w:r>
      <w:r>
        <w:rPr>
          <w:lang w:eastAsia="zh-TW"/>
        </w:rPr>
        <w:t>4</w:t>
      </w:r>
    </w:p>
    <w:p w14:paraId="1D8633A4" w14:textId="77777777" w:rsidR="00A27212" w:rsidRPr="00D3539C" w:rsidRDefault="00A27212" w:rsidP="00A27212">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4077E6DB" w14:textId="77777777" w:rsidR="00A27212" w:rsidRPr="00341369" w:rsidRDefault="00A27212" w:rsidP="00A27212">
      <w:pPr>
        <w:pStyle w:val="ae"/>
        <w:numPr>
          <w:ilvl w:val="0"/>
          <w:numId w:val="4"/>
        </w:numPr>
        <w:rPr>
          <w:rFonts w:ascii="Courier New" w:eastAsia="Times New Roman" w:hAnsi="Courier New" w:cs="Courier New"/>
        </w:rPr>
      </w:pPr>
      <w:r w:rsidRPr="003C1214">
        <w:t xml:space="preserve">Supported Flash Devices: </w:t>
      </w:r>
    </w:p>
    <w:p w14:paraId="52E035F3" w14:textId="77777777" w:rsidR="00A27212" w:rsidRDefault="00A27212" w:rsidP="00A27212">
      <w:pPr>
        <w:pStyle w:val="ae"/>
        <w:ind w:left="1440"/>
        <w:rPr>
          <w:lang w:eastAsia="zh-TW"/>
        </w:rPr>
      </w:pPr>
      <w:r w:rsidRPr="00745EF2">
        <w:t>MACRONIX</w:t>
      </w:r>
      <w:r w:rsidRPr="00745EF2">
        <w:tab/>
        <w:t>MX25L25673GM2I-08G</w:t>
      </w:r>
      <w:r w:rsidRPr="00745EF2">
        <w:tab/>
        <w:t>32MB</w:t>
      </w:r>
    </w:p>
    <w:p w14:paraId="7E8295AC" w14:textId="77777777" w:rsidR="00A27212" w:rsidRDefault="00A27212" w:rsidP="00A27212">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2B4E4FD" w14:textId="77777777" w:rsidR="00A27212" w:rsidRDefault="00A27212" w:rsidP="00A27212">
      <w:pPr>
        <w:pStyle w:val="ae"/>
        <w:ind w:left="720" w:firstLine="720"/>
      </w:pPr>
      <w:r w:rsidRPr="0066562A">
        <w:t>MX77L25650F</w:t>
      </w:r>
    </w:p>
    <w:p w14:paraId="20C1A158" w14:textId="77777777" w:rsidR="00A27212" w:rsidRDefault="00A27212" w:rsidP="00A27212">
      <w:pPr>
        <w:pStyle w:val="ae"/>
        <w:ind w:left="720" w:firstLine="720"/>
        <w:rPr>
          <w:rFonts w:ascii="Courier New" w:eastAsia="Times New Roman" w:hAnsi="Courier New" w:cs="Courier New"/>
          <w:lang w:eastAsia="zh-TW"/>
        </w:rPr>
      </w:pPr>
      <w:r w:rsidRPr="0066562A">
        <w:t>GD25R256D</w:t>
      </w:r>
    </w:p>
    <w:p w14:paraId="3F5761F2" w14:textId="77777777" w:rsidR="00A27212" w:rsidRPr="005C2CB1" w:rsidRDefault="00A27212" w:rsidP="00A27212">
      <w:pPr>
        <w:pStyle w:val="ae"/>
        <w:numPr>
          <w:ilvl w:val="0"/>
          <w:numId w:val="2"/>
        </w:numPr>
      </w:pPr>
      <w:r w:rsidRPr="005C2CB1">
        <w:t>Microcode</w:t>
      </w:r>
      <w:r>
        <w:t xml:space="preserve"> Updates</w:t>
      </w:r>
      <w:r w:rsidRPr="005C2CB1">
        <w:t xml:space="preserve"> included</w:t>
      </w:r>
      <w:r>
        <w:t xml:space="preserve"> in .ROM File</w:t>
      </w:r>
      <w:r w:rsidRPr="005C2CB1">
        <w:t>:</w:t>
      </w:r>
    </w:p>
    <w:p w14:paraId="16554481" w14:textId="77777777" w:rsidR="00A27212" w:rsidRDefault="00A27212" w:rsidP="00A27212">
      <w:pPr>
        <w:pStyle w:val="ae"/>
        <w:ind w:left="360" w:firstLine="360"/>
      </w:pPr>
      <w:r>
        <w:t>M80806C1_000000</w:t>
      </w:r>
      <w:r>
        <w:rPr>
          <w:lang w:eastAsia="zh-TW"/>
        </w:rPr>
        <w:t>9a</w:t>
      </w:r>
      <w:r w:rsidRPr="00CE5FE1">
        <w:t>.pdb</w:t>
      </w:r>
    </w:p>
    <w:p w14:paraId="6031B631" w14:textId="440E47B8" w:rsidR="00A27212" w:rsidRDefault="00A27212" w:rsidP="00A27212">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CBB3805" w14:textId="77777777" w:rsidR="002171B0" w:rsidRDefault="002171B0" w:rsidP="002171B0">
      <w:pPr>
        <w:pStyle w:val="ae"/>
        <w:ind w:left="720"/>
      </w:pPr>
      <w:r>
        <w:t>M80806C1_000000</w:t>
      </w:r>
      <w:r>
        <w:rPr>
          <w:lang w:eastAsia="zh-TW"/>
        </w:rPr>
        <w:t>9a</w:t>
      </w:r>
      <w:r w:rsidRPr="00CE5FE1">
        <w:t>.pdb</w:t>
      </w:r>
    </w:p>
    <w:p w14:paraId="72E23FEC" w14:textId="77777777" w:rsidR="002171B0" w:rsidRDefault="002171B0" w:rsidP="002171B0">
      <w:pPr>
        <w:pStyle w:val="ae"/>
        <w:ind w:left="720"/>
      </w:pPr>
    </w:p>
    <w:p w14:paraId="6E2771E1" w14:textId="77777777" w:rsidR="00A27212" w:rsidRPr="000A0E43" w:rsidRDefault="00A27212" w:rsidP="00A27212">
      <w:pPr>
        <w:pStyle w:val="ae"/>
        <w:ind w:left="1440"/>
        <w:rPr>
          <w:rFonts w:ascii="CG Times (WN)" w:hAnsi="CG Times (WN)"/>
        </w:rPr>
      </w:pPr>
    </w:p>
    <w:p w14:paraId="7A48BD25" w14:textId="77777777" w:rsidR="00A27212" w:rsidRDefault="00A27212" w:rsidP="00A27212">
      <w:pPr>
        <w:pStyle w:val="ae"/>
        <w:rPr>
          <w:b/>
          <w:bCs/>
          <w:lang w:eastAsia="zh-TW"/>
        </w:rPr>
      </w:pPr>
      <w:r>
        <w:rPr>
          <w:b/>
          <w:bCs/>
        </w:rPr>
        <w:t>New Fixes/Features:</w:t>
      </w:r>
    </w:p>
    <w:p w14:paraId="538D30BF" w14:textId="2DEE6EF8" w:rsidR="00A27212" w:rsidRDefault="00A27212" w:rsidP="00A27212">
      <w:pPr>
        <w:pStyle w:val="ae"/>
      </w:pPr>
      <w:r>
        <w:lastRenderedPageBreak/>
        <w:t>Based on PA004</w:t>
      </w:r>
      <w:r>
        <w:rPr>
          <w:rFonts w:hint="eastAsia"/>
          <w:lang w:eastAsia="zh-TW"/>
        </w:rPr>
        <w:t>5</w:t>
      </w:r>
    </w:p>
    <w:p w14:paraId="6A93F669" w14:textId="1FDEE07A" w:rsidR="00A27212" w:rsidRPr="00732B6E" w:rsidRDefault="00A27212">
      <w:pPr>
        <w:pStyle w:val="ae"/>
        <w:numPr>
          <w:ilvl w:val="0"/>
          <w:numId w:val="30"/>
        </w:numPr>
        <w:rPr>
          <w:lang w:eastAsia="zh-TW"/>
        </w:rPr>
      </w:pPr>
      <w:r w:rsidRPr="00732B6E">
        <w:rPr>
          <w:lang w:eastAsia="zh-TW"/>
        </w:rPr>
        <w:t xml:space="preserve">[EIP NONE] </w:t>
      </w:r>
      <w:r>
        <w:rPr>
          <w:rFonts w:hint="eastAsia"/>
          <w:lang w:eastAsia="zh-TW"/>
        </w:rPr>
        <w:t>Di</w:t>
      </w:r>
      <w:r>
        <w:rPr>
          <w:lang w:eastAsia="zh-TW"/>
        </w:rPr>
        <w:t>splay and enable item “HD Audio” in setup.</w:t>
      </w:r>
    </w:p>
    <w:p w14:paraId="68C01DFE" w14:textId="77777777" w:rsidR="00A27212" w:rsidRDefault="00A27212" w:rsidP="00A27212">
      <w:pPr>
        <w:pStyle w:val="ae"/>
        <w:rPr>
          <w:lang w:eastAsia="zh-TW"/>
        </w:rPr>
      </w:pPr>
    </w:p>
    <w:p w14:paraId="2D4B773C" w14:textId="77777777" w:rsidR="00A27212" w:rsidRDefault="00A27212" w:rsidP="00A27212">
      <w:pPr>
        <w:pStyle w:val="ae"/>
        <w:rPr>
          <w:b/>
          <w:bCs/>
          <w:lang w:eastAsia="zh-TW"/>
        </w:rPr>
      </w:pPr>
    </w:p>
    <w:p w14:paraId="432A0A18" w14:textId="77777777" w:rsidR="00A27212" w:rsidRDefault="00A27212" w:rsidP="00A27212">
      <w:pPr>
        <w:pStyle w:val="ae"/>
        <w:rPr>
          <w:b/>
          <w:bCs/>
          <w:lang w:eastAsia="zh-TW"/>
        </w:rPr>
      </w:pPr>
      <w:r>
        <w:rPr>
          <w:b/>
          <w:bCs/>
          <w:lang w:eastAsia="zh-TW"/>
        </w:rPr>
        <w:t>Changes:</w:t>
      </w:r>
    </w:p>
    <w:p w14:paraId="3ED217A1" w14:textId="77777777" w:rsidR="00A27212" w:rsidRPr="005A4EAD" w:rsidRDefault="00A27212" w:rsidP="00A27212">
      <w:pPr>
        <w:pStyle w:val="ae"/>
        <w:ind w:left="720"/>
        <w:rPr>
          <w:b/>
          <w:bCs/>
          <w:color w:val="FF0000"/>
          <w:lang w:eastAsia="zh-TW"/>
        </w:rPr>
      </w:pPr>
    </w:p>
    <w:p w14:paraId="1CE15E52" w14:textId="77777777" w:rsidR="00A27212" w:rsidRDefault="00A27212" w:rsidP="00A27212">
      <w:pPr>
        <w:pStyle w:val="ae"/>
        <w:rPr>
          <w:lang w:eastAsia="zh-TW"/>
        </w:rPr>
      </w:pPr>
    </w:p>
    <w:p w14:paraId="0CEC39AC" w14:textId="77777777" w:rsidR="00A27212" w:rsidRDefault="00A27212" w:rsidP="00A27212">
      <w:pPr>
        <w:pStyle w:val="ae"/>
        <w:rPr>
          <w:rFonts w:eastAsiaTheme="minorEastAsia"/>
          <w:b/>
          <w:bCs/>
          <w:lang w:eastAsia="zh-TW"/>
        </w:rPr>
      </w:pPr>
      <w:r w:rsidRPr="00D54263">
        <w:rPr>
          <w:rFonts w:eastAsia="MS Mincho"/>
          <w:b/>
          <w:bCs/>
        </w:rPr>
        <w:t>Known Errata:</w:t>
      </w:r>
    </w:p>
    <w:p w14:paraId="5D6D32B4" w14:textId="77777777" w:rsidR="00A27212" w:rsidRPr="007700DA" w:rsidRDefault="00A27212">
      <w:pPr>
        <w:pStyle w:val="ae"/>
        <w:numPr>
          <w:ilvl w:val="0"/>
          <w:numId w:val="40"/>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413F1E93" w14:textId="77777777" w:rsidR="00A27212" w:rsidRDefault="00A27212" w:rsidP="00A27212">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2D84B88F" w14:textId="77777777" w:rsidR="00A27212" w:rsidRDefault="00A27212" w:rsidP="00A27212">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57A9008B" w14:textId="77777777" w:rsidR="00A27212" w:rsidRDefault="00A27212" w:rsidP="00A27212">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0986AFFD" w14:textId="77777777" w:rsidR="00A27212" w:rsidRDefault="00A27212">
      <w:pPr>
        <w:pStyle w:val="ae"/>
        <w:numPr>
          <w:ilvl w:val="0"/>
          <w:numId w:val="40"/>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0F1A2812" w14:textId="77777777" w:rsidR="00A27212" w:rsidRDefault="00A27212">
      <w:pPr>
        <w:pStyle w:val="ae"/>
        <w:numPr>
          <w:ilvl w:val="0"/>
          <w:numId w:val="40"/>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798005FD" w14:textId="77777777" w:rsidR="00A27212" w:rsidRDefault="00A27212">
      <w:pPr>
        <w:pStyle w:val="ae"/>
        <w:numPr>
          <w:ilvl w:val="0"/>
          <w:numId w:val="40"/>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3C7CC3B5" w14:textId="75BE3515" w:rsidR="00732B6E" w:rsidRPr="00192E16" w:rsidRDefault="00732B6E" w:rsidP="00732B6E">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5</w:t>
      </w:r>
      <w:r>
        <w:t>.20</w:t>
      </w:r>
      <w:r>
        <w:rPr>
          <w:lang w:eastAsia="zh-TW"/>
        </w:rPr>
        <w:t>2</w:t>
      </w:r>
      <w:r>
        <w:rPr>
          <w:rFonts w:hint="eastAsia"/>
          <w:lang w:eastAsia="zh-TW"/>
        </w:rPr>
        <w:t>2</w:t>
      </w:r>
      <w:r>
        <w:t>.</w:t>
      </w:r>
      <w:r>
        <w:rPr>
          <w:rFonts w:hint="eastAsia"/>
          <w:lang w:eastAsia="zh-TW"/>
        </w:rPr>
        <w:t>0602</w:t>
      </w:r>
      <w:r>
        <w:t>.</w:t>
      </w:r>
      <w:r>
        <w:rPr>
          <w:rFonts w:hint="eastAsia"/>
          <w:lang w:eastAsia="zh-TW"/>
        </w:rPr>
        <w:t>0215</w:t>
      </w:r>
      <w:r>
        <w:tab/>
      </w:r>
      <w:proofErr w:type="gramStart"/>
      <w:r>
        <w:t>Development  BIOS</w:t>
      </w:r>
      <w:proofErr w:type="gramEnd"/>
    </w:p>
    <w:p w14:paraId="196CCEB9" w14:textId="77777777" w:rsidR="00732B6E" w:rsidRPr="005C2CB1" w:rsidRDefault="00732B6E" w:rsidP="00732B6E">
      <w:pPr>
        <w:ind w:right="360"/>
        <w:rPr>
          <w:rFonts w:ascii="Courier New" w:hAnsi="Courier New" w:cs="Courier New"/>
          <w:b/>
          <w:bCs/>
        </w:rPr>
      </w:pPr>
      <w:r w:rsidRPr="005C2CB1">
        <w:rPr>
          <w:rFonts w:ascii="Courier New" w:hAnsi="Courier New" w:cs="Courier New"/>
          <w:b/>
          <w:bCs/>
        </w:rPr>
        <w:t>About This Release:</w:t>
      </w:r>
    </w:p>
    <w:p w14:paraId="7E434C1F" w14:textId="087A7C44" w:rsidR="00732B6E" w:rsidRDefault="00732B6E" w:rsidP="00732B6E">
      <w:pPr>
        <w:pStyle w:val="ae"/>
        <w:numPr>
          <w:ilvl w:val="0"/>
          <w:numId w:val="3"/>
        </w:numPr>
      </w:pPr>
      <w:r>
        <w:t xml:space="preserve">Date: </w:t>
      </w:r>
      <w:r>
        <w:rPr>
          <w:rFonts w:hint="eastAsia"/>
          <w:lang w:eastAsia="zh-TW"/>
        </w:rPr>
        <w:t>Ju</w:t>
      </w:r>
      <w:r>
        <w:rPr>
          <w:lang w:eastAsia="zh-TW"/>
        </w:rPr>
        <w:t>ne</w:t>
      </w:r>
      <w:r>
        <w:rPr>
          <w:rFonts w:hint="eastAsia"/>
          <w:lang w:eastAsia="zh-TW"/>
        </w:rPr>
        <w:t xml:space="preserve"> </w:t>
      </w:r>
      <w:r>
        <w:rPr>
          <w:lang w:eastAsia="zh-TW"/>
        </w:rPr>
        <w:t>2</w:t>
      </w:r>
      <w:r>
        <w:t>, 2</w:t>
      </w:r>
      <w:r>
        <w:rPr>
          <w:rFonts w:hint="eastAsia"/>
          <w:lang w:eastAsia="zh-TW"/>
        </w:rPr>
        <w:t>02</w:t>
      </w:r>
      <w:r>
        <w:rPr>
          <w:lang w:eastAsia="zh-TW"/>
        </w:rPr>
        <w:t>2</w:t>
      </w:r>
    </w:p>
    <w:p w14:paraId="76CC34F3" w14:textId="6A4DE412" w:rsidR="00732B6E" w:rsidRPr="00203116" w:rsidRDefault="00732B6E" w:rsidP="00732B6E">
      <w:pPr>
        <w:pStyle w:val="ae"/>
        <w:numPr>
          <w:ilvl w:val="0"/>
          <w:numId w:val="3"/>
        </w:numPr>
      </w:pPr>
      <w:r>
        <w:t xml:space="preserve">ROM Image Checksum: </w:t>
      </w:r>
      <w:r w:rsidRPr="009F6D58">
        <w:rPr>
          <w:rFonts w:asciiTheme="minorHAnsi" w:hAnsiTheme="minorHAnsi" w:cstheme="minorHAnsi"/>
          <w:lang w:eastAsia="zh-TW"/>
        </w:rPr>
        <w:t>0x</w:t>
      </w:r>
      <w:r w:rsidR="009D2C26">
        <w:rPr>
          <w:rFonts w:asciiTheme="minorHAnsi" w:eastAsiaTheme="minorEastAsia" w:hAnsiTheme="minorHAnsi" w:cstheme="minorHAnsi"/>
          <w:lang w:eastAsia="zh-TW"/>
        </w:rPr>
        <w:t>89FB</w:t>
      </w:r>
    </w:p>
    <w:p w14:paraId="13183981" w14:textId="77777777" w:rsidR="00732B6E" w:rsidRDefault="00732B6E" w:rsidP="00732B6E">
      <w:pPr>
        <w:pStyle w:val="ae"/>
        <w:numPr>
          <w:ilvl w:val="0"/>
          <w:numId w:val="4"/>
        </w:numPr>
      </w:pPr>
      <w:r>
        <w:t>ME Firmware: 15.0.35.1898</w:t>
      </w:r>
    </w:p>
    <w:p w14:paraId="2362BAA5" w14:textId="77777777" w:rsidR="00732B6E" w:rsidRDefault="00732B6E" w:rsidP="00732B6E">
      <w:pPr>
        <w:pStyle w:val="ae"/>
        <w:numPr>
          <w:ilvl w:val="0"/>
          <w:numId w:val="4"/>
        </w:numPr>
      </w:pPr>
      <w:r>
        <w:t xml:space="preserve">EC Firmware: </w:t>
      </w:r>
      <w:r>
        <w:rPr>
          <w:rFonts w:hint="eastAsia"/>
          <w:lang w:eastAsia="zh-TW"/>
        </w:rPr>
        <w:t>03.0</w:t>
      </w:r>
      <w:r>
        <w:rPr>
          <w:lang w:eastAsia="zh-TW"/>
        </w:rPr>
        <w:t>4</w:t>
      </w:r>
      <w:r>
        <w:rPr>
          <w:rFonts w:hint="eastAsia"/>
          <w:lang w:eastAsia="zh-TW"/>
        </w:rPr>
        <w:t>.00</w:t>
      </w:r>
    </w:p>
    <w:p w14:paraId="1D9F08EF" w14:textId="77777777" w:rsidR="00732B6E" w:rsidRDefault="00732B6E" w:rsidP="00732B6E">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150.01.20.1039</w:t>
      </w:r>
    </w:p>
    <w:p w14:paraId="79268D1E" w14:textId="77777777" w:rsidR="00732B6E" w:rsidRDefault="00732B6E" w:rsidP="00732B6E">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57009F00" w14:textId="77777777" w:rsidR="00732B6E" w:rsidRPr="00DA6AF4" w:rsidRDefault="00732B6E" w:rsidP="00732B6E">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Pr>
          <w:lang w:eastAsia="zh-TW"/>
        </w:rPr>
        <w:t>5D</w:t>
      </w:r>
      <w:r w:rsidRPr="00690EF5">
        <w:rPr>
          <w:lang w:eastAsia="zh-TW"/>
        </w:rPr>
        <w:t>.</w:t>
      </w:r>
      <w:r>
        <w:rPr>
          <w:lang w:eastAsia="zh-TW"/>
        </w:rPr>
        <w:t xml:space="preserve">32 </w:t>
      </w:r>
    </w:p>
    <w:p w14:paraId="4DE09A71" w14:textId="77777777" w:rsidR="00732B6E" w:rsidRDefault="00732B6E" w:rsidP="00732B6E">
      <w:pPr>
        <w:pStyle w:val="ae"/>
        <w:numPr>
          <w:ilvl w:val="0"/>
          <w:numId w:val="4"/>
        </w:numPr>
        <w:rPr>
          <w:bCs/>
        </w:rPr>
      </w:pPr>
      <w:proofErr w:type="spellStart"/>
      <w:r>
        <w:t>MEBx</w:t>
      </w:r>
      <w:proofErr w:type="spellEnd"/>
      <w:r>
        <w:t xml:space="preserve"> Revision: NA</w:t>
      </w:r>
    </w:p>
    <w:p w14:paraId="3C91B9EB" w14:textId="77777777" w:rsidR="00732B6E" w:rsidRDefault="00732B6E" w:rsidP="00732B6E">
      <w:pPr>
        <w:pStyle w:val="ae"/>
        <w:numPr>
          <w:ilvl w:val="0"/>
          <w:numId w:val="4"/>
        </w:numPr>
      </w:pPr>
      <w:r>
        <w:t>Integrated Graphics</w:t>
      </w:r>
    </w:p>
    <w:p w14:paraId="3D96302F" w14:textId="77777777" w:rsidR="00732B6E" w:rsidRDefault="00732B6E" w:rsidP="00732B6E">
      <w:pPr>
        <w:pStyle w:val="ae"/>
        <w:numPr>
          <w:ilvl w:val="2"/>
          <w:numId w:val="4"/>
        </w:numPr>
      </w:pPr>
      <w:r>
        <w:t xml:space="preserve">Option ROM: </w:t>
      </w:r>
      <w:r>
        <w:rPr>
          <w:rFonts w:hint="eastAsia"/>
          <w:lang w:eastAsia="zh-TW"/>
        </w:rPr>
        <w:t>NA</w:t>
      </w:r>
    </w:p>
    <w:p w14:paraId="45C33D50" w14:textId="77777777" w:rsidR="00732B6E" w:rsidRDefault="00732B6E" w:rsidP="00732B6E">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6E13EF6A" w14:textId="77777777" w:rsidR="00732B6E" w:rsidRDefault="00732B6E" w:rsidP="00732B6E">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0DD4AF0B" w14:textId="77777777" w:rsidR="00732B6E" w:rsidRDefault="00732B6E" w:rsidP="00732B6E">
      <w:pPr>
        <w:pStyle w:val="ae"/>
        <w:numPr>
          <w:ilvl w:val="0"/>
          <w:numId w:val="4"/>
        </w:numPr>
      </w:pPr>
      <w:r>
        <w:t>SATA non-RAID Option ROM: NA</w:t>
      </w:r>
    </w:p>
    <w:p w14:paraId="334C0473" w14:textId="77777777" w:rsidR="00732B6E" w:rsidRDefault="00732B6E" w:rsidP="00732B6E">
      <w:pPr>
        <w:pStyle w:val="ae"/>
        <w:numPr>
          <w:ilvl w:val="0"/>
          <w:numId w:val="4"/>
        </w:numPr>
      </w:pPr>
      <w:r>
        <w:t xml:space="preserve">AHCI Code: Based on </w:t>
      </w:r>
      <w:r>
        <w:rPr>
          <w:rFonts w:hint="eastAsia"/>
          <w:lang w:eastAsia="zh-TW"/>
        </w:rPr>
        <w:t>AHCI_2</w:t>
      </w:r>
      <w:r>
        <w:rPr>
          <w:lang w:eastAsia="zh-TW"/>
        </w:rPr>
        <w:t>4</w:t>
      </w:r>
    </w:p>
    <w:p w14:paraId="06538640" w14:textId="77777777" w:rsidR="00732B6E" w:rsidRPr="00D3539C" w:rsidRDefault="00732B6E" w:rsidP="00732B6E">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4D51E9E4" w14:textId="77777777" w:rsidR="00732B6E" w:rsidRPr="00341369" w:rsidRDefault="00732B6E" w:rsidP="00732B6E">
      <w:pPr>
        <w:pStyle w:val="ae"/>
        <w:numPr>
          <w:ilvl w:val="0"/>
          <w:numId w:val="4"/>
        </w:numPr>
        <w:rPr>
          <w:rFonts w:ascii="Courier New" w:eastAsia="Times New Roman" w:hAnsi="Courier New" w:cs="Courier New"/>
        </w:rPr>
      </w:pPr>
      <w:r w:rsidRPr="003C1214">
        <w:t xml:space="preserve">Supported Flash Devices: </w:t>
      </w:r>
    </w:p>
    <w:p w14:paraId="5A86A2D9" w14:textId="77777777" w:rsidR="00732B6E" w:rsidRDefault="00732B6E" w:rsidP="00732B6E">
      <w:pPr>
        <w:pStyle w:val="ae"/>
        <w:ind w:left="1440"/>
        <w:rPr>
          <w:lang w:eastAsia="zh-TW"/>
        </w:rPr>
      </w:pPr>
      <w:r w:rsidRPr="00745EF2">
        <w:t>MACRONIX</w:t>
      </w:r>
      <w:r w:rsidRPr="00745EF2">
        <w:tab/>
        <w:t>MX25L25673GM2I-08G</w:t>
      </w:r>
      <w:r w:rsidRPr="00745EF2">
        <w:tab/>
        <w:t>32MB</w:t>
      </w:r>
    </w:p>
    <w:p w14:paraId="7A22428F" w14:textId="77777777" w:rsidR="00732B6E" w:rsidRDefault="00732B6E" w:rsidP="00732B6E">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0F605F17" w14:textId="77777777" w:rsidR="00732B6E" w:rsidRDefault="00732B6E" w:rsidP="00732B6E">
      <w:pPr>
        <w:pStyle w:val="ae"/>
        <w:ind w:left="720" w:firstLine="720"/>
      </w:pPr>
      <w:r w:rsidRPr="0066562A">
        <w:t>MX77L25650F</w:t>
      </w:r>
    </w:p>
    <w:p w14:paraId="7F2CA1A2" w14:textId="77777777" w:rsidR="00732B6E" w:rsidRDefault="00732B6E" w:rsidP="00732B6E">
      <w:pPr>
        <w:pStyle w:val="ae"/>
        <w:ind w:left="720" w:firstLine="720"/>
        <w:rPr>
          <w:rFonts w:ascii="Courier New" w:eastAsia="Times New Roman" w:hAnsi="Courier New" w:cs="Courier New"/>
          <w:lang w:eastAsia="zh-TW"/>
        </w:rPr>
      </w:pPr>
      <w:r w:rsidRPr="0066562A">
        <w:t>GD25R256D</w:t>
      </w:r>
    </w:p>
    <w:p w14:paraId="6E41D177" w14:textId="77777777" w:rsidR="00732B6E" w:rsidRPr="005C2CB1" w:rsidRDefault="00732B6E" w:rsidP="00732B6E">
      <w:pPr>
        <w:pStyle w:val="ae"/>
        <w:numPr>
          <w:ilvl w:val="0"/>
          <w:numId w:val="2"/>
        </w:numPr>
      </w:pPr>
      <w:r w:rsidRPr="005C2CB1">
        <w:t>Microcode</w:t>
      </w:r>
      <w:r>
        <w:t xml:space="preserve"> Updates</w:t>
      </w:r>
      <w:r w:rsidRPr="005C2CB1">
        <w:t xml:space="preserve"> included</w:t>
      </w:r>
      <w:r>
        <w:t xml:space="preserve"> in .ROM File</w:t>
      </w:r>
      <w:r w:rsidRPr="005C2CB1">
        <w:t>:</w:t>
      </w:r>
    </w:p>
    <w:p w14:paraId="6E0DA7C1" w14:textId="77777777" w:rsidR="00732B6E" w:rsidRDefault="00732B6E" w:rsidP="00732B6E">
      <w:pPr>
        <w:pStyle w:val="ae"/>
        <w:ind w:left="360" w:firstLine="360"/>
      </w:pPr>
      <w:r>
        <w:t>M80806C1_000000</w:t>
      </w:r>
      <w:r>
        <w:rPr>
          <w:lang w:eastAsia="zh-TW"/>
        </w:rPr>
        <w:t>9a</w:t>
      </w:r>
      <w:r w:rsidRPr="00CE5FE1">
        <w:t>.pdb</w:t>
      </w:r>
    </w:p>
    <w:p w14:paraId="1CE99C1D" w14:textId="0BF00FB9" w:rsidR="00732B6E" w:rsidRDefault="00732B6E" w:rsidP="00732B6E">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439857D1" w14:textId="77777777" w:rsidR="0050106D" w:rsidRDefault="0050106D" w:rsidP="0050106D">
      <w:pPr>
        <w:pStyle w:val="ae"/>
        <w:ind w:left="720"/>
      </w:pPr>
      <w:r>
        <w:t>M80806C1_000000</w:t>
      </w:r>
      <w:r>
        <w:rPr>
          <w:lang w:eastAsia="zh-TW"/>
        </w:rPr>
        <w:t>9a</w:t>
      </w:r>
      <w:r w:rsidRPr="00CE5FE1">
        <w:t>.pdb</w:t>
      </w:r>
    </w:p>
    <w:p w14:paraId="1397DA24" w14:textId="77777777" w:rsidR="0050106D" w:rsidRDefault="0050106D" w:rsidP="0050106D">
      <w:pPr>
        <w:pStyle w:val="ae"/>
        <w:ind w:left="720"/>
      </w:pPr>
    </w:p>
    <w:p w14:paraId="4916C7E5" w14:textId="77777777" w:rsidR="00732B6E" w:rsidRPr="000A0E43" w:rsidRDefault="00732B6E" w:rsidP="00732B6E">
      <w:pPr>
        <w:pStyle w:val="ae"/>
        <w:ind w:left="1440"/>
        <w:rPr>
          <w:rFonts w:ascii="CG Times (WN)" w:hAnsi="CG Times (WN)"/>
        </w:rPr>
      </w:pPr>
    </w:p>
    <w:p w14:paraId="09FF8159" w14:textId="77777777" w:rsidR="00732B6E" w:rsidRDefault="00732B6E" w:rsidP="00732B6E">
      <w:pPr>
        <w:pStyle w:val="ae"/>
        <w:rPr>
          <w:b/>
          <w:bCs/>
          <w:lang w:eastAsia="zh-TW"/>
        </w:rPr>
      </w:pPr>
      <w:r>
        <w:rPr>
          <w:b/>
          <w:bCs/>
        </w:rPr>
        <w:t>New Fixes/Features:</w:t>
      </w:r>
    </w:p>
    <w:p w14:paraId="2A11EF0D" w14:textId="734CD6DC" w:rsidR="00732B6E" w:rsidRDefault="00732B6E" w:rsidP="00732B6E">
      <w:pPr>
        <w:pStyle w:val="ae"/>
      </w:pPr>
      <w:r>
        <w:t>Based on PA004</w:t>
      </w:r>
      <w:r>
        <w:rPr>
          <w:lang w:eastAsia="zh-TW"/>
        </w:rPr>
        <w:t>4</w:t>
      </w:r>
    </w:p>
    <w:p w14:paraId="6DC35A74" w14:textId="77777777" w:rsidR="00732B6E" w:rsidRPr="00732B6E" w:rsidRDefault="00732B6E">
      <w:pPr>
        <w:pStyle w:val="ae"/>
        <w:numPr>
          <w:ilvl w:val="0"/>
          <w:numId w:val="31"/>
        </w:numPr>
        <w:rPr>
          <w:lang w:eastAsia="zh-TW"/>
        </w:rPr>
      </w:pPr>
      <w:r w:rsidRPr="00732B6E">
        <w:rPr>
          <w:lang w:eastAsia="zh-TW"/>
        </w:rPr>
        <w:t xml:space="preserve">[EIP NONE] Update to </w:t>
      </w:r>
      <w:proofErr w:type="spellStart"/>
      <w:r w:rsidRPr="00732B6E">
        <w:rPr>
          <w:lang w:eastAsia="zh-TW"/>
        </w:rPr>
        <w:t>Chipsetinit</w:t>
      </w:r>
      <w:proofErr w:type="spellEnd"/>
      <w:r w:rsidRPr="00732B6E">
        <w:rPr>
          <w:lang w:eastAsia="zh-TW"/>
        </w:rPr>
        <w:t xml:space="preserve"> TgpLpB0_V8 and RST 18.1.1.5201</w:t>
      </w:r>
    </w:p>
    <w:p w14:paraId="7A72068E" w14:textId="77777777" w:rsidR="00732B6E" w:rsidRPr="00732B6E" w:rsidRDefault="00732B6E">
      <w:pPr>
        <w:pStyle w:val="ae"/>
        <w:numPr>
          <w:ilvl w:val="0"/>
          <w:numId w:val="31"/>
        </w:numPr>
        <w:rPr>
          <w:lang w:eastAsia="zh-TW"/>
        </w:rPr>
      </w:pPr>
      <w:r w:rsidRPr="00732B6E">
        <w:rPr>
          <w:lang w:eastAsia="zh-TW"/>
        </w:rPr>
        <w:t xml:space="preserve">[EIP NONE] Rollback </w:t>
      </w:r>
      <w:proofErr w:type="spellStart"/>
      <w:r w:rsidRPr="00732B6E">
        <w:rPr>
          <w:lang w:eastAsia="zh-TW"/>
        </w:rPr>
        <w:t>vsccommon.bin</w:t>
      </w:r>
      <w:proofErr w:type="spellEnd"/>
      <w:r w:rsidRPr="00732B6E">
        <w:rPr>
          <w:lang w:eastAsia="zh-TW"/>
        </w:rPr>
        <w:t xml:space="preserve"> version to ME 15.0.10.1447 </w:t>
      </w:r>
    </w:p>
    <w:p w14:paraId="46C023CA" w14:textId="05C18DE7" w:rsidR="00732B6E" w:rsidRDefault="00732B6E">
      <w:pPr>
        <w:pStyle w:val="ae"/>
        <w:numPr>
          <w:ilvl w:val="0"/>
          <w:numId w:val="31"/>
        </w:numPr>
        <w:rPr>
          <w:lang w:eastAsia="zh-TW"/>
        </w:rPr>
      </w:pPr>
      <w:r w:rsidRPr="00732B6E">
        <w:rPr>
          <w:lang w:eastAsia="zh-TW"/>
        </w:rPr>
        <w:t>[EIP683595] Add work around to avoid system stop at Windows entry when do BIOS capsule update ME and EC at the same time.</w:t>
      </w:r>
    </w:p>
    <w:p w14:paraId="6D6D9C99" w14:textId="7C21D8B6" w:rsidR="00562B59" w:rsidRPr="00732B6E" w:rsidRDefault="00562B59">
      <w:pPr>
        <w:pStyle w:val="ae"/>
        <w:numPr>
          <w:ilvl w:val="0"/>
          <w:numId w:val="31"/>
        </w:numPr>
        <w:rPr>
          <w:lang w:eastAsia="zh-TW"/>
        </w:rPr>
      </w:pPr>
      <w:r w:rsidRPr="00562B59">
        <w:rPr>
          <w:lang w:eastAsia="zh-TW"/>
        </w:rPr>
        <w:t>[EIP672298] [Intel/NUC-</w:t>
      </w:r>
      <w:proofErr w:type="gramStart"/>
      <w:r w:rsidRPr="00562B59">
        <w:rPr>
          <w:lang w:eastAsia="zh-TW"/>
        </w:rPr>
        <w:t>G][</w:t>
      </w:r>
      <w:proofErr w:type="gramEnd"/>
      <w:r w:rsidRPr="00562B59">
        <w:rPr>
          <w:lang w:eastAsia="zh-TW"/>
        </w:rPr>
        <w:t>ECS][PA] HDMI port no display issues</w:t>
      </w:r>
    </w:p>
    <w:p w14:paraId="31950501" w14:textId="3CEDC045" w:rsidR="00732B6E" w:rsidRDefault="00732B6E" w:rsidP="00732B6E">
      <w:pPr>
        <w:pStyle w:val="ae"/>
        <w:rPr>
          <w:lang w:eastAsia="zh-TW"/>
        </w:rPr>
      </w:pPr>
    </w:p>
    <w:p w14:paraId="07F5E6CB" w14:textId="77777777" w:rsidR="00732B6E" w:rsidRDefault="00732B6E" w:rsidP="00732B6E">
      <w:pPr>
        <w:pStyle w:val="ae"/>
        <w:rPr>
          <w:b/>
          <w:bCs/>
          <w:lang w:eastAsia="zh-TW"/>
        </w:rPr>
      </w:pPr>
    </w:p>
    <w:p w14:paraId="79BCC8E0" w14:textId="77777777" w:rsidR="00732B6E" w:rsidRDefault="00732B6E" w:rsidP="00732B6E">
      <w:pPr>
        <w:pStyle w:val="ae"/>
        <w:rPr>
          <w:b/>
          <w:bCs/>
          <w:lang w:eastAsia="zh-TW"/>
        </w:rPr>
      </w:pPr>
      <w:r>
        <w:rPr>
          <w:b/>
          <w:bCs/>
          <w:lang w:eastAsia="zh-TW"/>
        </w:rPr>
        <w:lastRenderedPageBreak/>
        <w:t>Changes:</w:t>
      </w:r>
    </w:p>
    <w:p w14:paraId="5A732F20" w14:textId="77777777" w:rsidR="00732B6E" w:rsidRPr="005A4EAD" w:rsidRDefault="00732B6E" w:rsidP="00732B6E">
      <w:pPr>
        <w:pStyle w:val="ae"/>
        <w:ind w:left="720"/>
        <w:rPr>
          <w:b/>
          <w:bCs/>
          <w:color w:val="FF0000"/>
          <w:lang w:eastAsia="zh-TW"/>
        </w:rPr>
      </w:pPr>
    </w:p>
    <w:p w14:paraId="0FE3B685" w14:textId="77777777" w:rsidR="00732B6E" w:rsidRDefault="00732B6E" w:rsidP="00732B6E">
      <w:pPr>
        <w:pStyle w:val="ae"/>
        <w:rPr>
          <w:lang w:eastAsia="zh-TW"/>
        </w:rPr>
      </w:pPr>
    </w:p>
    <w:p w14:paraId="2DDDC244" w14:textId="77777777" w:rsidR="00732B6E" w:rsidRDefault="00732B6E" w:rsidP="00732B6E">
      <w:pPr>
        <w:pStyle w:val="ae"/>
        <w:rPr>
          <w:rFonts w:eastAsiaTheme="minorEastAsia"/>
          <w:b/>
          <w:bCs/>
          <w:lang w:eastAsia="zh-TW"/>
        </w:rPr>
      </w:pPr>
      <w:r w:rsidRPr="00D54263">
        <w:rPr>
          <w:rFonts w:eastAsia="MS Mincho"/>
          <w:b/>
          <w:bCs/>
        </w:rPr>
        <w:t>Known Errata:</w:t>
      </w:r>
    </w:p>
    <w:p w14:paraId="2F727C27" w14:textId="77777777" w:rsidR="00732B6E" w:rsidRPr="007700DA" w:rsidRDefault="00732B6E">
      <w:pPr>
        <w:pStyle w:val="ae"/>
        <w:numPr>
          <w:ilvl w:val="0"/>
          <w:numId w:val="41"/>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5611A8A7" w14:textId="77777777" w:rsidR="00732B6E" w:rsidRDefault="00732B6E" w:rsidP="00732B6E">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7E7FE941" w14:textId="77777777" w:rsidR="00732B6E" w:rsidRDefault="00732B6E" w:rsidP="00732B6E">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0C24539C" w14:textId="77777777" w:rsidR="00732B6E" w:rsidRDefault="00732B6E" w:rsidP="00732B6E">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68A837D9" w14:textId="77777777" w:rsidR="00732B6E" w:rsidRDefault="00732B6E">
      <w:pPr>
        <w:pStyle w:val="ae"/>
        <w:numPr>
          <w:ilvl w:val="0"/>
          <w:numId w:val="41"/>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1873782B" w14:textId="77777777" w:rsidR="00732B6E" w:rsidRDefault="00732B6E">
      <w:pPr>
        <w:pStyle w:val="ae"/>
        <w:numPr>
          <w:ilvl w:val="0"/>
          <w:numId w:val="41"/>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20D5D886" w14:textId="77777777" w:rsidR="00732B6E" w:rsidRDefault="00732B6E">
      <w:pPr>
        <w:pStyle w:val="ae"/>
        <w:numPr>
          <w:ilvl w:val="0"/>
          <w:numId w:val="41"/>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67119F32" w14:textId="17BEDC16" w:rsidR="001914F3" w:rsidRPr="00192E16" w:rsidRDefault="001914F3" w:rsidP="001914F3">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4</w:t>
      </w:r>
      <w:r>
        <w:t>.20</w:t>
      </w:r>
      <w:r>
        <w:rPr>
          <w:lang w:eastAsia="zh-TW"/>
        </w:rPr>
        <w:t>2</w:t>
      </w:r>
      <w:r>
        <w:rPr>
          <w:rFonts w:hint="eastAsia"/>
          <w:lang w:eastAsia="zh-TW"/>
        </w:rPr>
        <w:t>2</w:t>
      </w:r>
      <w:r>
        <w:t>.</w:t>
      </w:r>
      <w:r>
        <w:rPr>
          <w:rFonts w:hint="eastAsia"/>
          <w:lang w:eastAsia="zh-TW"/>
        </w:rPr>
        <w:t>0413</w:t>
      </w:r>
      <w:r>
        <w:t>.1</w:t>
      </w:r>
      <w:r>
        <w:rPr>
          <w:rFonts w:hint="eastAsia"/>
          <w:lang w:eastAsia="zh-TW"/>
        </w:rPr>
        <w:t>439</w:t>
      </w:r>
      <w:r>
        <w:tab/>
      </w:r>
      <w:proofErr w:type="gramStart"/>
      <w:r>
        <w:t>Development  BIOS</w:t>
      </w:r>
      <w:proofErr w:type="gramEnd"/>
    </w:p>
    <w:p w14:paraId="2A1538AD" w14:textId="77777777" w:rsidR="001914F3" w:rsidRPr="005C2CB1" w:rsidRDefault="001914F3" w:rsidP="001914F3">
      <w:pPr>
        <w:ind w:right="360"/>
        <w:rPr>
          <w:rFonts w:ascii="Courier New" w:hAnsi="Courier New" w:cs="Courier New"/>
          <w:b/>
          <w:bCs/>
        </w:rPr>
      </w:pPr>
      <w:r w:rsidRPr="005C2CB1">
        <w:rPr>
          <w:rFonts w:ascii="Courier New" w:hAnsi="Courier New" w:cs="Courier New"/>
          <w:b/>
          <w:bCs/>
        </w:rPr>
        <w:t>About This Release:</w:t>
      </w:r>
    </w:p>
    <w:p w14:paraId="0B2C13D3" w14:textId="77777777" w:rsidR="001914F3" w:rsidRDefault="001914F3" w:rsidP="001D0E27">
      <w:pPr>
        <w:pStyle w:val="ae"/>
        <w:numPr>
          <w:ilvl w:val="0"/>
          <w:numId w:val="3"/>
        </w:numPr>
      </w:pPr>
      <w:r>
        <w:t xml:space="preserve">Date: </w:t>
      </w:r>
      <w:r>
        <w:rPr>
          <w:rFonts w:hint="eastAsia"/>
          <w:lang w:eastAsia="zh-TW"/>
        </w:rPr>
        <w:t>Fe</w:t>
      </w:r>
      <w:r>
        <w:rPr>
          <w:lang w:eastAsia="zh-TW"/>
        </w:rPr>
        <w:t>b</w:t>
      </w:r>
      <w:r>
        <w:rPr>
          <w:rFonts w:hint="eastAsia"/>
          <w:lang w:eastAsia="zh-TW"/>
        </w:rPr>
        <w:t xml:space="preserve"> </w:t>
      </w:r>
      <w:r>
        <w:rPr>
          <w:lang w:eastAsia="zh-TW"/>
        </w:rPr>
        <w:t>21</w:t>
      </w:r>
      <w:r>
        <w:t>, 2</w:t>
      </w:r>
      <w:r>
        <w:rPr>
          <w:rFonts w:hint="eastAsia"/>
          <w:lang w:eastAsia="zh-TW"/>
        </w:rPr>
        <w:t>02</w:t>
      </w:r>
      <w:r>
        <w:rPr>
          <w:lang w:eastAsia="zh-TW"/>
        </w:rPr>
        <w:t>2</w:t>
      </w:r>
    </w:p>
    <w:p w14:paraId="35014A5D" w14:textId="5FEB5DB7" w:rsidR="001914F3" w:rsidRPr="00203116" w:rsidRDefault="001914F3" w:rsidP="001D0E27">
      <w:pPr>
        <w:pStyle w:val="ae"/>
        <w:numPr>
          <w:ilvl w:val="0"/>
          <w:numId w:val="3"/>
        </w:numPr>
      </w:pPr>
      <w:r>
        <w:t xml:space="preserve">ROM Image Checksum: </w:t>
      </w:r>
      <w:r w:rsidRPr="009F6D58">
        <w:rPr>
          <w:rFonts w:asciiTheme="minorHAnsi" w:hAnsiTheme="minorHAnsi" w:cstheme="minorHAnsi"/>
          <w:lang w:eastAsia="zh-TW"/>
        </w:rPr>
        <w:t>0x</w:t>
      </w:r>
      <w:r w:rsidRPr="009F6D58">
        <w:rPr>
          <w:rFonts w:asciiTheme="minorHAnsi" w:eastAsiaTheme="minorEastAsia" w:hAnsiTheme="minorHAnsi" w:cstheme="minorHAnsi"/>
          <w:lang w:eastAsia="zh-TW"/>
        </w:rPr>
        <w:t>529E</w:t>
      </w:r>
    </w:p>
    <w:p w14:paraId="0D8E9AEB" w14:textId="77777777" w:rsidR="001914F3" w:rsidRDefault="001914F3" w:rsidP="001D0E27">
      <w:pPr>
        <w:pStyle w:val="ae"/>
        <w:numPr>
          <w:ilvl w:val="0"/>
          <w:numId w:val="4"/>
        </w:numPr>
      </w:pPr>
      <w:r>
        <w:t>ME Firmware: 15.0.35.1898</w:t>
      </w:r>
    </w:p>
    <w:p w14:paraId="32D9E7A3" w14:textId="77777777" w:rsidR="001914F3" w:rsidRDefault="001914F3" w:rsidP="001D0E27">
      <w:pPr>
        <w:pStyle w:val="ae"/>
        <w:numPr>
          <w:ilvl w:val="0"/>
          <w:numId w:val="4"/>
        </w:numPr>
      </w:pPr>
      <w:r>
        <w:t xml:space="preserve">EC Firmware: </w:t>
      </w:r>
      <w:r>
        <w:rPr>
          <w:rFonts w:hint="eastAsia"/>
          <w:lang w:eastAsia="zh-TW"/>
        </w:rPr>
        <w:t>03.0</w:t>
      </w:r>
      <w:r>
        <w:rPr>
          <w:lang w:eastAsia="zh-TW"/>
        </w:rPr>
        <w:t>4</w:t>
      </w:r>
      <w:r>
        <w:rPr>
          <w:rFonts w:hint="eastAsia"/>
          <w:lang w:eastAsia="zh-TW"/>
        </w:rPr>
        <w:t>.00</w:t>
      </w:r>
    </w:p>
    <w:p w14:paraId="6C982FE1" w14:textId="77777777" w:rsidR="001914F3" w:rsidRDefault="001914F3"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150.01.20.1039</w:t>
      </w:r>
    </w:p>
    <w:p w14:paraId="2571B883" w14:textId="77777777" w:rsidR="001914F3" w:rsidRDefault="001914F3"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16C0311D" w14:textId="77777777" w:rsidR="001914F3" w:rsidRPr="00DA6AF4" w:rsidRDefault="001914F3"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Pr>
          <w:lang w:eastAsia="zh-TW"/>
        </w:rPr>
        <w:t>5D</w:t>
      </w:r>
      <w:r w:rsidRPr="00690EF5">
        <w:rPr>
          <w:lang w:eastAsia="zh-TW"/>
        </w:rPr>
        <w:t>.</w:t>
      </w:r>
      <w:r>
        <w:rPr>
          <w:lang w:eastAsia="zh-TW"/>
        </w:rPr>
        <w:t xml:space="preserve">32 </w:t>
      </w:r>
    </w:p>
    <w:p w14:paraId="6628EFDD" w14:textId="77777777" w:rsidR="001914F3" w:rsidRDefault="001914F3" w:rsidP="001D0E27">
      <w:pPr>
        <w:pStyle w:val="ae"/>
        <w:numPr>
          <w:ilvl w:val="0"/>
          <w:numId w:val="4"/>
        </w:numPr>
        <w:rPr>
          <w:bCs/>
        </w:rPr>
      </w:pPr>
      <w:proofErr w:type="spellStart"/>
      <w:r>
        <w:t>MEBx</w:t>
      </w:r>
      <w:proofErr w:type="spellEnd"/>
      <w:r>
        <w:t xml:space="preserve"> Revision: NA</w:t>
      </w:r>
    </w:p>
    <w:p w14:paraId="4B86D251" w14:textId="77777777" w:rsidR="001914F3" w:rsidRDefault="001914F3" w:rsidP="001D0E27">
      <w:pPr>
        <w:pStyle w:val="ae"/>
        <w:numPr>
          <w:ilvl w:val="0"/>
          <w:numId w:val="4"/>
        </w:numPr>
      </w:pPr>
      <w:r>
        <w:t>Integrated Graphics</w:t>
      </w:r>
    </w:p>
    <w:p w14:paraId="0E3F4FE3" w14:textId="77777777" w:rsidR="001914F3" w:rsidRDefault="001914F3" w:rsidP="001D0E27">
      <w:pPr>
        <w:pStyle w:val="ae"/>
        <w:numPr>
          <w:ilvl w:val="2"/>
          <w:numId w:val="4"/>
        </w:numPr>
      </w:pPr>
      <w:r>
        <w:t xml:space="preserve">Option ROM: </w:t>
      </w:r>
      <w:r>
        <w:rPr>
          <w:rFonts w:hint="eastAsia"/>
          <w:lang w:eastAsia="zh-TW"/>
        </w:rPr>
        <w:t>NA</w:t>
      </w:r>
    </w:p>
    <w:p w14:paraId="2DE85E81" w14:textId="3347EE87" w:rsidR="001914F3" w:rsidRDefault="001914F3"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70</w:t>
      </w:r>
    </w:p>
    <w:p w14:paraId="467E46B1" w14:textId="77777777" w:rsidR="001914F3" w:rsidRDefault="001914F3"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756AC73E" w14:textId="77777777" w:rsidR="001914F3" w:rsidRDefault="001914F3" w:rsidP="001D0E27">
      <w:pPr>
        <w:pStyle w:val="ae"/>
        <w:numPr>
          <w:ilvl w:val="0"/>
          <w:numId w:val="4"/>
        </w:numPr>
      </w:pPr>
      <w:r>
        <w:t>SATA non-RAID Option ROM: NA</w:t>
      </w:r>
    </w:p>
    <w:p w14:paraId="1C6A98A7" w14:textId="77777777" w:rsidR="001914F3" w:rsidRDefault="001914F3" w:rsidP="001D0E27">
      <w:pPr>
        <w:pStyle w:val="ae"/>
        <w:numPr>
          <w:ilvl w:val="0"/>
          <w:numId w:val="4"/>
        </w:numPr>
      </w:pPr>
      <w:r>
        <w:t xml:space="preserve">AHCI Code: Based on </w:t>
      </w:r>
      <w:r>
        <w:rPr>
          <w:rFonts w:hint="eastAsia"/>
          <w:lang w:eastAsia="zh-TW"/>
        </w:rPr>
        <w:t>AHCI_2</w:t>
      </w:r>
      <w:r>
        <w:rPr>
          <w:lang w:eastAsia="zh-TW"/>
        </w:rPr>
        <w:t>4</w:t>
      </w:r>
    </w:p>
    <w:p w14:paraId="406EED59" w14:textId="77777777" w:rsidR="001914F3" w:rsidRPr="00D3539C" w:rsidRDefault="001914F3"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7A944F63" w14:textId="77777777" w:rsidR="001914F3" w:rsidRPr="00341369" w:rsidRDefault="001914F3" w:rsidP="001D0E27">
      <w:pPr>
        <w:pStyle w:val="ae"/>
        <w:numPr>
          <w:ilvl w:val="0"/>
          <w:numId w:val="4"/>
        </w:numPr>
        <w:rPr>
          <w:rFonts w:ascii="Courier New" w:eastAsia="Times New Roman" w:hAnsi="Courier New" w:cs="Courier New"/>
        </w:rPr>
      </w:pPr>
      <w:r w:rsidRPr="003C1214">
        <w:t xml:space="preserve">Supported Flash Devices: </w:t>
      </w:r>
    </w:p>
    <w:p w14:paraId="26B683ED" w14:textId="77777777" w:rsidR="001914F3" w:rsidRDefault="001914F3" w:rsidP="001914F3">
      <w:pPr>
        <w:pStyle w:val="ae"/>
        <w:ind w:left="1440"/>
        <w:rPr>
          <w:lang w:eastAsia="zh-TW"/>
        </w:rPr>
      </w:pPr>
      <w:r w:rsidRPr="00745EF2">
        <w:t>MACRONIX</w:t>
      </w:r>
      <w:r w:rsidRPr="00745EF2">
        <w:tab/>
        <w:t>MX25L25673GM2I-08G</w:t>
      </w:r>
      <w:r w:rsidRPr="00745EF2">
        <w:tab/>
        <w:t>32MB</w:t>
      </w:r>
    </w:p>
    <w:p w14:paraId="42EFD16C" w14:textId="77777777" w:rsidR="001914F3" w:rsidRDefault="001914F3" w:rsidP="001914F3">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0541EA2A" w14:textId="77777777" w:rsidR="001914F3" w:rsidRDefault="001914F3" w:rsidP="001914F3">
      <w:pPr>
        <w:pStyle w:val="ae"/>
        <w:ind w:left="720" w:firstLine="720"/>
      </w:pPr>
      <w:r w:rsidRPr="0066562A">
        <w:t>MX77L25650F</w:t>
      </w:r>
    </w:p>
    <w:p w14:paraId="4CC0FD23" w14:textId="77777777" w:rsidR="001914F3" w:rsidRDefault="001914F3" w:rsidP="001914F3">
      <w:pPr>
        <w:pStyle w:val="ae"/>
        <w:ind w:left="720" w:firstLine="720"/>
        <w:rPr>
          <w:rFonts w:ascii="Courier New" w:eastAsia="Times New Roman" w:hAnsi="Courier New" w:cs="Courier New"/>
          <w:lang w:eastAsia="zh-TW"/>
        </w:rPr>
      </w:pPr>
      <w:r w:rsidRPr="0066562A">
        <w:t>GD25R256D</w:t>
      </w:r>
    </w:p>
    <w:p w14:paraId="22BC042E" w14:textId="77777777" w:rsidR="001914F3" w:rsidRPr="005C2CB1" w:rsidRDefault="001914F3"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1F911BC" w14:textId="77777777" w:rsidR="001914F3" w:rsidRDefault="001914F3" w:rsidP="001914F3">
      <w:pPr>
        <w:pStyle w:val="ae"/>
        <w:ind w:left="360" w:firstLine="360"/>
      </w:pPr>
      <w:r>
        <w:t>M80806C1_000000</w:t>
      </w:r>
      <w:r>
        <w:rPr>
          <w:lang w:eastAsia="zh-TW"/>
        </w:rPr>
        <w:t>9a</w:t>
      </w:r>
      <w:r w:rsidRPr="00CE5FE1">
        <w:t>.pdb</w:t>
      </w:r>
    </w:p>
    <w:p w14:paraId="6B2A1589" w14:textId="7B7AF4A6" w:rsidR="001914F3" w:rsidRDefault="001914F3"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A2CBF4A" w14:textId="77777777" w:rsidR="001D741B" w:rsidRDefault="001D741B" w:rsidP="001D741B">
      <w:pPr>
        <w:pStyle w:val="ae"/>
        <w:ind w:left="720"/>
      </w:pPr>
      <w:r>
        <w:t>M80806C1_000000</w:t>
      </w:r>
      <w:r>
        <w:rPr>
          <w:lang w:eastAsia="zh-TW"/>
        </w:rPr>
        <w:t>9a</w:t>
      </w:r>
      <w:r w:rsidRPr="00CE5FE1">
        <w:t>.pdb</w:t>
      </w:r>
    </w:p>
    <w:p w14:paraId="370872E6" w14:textId="77777777" w:rsidR="001D741B" w:rsidRDefault="001D741B" w:rsidP="001D741B">
      <w:pPr>
        <w:pStyle w:val="ae"/>
        <w:ind w:left="720"/>
      </w:pPr>
    </w:p>
    <w:p w14:paraId="48892A78" w14:textId="77777777" w:rsidR="001914F3" w:rsidRPr="000A0E43" w:rsidRDefault="001914F3" w:rsidP="001914F3">
      <w:pPr>
        <w:pStyle w:val="ae"/>
        <w:ind w:left="1440"/>
        <w:rPr>
          <w:rFonts w:ascii="CG Times (WN)" w:hAnsi="CG Times (WN)"/>
        </w:rPr>
      </w:pPr>
    </w:p>
    <w:p w14:paraId="512F279E" w14:textId="77777777" w:rsidR="001914F3" w:rsidRDefault="001914F3" w:rsidP="001914F3">
      <w:pPr>
        <w:pStyle w:val="ae"/>
        <w:rPr>
          <w:b/>
          <w:bCs/>
          <w:lang w:eastAsia="zh-TW"/>
        </w:rPr>
      </w:pPr>
      <w:r>
        <w:rPr>
          <w:b/>
          <w:bCs/>
        </w:rPr>
        <w:t>New Fixes/Features:</w:t>
      </w:r>
    </w:p>
    <w:p w14:paraId="190FB310" w14:textId="27F4E04F" w:rsidR="001914F3" w:rsidRDefault="001914F3" w:rsidP="001914F3">
      <w:pPr>
        <w:pStyle w:val="ae"/>
      </w:pPr>
      <w:r>
        <w:t>Based on PA004</w:t>
      </w:r>
      <w:r>
        <w:rPr>
          <w:rFonts w:hint="eastAsia"/>
          <w:lang w:eastAsia="zh-TW"/>
        </w:rPr>
        <w:t>3</w:t>
      </w:r>
    </w:p>
    <w:p w14:paraId="038D5B05" w14:textId="77777777" w:rsidR="001914F3" w:rsidRDefault="001914F3">
      <w:pPr>
        <w:pStyle w:val="ae"/>
        <w:numPr>
          <w:ilvl w:val="0"/>
          <w:numId w:val="32"/>
        </w:numPr>
        <w:rPr>
          <w:lang w:eastAsia="zh-TW"/>
        </w:rPr>
      </w:pPr>
      <w:r>
        <w:rPr>
          <w:lang w:eastAsia="zh-TW"/>
        </w:rPr>
        <w:t>[EIP665462] [Intel/NUC-</w:t>
      </w:r>
      <w:proofErr w:type="gramStart"/>
      <w:r>
        <w:rPr>
          <w:lang w:eastAsia="zh-TW"/>
        </w:rPr>
        <w:t>C][</w:t>
      </w:r>
      <w:proofErr w:type="gramEnd"/>
      <w:r>
        <w:rPr>
          <w:lang w:eastAsia="zh-TW"/>
        </w:rPr>
        <w:t>ECS][PA][05361125] The temperature sign (°C) is not being reflected correctly in the BIOS 0042 - Cooling tab</w:t>
      </w:r>
    </w:p>
    <w:p w14:paraId="60E98570" w14:textId="77777777" w:rsidR="001914F3" w:rsidRDefault="001914F3">
      <w:pPr>
        <w:pStyle w:val="ae"/>
        <w:numPr>
          <w:ilvl w:val="0"/>
          <w:numId w:val="32"/>
        </w:numPr>
        <w:rPr>
          <w:lang w:eastAsia="zh-TW"/>
        </w:rPr>
      </w:pPr>
      <w:r>
        <w:rPr>
          <w:lang w:eastAsia="zh-TW"/>
        </w:rPr>
        <w:t>[EIP672295] [Intel/NUC-</w:t>
      </w:r>
      <w:proofErr w:type="gramStart"/>
      <w:r>
        <w:rPr>
          <w:lang w:eastAsia="zh-TW"/>
        </w:rPr>
        <w:t>G][</w:t>
      </w:r>
      <w:proofErr w:type="gramEnd"/>
      <w:r>
        <w:rPr>
          <w:lang w:eastAsia="zh-TW"/>
        </w:rPr>
        <w:t>ECS][PA] IGD Primary and Secondary item issue</w:t>
      </w:r>
    </w:p>
    <w:p w14:paraId="79B1037C" w14:textId="77777777" w:rsidR="001914F3" w:rsidRDefault="001914F3">
      <w:pPr>
        <w:pStyle w:val="ae"/>
        <w:numPr>
          <w:ilvl w:val="0"/>
          <w:numId w:val="32"/>
        </w:numPr>
        <w:rPr>
          <w:lang w:eastAsia="zh-TW"/>
        </w:rPr>
      </w:pPr>
      <w:r>
        <w:rPr>
          <w:lang w:eastAsia="zh-TW"/>
        </w:rPr>
        <w:t>[EIP672669] [Intel/NUC-</w:t>
      </w:r>
      <w:proofErr w:type="gramStart"/>
      <w:r>
        <w:rPr>
          <w:lang w:eastAsia="zh-TW"/>
        </w:rPr>
        <w:t>G][</w:t>
      </w:r>
      <w:proofErr w:type="gramEnd"/>
      <w:r>
        <w:rPr>
          <w:lang w:eastAsia="zh-TW"/>
        </w:rPr>
        <w:t>ECS][PA] Type-C no Display</w:t>
      </w:r>
    </w:p>
    <w:p w14:paraId="16DF982C" w14:textId="77777777" w:rsidR="001914F3" w:rsidRDefault="001914F3">
      <w:pPr>
        <w:pStyle w:val="ae"/>
        <w:numPr>
          <w:ilvl w:val="0"/>
          <w:numId w:val="32"/>
        </w:numPr>
        <w:rPr>
          <w:lang w:eastAsia="zh-TW"/>
        </w:rPr>
      </w:pPr>
      <w:r>
        <w:rPr>
          <w:lang w:eastAsia="zh-TW"/>
        </w:rPr>
        <w:t>[EIP672667] [Intel/NUC-</w:t>
      </w:r>
      <w:proofErr w:type="gramStart"/>
      <w:r>
        <w:rPr>
          <w:lang w:eastAsia="zh-TW"/>
        </w:rPr>
        <w:t>G][</w:t>
      </w:r>
      <w:proofErr w:type="gramEnd"/>
      <w:r>
        <w:rPr>
          <w:lang w:eastAsia="zh-TW"/>
        </w:rPr>
        <w:t>ECS][PA] Update GOP 1070 for both Original SKU and Lite SKU</w:t>
      </w:r>
    </w:p>
    <w:p w14:paraId="1ADD87A9" w14:textId="77777777" w:rsidR="001914F3" w:rsidRDefault="001914F3">
      <w:pPr>
        <w:pStyle w:val="ae"/>
        <w:numPr>
          <w:ilvl w:val="0"/>
          <w:numId w:val="32"/>
        </w:numPr>
        <w:rPr>
          <w:lang w:eastAsia="zh-TW"/>
        </w:rPr>
      </w:pPr>
      <w:r>
        <w:rPr>
          <w:lang w:eastAsia="zh-TW"/>
        </w:rPr>
        <w:t>[EIP672759] [Intel/NUC-</w:t>
      </w:r>
      <w:proofErr w:type="gramStart"/>
      <w:r>
        <w:rPr>
          <w:lang w:eastAsia="zh-TW"/>
        </w:rPr>
        <w:t>G][</w:t>
      </w:r>
      <w:proofErr w:type="gramEnd"/>
      <w:r>
        <w:rPr>
          <w:lang w:eastAsia="zh-TW"/>
        </w:rPr>
        <w:t>ECS][PA] Both Audio DSP and Digital Microphone item are lost</w:t>
      </w:r>
    </w:p>
    <w:p w14:paraId="3FAA104C" w14:textId="77777777" w:rsidR="001914F3" w:rsidRDefault="001914F3">
      <w:pPr>
        <w:pStyle w:val="ae"/>
        <w:numPr>
          <w:ilvl w:val="0"/>
          <w:numId w:val="32"/>
        </w:numPr>
        <w:rPr>
          <w:lang w:eastAsia="zh-TW"/>
        </w:rPr>
      </w:pPr>
      <w:r>
        <w:rPr>
          <w:lang w:eastAsia="zh-TW"/>
        </w:rPr>
        <w:t>[EIP672827] [Intel/NUC-</w:t>
      </w:r>
      <w:proofErr w:type="gramStart"/>
      <w:r>
        <w:rPr>
          <w:lang w:eastAsia="zh-TW"/>
        </w:rPr>
        <w:t>C][</w:t>
      </w:r>
      <w:proofErr w:type="gramEnd"/>
      <w:r>
        <w:rPr>
          <w:lang w:eastAsia="zh-TW"/>
        </w:rPr>
        <w:t>ECS][PA] BIOS patch of boot options overflow handling</w:t>
      </w:r>
    </w:p>
    <w:p w14:paraId="4D50B304" w14:textId="7A400C65" w:rsidR="001914F3" w:rsidRDefault="001914F3">
      <w:pPr>
        <w:pStyle w:val="ae"/>
        <w:numPr>
          <w:ilvl w:val="0"/>
          <w:numId w:val="32"/>
        </w:numPr>
        <w:rPr>
          <w:b/>
          <w:bCs/>
          <w:lang w:eastAsia="zh-TW"/>
        </w:rPr>
      </w:pPr>
      <w:r>
        <w:rPr>
          <w:lang w:eastAsia="zh-TW"/>
        </w:rPr>
        <w:t>[</w:t>
      </w:r>
      <w:proofErr w:type="spellStart"/>
      <w:r>
        <w:rPr>
          <w:lang w:eastAsia="zh-TW"/>
        </w:rPr>
        <w:t>EIPNone</w:t>
      </w:r>
      <w:proofErr w:type="spellEnd"/>
      <w:r>
        <w:rPr>
          <w:lang w:eastAsia="zh-TW"/>
        </w:rPr>
        <w:t>]</w:t>
      </w:r>
      <w:r>
        <w:rPr>
          <w:lang w:eastAsia="zh-TW"/>
        </w:rPr>
        <w:tab/>
        <w:t>To implement config mode load safe setting</w:t>
      </w:r>
    </w:p>
    <w:p w14:paraId="2BF07B58" w14:textId="77777777" w:rsidR="001914F3" w:rsidRDefault="001914F3" w:rsidP="001914F3">
      <w:pPr>
        <w:pStyle w:val="ae"/>
        <w:rPr>
          <w:b/>
          <w:bCs/>
          <w:lang w:eastAsia="zh-TW"/>
        </w:rPr>
      </w:pPr>
      <w:r>
        <w:rPr>
          <w:b/>
          <w:bCs/>
          <w:lang w:eastAsia="zh-TW"/>
        </w:rPr>
        <w:t>Changes:</w:t>
      </w:r>
    </w:p>
    <w:p w14:paraId="43B89F1C" w14:textId="77777777" w:rsidR="001914F3" w:rsidRPr="005A4EAD" w:rsidRDefault="001914F3" w:rsidP="001914F3">
      <w:pPr>
        <w:pStyle w:val="ae"/>
        <w:ind w:left="720"/>
        <w:rPr>
          <w:b/>
          <w:bCs/>
          <w:color w:val="FF0000"/>
          <w:lang w:eastAsia="zh-TW"/>
        </w:rPr>
      </w:pPr>
    </w:p>
    <w:p w14:paraId="1CBCBB3B" w14:textId="77777777" w:rsidR="001914F3" w:rsidRDefault="001914F3" w:rsidP="001914F3">
      <w:pPr>
        <w:pStyle w:val="ae"/>
        <w:rPr>
          <w:lang w:eastAsia="zh-TW"/>
        </w:rPr>
      </w:pPr>
    </w:p>
    <w:p w14:paraId="0F6799E8" w14:textId="77777777" w:rsidR="001914F3" w:rsidRDefault="001914F3" w:rsidP="001914F3">
      <w:pPr>
        <w:pStyle w:val="ae"/>
        <w:rPr>
          <w:rFonts w:eastAsiaTheme="minorEastAsia"/>
          <w:b/>
          <w:bCs/>
          <w:lang w:eastAsia="zh-TW"/>
        </w:rPr>
      </w:pPr>
      <w:r w:rsidRPr="00D54263">
        <w:rPr>
          <w:rFonts w:eastAsia="MS Mincho"/>
          <w:b/>
          <w:bCs/>
        </w:rPr>
        <w:lastRenderedPageBreak/>
        <w:t>Known Errata:</w:t>
      </w:r>
    </w:p>
    <w:p w14:paraId="14881A19" w14:textId="77777777" w:rsidR="001914F3" w:rsidRPr="007700DA" w:rsidRDefault="001914F3">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445DE921" w14:textId="77777777" w:rsidR="001914F3" w:rsidRDefault="001914F3" w:rsidP="001914F3">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61C56BBB" w14:textId="77777777" w:rsidR="001914F3" w:rsidRDefault="001914F3" w:rsidP="001914F3">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DC2CF7B" w14:textId="77777777" w:rsidR="001914F3" w:rsidRDefault="001914F3" w:rsidP="001914F3">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659E86C3" w14:textId="77777777" w:rsidR="001914F3" w:rsidRDefault="001914F3">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0DA4C208" w14:textId="77777777" w:rsidR="001914F3" w:rsidRDefault="001914F3">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Pr>
          <w:rFonts w:eastAsiaTheme="minorEastAsia"/>
          <w:b/>
          <w:bCs/>
          <w:color w:val="FF0000"/>
          <w:lang w:eastAsia="zh-TW"/>
        </w:rPr>
        <w:t>42</w:t>
      </w:r>
      <w:r w:rsidRPr="00C6561A">
        <w:rPr>
          <w:rFonts w:eastAsiaTheme="minorEastAsia"/>
          <w:b/>
          <w:bCs/>
          <w:color w:val="FF0000"/>
          <w:lang w:eastAsia="zh-TW"/>
        </w:rPr>
        <w:t>(PA0000 ~ PA00</w:t>
      </w:r>
      <w:r>
        <w:rPr>
          <w:rFonts w:eastAsiaTheme="minorEastAsia"/>
          <w:b/>
          <w:bCs/>
          <w:color w:val="FF0000"/>
          <w:lang w:eastAsia="zh-TW"/>
        </w:rPr>
        <w:t>42</w:t>
      </w:r>
      <w:r w:rsidRPr="00C6561A">
        <w:rPr>
          <w:rFonts w:eastAsiaTheme="minorEastAsia"/>
          <w:b/>
          <w:bCs/>
          <w:color w:val="FF0000"/>
          <w:lang w:eastAsia="zh-TW"/>
        </w:rPr>
        <w:t>)</w:t>
      </w:r>
      <w:r>
        <w:rPr>
          <w:rFonts w:eastAsiaTheme="minorEastAsia"/>
          <w:b/>
          <w:bCs/>
          <w:color w:val="FF0000"/>
          <w:lang w:eastAsia="zh-TW"/>
        </w:rPr>
        <w:t xml:space="preserve"> due to CRB update and support PA lite </w:t>
      </w:r>
      <w:proofErr w:type="spellStart"/>
      <w:r>
        <w:rPr>
          <w:rFonts w:eastAsiaTheme="minorEastAsia"/>
          <w:b/>
          <w:bCs/>
          <w:color w:val="FF0000"/>
          <w:lang w:eastAsia="zh-TW"/>
        </w:rPr>
        <w:t>sku</w:t>
      </w:r>
      <w:proofErr w:type="spellEnd"/>
    </w:p>
    <w:p w14:paraId="04B4628F" w14:textId="77777777" w:rsidR="001914F3" w:rsidRDefault="001914F3">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7E831E6A" w14:textId="36D78481" w:rsidR="00860B08" w:rsidRPr="00192E16" w:rsidRDefault="00860B08" w:rsidP="00860B08">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Pr>
          <w:rFonts w:hint="eastAsia"/>
          <w:lang w:eastAsia="zh-TW"/>
        </w:rPr>
        <w:t>3</w:t>
      </w:r>
      <w:r>
        <w:t>.20</w:t>
      </w:r>
      <w:r>
        <w:rPr>
          <w:lang w:eastAsia="zh-TW"/>
        </w:rPr>
        <w:t>2</w:t>
      </w:r>
      <w:r>
        <w:rPr>
          <w:rFonts w:hint="eastAsia"/>
          <w:lang w:eastAsia="zh-TW"/>
        </w:rPr>
        <w:t>2</w:t>
      </w:r>
      <w:r>
        <w:t>.</w:t>
      </w:r>
      <w:r>
        <w:rPr>
          <w:rFonts w:hint="eastAsia"/>
          <w:lang w:eastAsia="zh-TW"/>
        </w:rPr>
        <w:t>0221</w:t>
      </w:r>
      <w:r>
        <w:t>.1</w:t>
      </w:r>
      <w:r>
        <w:rPr>
          <w:rFonts w:hint="eastAsia"/>
          <w:lang w:eastAsia="zh-TW"/>
        </w:rPr>
        <w:t>106</w:t>
      </w:r>
      <w:r>
        <w:tab/>
      </w:r>
      <w:proofErr w:type="gramStart"/>
      <w:r>
        <w:t>Development  BIOS</w:t>
      </w:r>
      <w:proofErr w:type="gramEnd"/>
    </w:p>
    <w:p w14:paraId="0732D0CE" w14:textId="77777777" w:rsidR="00860B08" w:rsidRPr="005C2CB1" w:rsidRDefault="00860B08" w:rsidP="00860B08">
      <w:pPr>
        <w:ind w:right="360"/>
        <w:rPr>
          <w:rFonts w:ascii="Courier New" w:hAnsi="Courier New" w:cs="Courier New"/>
          <w:b/>
          <w:bCs/>
        </w:rPr>
      </w:pPr>
      <w:r w:rsidRPr="005C2CB1">
        <w:rPr>
          <w:rFonts w:ascii="Courier New" w:hAnsi="Courier New" w:cs="Courier New"/>
          <w:b/>
          <w:bCs/>
        </w:rPr>
        <w:t>About This Release:</w:t>
      </w:r>
    </w:p>
    <w:p w14:paraId="438131E6" w14:textId="2FC9F030" w:rsidR="00860B08" w:rsidRDefault="00860B08" w:rsidP="001D0E27">
      <w:pPr>
        <w:pStyle w:val="ae"/>
        <w:numPr>
          <w:ilvl w:val="0"/>
          <w:numId w:val="3"/>
        </w:numPr>
      </w:pPr>
      <w:r>
        <w:t xml:space="preserve">Date: </w:t>
      </w:r>
      <w:r>
        <w:rPr>
          <w:rFonts w:hint="eastAsia"/>
          <w:lang w:eastAsia="zh-TW"/>
        </w:rPr>
        <w:t>Fe</w:t>
      </w:r>
      <w:r>
        <w:rPr>
          <w:lang w:eastAsia="zh-TW"/>
        </w:rPr>
        <w:t>b</w:t>
      </w:r>
      <w:r>
        <w:rPr>
          <w:rFonts w:hint="eastAsia"/>
          <w:lang w:eastAsia="zh-TW"/>
        </w:rPr>
        <w:t xml:space="preserve"> </w:t>
      </w:r>
      <w:r>
        <w:rPr>
          <w:lang w:eastAsia="zh-TW"/>
        </w:rPr>
        <w:t>21</w:t>
      </w:r>
      <w:r>
        <w:t>, 2</w:t>
      </w:r>
      <w:r>
        <w:rPr>
          <w:rFonts w:hint="eastAsia"/>
          <w:lang w:eastAsia="zh-TW"/>
        </w:rPr>
        <w:t>02</w:t>
      </w:r>
      <w:r>
        <w:rPr>
          <w:lang w:eastAsia="zh-TW"/>
        </w:rPr>
        <w:t>2</w:t>
      </w:r>
    </w:p>
    <w:p w14:paraId="4E640DD6" w14:textId="56039A11" w:rsidR="00860B08" w:rsidRPr="00203116" w:rsidRDefault="00860B08" w:rsidP="001D0E27">
      <w:pPr>
        <w:pStyle w:val="ae"/>
        <w:numPr>
          <w:ilvl w:val="0"/>
          <w:numId w:val="3"/>
        </w:numPr>
      </w:pPr>
      <w:r>
        <w:t xml:space="preserve">ROM Image Checksum: </w:t>
      </w:r>
      <w:r>
        <w:rPr>
          <w:rFonts w:hint="eastAsia"/>
          <w:lang w:eastAsia="zh-TW"/>
        </w:rPr>
        <w:t>0x</w:t>
      </w:r>
      <w:r>
        <w:rPr>
          <w:rFonts w:eastAsia="SimSun"/>
          <w:lang w:eastAsia="zh-CN"/>
        </w:rPr>
        <w:t>D4E5</w:t>
      </w:r>
    </w:p>
    <w:p w14:paraId="6F7396F1" w14:textId="3EC7330B" w:rsidR="00860B08" w:rsidRDefault="00860B08" w:rsidP="001D0E27">
      <w:pPr>
        <w:pStyle w:val="ae"/>
        <w:numPr>
          <w:ilvl w:val="0"/>
          <w:numId w:val="4"/>
        </w:numPr>
      </w:pPr>
      <w:r>
        <w:t>ME Firmware: 15.0.35.1898</w:t>
      </w:r>
    </w:p>
    <w:p w14:paraId="40729157" w14:textId="77777777" w:rsidR="00860B08" w:rsidRDefault="00860B08" w:rsidP="001D0E27">
      <w:pPr>
        <w:pStyle w:val="ae"/>
        <w:numPr>
          <w:ilvl w:val="0"/>
          <w:numId w:val="4"/>
        </w:numPr>
      </w:pPr>
      <w:r>
        <w:t xml:space="preserve">EC Firmware: </w:t>
      </w:r>
      <w:r>
        <w:rPr>
          <w:rFonts w:hint="eastAsia"/>
          <w:lang w:eastAsia="zh-TW"/>
        </w:rPr>
        <w:t>03.0</w:t>
      </w:r>
      <w:r>
        <w:rPr>
          <w:lang w:eastAsia="zh-TW"/>
        </w:rPr>
        <w:t>4</w:t>
      </w:r>
      <w:r>
        <w:rPr>
          <w:rFonts w:hint="eastAsia"/>
          <w:lang w:eastAsia="zh-TW"/>
        </w:rPr>
        <w:t>.00</w:t>
      </w:r>
    </w:p>
    <w:p w14:paraId="063E7EC4" w14:textId="083E1447" w:rsidR="00860B08" w:rsidRDefault="00860B08"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w:t>
      </w:r>
      <w:r w:rsidR="00784986">
        <w:rPr>
          <w:lang w:eastAsia="zh-TW"/>
        </w:rPr>
        <w:t>39</w:t>
      </w:r>
    </w:p>
    <w:p w14:paraId="2691D59C" w14:textId="77777777" w:rsidR="00860B08" w:rsidRDefault="00860B08"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43BC822F" w14:textId="406BE990" w:rsidR="00860B08" w:rsidRPr="00DA6AF4" w:rsidRDefault="00860B08"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w:t>
      </w:r>
      <w:r w:rsidR="00767D47">
        <w:rPr>
          <w:lang w:eastAsia="zh-TW"/>
        </w:rPr>
        <w:t>5D</w:t>
      </w:r>
      <w:r w:rsidRPr="00690EF5">
        <w:rPr>
          <w:lang w:eastAsia="zh-TW"/>
        </w:rPr>
        <w:t>.</w:t>
      </w:r>
      <w:r w:rsidR="00767D47">
        <w:rPr>
          <w:lang w:eastAsia="zh-TW"/>
        </w:rPr>
        <w:t>32</w:t>
      </w:r>
      <w:r>
        <w:rPr>
          <w:lang w:eastAsia="zh-TW"/>
        </w:rPr>
        <w:t xml:space="preserve"> </w:t>
      </w:r>
    </w:p>
    <w:p w14:paraId="31DB2DFA" w14:textId="77777777" w:rsidR="00860B08" w:rsidRDefault="00860B08" w:rsidP="001D0E27">
      <w:pPr>
        <w:pStyle w:val="ae"/>
        <w:numPr>
          <w:ilvl w:val="0"/>
          <w:numId w:val="4"/>
        </w:numPr>
        <w:rPr>
          <w:bCs/>
        </w:rPr>
      </w:pPr>
      <w:proofErr w:type="spellStart"/>
      <w:r>
        <w:t>MEBx</w:t>
      </w:r>
      <w:proofErr w:type="spellEnd"/>
      <w:r>
        <w:t xml:space="preserve"> Revision: NA</w:t>
      </w:r>
    </w:p>
    <w:p w14:paraId="407F8EAF" w14:textId="77777777" w:rsidR="00860B08" w:rsidRDefault="00860B08" w:rsidP="001D0E27">
      <w:pPr>
        <w:pStyle w:val="ae"/>
        <w:numPr>
          <w:ilvl w:val="0"/>
          <w:numId w:val="4"/>
        </w:numPr>
      </w:pPr>
      <w:r>
        <w:t>Integrated Graphics</w:t>
      </w:r>
    </w:p>
    <w:p w14:paraId="7891B89F" w14:textId="77777777" w:rsidR="00860B08" w:rsidRDefault="00860B08" w:rsidP="001D0E27">
      <w:pPr>
        <w:pStyle w:val="ae"/>
        <w:numPr>
          <w:ilvl w:val="2"/>
          <w:numId w:val="4"/>
        </w:numPr>
      </w:pPr>
      <w:r>
        <w:t xml:space="preserve">Option ROM: </w:t>
      </w:r>
      <w:r>
        <w:rPr>
          <w:rFonts w:hint="eastAsia"/>
          <w:lang w:eastAsia="zh-TW"/>
        </w:rPr>
        <w:t>NA</w:t>
      </w:r>
    </w:p>
    <w:p w14:paraId="09649EEE" w14:textId="77777777" w:rsidR="00860B08" w:rsidRDefault="00860B08" w:rsidP="001D0E27">
      <w:pPr>
        <w:pStyle w:val="ae"/>
        <w:numPr>
          <w:ilvl w:val="2"/>
          <w:numId w:val="4"/>
        </w:numPr>
      </w:pPr>
      <w:r>
        <w:t xml:space="preserve">UEFI Driver: </w:t>
      </w:r>
      <w:r>
        <w:rPr>
          <w:rFonts w:hint="eastAsia"/>
          <w:lang w:eastAsia="zh-TW"/>
        </w:rPr>
        <w:t>17</w:t>
      </w:r>
      <w:r>
        <w:rPr>
          <w:lang w:eastAsia="zh-TW"/>
        </w:rPr>
        <w:t>.0.1052</w:t>
      </w:r>
    </w:p>
    <w:p w14:paraId="7431CAFA" w14:textId="77777777" w:rsidR="00860B08" w:rsidRDefault="00860B08"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3544D3B4" w14:textId="77777777" w:rsidR="00860B08" w:rsidRDefault="00860B08" w:rsidP="001D0E27">
      <w:pPr>
        <w:pStyle w:val="ae"/>
        <w:numPr>
          <w:ilvl w:val="0"/>
          <w:numId w:val="4"/>
        </w:numPr>
      </w:pPr>
      <w:r>
        <w:t>SATA non-RAID Option ROM: NA</w:t>
      </w:r>
    </w:p>
    <w:p w14:paraId="2C7A7609" w14:textId="77777777" w:rsidR="00860B08" w:rsidRDefault="00860B08" w:rsidP="001D0E27">
      <w:pPr>
        <w:pStyle w:val="ae"/>
        <w:numPr>
          <w:ilvl w:val="0"/>
          <w:numId w:val="4"/>
        </w:numPr>
      </w:pPr>
      <w:r>
        <w:t xml:space="preserve">AHCI Code: Based on </w:t>
      </w:r>
      <w:r>
        <w:rPr>
          <w:rFonts w:hint="eastAsia"/>
          <w:lang w:eastAsia="zh-TW"/>
        </w:rPr>
        <w:t>AHCI_2</w:t>
      </w:r>
      <w:r>
        <w:rPr>
          <w:lang w:eastAsia="zh-TW"/>
        </w:rPr>
        <w:t>4</w:t>
      </w:r>
    </w:p>
    <w:p w14:paraId="710F0258" w14:textId="77777777" w:rsidR="00860B08" w:rsidRPr="00D3539C" w:rsidRDefault="00860B08"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67D9EA52" w14:textId="77777777" w:rsidR="00860B08" w:rsidRPr="00341369" w:rsidRDefault="00860B08" w:rsidP="001D0E27">
      <w:pPr>
        <w:pStyle w:val="ae"/>
        <w:numPr>
          <w:ilvl w:val="0"/>
          <w:numId w:val="4"/>
        </w:numPr>
        <w:rPr>
          <w:rFonts w:ascii="Courier New" w:eastAsia="Times New Roman" w:hAnsi="Courier New" w:cs="Courier New"/>
        </w:rPr>
      </w:pPr>
      <w:r w:rsidRPr="003C1214">
        <w:t xml:space="preserve">Supported Flash Devices: </w:t>
      </w:r>
    </w:p>
    <w:p w14:paraId="2DFF2B79" w14:textId="77777777" w:rsidR="00860B08" w:rsidRDefault="00860B08" w:rsidP="00860B08">
      <w:pPr>
        <w:pStyle w:val="ae"/>
        <w:ind w:left="1440"/>
        <w:rPr>
          <w:lang w:eastAsia="zh-TW"/>
        </w:rPr>
      </w:pPr>
      <w:r w:rsidRPr="00745EF2">
        <w:t>MACRONIX</w:t>
      </w:r>
      <w:r w:rsidRPr="00745EF2">
        <w:tab/>
        <w:t>MX25L25673GM2I-08G</w:t>
      </w:r>
      <w:r w:rsidRPr="00745EF2">
        <w:tab/>
        <w:t>32MB</w:t>
      </w:r>
    </w:p>
    <w:p w14:paraId="31339913" w14:textId="77777777" w:rsidR="00860B08" w:rsidRDefault="00860B08" w:rsidP="00860B08">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38438C2" w14:textId="77777777" w:rsidR="00860B08" w:rsidRDefault="00860B08" w:rsidP="00860B08">
      <w:pPr>
        <w:pStyle w:val="ae"/>
        <w:ind w:left="720" w:firstLine="720"/>
      </w:pPr>
      <w:r w:rsidRPr="0066562A">
        <w:t>MX77L25650F</w:t>
      </w:r>
    </w:p>
    <w:p w14:paraId="22822F90" w14:textId="77777777" w:rsidR="00860B08" w:rsidRDefault="00860B08" w:rsidP="00860B08">
      <w:pPr>
        <w:pStyle w:val="ae"/>
        <w:ind w:left="720" w:firstLine="720"/>
        <w:rPr>
          <w:rFonts w:ascii="Courier New" w:eastAsia="Times New Roman" w:hAnsi="Courier New" w:cs="Courier New"/>
          <w:lang w:eastAsia="zh-TW"/>
        </w:rPr>
      </w:pPr>
      <w:r w:rsidRPr="0066562A">
        <w:t>GD25R256D</w:t>
      </w:r>
    </w:p>
    <w:p w14:paraId="77676CEB" w14:textId="77777777" w:rsidR="00860B08" w:rsidRPr="005C2CB1" w:rsidRDefault="00860B08"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55CA69C2" w14:textId="77777777" w:rsidR="00860B08" w:rsidRDefault="00860B08" w:rsidP="00860B08">
      <w:pPr>
        <w:pStyle w:val="ae"/>
        <w:ind w:left="360" w:firstLine="360"/>
      </w:pPr>
      <w:r>
        <w:t>M80806C1_000000</w:t>
      </w:r>
      <w:r>
        <w:rPr>
          <w:lang w:eastAsia="zh-TW"/>
        </w:rPr>
        <w:t>9a</w:t>
      </w:r>
      <w:r w:rsidRPr="00CE5FE1">
        <w:t>.pdb</w:t>
      </w:r>
    </w:p>
    <w:p w14:paraId="51481104" w14:textId="6560F83F" w:rsidR="00860B08" w:rsidRDefault="00860B08"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7DEA9807" w14:textId="77777777" w:rsidR="002171B0" w:rsidRDefault="002171B0" w:rsidP="002171B0">
      <w:pPr>
        <w:pStyle w:val="ae"/>
        <w:ind w:left="720"/>
      </w:pPr>
      <w:r>
        <w:t>M80806C1_000000</w:t>
      </w:r>
      <w:r>
        <w:rPr>
          <w:lang w:eastAsia="zh-TW"/>
        </w:rPr>
        <w:t>9a</w:t>
      </w:r>
      <w:r w:rsidRPr="00CE5FE1">
        <w:t>.pdb</w:t>
      </w:r>
    </w:p>
    <w:p w14:paraId="54208065" w14:textId="77777777" w:rsidR="002171B0" w:rsidRDefault="002171B0" w:rsidP="002171B0">
      <w:pPr>
        <w:pStyle w:val="ae"/>
        <w:ind w:left="720"/>
      </w:pPr>
    </w:p>
    <w:p w14:paraId="54C1A29D" w14:textId="77777777" w:rsidR="00860B08" w:rsidRPr="000A0E43" w:rsidRDefault="00860B08" w:rsidP="00860B08">
      <w:pPr>
        <w:pStyle w:val="ae"/>
        <w:ind w:left="1440"/>
        <w:rPr>
          <w:rFonts w:ascii="CG Times (WN)" w:hAnsi="CG Times (WN)"/>
        </w:rPr>
      </w:pPr>
    </w:p>
    <w:p w14:paraId="23884AE9" w14:textId="77777777" w:rsidR="00860B08" w:rsidRDefault="00860B08" w:rsidP="00860B08">
      <w:pPr>
        <w:pStyle w:val="ae"/>
        <w:rPr>
          <w:b/>
          <w:bCs/>
          <w:lang w:eastAsia="zh-TW"/>
        </w:rPr>
      </w:pPr>
      <w:r>
        <w:rPr>
          <w:b/>
          <w:bCs/>
        </w:rPr>
        <w:t>New Fixes/Features:</w:t>
      </w:r>
    </w:p>
    <w:p w14:paraId="3EAE995F" w14:textId="7AD34639" w:rsidR="00860B08" w:rsidRDefault="00860B08" w:rsidP="00860B08">
      <w:pPr>
        <w:pStyle w:val="ae"/>
      </w:pPr>
      <w:r>
        <w:t>Based on PA004</w:t>
      </w:r>
      <w:r w:rsidR="00D17F2F">
        <w:t>2</w:t>
      </w:r>
    </w:p>
    <w:p w14:paraId="43C07A15" w14:textId="77777777" w:rsidR="00860B08" w:rsidRDefault="00860B08" w:rsidP="001D0E27">
      <w:pPr>
        <w:pStyle w:val="ae"/>
        <w:numPr>
          <w:ilvl w:val="0"/>
          <w:numId w:val="26"/>
        </w:numPr>
        <w:rPr>
          <w:lang w:eastAsia="zh-TW"/>
        </w:rPr>
      </w:pPr>
      <w:r>
        <w:rPr>
          <w:lang w:eastAsia="zh-TW"/>
        </w:rPr>
        <w:t>EIP652553 [Intel/NUC-</w:t>
      </w:r>
      <w:proofErr w:type="gramStart"/>
      <w:r>
        <w:rPr>
          <w:lang w:eastAsia="zh-TW"/>
        </w:rPr>
        <w:t>C][</w:t>
      </w:r>
      <w:proofErr w:type="gramEnd"/>
      <w:r>
        <w:rPr>
          <w:lang w:eastAsia="zh-TW"/>
        </w:rPr>
        <w:t>ECS][PA] Update for 2021.2 IPU BIOS change</w:t>
      </w:r>
    </w:p>
    <w:p w14:paraId="4A184EFF" w14:textId="77777777" w:rsidR="00860B08" w:rsidRDefault="00860B08" w:rsidP="001D0E27">
      <w:pPr>
        <w:pStyle w:val="ae"/>
        <w:numPr>
          <w:ilvl w:val="0"/>
          <w:numId w:val="26"/>
        </w:numPr>
        <w:rPr>
          <w:lang w:eastAsia="zh-TW"/>
        </w:rPr>
      </w:pPr>
      <w:r>
        <w:rPr>
          <w:lang w:eastAsia="zh-TW"/>
        </w:rPr>
        <w:t>EIP658858 [Intel/NUC-</w:t>
      </w:r>
      <w:proofErr w:type="gramStart"/>
      <w:r>
        <w:rPr>
          <w:lang w:eastAsia="zh-TW"/>
        </w:rPr>
        <w:t>G][</w:t>
      </w:r>
      <w:proofErr w:type="gramEnd"/>
      <w:r>
        <w:rPr>
          <w:lang w:eastAsia="zh-TW"/>
        </w:rPr>
        <w:t>ECS][PA] PTK1885: Unauthorized modification of UEFI variables could disable the protect mechanism of SMM</w:t>
      </w:r>
    </w:p>
    <w:p w14:paraId="219B5E89" w14:textId="77777777" w:rsidR="00860B08" w:rsidRDefault="00860B08" w:rsidP="001D0E27">
      <w:pPr>
        <w:pStyle w:val="ae"/>
        <w:numPr>
          <w:ilvl w:val="0"/>
          <w:numId w:val="26"/>
        </w:numPr>
        <w:rPr>
          <w:lang w:eastAsia="zh-TW"/>
        </w:rPr>
      </w:pPr>
      <w:r>
        <w:rPr>
          <w:lang w:eastAsia="zh-TW"/>
        </w:rPr>
        <w:t>EIP641329 [SPG-</w:t>
      </w:r>
      <w:proofErr w:type="gramStart"/>
      <w:r>
        <w:rPr>
          <w:lang w:eastAsia="zh-TW"/>
        </w:rPr>
        <w:t>PA][</w:t>
      </w:r>
      <w:proofErr w:type="gramEnd"/>
      <w:r>
        <w:rPr>
          <w:lang w:eastAsia="zh-TW"/>
        </w:rPr>
        <w:t>ECS]Audio Codec, HDMI2.1 IC Shortage need support new parts.</w:t>
      </w:r>
    </w:p>
    <w:p w14:paraId="608675B3" w14:textId="77777777" w:rsidR="00860B08" w:rsidRDefault="00860B08" w:rsidP="001D0E27">
      <w:pPr>
        <w:pStyle w:val="ae"/>
        <w:numPr>
          <w:ilvl w:val="0"/>
          <w:numId w:val="26"/>
        </w:numPr>
        <w:rPr>
          <w:lang w:eastAsia="zh-TW"/>
        </w:rPr>
      </w:pPr>
      <w:r>
        <w:rPr>
          <w:lang w:eastAsia="zh-TW"/>
        </w:rPr>
        <w:t>EIP650554 [Intel/NUC-</w:t>
      </w:r>
      <w:proofErr w:type="gramStart"/>
      <w:r>
        <w:rPr>
          <w:lang w:eastAsia="zh-TW"/>
        </w:rPr>
        <w:t>G][</w:t>
      </w:r>
      <w:proofErr w:type="gramEnd"/>
      <w:r>
        <w:rPr>
          <w:lang w:eastAsia="zh-TW"/>
        </w:rPr>
        <w:t>ECS][PA]Support Windows 11 21H2</w:t>
      </w:r>
    </w:p>
    <w:p w14:paraId="215E3C41" w14:textId="77777777" w:rsidR="00860B08" w:rsidRDefault="00860B08" w:rsidP="001D0E27">
      <w:pPr>
        <w:pStyle w:val="ae"/>
        <w:numPr>
          <w:ilvl w:val="0"/>
          <w:numId w:val="26"/>
        </w:numPr>
        <w:rPr>
          <w:lang w:eastAsia="zh-TW"/>
        </w:rPr>
      </w:pPr>
      <w:r>
        <w:rPr>
          <w:lang w:eastAsia="zh-TW"/>
        </w:rPr>
        <w:t>EIP663081 [Intel/NUC-</w:t>
      </w:r>
      <w:proofErr w:type="gramStart"/>
      <w:r>
        <w:rPr>
          <w:lang w:eastAsia="zh-TW"/>
        </w:rPr>
        <w:t>G][</w:t>
      </w:r>
      <w:proofErr w:type="gramEnd"/>
      <w:r>
        <w:rPr>
          <w:lang w:eastAsia="zh-TW"/>
        </w:rPr>
        <w:t>ECS][PA] Based on Win11 code to build DBIOS for Lite SKU</w:t>
      </w:r>
    </w:p>
    <w:p w14:paraId="373A567E" w14:textId="77777777" w:rsidR="00860B08" w:rsidRDefault="00860B08" w:rsidP="001D0E27">
      <w:pPr>
        <w:pStyle w:val="ae"/>
        <w:numPr>
          <w:ilvl w:val="0"/>
          <w:numId w:val="26"/>
        </w:numPr>
        <w:rPr>
          <w:lang w:eastAsia="zh-TW"/>
        </w:rPr>
      </w:pPr>
      <w:r>
        <w:rPr>
          <w:lang w:eastAsia="zh-TW"/>
        </w:rPr>
        <w:t>EIPNONE DBIOS PA8042 solution for NSS issue</w:t>
      </w:r>
    </w:p>
    <w:p w14:paraId="1CC70C3C" w14:textId="5414E12F" w:rsidR="00860B08" w:rsidRDefault="00860B08" w:rsidP="001D0E27">
      <w:pPr>
        <w:pStyle w:val="ae"/>
        <w:numPr>
          <w:ilvl w:val="0"/>
          <w:numId w:val="26"/>
        </w:numPr>
        <w:rPr>
          <w:lang w:eastAsia="zh-TW"/>
        </w:rPr>
      </w:pPr>
      <w:r>
        <w:rPr>
          <w:lang w:eastAsia="zh-TW"/>
        </w:rPr>
        <w:t>EIPNONE [Intel/NUC-G] Press F6 from BIOS setup to exit MFG mode</w:t>
      </w:r>
    </w:p>
    <w:p w14:paraId="1B2D24BA" w14:textId="77777777" w:rsidR="00860B08" w:rsidRDefault="00860B08" w:rsidP="00860B08">
      <w:pPr>
        <w:pStyle w:val="ae"/>
        <w:rPr>
          <w:b/>
          <w:bCs/>
          <w:lang w:eastAsia="zh-TW"/>
        </w:rPr>
      </w:pPr>
    </w:p>
    <w:p w14:paraId="2DE6BFA0" w14:textId="77777777" w:rsidR="00860B08" w:rsidRDefault="00860B08" w:rsidP="00860B08">
      <w:pPr>
        <w:pStyle w:val="ae"/>
        <w:rPr>
          <w:b/>
          <w:bCs/>
          <w:lang w:eastAsia="zh-TW"/>
        </w:rPr>
      </w:pPr>
      <w:r>
        <w:rPr>
          <w:b/>
          <w:bCs/>
          <w:lang w:eastAsia="zh-TW"/>
        </w:rPr>
        <w:t>Changes:</w:t>
      </w:r>
    </w:p>
    <w:p w14:paraId="08521E9E" w14:textId="77777777" w:rsidR="00860B08" w:rsidRPr="005A4EAD" w:rsidRDefault="00860B08" w:rsidP="00860B08">
      <w:pPr>
        <w:pStyle w:val="ae"/>
        <w:ind w:left="720"/>
        <w:rPr>
          <w:b/>
          <w:bCs/>
          <w:color w:val="FF0000"/>
          <w:lang w:eastAsia="zh-TW"/>
        </w:rPr>
      </w:pPr>
    </w:p>
    <w:p w14:paraId="516D3D6F" w14:textId="77777777" w:rsidR="00860B08" w:rsidRDefault="00860B08" w:rsidP="00860B08">
      <w:pPr>
        <w:pStyle w:val="ae"/>
        <w:rPr>
          <w:lang w:eastAsia="zh-TW"/>
        </w:rPr>
      </w:pPr>
    </w:p>
    <w:p w14:paraId="66DAA157" w14:textId="77777777" w:rsidR="00860B08" w:rsidRDefault="00860B08" w:rsidP="00860B08">
      <w:pPr>
        <w:pStyle w:val="ae"/>
        <w:rPr>
          <w:rFonts w:eastAsiaTheme="minorEastAsia"/>
          <w:b/>
          <w:bCs/>
          <w:lang w:eastAsia="zh-TW"/>
        </w:rPr>
      </w:pPr>
      <w:r w:rsidRPr="00D54263">
        <w:rPr>
          <w:rFonts w:eastAsia="MS Mincho"/>
          <w:b/>
          <w:bCs/>
        </w:rPr>
        <w:t>Known Errata:</w:t>
      </w:r>
    </w:p>
    <w:p w14:paraId="6C6C7486" w14:textId="77777777" w:rsidR="00860B08" w:rsidRPr="007700DA" w:rsidRDefault="00860B08">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17BF246E" w14:textId="77777777" w:rsidR="00860B08" w:rsidRDefault="00860B08" w:rsidP="00860B08">
      <w:pPr>
        <w:pStyle w:val="ae"/>
        <w:ind w:left="360"/>
        <w:rPr>
          <w:rFonts w:eastAsiaTheme="minorEastAsia"/>
          <w:b/>
          <w:bCs/>
          <w:color w:val="FF0000"/>
          <w:lang w:eastAsia="zh-TW"/>
        </w:rPr>
      </w:pPr>
      <w:r w:rsidRPr="007700DA">
        <w:rPr>
          <w:rFonts w:eastAsiaTheme="minorEastAsia"/>
          <w:b/>
          <w:bCs/>
          <w:color w:val="FF0000"/>
          <w:lang w:eastAsia="zh-TW"/>
        </w:rPr>
        <w:lastRenderedPageBreak/>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1AE54B3B" w14:textId="77777777" w:rsidR="00860B08" w:rsidRDefault="00860B08" w:rsidP="00860B08">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983E3E8" w14:textId="77777777" w:rsidR="00860B08" w:rsidRDefault="00860B08" w:rsidP="00860B08">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03CB3472" w14:textId="77777777" w:rsidR="00860B08" w:rsidRDefault="00860B08">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25A7A1E1" w14:textId="5478CB14" w:rsidR="00860B08" w:rsidRDefault="00860B08">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w:t>
      </w:r>
      <w:r w:rsidR="00D366FD">
        <w:rPr>
          <w:rFonts w:eastAsiaTheme="minorEastAsia"/>
          <w:b/>
          <w:bCs/>
          <w:color w:val="FF0000"/>
          <w:lang w:eastAsia="zh-TW"/>
        </w:rPr>
        <w:t>42</w:t>
      </w:r>
      <w:r w:rsidRPr="00C6561A">
        <w:rPr>
          <w:rFonts w:eastAsiaTheme="minorEastAsia"/>
          <w:b/>
          <w:bCs/>
          <w:color w:val="FF0000"/>
          <w:lang w:eastAsia="zh-TW"/>
        </w:rPr>
        <w:t>(PA0000 ~ PA00</w:t>
      </w:r>
      <w:r w:rsidR="00924BB8">
        <w:rPr>
          <w:rFonts w:eastAsiaTheme="minorEastAsia"/>
          <w:b/>
          <w:bCs/>
          <w:color w:val="FF0000"/>
          <w:lang w:eastAsia="zh-TW"/>
        </w:rPr>
        <w:t>42</w:t>
      </w:r>
      <w:r w:rsidRPr="00C6561A">
        <w:rPr>
          <w:rFonts w:eastAsiaTheme="minorEastAsia"/>
          <w:b/>
          <w:bCs/>
          <w:color w:val="FF0000"/>
          <w:lang w:eastAsia="zh-TW"/>
        </w:rPr>
        <w:t>)</w:t>
      </w:r>
      <w:r w:rsidR="00D366FD">
        <w:rPr>
          <w:rFonts w:eastAsiaTheme="minorEastAsia"/>
          <w:b/>
          <w:bCs/>
          <w:color w:val="FF0000"/>
          <w:lang w:eastAsia="zh-TW"/>
        </w:rPr>
        <w:t xml:space="preserve"> due to CRB update and support PA lite </w:t>
      </w:r>
      <w:proofErr w:type="spellStart"/>
      <w:r w:rsidR="00D366FD">
        <w:rPr>
          <w:rFonts w:eastAsiaTheme="minorEastAsia"/>
          <w:b/>
          <w:bCs/>
          <w:color w:val="FF0000"/>
          <w:lang w:eastAsia="zh-TW"/>
        </w:rPr>
        <w:t>sku</w:t>
      </w:r>
      <w:proofErr w:type="spellEnd"/>
    </w:p>
    <w:p w14:paraId="2AF9EB83" w14:textId="77777777" w:rsidR="00860B08" w:rsidRDefault="00860B08">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4EDF1EC7" w14:textId="70442E92" w:rsidR="00E401C0" w:rsidRPr="00192E16" w:rsidRDefault="00E401C0" w:rsidP="00E401C0">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w:t>
      </w:r>
      <w:r w:rsidR="005C12BD">
        <w:rPr>
          <w:lang w:eastAsia="zh-TW"/>
        </w:rPr>
        <w:t>2</w:t>
      </w:r>
      <w:r>
        <w:t>.20</w:t>
      </w:r>
      <w:r>
        <w:rPr>
          <w:lang w:eastAsia="zh-TW"/>
        </w:rPr>
        <w:t>21</w:t>
      </w:r>
      <w:r>
        <w:t>.</w:t>
      </w:r>
      <w:r w:rsidR="00BC6162">
        <w:t>1213</w:t>
      </w:r>
      <w:r>
        <w:t>.1</w:t>
      </w:r>
      <w:r w:rsidR="00BC6162">
        <w:t>702</w:t>
      </w:r>
      <w:r w:rsidR="00BC6162">
        <w:tab/>
      </w:r>
      <w:proofErr w:type="gramStart"/>
      <w:r>
        <w:t>Development  BIOS</w:t>
      </w:r>
      <w:proofErr w:type="gramEnd"/>
    </w:p>
    <w:p w14:paraId="60AC90C8" w14:textId="77777777" w:rsidR="00E401C0" w:rsidRPr="005C2CB1" w:rsidRDefault="00E401C0" w:rsidP="00E401C0">
      <w:pPr>
        <w:ind w:right="360"/>
        <w:rPr>
          <w:rFonts w:ascii="Courier New" w:hAnsi="Courier New" w:cs="Courier New"/>
          <w:b/>
          <w:bCs/>
        </w:rPr>
      </w:pPr>
      <w:r w:rsidRPr="005C2CB1">
        <w:rPr>
          <w:rFonts w:ascii="Courier New" w:hAnsi="Courier New" w:cs="Courier New"/>
          <w:b/>
          <w:bCs/>
        </w:rPr>
        <w:t>About This Release:</w:t>
      </w:r>
    </w:p>
    <w:p w14:paraId="573B365A" w14:textId="050770E3" w:rsidR="00E401C0" w:rsidRDefault="00E401C0" w:rsidP="001D0E27">
      <w:pPr>
        <w:pStyle w:val="ae"/>
        <w:numPr>
          <w:ilvl w:val="0"/>
          <w:numId w:val="3"/>
        </w:numPr>
      </w:pPr>
      <w:r>
        <w:t xml:space="preserve">Date: </w:t>
      </w:r>
      <w:r w:rsidR="00BC6162">
        <w:rPr>
          <w:rFonts w:hint="eastAsia"/>
          <w:lang w:eastAsia="zh-TW"/>
        </w:rPr>
        <w:t>Dec</w:t>
      </w:r>
      <w:r>
        <w:rPr>
          <w:rFonts w:hint="eastAsia"/>
          <w:lang w:eastAsia="zh-TW"/>
        </w:rPr>
        <w:t xml:space="preserve"> </w:t>
      </w:r>
      <w:r>
        <w:rPr>
          <w:lang w:eastAsia="zh-TW"/>
        </w:rPr>
        <w:t>1</w:t>
      </w:r>
      <w:r w:rsidR="00BC6162">
        <w:rPr>
          <w:lang w:eastAsia="zh-TW"/>
        </w:rPr>
        <w:t>3</w:t>
      </w:r>
      <w:r>
        <w:t>, 2</w:t>
      </w:r>
      <w:r>
        <w:rPr>
          <w:rFonts w:hint="eastAsia"/>
          <w:lang w:eastAsia="zh-TW"/>
        </w:rPr>
        <w:t>021</w:t>
      </w:r>
    </w:p>
    <w:p w14:paraId="477063C7" w14:textId="4D690D06" w:rsidR="00BC6162" w:rsidRPr="00203116" w:rsidRDefault="00E401C0" w:rsidP="001D0E27">
      <w:pPr>
        <w:pStyle w:val="ae"/>
        <w:numPr>
          <w:ilvl w:val="0"/>
          <w:numId w:val="3"/>
        </w:numPr>
      </w:pPr>
      <w:r>
        <w:t xml:space="preserve">ROM Image Checksum: </w:t>
      </w:r>
      <w:r>
        <w:rPr>
          <w:rFonts w:hint="eastAsia"/>
          <w:lang w:eastAsia="zh-TW"/>
        </w:rPr>
        <w:t>0x</w:t>
      </w:r>
      <w:r w:rsidR="00BC6162">
        <w:rPr>
          <w:rFonts w:eastAsia="SimSun" w:hint="eastAsia"/>
          <w:lang w:eastAsia="zh-CN"/>
        </w:rPr>
        <w:t>1a</w:t>
      </w:r>
      <w:r w:rsidR="00BC6162">
        <w:rPr>
          <w:rFonts w:eastAsia="SimSun"/>
          <w:lang w:eastAsia="zh-CN"/>
        </w:rPr>
        <w:t>a9</w:t>
      </w:r>
    </w:p>
    <w:p w14:paraId="5A5F029D" w14:textId="77777777" w:rsidR="00E401C0" w:rsidRDefault="00E401C0" w:rsidP="001D0E27">
      <w:pPr>
        <w:pStyle w:val="ae"/>
        <w:numPr>
          <w:ilvl w:val="0"/>
          <w:numId w:val="4"/>
        </w:numPr>
      </w:pPr>
      <w:r>
        <w:t>ME Firmware: 15.0.</w:t>
      </w:r>
      <w:r>
        <w:rPr>
          <w:lang w:eastAsia="zh-TW"/>
        </w:rPr>
        <w:t>10</w:t>
      </w:r>
      <w:r>
        <w:t>.14</w:t>
      </w:r>
      <w:r>
        <w:rPr>
          <w:lang w:eastAsia="zh-TW"/>
        </w:rPr>
        <w:t>4</w:t>
      </w:r>
      <w:r>
        <w:rPr>
          <w:rFonts w:hint="eastAsia"/>
          <w:lang w:eastAsia="zh-TW"/>
        </w:rPr>
        <w:t>7</w:t>
      </w:r>
    </w:p>
    <w:p w14:paraId="09F425D1" w14:textId="7FD6BC3A" w:rsidR="00E401C0" w:rsidRDefault="00E401C0" w:rsidP="001D0E27">
      <w:pPr>
        <w:pStyle w:val="ae"/>
        <w:numPr>
          <w:ilvl w:val="0"/>
          <w:numId w:val="4"/>
        </w:numPr>
      </w:pPr>
      <w:r>
        <w:t xml:space="preserve">EC Firmware: </w:t>
      </w:r>
      <w:r>
        <w:rPr>
          <w:rFonts w:hint="eastAsia"/>
          <w:lang w:eastAsia="zh-TW"/>
        </w:rPr>
        <w:t>03.0</w:t>
      </w:r>
      <w:r w:rsidR="00A1780F">
        <w:rPr>
          <w:lang w:eastAsia="zh-TW"/>
        </w:rPr>
        <w:t>4</w:t>
      </w:r>
      <w:r>
        <w:rPr>
          <w:rFonts w:hint="eastAsia"/>
          <w:lang w:eastAsia="zh-TW"/>
        </w:rPr>
        <w:t>.00</w:t>
      </w:r>
    </w:p>
    <w:p w14:paraId="765B822A" w14:textId="77777777" w:rsidR="00E401C0" w:rsidRDefault="00E401C0"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150.01.20.1028</w:t>
      </w:r>
    </w:p>
    <w:p w14:paraId="2F9D6AC9" w14:textId="77777777" w:rsidR="00E401C0" w:rsidRDefault="00E401C0"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45167FA7" w14:textId="77777777" w:rsidR="00E401C0" w:rsidRPr="00DA6AF4" w:rsidRDefault="00E401C0"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0A.00.38.51</w:t>
      </w:r>
      <w:r>
        <w:rPr>
          <w:lang w:eastAsia="zh-TW"/>
        </w:rPr>
        <w:t xml:space="preserve"> </w:t>
      </w:r>
    </w:p>
    <w:p w14:paraId="0B2C1352" w14:textId="77777777" w:rsidR="00E401C0" w:rsidRDefault="00E401C0" w:rsidP="001D0E27">
      <w:pPr>
        <w:pStyle w:val="ae"/>
        <w:numPr>
          <w:ilvl w:val="0"/>
          <w:numId w:val="4"/>
        </w:numPr>
        <w:rPr>
          <w:bCs/>
        </w:rPr>
      </w:pPr>
      <w:proofErr w:type="spellStart"/>
      <w:r>
        <w:t>MEBx</w:t>
      </w:r>
      <w:proofErr w:type="spellEnd"/>
      <w:r>
        <w:t xml:space="preserve"> Revision: NA</w:t>
      </w:r>
    </w:p>
    <w:p w14:paraId="34EDE89D" w14:textId="77777777" w:rsidR="00E401C0" w:rsidRDefault="00E401C0" w:rsidP="001D0E27">
      <w:pPr>
        <w:pStyle w:val="ae"/>
        <w:numPr>
          <w:ilvl w:val="0"/>
          <w:numId w:val="4"/>
        </w:numPr>
      </w:pPr>
      <w:r>
        <w:t>Integrated Graphics</w:t>
      </w:r>
    </w:p>
    <w:p w14:paraId="26018EE0" w14:textId="77777777" w:rsidR="00E401C0" w:rsidRDefault="00E401C0" w:rsidP="001D0E27">
      <w:pPr>
        <w:pStyle w:val="ae"/>
        <w:numPr>
          <w:ilvl w:val="2"/>
          <w:numId w:val="4"/>
        </w:numPr>
      </w:pPr>
      <w:r>
        <w:t xml:space="preserve">Option ROM: </w:t>
      </w:r>
      <w:r>
        <w:rPr>
          <w:rFonts w:hint="eastAsia"/>
          <w:lang w:eastAsia="zh-TW"/>
        </w:rPr>
        <w:t>NA</w:t>
      </w:r>
    </w:p>
    <w:p w14:paraId="24D2F7ED" w14:textId="77777777" w:rsidR="00E401C0" w:rsidRDefault="00E401C0" w:rsidP="001D0E27">
      <w:pPr>
        <w:pStyle w:val="ae"/>
        <w:numPr>
          <w:ilvl w:val="2"/>
          <w:numId w:val="4"/>
        </w:numPr>
      </w:pPr>
      <w:r>
        <w:t xml:space="preserve">UEFI Driver: </w:t>
      </w:r>
      <w:r>
        <w:rPr>
          <w:rFonts w:hint="eastAsia"/>
          <w:lang w:eastAsia="zh-TW"/>
        </w:rPr>
        <w:t>17</w:t>
      </w:r>
      <w:r>
        <w:rPr>
          <w:lang w:eastAsia="zh-TW"/>
        </w:rPr>
        <w:t>.0.1052</w:t>
      </w:r>
    </w:p>
    <w:p w14:paraId="4C7DFCB0" w14:textId="77777777" w:rsidR="00E401C0" w:rsidRDefault="00E401C0"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1853D19E" w14:textId="77777777" w:rsidR="00E401C0" w:rsidRDefault="00E401C0" w:rsidP="001D0E27">
      <w:pPr>
        <w:pStyle w:val="ae"/>
        <w:numPr>
          <w:ilvl w:val="0"/>
          <w:numId w:val="4"/>
        </w:numPr>
      </w:pPr>
      <w:r>
        <w:t>SATA non-RAID Option ROM: NA</w:t>
      </w:r>
    </w:p>
    <w:p w14:paraId="629D6088" w14:textId="77777777" w:rsidR="00E401C0" w:rsidRDefault="00E401C0" w:rsidP="001D0E27">
      <w:pPr>
        <w:pStyle w:val="ae"/>
        <w:numPr>
          <w:ilvl w:val="0"/>
          <w:numId w:val="4"/>
        </w:numPr>
      </w:pPr>
      <w:r>
        <w:t xml:space="preserve">AHCI Code: Based on </w:t>
      </w:r>
      <w:r>
        <w:rPr>
          <w:rFonts w:hint="eastAsia"/>
          <w:lang w:eastAsia="zh-TW"/>
        </w:rPr>
        <w:t>AHCI_2</w:t>
      </w:r>
      <w:r>
        <w:rPr>
          <w:lang w:eastAsia="zh-TW"/>
        </w:rPr>
        <w:t>4</w:t>
      </w:r>
    </w:p>
    <w:p w14:paraId="4A8D1BD8" w14:textId="77777777" w:rsidR="00E401C0" w:rsidRPr="00D3539C" w:rsidRDefault="00E401C0"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22721087" w14:textId="77777777" w:rsidR="00E401C0" w:rsidRPr="00341369" w:rsidRDefault="00E401C0" w:rsidP="001D0E27">
      <w:pPr>
        <w:pStyle w:val="ae"/>
        <w:numPr>
          <w:ilvl w:val="0"/>
          <w:numId w:val="4"/>
        </w:numPr>
        <w:rPr>
          <w:rFonts w:ascii="Courier New" w:eastAsia="Times New Roman" w:hAnsi="Courier New" w:cs="Courier New"/>
        </w:rPr>
      </w:pPr>
      <w:r w:rsidRPr="003C1214">
        <w:t xml:space="preserve">Supported Flash Devices: </w:t>
      </w:r>
    </w:p>
    <w:p w14:paraId="0CF0C378" w14:textId="77777777" w:rsidR="00E401C0" w:rsidRDefault="00E401C0" w:rsidP="00E401C0">
      <w:pPr>
        <w:pStyle w:val="ae"/>
        <w:ind w:left="1440"/>
        <w:rPr>
          <w:lang w:eastAsia="zh-TW"/>
        </w:rPr>
      </w:pPr>
      <w:r w:rsidRPr="00745EF2">
        <w:t>MACRONIX</w:t>
      </w:r>
      <w:r w:rsidRPr="00745EF2">
        <w:tab/>
        <w:t>MX25L25673GM2I-08G</w:t>
      </w:r>
      <w:r w:rsidRPr="00745EF2">
        <w:tab/>
        <w:t>32MB</w:t>
      </w:r>
    </w:p>
    <w:p w14:paraId="0B877D75" w14:textId="77777777" w:rsidR="00E401C0" w:rsidRDefault="00E401C0" w:rsidP="00E401C0">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67E4A115" w14:textId="77777777" w:rsidR="00E401C0" w:rsidRDefault="00E401C0" w:rsidP="00E401C0">
      <w:pPr>
        <w:pStyle w:val="ae"/>
        <w:ind w:left="720" w:firstLine="720"/>
      </w:pPr>
      <w:r w:rsidRPr="0066562A">
        <w:t>MX77L25650F</w:t>
      </w:r>
    </w:p>
    <w:p w14:paraId="49048995" w14:textId="77777777" w:rsidR="00E401C0" w:rsidRDefault="00E401C0" w:rsidP="00E401C0">
      <w:pPr>
        <w:pStyle w:val="ae"/>
        <w:ind w:left="720" w:firstLine="720"/>
        <w:rPr>
          <w:rFonts w:ascii="Courier New" w:eastAsia="Times New Roman" w:hAnsi="Courier New" w:cs="Courier New"/>
          <w:lang w:eastAsia="zh-TW"/>
        </w:rPr>
      </w:pPr>
      <w:r w:rsidRPr="0066562A">
        <w:t>GD25R256D</w:t>
      </w:r>
    </w:p>
    <w:p w14:paraId="4E1EE2A2" w14:textId="77777777" w:rsidR="00E401C0" w:rsidRPr="005C2CB1" w:rsidRDefault="00E401C0"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11E941F6" w14:textId="6DB3FF8D" w:rsidR="00E401C0" w:rsidRDefault="00E401C0" w:rsidP="00E401C0">
      <w:pPr>
        <w:pStyle w:val="ae"/>
        <w:ind w:left="360" w:firstLine="360"/>
      </w:pPr>
      <w:r>
        <w:t>M80806C1_000000</w:t>
      </w:r>
      <w:r w:rsidR="00AC4EE5">
        <w:rPr>
          <w:lang w:eastAsia="zh-TW"/>
        </w:rPr>
        <w:t>9a</w:t>
      </w:r>
      <w:r w:rsidRPr="00CE5FE1">
        <w:t>.pdb</w:t>
      </w:r>
    </w:p>
    <w:p w14:paraId="3C943D6E" w14:textId="2BD72F9E" w:rsidR="00E401C0" w:rsidRDefault="00E401C0"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3B8DC48B" w14:textId="77777777" w:rsidR="002171B0" w:rsidRDefault="002171B0" w:rsidP="002171B0">
      <w:pPr>
        <w:pStyle w:val="ae"/>
        <w:ind w:left="720"/>
      </w:pPr>
      <w:r>
        <w:t>M80806C1_000000</w:t>
      </w:r>
      <w:r>
        <w:rPr>
          <w:lang w:eastAsia="zh-TW"/>
        </w:rPr>
        <w:t>9a</w:t>
      </w:r>
      <w:r w:rsidRPr="00CE5FE1">
        <w:t>.pdb</w:t>
      </w:r>
    </w:p>
    <w:p w14:paraId="794A899A" w14:textId="77777777" w:rsidR="002171B0" w:rsidRDefault="002171B0" w:rsidP="002171B0">
      <w:pPr>
        <w:pStyle w:val="ae"/>
        <w:ind w:left="720"/>
      </w:pPr>
    </w:p>
    <w:p w14:paraId="51630CBA" w14:textId="77777777" w:rsidR="00E401C0" w:rsidRPr="000A0E43" w:rsidRDefault="00E401C0" w:rsidP="00E401C0">
      <w:pPr>
        <w:pStyle w:val="ae"/>
        <w:ind w:left="1440"/>
        <w:rPr>
          <w:rFonts w:ascii="CG Times (WN)" w:hAnsi="CG Times (WN)"/>
        </w:rPr>
      </w:pPr>
    </w:p>
    <w:p w14:paraId="5FEC0AFE" w14:textId="77777777" w:rsidR="00E401C0" w:rsidRDefault="00E401C0" w:rsidP="00E401C0">
      <w:pPr>
        <w:pStyle w:val="ae"/>
        <w:rPr>
          <w:b/>
          <w:bCs/>
          <w:lang w:eastAsia="zh-TW"/>
        </w:rPr>
      </w:pPr>
      <w:r>
        <w:rPr>
          <w:b/>
          <w:bCs/>
        </w:rPr>
        <w:t>New Fixes/Features:</w:t>
      </w:r>
    </w:p>
    <w:p w14:paraId="7D6EA0CA" w14:textId="7366C8E9" w:rsidR="00E401C0" w:rsidRDefault="00E401C0" w:rsidP="00E401C0">
      <w:pPr>
        <w:pStyle w:val="ae"/>
      </w:pPr>
      <w:r>
        <w:t>Based on PA00</w:t>
      </w:r>
      <w:r w:rsidR="001E2E4F">
        <w:t>4</w:t>
      </w:r>
      <w:r w:rsidR="00AC4EE5">
        <w:t>1</w:t>
      </w:r>
    </w:p>
    <w:p w14:paraId="37166667" w14:textId="77777777" w:rsidR="00AC4EE5" w:rsidRDefault="00AC4EE5">
      <w:pPr>
        <w:pStyle w:val="ae"/>
        <w:numPr>
          <w:ilvl w:val="0"/>
          <w:numId w:val="33"/>
        </w:numPr>
        <w:rPr>
          <w:lang w:eastAsia="zh-TW"/>
        </w:rPr>
      </w:pPr>
      <w:r>
        <w:rPr>
          <w:lang w:eastAsia="zh-TW"/>
        </w:rPr>
        <w:t>eip598186 The wake system from S5 (Daily/weekly</w:t>
      </w:r>
      <w:proofErr w:type="gramStart"/>
      <w:r>
        <w:rPr>
          <w:lang w:eastAsia="zh-TW"/>
        </w:rPr>
        <w:t xml:space="preserve"> ..</w:t>
      </w:r>
      <w:proofErr w:type="spellStart"/>
      <w:proofErr w:type="gramEnd"/>
      <w:r>
        <w:rPr>
          <w:lang w:eastAsia="zh-TW"/>
        </w:rPr>
        <w:t>etc</w:t>
      </w:r>
      <w:proofErr w:type="spellEnd"/>
      <w:r>
        <w:rPr>
          <w:lang w:eastAsia="zh-TW"/>
        </w:rPr>
        <w:t>) Help Text missing after load default.</w:t>
      </w:r>
    </w:p>
    <w:p w14:paraId="71635D06" w14:textId="77777777" w:rsidR="00AC4EE5" w:rsidRDefault="00AC4EE5">
      <w:pPr>
        <w:pStyle w:val="ae"/>
        <w:numPr>
          <w:ilvl w:val="0"/>
          <w:numId w:val="33"/>
        </w:numPr>
        <w:rPr>
          <w:lang w:eastAsia="zh-TW"/>
        </w:rPr>
      </w:pPr>
      <w:r>
        <w:rPr>
          <w:lang w:eastAsia="zh-TW"/>
        </w:rPr>
        <w:t xml:space="preserve">eip601236 </w:t>
      </w:r>
      <w:proofErr w:type="gramStart"/>
      <w:r>
        <w:rPr>
          <w:lang w:eastAsia="zh-TW"/>
        </w:rPr>
        <w:t>To</w:t>
      </w:r>
      <w:proofErr w:type="gramEnd"/>
      <w:r>
        <w:rPr>
          <w:lang w:eastAsia="zh-TW"/>
        </w:rPr>
        <w:t xml:space="preserve"> include secure boot PK and related DB into </w:t>
      </w:r>
      <w:proofErr w:type="spellStart"/>
      <w:r>
        <w:rPr>
          <w:lang w:eastAsia="zh-TW"/>
        </w:rPr>
        <w:t>Aptio</w:t>
      </w:r>
      <w:proofErr w:type="spellEnd"/>
      <w:r>
        <w:rPr>
          <w:lang w:eastAsia="zh-TW"/>
        </w:rPr>
        <w:t xml:space="preserve"> project source tree</w:t>
      </w:r>
    </w:p>
    <w:p w14:paraId="0BF4A6B2" w14:textId="77777777" w:rsidR="00AC4EE5" w:rsidRDefault="00AC4EE5">
      <w:pPr>
        <w:pStyle w:val="ae"/>
        <w:numPr>
          <w:ilvl w:val="0"/>
          <w:numId w:val="33"/>
        </w:numPr>
        <w:rPr>
          <w:lang w:eastAsia="zh-TW"/>
        </w:rPr>
      </w:pPr>
      <w:r>
        <w:rPr>
          <w:lang w:eastAsia="zh-TW"/>
        </w:rPr>
        <w:t>eip605460 Event log for Auto RTC feature</w:t>
      </w:r>
    </w:p>
    <w:p w14:paraId="43ABA35A" w14:textId="77777777" w:rsidR="00AC4EE5" w:rsidRDefault="00AC4EE5">
      <w:pPr>
        <w:pStyle w:val="ae"/>
        <w:numPr>
          <w:ilvl w:val="0"/>
          <w:numId w:val="33"/>
        </w:numPr>
        <w:rPr>
          <w:lang w:eastAsia="zh-TW"/>
        </w:rPr>
      </w:pPr>
      <w:r>
        <w:rPr>
          <w:lang w:eastAsia="zh-TW"/>
        </w:rPr>
        <w:t xml:space="preserve">eip606763 Implement </w:t>
      </w:r>
      <w:proofErr w:type="spellStart"/>
      <w:r>
        <w:rPr>
          <w:lang w:eastAsia="zh-TW"/>
        </w:rPr>
        <w:t>BiosGuard</w:t>
      </w:r>
      <w:proofErr w:type="spellEnd"/>
      <w:r>
        <w:rPr>
          <w:lang w:eastAsia="zh-TW"/>
        </w:rPr>
        <w:t xml:space="preserve"> solution for PEI buffer overflow (PTK1439)</w:t>
      </w:r>
    </w:p>
    <w:p w14:paraId="2AA67F60" w14:textId="77777777" w:rsidR="00AC4EE5" w:rsidRDefault="00AC4EE5">
      <w:pPr>
        <w:pStyle w:val="ae"/>
        <w:numPr>
          <w:ilvl w:val="0"/>
          <w:numId w:val="33"/>
        </w:numPr>
        <w:rPr>
          <w:lang w:eastAsia="zh-TW"/>
        </w:rPr>
      </w:pPr>
      <w:r>
        <w:rPr>
          <w:lang w:eastAsia="zh-TW"/>
        </w:rPr>
        <w:t xml:space="preserve">eip606779 SMM arbitrary code execution may allow attacker to modify SPI flash and launch the BIOS </w:t>
      </w:r>
      <w:proofErr w:type="spellStart"/>
      <w:r>
        <w:rPr>
          <w:lang w:eastAsia="zh-TW"/>
        </w:rPr>
        <w:t>bootkit</w:t>
      </w:r>
      <w:proofErr w:type="spellEnd"/>
      <w:r>
        <w:rPr>
          <w:lang w:eastAsia="zh-TW"/>
        </w:rPr>
        <w:t xml:space="preserve"> PTK1459</w:t>
      </w:r>
    </w:p>
    <w:p w14:paraId="50714AE2" w14:textId="77777777" w:rsidR="00AC4EE5" w:rsidRDefault="00AC4EE5">
      <w:pPr>
        <w:pStyle w:val="ae"/>
        <w:numPr>
          <w:ilvl w:val="0"/>
          <w:numId w:val="33"/>
        </w:numPr>
        <w:rPr>
          <w:lang w:eastAsia="zh-TW"/>
        </w:rPr>
      </w:pPr>
      <w:r>
        <w:rPr>
          <w:lang w:eastAsia="zh-TW"/>
        </w:rPr>
        <w:t>eip607532 able to achieve arbitrary write in SMRAM save state region</w:t>
      </w:r>
    </w:p>
    <w:p w14:paraId="2552A51B" w14:textId="77777777" w:rsidR="00AC4EE5" w:rsidRDefault="00AC4EE5">
      <w:pPr>
        <w:pStyle w:val="ae"/>
        <w:numPr>
          <w:ilvl w:val="0"/>
          <w:numId w:val="33"/>
        </w:numPr>
        <w:rPr>
          <w:lang w:eastAsia="zh-TW"/>
        </w:rPr>
      </w:pPr>
      <w:r>
        <w:rPr>
          <w:lang w:eastAsia="zh-TW"/>
        </w:rPr>
        <w:t>eip608424 Update MCU 0x78 (Microcode_302) or higher for IPU2021.1</w:t>
      </w:r>
    </w:p>
    <w:p w14:paraId="5E20F9CE" w14:textId="77777777" w:rsidR="00AC4EE5" w:rsidRDefault="00AC4EE5">
      <w:pPr>
        <w:pStyle w:val="ae"/>
        <w:numPr>
          <w:ilvl w:val="0"/>
          <w:numId w:val="33"/>
        </w:numPr>
        <w:rPr>
          <w:lang w:eastAsia="zh-TW"/>
        </w:rPr>
      </w:pPr>
      <w:r>
        <w:rPr>
          <w:lang w:eastAsia="zh-TW"/>
        </w:rPr>
        <w:t>eip613981 Update for PTK1457: Vulnerable EFI variable read procedure PTK1457</w:t>
      </w:r>
    </w:p>
    <w:p w14:paraId="321C33AC" w14:textId="77777777" w:rsidR="00AC4EE5" w:rsidRDefault="00AC4EE5">
      <w:pPr>
        <w:pStyle w:val="ae"/>
        <w:numPr>
          <w:ilvl w:val="0"/>
          <w:numId w:val="33"/>
        </w:numPr>
        <w:rPr>
          <w:lang w:eastAsia="zh-TW"/>
        </w:rPr>
      </w:pPr>
      <w:r>
        <w:rPr>
          <w:lang w:eastAsia="zh-TW"/>
        </w:rPr>
        <w:t>eip618316 Pop up warning message to user when transition bios is necessary</w:t>
      </w:r>
    </w:p>
    <w:p w14:paraId="7EF70D2B" w14:textId="77777777" w:rsidR="00AC4EE5" w:rsidRDefault="00AC4EE5">
      <w:pPr>
        <w:pStyle w:val="ae"/>
        <w:numPr>
          <w:ilvl w:val="0"/>
          <w:numId w:val="33"/>
        </w:numPr>
        <w:rPr>
          <w:lang w:eastAsia="zh-TW"/>
        </w:rPr>
      </w:pPr>
      <w:r>
        <w:rPr>
          <w:lang w:eastAsia="zh-TW"/>
        </w:rPr>
        <w:t xml:space="preserve">eip621021 D-BIOS for SA50074 - </w:t>
      </w:r>
      <w:proofErr w:type="spellStart"/>
      <w:r>
        <w:rPr>
          <w:lang w:eastAsia="zh-TW"/>
        </w:rPr>
        <w:t>Bootguard</w:t>
      </w:r>
      <w:proofErr w:type="spellEnd"/>
      <w:r>
        <w:rPr>
          <w:lang w:eastAsia="zh-TW"/>
        </w:rPr>
        <w:t xml:space="preserve"> TOCTOU vulnerability</w:t>
      </w:r>
    </w:p>
    <w:p w14:paraId="66C139F5" w14:textId="77777777" w:rsidR="00AC4EE5" w:rsidRDefault="00AC4EE5">
      <w:pPr>
        <w:pStyle w:val="ae"/>
        <w:numPr>
          <w:ilvl w:val="0"/>
          <w:numId w:val="33"/>
        </w:numPr>
        <w:rPr>
          <w:lang w:eastAsia="zh-TW"/>
        </w:rPr>
      </w:pPr>
      <w:r>
        <w:rPr>
          <w:lang w:eastAsia="zh-TW"/>
        </w:rPr>
        <w:t>eip626264 DBIOS for no boot after the BIOS update via WU</w:t>
      </w:r>
    </w:p>
    <w:p w14:paraId="1DD95847" w14:textId="77777777" w:rsidR="00AC4EE5" w:rsidRDefault="00AC4EE5">
      <w:pPr>
        <w:pStyle w:val="ae"/>
        <w:numPr>
          <w:ilvl w:val="0"/>
          <w:numId w:val="33"/>
        </w:numPr>
        <w:rPr>
          <w:lang w:eastAsia="zh-TW"/>
        </w:rPr>
      </w:pPr>
      <w:r>
        <w:rPr>
          <w:lang w:eastAsia="zh-TW"/>
        </w:rPr>
        <w:t>eip635091 Linux ACPI BIOS error</w:t>
      </w:r>
    </w:p>
    <w:p w14:paraId="361C6154" w14:textId="77777777" w:rsidR="00AC4EE5" w:rsidRDefault="00AC4EE5">
      <w:pPr>
        <w:pStyle w:val="ae"/>
        <w:numPr>
          <w:ilvl w:val="0"/>
          <w:numId w:val="33"/>
        </w:numPr>
        <w:rPr>
          <w:lang w:eastAsia="zh-TW"/>
        </w:rPr>
      </w:pPr>
      <w:r>
        <w:rPr>
          <w:lang w:eastAsia="zh-TW"/>
        </w:rPr>
        <w:t>eip640897 BIOS doesn't disable wireless module completely</w:t>
      </w:r>
    </w:p>
    <w:p w14:paraId="79CE9C91" w14:textId="77777777" w:rsidR="00AC4EE5" w:rsidRDefault="00AC4EE5">
      <w:pPr>
        <w:pStyle w:val="ae"/>
        <w:numPr>
          <w:ilvl w:val="0"/>
          <w:numId w:val="33"/>
        </w:numPr>
        <w:rPr>
          <w:lang w:eastAsia="zh-TW"/>
        </w:rPr>
      </w:pPr>
      <w:r>
        <w:rPr>
          <w:lang w:eastAsia="zh-TW"/>
        </w:rPr>
        <w:t>eip642804 BT device yellow bang when resume from S4.</w:t>
      </w:r>
    </w:p>
    <w:p w14:paraId="06596AB4" w14:textId="77777777" w:rsidR="00AC4EE5" w:rsidRDefault="00AC4EE5">
      <w:pPr>
        <w:pStyle w:val="ae"/>
        <w:numPr>
          <w:ilvl w:val="0"/>
          <w:numId w:val="33"/>
        </w:numPr>
        <w:rPr>
          <w:lang w:eastAsia="zh-TW"/>
        </w:rPr>
      </w:pPr>
      <w:r>
        <w:rPr>
          <w:lang w:eastAsia="zh-TW"/>
        </w:rPr>
        <w:t>eip644185 Support update HDMI2.1 FW function</w:t>
      </w:r>
    </w:p>
    <w:p w14:paraId="2F5F30F7" w14:textId="77777777" w:rsidR="00AC4EE5" w:rsidRDefault="00AC4EE5">
      <w:pPr>
        <w:pStyle w:val="ae"/>
        <w:numPr>
          <w:ilvl w:val="0"/>
          <w:numId w:val="33"/>
        </w:numPr>
        <w:rPr>
          <w:lang w:eastAsia="zh-TW"/>
        </w:rPr>
      </w:pPr>
      <w:r>
        <w:rPr>
          <w:lang w:eastAsia="zh-TW"/>
        </w:rPr>
        <w:lastRenderedPageBreak/>
        <w:t>eip644391 LAN i225 disappear after disabling it in device manager</w:t>
      </w:r>
    </w:p>
    <w:p w14:paraId="71E648B2" w14:textId="77777777" w:rsidR="00AC4EE5" w:rsidRDefault="00AC4EE5">
      <w:pPr>
        <w:pStyle w:val="ae"/>
        <w:numPr>
          <w:ilvl w:val="0"/>
          <w:numId w:val="33"/>
        </w:numPr>
        <w:rPr>
          <w:lang w:eastAsia="zh-TW"/>
        </w:rPr>
      </w:pPr>
      <w:r>
        <w:rPr>
          <w:lang w:eastAsia="zh-TW"/>
        </w:rPr>
        <w:t>eip645115 HSTI fail on Capsule Rollback Capability info. (For Win11 WA)</w:t>
      </w:r>
    </w:p>
    <w:p w14:paraId="2A7FD41E" w14:textId="77777777" w:rsidR="00AC4EE5" w:rsidRDefault="00AC4EE5">
      <w:pPr>
        <w:pStyle w:val="ae"/>
        <w:numPr>
          <w:ilvl w:val="0"/>
          <w:numId w:val="33"/>
        </w:numPr>
        <w:rPr>
          <w:lang w:eastAsia="zh-TW"/>
        </w:rPr>
      </w:pPr>
      <w:r>
        <w:rPr>
          <w:lang w:eastAsia="zh-TW"/>
        </w:rPr>
        <w:t xml:space="preserve">eip651376 </w:t>
      </w:r>
      <w:proofErr w:type="gramStart"/>
      <w:r>
        <w:rPr>
          <w:lang w:eastAsia="zh-TW"/>
        </w:rPr>
        <w:t>Yellow</w:t>
      </w:r>
      <w:proofErr w:type="gramEnd"/>
      <w:r>
        <w:rPr>
          <w:lang w:eastAsia="zh-TW"/>
        </w:rPr>
        <w:t xml:space="preserve"> bang near UCM-UCSI ACPI Device in device manager</w:t>
      </w:r>
    </w:p>
    <w:p w14:paraId="04F95BB1" w14:textId="77777777" w:rsidR="00AC4EE5" w:rsidRDefault="00AC4EE5">
      <w:pPr>
        <w:pStyle w:val="ae"/>
        <w:numPr>
          <w:ilvl w:val="0"/>
          <w:numId w:val="33"/>
        </w:numPr>
        <w:rPr>
          <w:lang w:eastAsia="zh-TW"/>
        </w:rPr>
      </w:pPr>
      <w:proofErr w:type="spellStart"/>
      <w:r>
        <w:rPr>
          <w:lang w:eastAsia="zh-TW"/>
        </w:rPr>
        <w:t>eipN</w:t>
      </w:r>
      <w:proofErr w:type="spellEnd"/>
      <w:r>
        <w:rPr>
          <w:lang w:eastAsia="zh-TW"/>
        </w:rPr>
        <w:t>/A EC firmware spelling error in</w:t>
      </w:r>
    </w:p>
    <w:p w14:paraId="49369399" w14:textId="6D3F5224" w:rsidR="00AC4EE5" w:rsidRDefault="00AC4EE5">
      <w:pPr>
        <w:pStyle w:val="ae"/>
        <w:numPr>
          <w:ilvl w:val="0"/>
          <w:numId w:val="33"/>
        </w:numPr>
        <w:rPr>
          <w:lang w:eastAsia="zh-TW"/>
        </w:rPr>
      </w:pPr>
      <w:proofErr w:type="spellStart"/>
      <w:r>
        <w:rPr>
          <w:lang w:eastAsia="zh-TW"/>
        </w:rPr>
        <w:t>eipN</w:t>
      </w:r>
      <w:proofErr w:type="spellEnd"/>
      <w:r>
        <w:rPr>
          <w:lang w:eastAsia="zh-TW"/>
        </w:rPr>
        <w:t>/A Weird BIOS Message when Recovering BIOS</w:t>
      </w:r>
    </w:p>
    <w:p w14:paraId="790A33C7" w14:textId="77777777" w:rsidR="00E401C0" w:rsidRDefault="00E401C0" w:rsidP="00E401C0">
      <w:pPr>
        <w:pStyle w:val="ae"/>
        <w:rPr>
          <w:b/>
          <w:bCs/>
          <w:lang w:eastAsia="zh-TW"/>
        </w:rPr>
      </w:pPr>
    </w:p>
    <w:p w14:paraId="177149EA" w14:textId="77777777" w:rsidR="00E401C0" w:rsidRDefault="00E401C0" w:rsidP="00E401C0">
      <w:pPr>
        <w:pStyle w:val="ae"/>
        <w:rPr>
          <w:b/>
          <w:bCs/>
          <w:lang w:eastAsia="zh-TW"/>
        </w:rPr>
      </w:pPr>
      <w:r>
        <w:rPr>
          <w:b/>
          <w:bCs/>
          <w:lang w:eastAsia="zh-TW"/>
        </w:rPr>
        <w:t>Changes:</w:t>
      </w:r>
    </w:p>
    <w:p w14:paraId="14746B34" w14:textId="2906C6CC" w:rsidR="00E401C0" w:rsidRPr="005A4EAD" w:rsidRDefault="00E401C0" w:rsidP="00E401C0">
      <w:pPr>
        <w:pStyle w:val="ae"/>
        <w:ind w:left="720"/>
        <w:rPr>
          <w:b/>
          <w:bCs/>
          <w:color w:val="FF0000"/>
          <w:lang w:eastAsia="zh-TW"/>
        </w:rPr>
      </w:pPr>
    </w:p>
    <w:p w14:paraId="514172F2" w14:textId="77777777" w:rsidR="00E401C0" w:rsidRDefault="00E401C0" w:rsidP="00E401C0">
      <w:pPr>
        <w:pStyle w:val="ae"/>
        <w:rPr>
          <w:lang w:eastAsia="zh-TW"/>
        </w:rPr>
      </w:pPr>
    </w:p>
    <w:p w14:paraId="56E38B93" w14:textId="77777777" w:rsidR="00E401C0" w:rsidRDefault="00E401C0" w:rsidP="00E401C0">
      <w:pPr>
        <w:pStyle w:val="ae"/>
        <w:rPr>
          <w:rFonts w:eastAsiaTheme="minorEastAsia"/>
          <w:b/>
          <w:bCs/>
          <w:lang w:eastAsia="zh-TW"/>
        </w:rPr>
      </w:pPr>
      <w:r w:rsidRPr="00D54263">
        <w:rPr>
          <w:rFonts w:eastAsia="MS Mincho"/>
          <w:b/>
          <w:bCs/>
        </w:rPr>
        <w:t>Known Errata:</w:t>
      </w:r>
    </w:p>
    <w:p w14:paraId="726E6230" w14:textId="77777777" w:rsidR="00E401C0" w:rsidRPr="007700DA" w:rsidRDefault="00E401C0">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0FB9B8D6" w14:textId="77777777" w:rsidR="00E401C0" w:rsidRDefault="00E401C0" w:rsidP="00E401C0">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62F4A4B5" w14:textId="77777777" w:rsidR="00E401C0" w:rsidRDefault="00E401C0" w:rsidP="00E401C0">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5E5FB215" w14:textId="77777777" w:rsidR="00E401C0" w:rsidRDefault="00E401C0" w:rsidP="00E401C0">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183FB2E9" w14:textId="77777777" w:rsidR="00E401C0" w:rsidRDefault="00E401C0">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5EBF61F8" w14:textId="77777777" w:rsidR="00E401C0" w:rsidRDefault="00E401C0">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PA0037(PA0000 ~ PA0037)</w:t>
      </w:r>
    </w:p>
    <w:p w14:paraId="6F1E5250" w14:textId="7948C47D" w:rsidR="00E401C0" w:rsidRDefault="00E401C0">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77A6F24F" w14:textId="5AAAA720" w:rsidR="00E401C0" w:rsidRDefault="00E401C0" w:rsidP="00E401C0">
      <w:pPr>
        <w:pStyle w:val="ae"/>
        <w:rPr>
          <w:rFonts w:eastAsiaTheme="minorEastAsia"/>
          <w:b/>
          <w:bCs/>
          <w:color w:val="FF0000"/>
          <w:lang w:eastAsia="zh-TW"/>
        </w:rPr>
      </w:pPr>
    </w:p>
    <w:p w14:paraId="5FDA5C27" w14:textId="1DBAE040" w:rsidR="00E401C0" w:rsidRDefault="00E401C0" w:rsidP="00E401C0">
      <w:pPr>
        <w:pStyle w:val="ae"/>
        <w:rPr>
          <w:rFonts w:eastAsiaTheme="minorEastAsia"/>
          <w:b/>
          <w:bCs/>
          <w:color w:val="FF0000"/>
          <w:lang w:eastAsia="zh-TW"/>
        </w:rPr>
      </w:pPr>
    </w:p>
    <w:p w14:paraId="2539AF99" w14:textId="31124AD6" w:rsidR="00E401C0" w:rsidRDefault="00E401C0" w:rsidP="00E401C0">
      <w:pPr>
        <w:pStyle w:val="ae"/>
        <w:rPr>
          <w:rFonts w:eastAsiaTheme="minorEastAsia"/>
          <w:b/>
          <w:bCs/>
          <w:color w:val="FF0000"/>
          <w:lang w:eastAsia="zh-TW"/>
        </w:rPr>
      </w:pPr>
    </w:p>
    <w:p w14:paraId="25CDCDCF" w14:textId="635D3E69" w:rsidR="00E401C0" w:rsidRDefault="00E401C0" w:rsidP="00E401C0">
      <w:pPr>
        <w:pStyle w:val="ae"/>
        <w:rPr>
          <w:rFonts w:eastAsiaTheme="minorEastAsia"/>
          <w:b/>
          <w:bCs/>
          <w:color w:val="FF0000"/>
          <w:lang w:eastAsia="zh-TW"/>
        </w:rPr>
      </w:pPr>
    </w:p>
    <w:p w14:paraId="0B30358A" w14:textId="5382981E" w:rsidR="00E401C0" w:rsidRDefault="00E401C0" w:rsidP="00E401C0">
      <w:pPr>
        <w:pStyle w:val="ae"/>
        <w:rPr>
          <w:rFonts w:eastAsiaTheme="minorEastAsia"/>
          <w:b/>
          <w:bCs/>
          <w:color w:val="FF0000"/>
          <w:lang w:eastAsia="zh-TW"/>
        </w:rPr>
      </w:pPr>
    </w:p>
    <w:p w14:paraId="54129E73" w14:textId="69557CAA" w:rsidR="00E401C0" w:rsidRDefault="00E401C0" w:rsidP="00E401C0">
      <w:pPr>
        <w:pStyle w:val="ae"/>
        <w:rPr>
          <w:rFonts w:eastAsiaTheme="minorEastAsia"/>
          <w:b/>
          <w:bCs/>
          <w:color w:val="FF0000"/>
          <w:lang w:eastAsia="zh-TW"/>
        </w:rPr>
      </w:pPr>
    </w:p>
    <w:p w14:paraId="0F9C6C43" w14:textId="7EF20C65" w:rsidR="00E401C0" w:rsidRDefault="00E401C0" w:rsidP="00E401C0">
      <w:pPr>
        <w:pStyle w:val="ae"/>
        <w:rPr>
          <w:rFonts w:eastAsiaTheme="minorEastAsia"/>
          <w:b/>
          <w:bCs/>
          <w:color w:val="FF0000"/>
          <w:lang w:eastAsia="zh-TW"/>
        </w:rPr>
      </w:pPr>
    </w:p>
    <w:p w14:paraId="26D27887" w14:textId="73669401" w:rsidR="00E401C0" w:rsidRDefault="00E401C0" w:rsidP="00E401C0">
      <w:pPr>
        <w:pStyle w:val="ae"/>
        <w:rPr>
          <w:rFonts w:eastAsiaTheme="minorEastAsia"/>
          <w:b/>
          <w:bCs/>
          <w:color w:val="FF0000"/>
          <w:lang w:eastAsia="zh-TW"/>
        </w:rPr>
      </w:pPr>
    </w:p>
    <w:p w14:paraId="4148D6B6" w14:textId="2261D0C5" w:rsidR="00E401C0" w:rsidRDefault="00E401C0" w:rsidP="00E401C0">
      <w:pPr>
        <w:pStyle w:val="ae"/>
        <w:rPr>
          <w:rFonts w:eastAsiaTheme="minorEastAsia"/>
          <w:b/>
          <w:bCs/>
          <w:color w:val="FF0000"/>
          <w:lang w:eastAsia="zh-TW"/>
        </w:rPr>
      </w:pPr>
    </w:p>
    <w:p w14:paraId="1D92E871" w14:textId="27EBE67B" w:rsidR="00E401C0" w:rsidRDefault="00E401C0" w:rsidP="00E401C0">
      <w:pPr>
        <w:pStyle w:val="ae"/>
        <w:rPr>
          <w:rFonts w:eastAsiaTheme="minorEastAsia"/>
          <w:b/>
          <w:bCs/>
          <w:color w:val="FF0000"/>
          <w:lang w:eastAsia="zh-TW"/>
        </w:rPr>
      </w:pPr>
    </w:p>
    <w:p w14:paraId="1FF5D5B3" w14:textId="351405C6" w:rsidR="00E401C0" w:rsidRDefault="00E401C0" w:rsidP="00E401C0">
      <w:pPr>
        <w:pStyle w:val="ae"/>
        <w:rPr>
          <w:rFonts w:eastAsiaTheme="minorEastAsia"/>
          <w:b/>
          <w:bCs/>
          <w:color w:val="FF0000"/>
          <w:lang w:eastAsia="zh-TW"/>
        </w:rPr>
      </w:pPr>
    </w:p>
    <w:p w14:paraId="5C2E5D49" w14:textId="79BDA9FC" w:rsidR="00E401C0" w:rsidRDefault="00E401C0" w:rsidP="00E401C0">
      <w:pPr>
        <w:pStyle w:val="ae"/>
        <w:rPr>
          <w:rFonts w:eastAsiaTheme="minorEastAsia"/>
          <w:b/>
          <w:bCs/>
          <w:color w:val="FF0000"/>
          <w:lang w:eastAsia="zh-TW"/>
        </w:rPr>
      </w:pPr>
    </w:p>
    <w:p w14:paraId="7C2F1B09" w14:textId="362D1717" w:rsidR="00E401C0" w:rsidRDefault="00E401C0" w:rsidP="00E401C0">
      <w:pPr>
        <w:pStyle w:val="ae"/>
        <w:rPr>
          <w:rFonts w:eastAsiaTheme="minorEastAsia"/>
          <w:b/>
          <w:bCs/>
          <w:color w:val="FF0000"/>
          <w:lang w:eastAsia="zh-TW"/>
        </w:rPr>
      </w:pPr>
    </w:p>
    <w:p w14:paraId="7ADB99B4" w14:textId="55A4921D" w:rsidR="00E401C0" w:rsidRDefault="00E401C0" w:rsidP="00E401C0">
      <w:pPr>
        <w:pStyle w:val="ae"/>
        <w:rPr>
          <w:rFonts w:eastAsiaTheme="minorEastAsia"/>
          <w:b/>
          <w:bCs/>
          <w:color w:val="FF0000"/>
          <w:lang w:eastAsia="zh-TW"/>
        </w:rPr>
      </w:pPr>
    </w:p>
    <w:p w14:paraId="258648F7" w14:textId="2BA9EAD2" w:rsidR="00E401C0" w:rsidRDefault="00E401C0" w:rsidP="00E401C0">
      <w:pPr>
        <w:pStyle w:val="ae"/>
        <w:rPr>
          <w:rFonts w:eastAsiaTheme="minorEastAsia"/>
          <w:b/>
          <w:bCs/>
          <w:color w:val="FF0000"/>
          <w:lang w:eastAsia="zh-TW"/>
        </w:rPr>
      </w:pPr>
    </w:p>
    <w:p w14:paraId="30A251E2" w14:textId="5E2C0B8A" w:rsidR="00E401C0" w:rsidRDefault="00E401C0" w:rsidP="00E401C0">
      <w:pPr>
        <w:pStyle w:val="ae"/>
        <w:rPr>
          <w:rFonts w:eastAsiaTheme="minorEastAsia"/>
          <w:b/>
          <w:bCs/>
          <w:color w:val="FF0000"/>
          <w:lang w:eastAsia="zh-TW"/>
        </w:rPr>
      </w:pPr>
    </w:p>
    <w:p w14:paraId="5AC38F10" w14:textId="1B54422A" w:rsidR="00E401C0" w:rsidRDefault="00E401C0" w:rsidP="00E401C0">
      <w:pPr>
        <w:pStyle w:val="ae"/>
        <w:rPr>
          <w:rFonts w:eastAsiaTheme="minorEastAsia"/>
          <w:b/>
          <w:bCs/>
          <w:color w:val="FF0000"/>
          <w:lang w:eastAsia="zh-TW"/>
        </w:rPr>
      </w:pPr>
    </w:p>
    <w:p w14:paraId="0A7B0793" w14:textId="2CDE3C5D" w:rsidR="00E401C0" w:rsidRDefault="00E401C0" w:rsidP="00E401C0">
      <w:pPr>
        <w:pStyle w:val="ae"/>
        <w:rPr>
          <w:rFonts w:eastAsiaTheme="minorEastAsia"/>
          <w:b/>
          <w:bCs/>
          <w:color w:val="FF0000"/>
          <w:lang w:eastAsia="zh-TW"/>
        </w:rPr>
      </w:pPr>
    </w:p>
    <w:p w14:paraId="64BE8AD5" w14:textId="7CE0FF6B" w:rsidR="00E401C0" w:rsidRDefault="00E401C0" w:rsidP="00E401C0">
      <w:pPr>
        <w:pStyle w:val="ae"/>
        <w:rPr>
          <w:rFonts w:eastAsiaTheme="minorEastAsia"/>
          <w:b/>
          <w:bCs/>
          <w:color w:val="FF0000"/>
          <w:lang w:eastAsia="zh-TW"/>
        </w:rPr>
      </w:pPr>
    </w:p>
    <w:p w14:paraId="5EB3973E" w14:textId="2ABE0A9A" w:rsidR="00E401C0" w:rsidRDefault="00E401C0" w:rsidP="00E401C0">
      <w:pPr>
        <w:pStyle w:val="ae"/>
        <w:rPr>
          <w:rFonts w:eastAsiaTheme="minorEastAsia"/>
          <w:b/>
          <w:bCs/>
          <w:color w:val="FF0000"/>
          <w:lang w:eastAsia="zh-TW"/>
        </w:rPr>
      </w:pPr>
    </w:p>
    <w:p w14:paraId="57A9910F" w14:textId="1F2EC17F" w:rsidR="00E401C0" w:rsidRDefault="00E401C0" w:rsidP="00E401C0">
      <w:pPr>
        <w:pStyle w:val="ae"/>
        <w:rPr>
          <w:rFonts w:eastAsiaTheme="minorEastAsia"/>
          <w:b/>
          <w:bCs/>
          <w:color w:val="FF0000"/>
          <w:lang w:eastAsia="zh-TW"/>
        </w:rPr>
      </w:pPr>
    </w:p>
    <w:p w14:paraId="5FC1DED4" w14:textId="2B8E65F9" w:rsidR="00E401C0" w:rsidRDefault="00E401C0" w:rsidP="00E401C0">
      <w:pPr>
        <w:pStyle w:val="ae"/>
        <w:rPr>
          <w:rFonts w:eastAsiaTheme="minorEastAsia"/>
          <w:b/>
          <w:bCs/>
          <w:color w:val="FF0000"/>
          <w:lang w:eastAsia="zh-TW"/>
        </w:rPr>
      </w:pPr>
    </w:p>
    <w:p w14:paraId="10EADE12" w14:textId="1D561F80" w:rsidR="00E401C0" w:rsidRDefault="00E401C0" w:rsidP="00E401C0">
      <w:pPr>
        <w:pStyle w:val="ae"/>
        <w:rPr>
          <w:rFonts w:eastAsiaTheme="minorEastAsia"/>
          <w:b/>
          <w:bCs/>
          <w:color w:val="FF0000"/>
          <w:lang w:eastAsia="zh-TW"/>
        </w:rPr>
      </w:pPr>
    </w:p>
    <w:p w14:paraId="0C032581" w14:textId="6FC27B96" w:rsidR="00E401C0" w:rsidRDefault="00E401C0" w:rsidP="00E401C0">
      <w:pPr>
        <w:pStyle w:val="ae"/>
        <w:rPr>
          <w:rFonts w:eastAsiaTheme="minorEastAsia"/>
          <w:b/>
          <w:bCs/>
          <w:color w:val="FF0000"/>
          <w:lang w:eastAsia="zh-TW"/>
        </w:rPr>
      </w:pPr>
    </w:p>
    <w:p w14:paraId="130C0C67" w14:textId="504475E7" w:rsidR="00E401C0" w:rsidRDefault="00E401C0" w:rsidP="00E401C0">
      <w:pPr>
        <w:pStyle w:val="ae"/>
        <w:rPr>
          <w:rFonts w:eastAsiaTheme="minorEastAsia"/>
          <w:b/>
          <w:bCs/>
          <w:color w:val="FF0000"/>
          <w:lang w:eastAsia="zh-TW"/>
        </w:rPr>
      </w:pPr>
    </w:p>
    <w:p w14:paraId="6D6BF861" w14:textId="62249CCB" w:rsidR="00E401C0" w:rsidRDefault="00E401C0" w:rsidP="00E401C0">
      <w:pPr>
        <w:pStyle w:val="ae"/>
        <w:rPr>
          <w:rFonts w:eastAsiaTheme="minorEastAsia"/>
          <w:b/>
          <w:bCs/>
          <w:color w:val="FF0000"/>
          <w:lang w:eastAsia="zh-TW"/>
        </w:rPr>
      </w:pPr>
    </w:p>
    <w:p w14:paraId="31A005D1" w14:textId="630BF63F" w:rsidR="00E401C0" w:rsidRDefault="00E401C0" w:rsidP="00E401C0">
      <w:pPr>
        <w:pStyle w:val="ae"/>
        <w:rPr>
          <w:rFonts w:eastAsiaTheme="minorEastAsia"/>
          <w:b/>
          <w:bCs/>
          <w:color w:val="FF0000"/>
          <w:lang w:eastAsia="zh-TW"/>
        </w:rPr>
      </w:pPr>
    </w:p>
    <w:p w14:paraId="5CF2A820" w14:textId="6428BA46" w:rsidR="00E401C0" w:rsidRDefault="00E401C0" w:rsidP="00E401C0">
      <w:pPr>
        <w:pStyle w:val="ae"/>
        <w:rPr>
          <w:rFonts w:eastAsiaTheme="minorEastAsia"/>
          <w:b/>
          <w:bCs/>
          <w:color w:val="FF0000"/>
          <w:lang w:eastAsia="zh-TW"/>
        </w:rPr>
      </w:pPr>
    </w:p>
    <w:p w14:paraId="097F09CB" w14:textId="69A7559C" w:rsidR="00E401C0" w:rsidRDefault="00E401C0" w:rsidP="00E401C0">
      <w:pPr>
        <w:pStyle w:val="ae"/>
        <w:rPr>
          <w:rFonts w:eastAsiaTheme="minorEastAsia"/>
          <w:b/>
          <w:bCs/>
          <w:color w:val="FF0000"/>
          <w:lang w:eastAsia="zh-TW"/>
        </w:rPr>
      </w:pPr>
    </w:p>
    <w:p w14:paraId="538C2999" w14:textId="4324A9F3" w:rsidR="00E401C0" w:rsidRDefault="00E401C0" w:rsidP="00E401C0">
      <w:pPr>
        <w:pStyle w:val="ae"/>
        <w:rPr>
          <w:rFonts w:eastAsiaTheme="minorEastAsia"/>
          <w:b/>
          <w:bCs/>
          <w:color w:val="FF0000"/>
          <w:lang w:eastAsia="zh-TW"/>
        </w:rPr>
      </w:pPr>
    </w:p>
    <w:p w14:paraId="7098A12C" w14:textId="2A6C0348" w:rsidR="00E401C0" w:rsidRDefault="00E401C0" w:rsidP="00E401C0">
      <w:pPr>
        <w:pStyle w:val="ae"/>
        <w:rPr>
          <w:rFonts w:eastAsiaTheme="minorEastAsia"/>
          <w:b/>
          <w:bCs/>
          <w:color w:val="FF0000"/>
          <w:lang w:eastAsia="zh-TW"/>
        </w:rPr>
      </w:pPr>
    </w:p>
    <w:p w14:paraId="0CC6A306" w14:textId="3B68C3B2" w:rsidR="00E401C0" w:rsidRDefault="00E401C0" w:rsidP="00E401C0">
      <w:pPr>
        <w:pStyle w:val="ae"/>
        <w:rPr>
          <w:rFonts w:eastAsiaTheme="minorEastAsia"/>
          <w:b/>
          <w:bCs/>
          <w:color w:val="FF0000"/>
          <w:lang w:eastAsia="zh-TW"/>
        </w:rPr>
      </w:pPr>
    </w:p>
    <w:p w14:paraId="3D284514" w14:textId="4CEED9B2" w:rsidR="00E401C0" w:rsidRDefault="00E401C0" w:rsidP="00E401C0">
      <w:pPr>
        <w:pStyle w:val="ae"/>
        <w:rPr>
          <w:rFonts w:eastAsiaTheme="minorEastAsia"/>
          <w:b/>
          <w:bCs/>
          <w:color w:val="FF0000"/>
          <w:lang w:eastAsia="zh-TW"/>
        </w:rPr>
      </w:pPr>
    </w:p>
    <w:p w14:paraId="02225BCF" w14:textId="7B28B504" w:rsidR="00E401C0" w:rsidRDefault="00E401C0" w:rsidP="00E401C0">
      <w:pPr>
        <w:pStyle w:val="ae"/>
        <w:rPr>
          <w:rFonts w:eastAsiaTheme="minorEastAsia"/>
          <w:b/>
          <w:bCs/>
          <w:color w:val="FF0000"/>
          <w:lang w:eastAsia="zh-TW"/>
        </w:rPr>
      </w:pPr>
    </w:p>
    <w:p w14:paraId="63B549B9" w14:textId="3CDA24EF" w:rsidR="00E401C0" w:rsidRDefault="00E401C0" w:rsidP="00E401C0">
      <w:pPr>
        <w:pStyle w:val="ae"/>
        <w:rPr>
          <w:rFonts w:eastAsiaTheme="minorEastAsia"/>
          <w:b/>
          <w:bCs/>
          <w:color w:val="FF0000"/>
          <w:lang w:eastAsia="zh-TW"/>
        </w:rPr>
      </w:pPr>
    </w:p>
    <w:p w14:paraId="17C7BFCA" w14:textId="65156F7D" w:rsidR="00E401C0" w:rsidRDefault="00E401C0" w:rsidP="00E401C0">
      <w:pPr>
        <w:pStyle w:val="ae"/>
        <w:rPr>
          <w:rFonts w:eastAsiaTheme="minorEastAsia"/>
          <w:b/>
          <w:bCs/>
          <w:color w:val="FF0000"/>
          <w:lang w:eastAsia="zh-TW"/>
        </w:rPr>
      </w:pPr>
    </w:p>
    <w:p w14:paraId="0262F6B7" w14:textId="299F77F7" w:rsidR="00E401C0" w:rsidRDefault="00E401C0" w:rsidP="00E401C0">
      <w:pPr>
        <w:pStyle w:val="ae"/>
        <w:rPr>
          <w:rFonts w:eastAsiaTheme="minorEastAsia"/>
          <w:b/>
          <w:bCs/>
          <w:color w:val="FF0000"/>
          <w:lang w:eastAsia="zh-TW"/>
        </w:rPr>
      </w:pPr>
    </w:p>
    <w:p w14:paraId="65C9FC06" w14:textId="10D652FE" w:rsidR="00E401C0" w:rsidRDefault="00E401C0" w:rsidP="00E401C0">
      <w:pPr>
        <w:pStyle w:val="ae"/>
        <w:rPr>
          <w:rFonts w:eastAsiaTheme="minorEastAsia"/>
          <w:b/>
          <w:bCs/>
          <w:color w:val="FF0000"/>
          <w:lang w:eastAsia="zh-TW"/>
        </w:rPr>
      </w:pPr>
    </w:p>
    <w:p w14:paraId="093A8177" w14:textId="248565A2" w:rsidR="00E401C0" w:rsidRDefault="00E401C0" w:rsidP="00E401C0">
      <w:pPr>
        <w:pStyle w:val="ae"/>
        <w:rPr>
          <w:rFonts w:eastAsiaTheme="minorEastAsia"/>
          <w:b/>
          <w:bCs/>
          <w:color w:val="FF0000"/>
          <w:lang w:eastAsia="zh-TW"/>
        </w:rPr>
      </w:pPr>
    </w:p>
    <w:p w14:paraId="2C98C28E" w14:textId="7B6C9F18" w:rsidR="00E401C0" w:rsidRDefault="00E401C0" w:rsidP="00E401C0">
      <w:pPr>
        <w:pStyle w:val="ae"/>
        <w:rPr>
          <w:rFonts w:eastAsiaTheme="minorEastAsia"/>
          <w:b/>
          <w:bCs/>
          <w:color w:val="FF0000"/>
          <w:lang w:eastAsia="zh-TW"/>
        </w:rPr>
      </w:pPr>
    </w:p>
    <w:p w14:paraId="11204FF0" w14:textId="1FA7532D" w:rsidR="00E401C0" w:rsidRDefault="00E401C0" w:rsidP="00E401C0">
      <w:pPr>
        <w:pStyle w:val="ae"/>
        <w:rPr>
          <w:rFonts w:eastAsiaTheme="minorEastAsia"/>
          <w:b/>
          <w:bCs/>
          <w:color w:val="FF0000"/>
          <w:lang w:eastAsia="zh-TW"/>
        </w:rPr>
      </w:pPr>
    </w:p>
    <w:p w14:paraId="712EA688" w14:textId="77777777" w:rsidR="00E401C0" w:rsidRDefault="00E401C0" w:rsidP="00E401C0">
      <w:pPr>
        <w:pStyle w:val="ae"/>
        <w:rPr>
          <w:rFonts w:eastAsiaTheme="minorEastAsia"/>
          <w:b/>
          <w:bCs/>
          <w:color w:val="FF0000"/>
          <w:lang w:eastAsia="zh-TW"/>
        </w:rPr>
      </w:pPr>
    </w:p>
    <w:p w14:paraId="54571C40" w14:textId="2EC7A31F" w:rsidR="00E401C0" w:rsidRDefault="00E401C0" w:rsidP="00E401C0">
      <w:pPr>
        <w:pStyle w:val="ae"/>
        <w:rPr>
          <w:rFonts w:eastAsiaTheme="minorEastAsia"/>
          <w:b/>
          <w:bCs/>
          <w:color w:val="FF0000"/>
          <w:lang w:eastAsia="zh-TW"/>
        </w:rPr>
      </w:pPr>
    </w:p>
    <w:p w14:paraId="3BC9ACF6" w14:textId="42FD24E5" w:rsidR="001E2E4F" w:rsidRDefault="001E2E4F" w:rsidP="00E401C0">
      <w:pPr>
        <w:pStyle w:val="ae"/>
        <w:rPr>
          <w:rFonts w:eastAsiaTheme="minorEastAsia"/>
          <w:b/>
          <w:bCs/>
          <w:color w:val="FF0000"/>
          <w:lang w:eastAsia="zh-TW"/>
        </w:rPr>
      </w:pPr>
    </w:p>
    <w:p w14:paraId="047D42A2" w14:textId="5471E15F" w:rsidR="001E2E4F" w:rsidRDefault="001E2E4F" w:rsidP="00E401C0">
      <w:pPr>
        <w:pStyle w:val="ae"/>
        <w:rPr>
          <w:rFonts w:eastAsiaTheme="minorEastAsia"/>
          <w:b/>
          <w:bCs/>
          <w:color w:val="FF0000"/>
          <w:lang w:eastAsia="zh-TW"/>
        </w:rPr>
      </w:pPr>
    </w:p>
    <w:p w14:paraId="2FDFCCE9" w14:textId="4612239E" w:rsidR="001E2E4F" w:rsidRDefault="001E2E4F" w:rsidP="00E401C0">
      <w:pPr>
        <w:pStyle w:val="ae"/>
        <w:rPr>
          <w:rFonts w:eastAsiaTheme="minorEastAsia"/>
          <w:b/>
          <w:bCs/>
          <w:color w:val="FF0000"/>
          <w:lang w:eastAsia="zh-TW"/>
        </w:rPr>
      </w:pPr>
    </w:p>
    <w:p w14:paraId="40ED3F23" w14:textId="689BFA47" w:rsidR="00A46D7C" w:rsidRDefault="00A46D7C" w:rsidP="00E401C0">
      <w:pPr>
        <w:pStyle w:val="ae"/>
        <w:rPr>
          <w:rFonts w:eastAsiaTheme="minorEastAsia"/>
          <w:b/>
          <w:bCs/>
          <w:color w:val="FF0000"/>
          <w:lang w:eastAsia="zh-TW"/>
        </w:rPr>
      </w:pPr>
    </w:p>
    <w:p w14:paraId="42DD6A75" w14:textId="4349DD3A" w:rsidR="00A46D7C" w:rsidRDefault="00A46D7C" w:rsidP="00E401C0">
      <w:pPr>
        <w:pStyle w:val="ae"/>
        <w:rPr>
          <w:rFonts w:eastAsiaTheme="minorEastAsia"/>
          <w:b/>
          <w:bCs/>
          <w:color w:val="FF0000"/>
          <w:lang w:eastAsia="zh-TW"/>
        </w:rPr>
      </w:pPr>
    </w:p>
    <w:p w14:paraId="03B8C1EE" w14:textId="61F4825A" w:rsidR="00A46D7C" w:rsidRDefault="00A46D7C" w:rsidP="00E401C0">
      <w:pPr>
        <w:pStyle w:val="ae"/>
        <w:rPr>
          <w:rFonts w:eastAsiaTheme="minorEastAsia"/>
          <w:b/>
          <w:bCs/>
          <w:color w:val="FF0000"/>
          <w:lang w:eastAsia="zh-TW"/>
        </w:rPr>
      </w:pPr>
    </w:p>
    <w:p w14:paraId="7C39AE0D" w14:textId="4BD7367D" w:rsidR="00A46D7C" w:rsidRDefault="00A46D7C" w:rsidP="00E401C0">
      <w:pPr>
        <w:pStyle w:val="ae"/>
        <w:rPr>
          <w:rFonts w:eastAsiaTheme="minorEastAsia"/>
          <w:b/>
          <w:bCs/>
          <w:color w:val="FF0000"/>
          <w:lang w:eastAsia="zh-TW"/>
        </w:rPr>
      </w:pPr>
    </w:p>
    <w:p w14:paraId="5C96862A" w14:textId="77777777" w:rsidR="00A46D7C" w:rsidRPr="00192E16" w:rsidRDefault="00A46D7C" w:rsidP="00A46D7C">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lang w:eastAsia="zh-TW"/>
        </w:rPr>
        <w:t>41</w:t>
      </w:r>
      <w:r>
        <w:t>.20</w:t>
      </w:r>
      <w:r>
        <w:rPr>
          <w:lang w:eastAsia="zh-TW"/>
        </w:rPr>
        <w:t>21</w:t>
      </w:r>
      <w:r>
        <w:t>.</w:t>
      </w:r>
      <w:r>
        <w:rPr>
          <w:lang w:eastAsia="zh-TW"/>
        </w:rPr>
        <w:t>0811</w:t>
      </w:r>
      <w:r>
        <w:t>.1505</w:t>
      </w:r>
      <w:r>
        <w:tab/>
      </w:r>
      <w:proofErr w:type="gramStart"/>
      <w:r>
        <w:t>Development  BIOS</w:t>
      </w:r>
      <w:proofErr w:type="gramEnd"/>
    </w:p>
    <w:p w14:paraId="15A5E4EF" w14:textId="77777777" w:rsidR="00A46D7C" w:rsidRPr="005C2CB1" w:rsidRDefault="00A46D7C" w:rsidP="00A46D7C">
      <w:pPr>
        <w:ind w:right="360"/>
        <w:rPr>
          <w:rFonts w:ascii="Courier New" w:hAnsi="Courier New" w:cs="Courier New"/>
          <w:b/>
          <w:bCs/>
        </w:rPr>
      </w:pPr>
      <w:r w:rsidRPr="005C2CB1">
        <w:rPr>
          <w:rFonts w:ascii="Courier New" w:hAnsi="Courier New" w:cs="Courier New"/>
          <w:b/>
          <w:bCs/>
        </w:rPr>
        <w:t>About This Release:</w:t>
      </w:r>
    </w:p>
    <w:p w14:paraId="184C58FA" w14:textId="77777777" w:rsidR="00A46D7C" w:rsidRDefault="00A46D7C" w:rsidP="001D0E27">
      <w:pPr>
        <w:pStyle w:val="ae"/>
        <w:numPr>
          <w:ilvl w:val="0"/>
          <w:numId w:val="3"/>
        </w:numPr>
      </w:pPr>
      <w:r>
        <w:t xml:space="preserve">Date: </w:t>
      </w:r>
      <w:r>
        <w:rPr>
          <w:lang w:eastAsia="zh-TW"/>
        </w:rPr>
        <w:t>August</w:t>
      </w:r>
      <w:r>
        <w:rPr>
          <w:rFonts w:hint="eastAsia"/>
          <w:lang w:eastAsia="zh-TW"/>
        </w:rPr>
        <w:t xml:space="preserve"> </w:t>
      </w:r>
      <w:r>
        <w:rPr>
          <w:lang w:eastAsia="zh-TW"/>
        </w:rPr>
        <w:t>11</w:t>
      </w:r>
      <w:r>
        <w:t>, 2</w:t>
      </w:r>
      <w:r>
        <w:rPr>
          <w:rFonts w:hint="eastAsia"/>
          <w:lang w:eastAsia="zh-TW"/>
        </w:rPr>
        <w:t>021</w:t>
      </w:r>
    </w:p>
    <w:p w14:paraId="43FE327B" w14:textId="77777777" w:rsidR="00A46D7C" w:rsidRPr="00203116" w:rsidRDefault="00A46D7C" w:rsidP="001D0E27">
      <w:pPr>
        <w:pStyle w:val="ae"/>
        <w:numPr>
          <w:ilvl w:val="0"/>
          <w:numId w:val="3"/>
        </w:numPr>
      </w:pPr>
      <w:r>
        <w:t xml:space="preserve">ROM Image Checksum: </w:t>
      </w:r>
      <w:r>
        <w:rPr>
          <w:rFonts w:hint="eastAsia"/>
          <w:lang w:eastAsia="zh-TW"/>
        </w:rPr>
        <w:t>0x</w:t>
      </w:r>
      <w:r>
        <w:rPr>
          <w:lang w:eastAsia="zh-TW"/>
        </w:rPr>
        <w:t>CBF8</w:t>
      </w:r>
    </w:p>
    <w:p w14:paraId="09E3735A" w14:textId="77777777" w:rsidR="00A46D7C" w:rsidRDefault="00A46D7C" w:rsidP="001D0E27">
      <w:pPr>
        <w:pStyle w:val="ae"/>
        <w:numPr>
          <w:ilvl w:val="0"/>
          <w:numId w:val="4"/>
        </w:numPr>
      </w:pPr>
      <w:r>
        <w:t>ME Firmware: 15.0.</w:t>
      </w:r>
      <w:r>
        <w:rPr>
          <w:lang w:eastAsia="zh-TW"/>
        </w:rPr>
        <w:t>10</w:t>
      </w:r>
      <w:r>
        <w:t>.14</w:t>
      </w:r>
      <w:r>
        <w:rPr>
          <w:lang w:eastAsia="zh-TW"/>
        </w:rPr>
        <w:t>4</w:t>
      </w:r>
      <w:r>
        <w:rPr>
          <w:rFonts w:hint="eastAsia"/>
          <w:lang w:eastAsia="zh-TW"/>
        </w:rPr>
        <w:t>7</w:t>
      </w:r>
    </w:p>
    <w:p w14:paraId="75CCEEED" w14:textId="77777777" w:rsidR="00A46D7C" w:rsidRDefault="00A46D7C" w:rsidP="001D0E27">
      <w:pPr>
        <w:pStyle w:val="ae"/>
        <w:numPr>
          <w:ilvl w:val="0"/>
          <w:numId w:val="4"/>
        </w:numPr>
      </w:pPr>
      <w:r>
        <w:t xml:space="preserve">EC Firmware: </w:t>
      </w:r>
      <w:r>
        <w:rPr>
          <w:rFonts w:hint="eastAsia"/>
          <w:lang w:eastAsia="zh-TW"/>
        </w:rPr>
        <w:t>03.03.00</w:t>
      </w:r>
    </w:p>
    <w:p w14:paraId="51F6F2E2" w14:textId="77777777" w:rsidR="00A46D7C" w:rsidRDefault="00A46D7C"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150.01.20.1028</w:t>
      </w:r>
    </w:p>
    <w:p w14:paraId="09D09A74" w14:textId="77777777" w:rsidR="00A46D7C" w:rsidRDefault="00A46D7C"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22C1F928" w14:textId="77777777" w:rsidR="00A46D7C" w:rsidRPr="00DA6AF4" w:rsidRDefault="00A46D7C"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0A.00.38.51</w:t>
      </w:r>
      <w:r>
        <w:rPr>
          <w:lang w:eastAsia="zh-TW"/>
        </w:rPr>
        <w:t xml:space="preserve"> </w:t>
      </w:r>
    </w:p>
    <w:p w14:paraId="06804309" w14:textId="77777777" w:rsidR="00A46D7C" w:rsidRDefault="00A46D7C" w:rsidP="001D0E27">
      <w:pPr>
        <w:pStyle w:val="ae"/>
        <w:numPr>
          <w:ilvl w:val="0"/>
          <w:numId w:val="4"/>
        </w:numPr>
        <w:rPr>
          <w:bCs/>
        </w:rPr>
      </w:pPr>
      <w:proofErr w:type="spellStart"/>
      <w:r>
        <w:t>MEBx</w:t>
      </w:r>
      <w:proofErr w:type="spellEnd"/>
      <w:r>
        <w:t xml:space="preserve"> Revision: NA</w:t>
      </w:r>
    </w:p>
    <w:p w14:paraId="01985909" w14:textId="77777777" w:rsidR="00A46D7C" w:rsidRDefault="00A46D7C" w:rsidP="001D0E27">
      <w:pPr>
        <w:pStyle w:val="ae"/>
        <w:numPr>
          <w:ilvl w:val="0"/>
          <w:numId w:val="4"/>
        </w:numPr>
      </w:pPr>
      <w:r>
        <w:t>Integrated Graphics</w:t>
      </w:r>
    </w:p>
    <w:p w14:paraId="4C9C5A8D" w14:textId="77777777" w:rsidR="00A46D7C" w:rsidRDefault="00A46D7C" w:rsidP="001D0E27">
      <w:pPr>
        <w:pStyle w:val="ae"/>
        <w:numPr>
          <w:ilvl w:val="2"/>
          <w:numId w:val="4"/>
        </w:numPr>
      </w:pPr>
      <w:r>
        <w:t xml:space="preserve">Option ROM: </w:t>
      </w:r>
      <w:r>
        <w:rPr>
          <w:rFonts w:hint="eastAsia"/>
          <w:lang w:eastAsia="zh-TW"/>
        </w:rPr>
        <w:t>NA</w:t>
      </w:r>
    </w:p>
    <w:p w14:paraId="254ABA7A" w14:textId="77777777" w:rsidR="00A46D7C" w:rsidRDefault="00A46D7C" w:rsidP="001D0E27">
      <w:pPr>
        <w:pStyle w:val="ae"/>
        <w:numPr>
          <w:ilvl w:val="2"/>
          <w:numId w:val="4"/>
        </w:numPr>
      </w:pPr>
      <w:r>
        <w:t xml:space="preserve">UEFI Driver: </w:t>
      </w:r>
      <w:r>
        <w:rPr>
          <w:rFonts w:hint="eastAsia"/>
          <w:lang w:eastAsia="zh-TW"/>
        </w:rPr>
        <w:t>17</w:t>
      </w:r>
      <w:r>
        <w:rPr>
          <w:lang w:eastAsia="zh-TW"/>
        </w:rPr>
        <w:t>.0.1052</w:t>
      </w:r>
    </w:p>
    <w:p w14:paraId="3EE0A4CD" w14:textId="77777777" w:rsidR="00A46D7C" w:rsidRDefault="00A46D7C"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4B1F1514" w14:textId="77777777" w:rsidR="00A46D7C" w:rsidRDefault="00A46D7C" w:rsidP="001D0E27">
      <w:pPr>
        <w:pStyle w:val="ae"/>
        <w:numPr>
          <w:ilvl w:val="0"/>
          <w:numId w:val="4"/>
        </w:numPr>
      </w:pPr>
      <w:r>
        <w:t>SATA non-RAID Option ROM: NA</w:t>
      </w:r>
    </w:p>
    <w:p w14:paraId="02787A7C" w14:textId="77777777" w:rsidR="00A46D7C" w:rsidRDefault="00A46D7C" w:rsidP="001D0E27">
      <w:pPr>
        <w:pStyle w:val="ae"/>
        <w:numPr>
          <w:ilvl w:val="0"/>
          <w:numId w:val="4"/>
        </w:numPr>
      </w:pPr>
      <w:r>
        <w:t xml:space="preserve">AHCI Code: Based on </w:t>
      </w:r>
      <w:r>
        <w:rPr>
          <w:rFonts w:hint="eastAsia"/>
          <w:lang w:eastAsia="zh-TW"/>
        </w:rPr>
        <w:t>AHCI_2</w:t>
      </w:r>
      <w:r>
        <w:rPr>
          <w:lang w:eastAsia="zh-TW"/>
        </w:rPr>
        <w:t>4</w:t>
      </w:r>
    </w:p>
    <w:p w14:paraId="62FF8ED5" w14:textId="77777777" w:rsidR="00A46D7C" w:rsidRPr="00D3539C" w:rsidRDefault="00A46D7C"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01176C88" w14:textId="77777777" w:rsidR="00A46D7C" w:rsidRPr="00341369" w:rsidRDefault="00A46D7C" w:rsidP="001D0E27">
      <w:pPr>
        <w:pStyle w:val="ae"/>
        <w:numPr>
          <w:ilvl w:val="0"/>
          <w:numId w:val="4"/>
        </w:numPr>
        <w:rPr>
          <w:rFonts w:ascii="Courier New" w:eastAsia="Times New Roman" w:hAnsi="Courier New" w:cs="Courier New"/>
        </w:rPr>
      </w:pPr>
      <w:r w:rsidRPr="003C1214">
        <w:t xml:space="preserve">Supported Flash Devices: </w:t>
      </w:r>
    </w:p>
    <w:p w14:paraId="7AAB5E24" w14:textId="77777777" w:rsidR="00A46D7C" w:rsidRDefault="00A46D7C" w:rsidP="00A46D7C">
      <w:pPr>
        <w:pStyle w:val="ae"/>
        <w:ind w:left="1440"/>
        <w:rPr>
          <w:lang w:eastAsia="zh-TW"/>
        </w:rPr>
      </w:pPr>
      <w:r w:rsidRPr="00745EF2">
        <w:t>MACRONIX</w:t>
      </w:r>
      <w:r w:rsidRPr="00745EF2">
        <w:tab/>
        <w:t>MX25L25673GM2I-08G</w:t>
      </w:r>
      <w:r w:rsidRPr="00745EF2">
        <w:tab/>
        <w:t>32MB</w:t>
      </w:r>
    </w:p>
    <w:p w14:paraId="1B4788E3" w14:textId="77777777" w:rsidR="00A46D7C" w:rsidRDefault="00A46D7C" w:rsidP="00A46D7C">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25B2A95" w14:textId="77777777" w:rsidR="00A46D7C" w:rsidRDefault="00A46D7C" w:rsidP="00A46D7C">
      <w:pPr>
        <w:pStyle w:val="ae"/>
        <w:ind w:left="720" w:firstLine="720"/>
      </w:pPr>
      <w:r w:rsidRPr="0066562A">
        <w:t>MX77L25650F</w:t>
      </w:r>
    </w:p>
    <w:p w14:paraId="1E7D5FDC" w14:textId="77777777" w:rsidR="00A46D7C" w:rsidRDefault="00A46D7C" w:rsidP="00A46D7C">
      <w:pPr>
        <w:pStyle w:val="ae"/>
        <w:ind w:left="720" w:firstLine="720"/>
        <w:rPr>
          <w:rFonts w:ascii="Courier New" w:eastAsia="Times New Roman" w:hAnsi="Courier New" w:cs="Courier New"/>
          <w:lang w:eastAsia="zh-TW"/>
        </w:rPr>
      </w:pPr>
      <w:r w:rsidRPr="0066562A">
        <w:t>GD25R256D</w:t>
      </w:r>
    </w:p>
    <w:p w14:paraId="4AD34A92" w14:textId="77777777" w:rsidR="00A46D7C" w:rsidRPr="005C2CB1" w:rsidRDefault="00A46D7C"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6E0A01A" w14:textId="77777777" w:rsidR="00A46D7C" w:rsidRDefault="00A46D7C" w:rsidP="00A46D7C">
      <w:pPr>
        <w:pStyle w:val="ae"/>
        <w:ind w:left="360" w:firstLine="360"/>
      </w:pPr>
      <w:r>
        <w:t>M80806C1_000000</w:t>
      </w:r>
      <w:r>
        <w:rPr>
          <w:lang w:eastAsia="zh-TW"/>
        </w:rPr>
        <w:t>72</w:t>
      </w:r>
      <w:r w:rsidRPr="00CE5FE1">
        <w:t>.pdb</w:t>
      </w:r>
    </w:p>
    <w:p w14:paraId="126ACFDA" w14:textId="77777777" w:rsidR="00A46D7C" w:rsidRDefault="00A46D7C"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6B49FD6" w14:textId="77777777" w:rsidR="00A46D7C" w:rsidRDefault="00A46D7C" w:rsidP="00A46D7C">
      <w:pPr>
        <w:pStyle w:val="ae"/>
        <w:ind w:left="720"/>
      </w:pPr>
      <w:r>
        <w:t>M80806C1_000000</w:t>
      </w:r>
      <w:r>
        <w:rPr>
          <w:lang w:eastAsia="zh-TW"/>
        </w:rPr>
        <w:t>72</w:t>
      </w:r>
      <w:r w:rsidRPr="00CE5FE1">
        <w:t>.pdb</w:t>
      </w:r>
    </w:p>
    <w:p w14:paraId="7A648CB6" w14:textId="77777777" w:rsidR="00A46D7C" w:rsidRPr="000A0E43" w:rsidRDefault="00A46D7C" w:rsidP="00A46D7C">
      <w:pPr>
        <w:pStyle w:val="ae"/>
        <w:ind w:left="1440"/>
        <w:rPr>
          <w:rFonts w:ascii="CG Times (WN)" w:hAnsi="CG Times (WN)"/>
        </w:rPr>
      </w:pPr>
    </w:p>
    <w:p w14:paraId="7E771641" w14:textId="77777777" w:rsidR="00A46D7C" w:rsidRDefault="00A46D7C" w:rsidP="00A46D7C">
      <w:pPr>
        <w:pStyle w:val="ae"/>
        <w:rPr>
          <w:b/>
          <w:bCs/>
          <w:lang w:eastAsia="zh-TW"/>
        </w:rPr>
      </w:pPr>
      <w:r>
        <w:rPr>
          <w:b/>
          <w:bCs/>
        </w:rPr>
        <w:t>New Fixes/Features:</w:t>
      </w:r>
    </w:p>
    <w:p w14:paraId="399DAA6F" w14:textId="77777777" w:rsidR="00A46D7C" w:rsidRDefault="00A46D7C" w:rsidP="00A46D7C">
      <w:pPr>
        <w:pStyle w:val="ae"/>
        <w:rPr>
          <w:lang w:eastAsia="zh-TW"/>
        </w:rPr>
      </w:pPr>
      <w:r>
        <w:t>Based on PA0040</w:t>
      </w:r>
    </w:p>
    <w:p w14:paraId="70A030AC" w14:textId="77777777" w:rsidR="00A46D7C" w:rsidRDefault="00A46D7C" w:rsidP="00A46D7C">
      <w:pPr>
        <w:pStyle w:val="ae"/>
        <w:rPr>
          <w:b/>
          <w:bCs/>
          <w:lang w:eastAsia="zh-TW"/>
        </w:rPr>
      </w:pPr>
      <w:r w:rsidRPr="007E58CD">
        <w:rPr>
          <w:b/>
          <w:bCs/>
          <w:lang w:eastAsia="zh-TW"/>
        </w:rPr>
        <w:t xml:space="preserve">1. </w:t>
      </w:r>
      <w:r>
        <w:rPr>
          <w:b/>
          <w:bCs/>
          <w:lang w:eastAsia="zh-TW"/>
        </w:rPr>
        <w:t>WMI</w:t>
      </w:r>
    </w:p>
    <w:p w14:paraId="4C783A35" w14:textId="77777777" w:rsidR="00A46D7C" w:rsidRDefault="00A46D7C" w:rsidP="00A46D7C">
      <w:pPr>
        <w:pStyle w:val="ae"/>
        <w:rPr>
          <w:b/>
          <w:bCs/>
          <w:lang w:eastAsia="zh-TW"/>
        </w:rPr>
      </w:pPr>
      <w:r>
        <w:rPr>
          <w:b/>
          <w:bCs/>
          <w:lang w:eastAsia="zh-TW"/>
        </w:rPr>
        <w:t xml:space="preserve">     a. </w:t>
      </w:r>
      <w:r w:rsidRPr="00A76878">
        <w:rPr>
          <w:b/>
          <w:bCs/>
          <w:lang w:eastAsia="zh-TW"/>
        </w:rPr>
        <w:t>[Platform Changes] [None EIP] WMI version 1.27</w:t>
      </w:r>
      <w:r>
        <w:rPr>
          <w:b/>
          <w:bCs/>
          <w:lang w:eastAsia="zh-TW"/>
        </w:rPr>
        <w:t>.</w:t>
      </w:r>
    </w:p>
    <w:p w14:paraId="3B5DE9AE" w14:textId="77777777" w:rsidR="00A46D7C" w:rsidRPr="007E58CD" w:rsidRDefault="00A46D7C" w:rsidP="00A46D7C">
      <w:pPr>
        <w:pStyle w:val="ae"/>
        <w:rPr>
          <w:b/>
          <w:bCs/>
          <w:lang w:eastAsia="zh-TW"/>
        </w:rPr>
      </w:pPr>
      <w:r>
        <w:rPr>
          <w:b/>
          <w:bCs/>
          <w:lang w:eastAsia="zh-TW"/>
        </w:rPr>
        <w:t xml:space="preserve">     b.</w:t>
      </w:r>
      <w:r w:rsidRPr="00A76878">
        <w:t xml:space="preserve"> </w:t>
      </w:r>
      <w:r w:rsidRPr="00A76878">
        <w:rPr>
          <w:b/>
          <w:bCs/>
          <w:lang w:eastAsia="zh-TW"/>
        </w:rPr>
        <w:t xml:space="preserve">[Platform </w:t>
      </w:r>
      <w:proofErr w:type="gramStart"/>
      <w:r w:rsidRPr="00A76878">
        <w:rPr>
          <w:b/>
          <w:bCs/>
          <w:lang w:eastAsia="zh-TW"/>
        </w:rPr>
        <w:t>Changes][</w:t>
      </w:r>
      <w:proofErr w:type="gramEnd"/>
      <w:r w:rsidRPr="00A76878">
        <w:rPr>
          <w:b/>
          <w:bCs/>
          <w:lang w:eastAsia="zh-TW"/>
        </w:rPr>
        <w:t>EIP624675] [Intel-SPG][ECS][PA] DBIOS of update WMI for NSS</w:t>
      </w:r>
      <w:r>
        <w:rPr>
          <w:b/>
          <w:bCs/>
          <w:lang w:eastAsia="zh-TW"/>
        </w:rPr>
        <w:t>.</w:t>
      </w:r>
    </w:p>
    <w:p w14:paraId="1CDA9DAB" w14:textId="77777777" w:rsidR="00A46D7C" w:rsidRPr="007E58CD" w:rsidRDefault="00A46D7C" w:rsidP="00A46D7C">
      <w:pPr>
        <w:pStyle w:val="ae"/>
        <w:rPr>
          <w:b/>
          <w:bCs/>
          <w:lang w:eastAsia="zh-TW"/>
        </w:rPr>
      </w:pPr>
      <w:r w:rsidRPr="007E58CD">
        <w:rPr>
          <w:b/>
          <w:bCs/>
          <w:lang w:eastAsia="zh-TW"/>
        </w:rPr>
        <w:t xml:space="preserve">2. </w:t>
      </w:r>
      <w:r w:rsidRPr="00A76878">
        <w:rPr>
          <w:b/>
          <w:bCs/>
          <w:lang w:eastAsia="zh-TW"/>
        </w:rPr>
        <w:t>[AMI Changes] [None EIP] GL9755 PCIe Card Reader BIOS Programming Guide V1.2   2021/03/22</w:t>
      </w:r>
      <w:r w:rsidRPr="007E58CD">
        <w:rPr>
          <w:b/>
          <w:bCs/>
          <w:lang w:eastAsia="zh-TW"/>
        </w:rPr>
        <w:t xml:space="preserve">. </w:t>
      </w:r>
    </w:p>
    <w:p w14:paraId="09DF5A5A" w14:textId="77777777" w:rsidR="00A46D7C" w:rsidRPr="007E58CD" w:rsidRDefault="00A46D7C" w:rsidP="00A46D7C">
      <w:pPr>
        <w:pStyle w:val="ae"/>
        <w:rPr>
          <w:b/>
          <w:bCs/>
          <w:lang w:eastAsia="zh-TW"/>
        </w:rPr>
      </w:pPr>
      <w:r w:rsidRPr="007E58CD">
        <w:rPr>
          <w:b/>
          <w:bCs/>
          <w:lang w:eastAsia="zh-TW"/>
        </w:rPr>
        <w:t xml:space="preserve">3. </w:t>
      </w:r>
      <w:r w:rsidRPr="001E2E4F">
        <w:rPr>
          <w:b/>
          <w:bCs/>
          <w:lang w:eastAsia="zh-TW"/>
        </w:rPr>
        <w:t xml:space="preserve">[Platform </w:t>
      </w:r>
      <w:proofErr w:type="gramStart"/>
      <w:r w:rsidRPr="001E2E4F">
        <w:rPr>
          <w:b/>
          <w:bCs/>
          <w:lang w:eastAsia="zh-TW"/>
        </w:rPr>
        <w:t>changes][</w:t>
      </w:r>
      <w:proofErr w:type="gramEnd"/>
      <w:r w:rsidRPr="001E2E4F">
        <w:rPr>
          <w:b/>
          <w:bCs/>
          <w:lang w:eastAsia="zh-TW"/>
        </w:rPr>
        <w:t>EIP625968] WD Blue SN550 causes BSOD after waking up from MDSB</w:t>
      </w:r>
      <w:r>
        <w:rPr>
          <w:b/>
          <w:bCs/>
          <w:lang w:eastAsia="zh-TW"/>
        </w:rPr>
        <w:t>.</w:t>
      </w:r>
      <w:r w:rsidRPr="007E58CD">
        <w:rPr>
          <w:b/>
          <w:bCs/>
          <w:lang w:eastAsia="zh-TW"/>
        </w:rPr>
        <w:t xml:space="preserve">   </w:t>
      </w:r>
    </w:p>
    <w:p w14:paraId="5899EF22" w14:textId="77777777" w:rsidR="00A46D7C" w:rsidRDefault="00A46D7C" w:rsidP="00A46D7C">
      <w:pPr>
        <w:pStyle w:val="ae"/>
        <w:rPr>
          <w:b/>
          <w:bCs/>
          <w:lang w:eastAsia="zh-TW"/>
        </w:rPr>
      </w:pPr>
    </w:p>
    <w:p w14:paraId="2477CD49" w14:textId="77777777" w:rsidR="00A46D7C" w:rsidRDefault="00A46D7C" w:rsidP="00A46D7C">
      <w:pPr>
        <w:pStyle w:val="ae"/>
        <w:rPr>
          <w:b/>
          <w:bCs/>
          <w:lang w:eastAsia="zh-TW"/>
        </w:rPr>
      </w:pPr>
      <w:r>
        <w:rPr>
          <w:b/>
          <w:bCs/>
          <w:lang w:eastAsia="zh-TW"/>
        </w:rPr>
        <w:t>Changes:</w:t>
      </w:r>
    </w:p>
    <w:p w14:paraId="230B2C82" w14:textId="77777777" w:rsidR="00A46D7C" w:rsidRDefault="00A46D7C" w:rsidP="001D0E27">
      <w:pPr>
        <w:pStyle w:val="ae"/>
        <w:numPr>
          <w:ilvl w:val="0"/>
          <w:numId w:val="25"/>
        </w:numPr>
        <w:rPr>
          <w:b/>
          <w:bCs/>
          <w:lang w:eastAsia="zh-TW"/>
        </w:rPr>
      </w:pPr>
      <w:r>
        <w:rPr>
          <w:b/>
          <w:bCs/>
          <w:lang w:eastAsia="zh-TW"/>
        </w:rPr>
        <w:t>EIP</w:t>
      </w:r>
      <w:r w:rsidRPr="007E58CD">
        <w:rPr>
          <w:b/>
          <w:bCs/>
          <w:lang w:eastAsia="zh-TW"/>
        </w:rPr>
        <w:t>602373</w:t>
      </w:r>
      <w:r>
        <w:rPr>
          <w:b/>
          <w:bCs/>
          <w:lang w:eastAsia="zh-TW"/>
        </w:rPr>
        <w:t xml:space="preserve"> </w:t>
      </w:r>
      <w:r w:rsidRPr="007E58CD">
        <w:rPr>
          <w:b/>
          <w:bCs/>
          <w:lang w:eastAsia="zh-TW"/>
        </w:rPr>
        <w:t>[Intel-</w:t>
      </w:r>
      <w:proofErr w:type="gramStart"/>
      <w:r w:rsidRPr="007E58CD">
        <w:rPr>
          <w:b/>
          <w:bCs/>
          <w:lang w:eastAsia="zh-TW"/>
        </w:rPr>
        <w:t>SPG][</w:t>
      </w:r>
      <w:proofErr w:type="gramEnd"/>
      <w:r w:rsidRPr="007E58CD">
        <w:rPr>
          <w:b/>
          <w:bCs/>
          <w:lang w:eastAsia="zh-TW"/>
        </w:rPr>
        <w:t>ECS][PA]Add BIOS / EC SPI Rom to next formal BIOS</w:t>
      </w:r>
      <w:r>
        <w:rPr>
          <w:b/>
          <w:bCs/>
          <w:lang w:eastAsia="zh-TW"/>
        </w:rPr>
        <w:t>.</w:t>
      </w:r>
    </w:p>
    <w:p w14:paraId="7EB73989" w14:textId="77777777" w:rsidR="00A46D7C" w:rsidRPr="005A4EAD" w:rsidRDefault="00A46D7C" w:rsidP="00A46D7C">
      <w:pPr>
        <w:pStyle w:val="ae"/>
        <w:ind w:left="720"/>
        <w:rPr>
          <w:b/>
          <w:bCs/>
          <w:color w:val="FF0000"/>
          <w:lang w:eastAsia="zh-TW"/>
        </w:rPr>
      </w:pPr>
      <w:r w:rsidRPr="005A4EAD">
        <w:rPr>
          <w:b/>
          <w:bCs/>
          <w:color w:val="FF0000"/>
          <w:lang w:eastAsia="zh-TW"/>
        </w:rPr>
        <w:t>You need to use jumper recovery to update ME settings</w:t>
      </w:r>
    </w:p>
    <w:p w14:paraId="56273374" w14:textId="77777777" w:rsidR="00A46D7C" w:rsidRDefault="00A46D7C" w:rsidP="00A46D7C">
      <w:pPr>
        <w:pStyle w:val="ae"/>
        <w:rPr>
          <w:lang w:eastAsia="zh-TW"/>
        </w:rPr>
      </w:pPr>
    </w:p>
    <w:p w14:paraId="38EDDE8E" w14:textId="77777777" w:rsidR="00A46D7C" w:rsidRDefault="00A46D7C" w:rsidP="00A46D7C">
      <w:pPr>
        <w:pStyle w:val="ae"/>
        <w:rPr>
          <w:rFonts w:eastAsiaTheme="minorEastAsia"/>
          <w:b/>
          <w:bCs/>
          <w:lang w:eastAsia="zh-TW"/>
        </w:rPr>
      </w:pPr>
      <w:r w:rsidRPr="00D54263">
        <w:rPr>
          <w:rFonts w:eastAsia="MS Mincho"/>
          <w:b/>
          <w:bCs/>
        </w:rPr>
        <w:t>Known Errata:</w:t>
      </w:r>
    </w:p>
    <w:p w14:paraId="187FB944" w14:textId="77777777" w:rsidR="00A46D7C" w:rsidRPr="007700DA" w:rsidRDefault="00A46D7C">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76F32AB6" w14:textId="77777777" w:rsidR="00A46D7C" w:rsidRDefault="00A46D7C" w:rsidP="00A46D7C">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69BA6D1E" w14:textId="77777777" w:rsidR="00A46D7C" w:rsidRDefault="00A46D7C" w:rsidP="00A46D7C">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2FF91268" w14:textId="77777777" w:rsidR="00A46D7C" w:rsidRDefault="00A46D7C" w:rsidP="00A46D7C">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0143F8F3" w14:textId="77777777" w:rsidR="00A46D7C" w:rsidRDefault="00A46D7C">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27B23B99" w14:textId="77777777" w:rsidR="00A46D7C" w:rsidRDefault="00A46D7C">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PA0037(PA0000 ~ PA0037)</w:t>
      </w:r>
    </w:p>
    <w:p w14:paraId="7BA534B2" w14:textId="77777777" w:rsidR="00A46D7C" w:rsidRDefault="00A46D7C">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0BE38D63" w14:textId="77777777" w:rsidR="00A46D7C" w:rsidRDefault="00A46D7C" w:rsidP="00A46D7C">
      <w:pPr>
        <w:pStyle w:val="ae"/>
        <w:rPr>
          <w:rFonts w:eastAsiaTheme="minorEastAsia"/>
          <w:b/>
          <w:bCs/>
          <w:color w:val="FF0000"/>
          <w:lang w:eastAsia="zh-TW"/>
        </w:rPr>
      </w:pPr>
    </w:p>
    <w:p w14:paraId="1A52265D" w14:textId="77777777" w:rsidR="00A46D7C" w:rsidRPr="00A46D7C" w:rsidRDefault="00A46D7C" w:rsidP="00E401C0">
      <w:pPr>
        <w:pStyle w:val="ae"/>
        <w:rPr>
          <w:rFonts w:eastAsiaTheme="minorEastAsia"/>
          <w:b/>
          <w:bCs/>
          <w:color w:val="FF0000"/>
          <w:lang w:eastAsia="zh-TW"/>
        </w:rPr>
      </w:pPr>
    </w:p>
    <w:p w14:paraId="28F444B3" w14:textId="77777777" w:rsidR="00E401C0" w:rsidRDefault="00E401C0" w:rsidP="00E401C0">
      <w:pPr>
        <w:pStyle w:val="ae"/>
        <w:rPr>
          <w:rFonts w:eastAsiaTheme="minorEastAsia"/>
          <w:b/>
          <w:bCs/>
          <w:color w:val="FF0000"/>
          <w:lang w:eastAsia="zh-TW"/>
        </w:rPr>
      </w:pPr>
    </w:p>
    <w:p w14:paraId="34531E6A" w14:textId="73C29C93" w:rsidR="00E401C0" w:rsidRDefault="00E401C0" w:rsidP="00E401C0">
      <w:pPr>
        <w:pStyle w:val="ae"/>
        <w:rPr>
          <w:rFonts w:eastAsiaTheme="minorEastAsia"/>
          <w:b/>
          <w:bCs/>
          <w:color w:val="FF0000"/>
          <w:lang w:eastAsia="zh-TW"/>
        </w:rPr>
      </w:pPr>
    </w:p>
    <w:p w14:paraId="0707E3FB" w14:textId="6F66A613" w:rsidR="00E204D5" w:rsidRPr="00192E16" w:rsidRDefault="00E204D5" w:rsidP="00E204D5">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sidR="00BB4BD4">
        <w:rPr>
          <w:lang w:eastAsia="zh-TW"/>
        </w:rPr>
        <w:t>40</w:t>
      </w:r>
      <w:r>
        <w:t>.20</w:t>
      </w:r>
      <w:r w:rsidR="00BB4BD4">
        <w:rPr>
          <w:lang w:eastAsia="zh-TW"/>
        </w:rPr>
        <w:t>21</w:t>
      </w:r>
      <w:r>
        <w:t>.</w:t>
      </w:r>
      <w:r>
        <w:rPr>
          <w:lang w:eastAsia="zh-TW"/>
        </w:rPr>
        <w:t>0</w:t>
      </w:r>
      <w:r w:rsidR="00BB4BD4">
        <w:rPr>
          <w:lang w:eastAsia="zh-TW"/>
        </w:rPr>
        <w:t>414</w:t>
      </w:r>
      <w:r>
        <w:t>.1</w:t>
      </w:r>
      <w:r w:rsidR="00BB4BD4">
        <w:t>645</w:t>
      </w:r>
      <w:r>
        <w:tab/>
      </w:r>
      <w:proofErr w:type="gramStart"/>
      <w:r>
        <w:t>Development  BIOS</w:t>
      </w:r>
      <w:proofErr w:type="gramEnd"/>
    </w:p>
    <w:p w14:paraId="54C1D30C" w14:textId="77777777" w:rsidR="00E204D5" w:rsidRPr="005C2CB1" w:rsidRDefault="00E204D5" w:rsidP="00E204D5">
      <w:pPr>
        <w:ind w:right="360"/>
        <w:rPr>
          <w:rFonts w:ascii="Courier New" w:hAnsi="Courier New" w:cs="Courier New"/>
          <w:b/>
          <w:bCs/>
        </w:rPr>
      </w:pPr>
      <w:r w:rsidRPr="005C2CB1">
        <w:rPr>
          <w:rFonts w:ascii="Courier New" w:hAnsi="Courier New" w:cs="Courier New"/>
          <w:b/>
          <w:bCs/>
        </w:rPr>
        <w:t>About This Release:</w:t>
      </w:r>
    </w:p>
    <w:p w14:paraId="2ACA5C69" w14:textId="39A5DB33" w:rsidR="00E204D5" w:rsidRDefault="00E204D5" w:rsidP="001D0E27">
      <w:pPr>
        <w:pStyle w:val="ae"/>
        <w:numPr>
          <w:ilvl w:val="0"/>
          <w:numId w:val="3"/>
        </w:numPr>
      </w:pPr>
      <w:r>
        <w:t xml:space="preserve">Date: </w:t>
      </w:r>
      <w:r>
        <w:rPr>
          <w:lang w:eastAsia="zh-TW"/>
        </w:rPr>
        <w:t>April</w:t>
      </w:r>
      <w:r>
        <w:rPr>
          <w:rFonts w:hint="eastAsia"/>
          <w:lang w:eastAsia="zh-TW"/>
        </w:rPr>
        <w:t xml:space="preserve"> </w:t>
      </w:r>
      <w:r>
        <w:rPr>
          <w:lang w:eastAsia="zh-TW"/>
        </w:rPr>
        <w:t>14</w:t>
      </w:r>
      <w:r>
        <w:t>, 2</w:t>
      </w:r>
      <w:r>
        <w:rPr>
          <w:rFonts w:hint="eastAsia"/>
          <w:lang w:eastAsia="zh-TW"/>
        </w:rPr>
        <w:t>021</w:t>
      </w:r>
    </w:p>
    <w:p w14:paraId="3047F4F3" w14:textId="3EE30331" w:rsidR="00E204D5" w:rsidRPr="00203116" w:rsidRDefault="00E204D5" w:rsidP="001D0E27">
      <w:pPr>
        <w:pStyle w:val="ae"/>
        <w:numPr>
          <w:ilvl w:val="0"/>
          <w:numId w:val="3"/>
        </w:numPr>
      </w:pPr>
      <w:r>
        <w:t xml:space="preserve">ROM Image Checksum: </w:t>
      </w:r>
      <w:r>
        <w:rPr>
          <w:rFonts w:hint="eastAsia"/>
          <w:lang w:eastAsia="zh-TW"/>
        </w:rPr>
        <w:t>0x</w:t>
      </w:r>
      <w:r>
        <w:rPr>
          <w:lang w:eastAsia="zh-TW"/>
        </w:rPr>
        <w:t>B724</w:t>
      </w:r>
    </w:p>
    <w:p w14:paraId="538CC8B8" w14:textId="4B01223C" w:rsidR="00E204D5" w:rsidRDefault="00E204D5" w:rsidP="001D0E27">
      <w:pPr>
        <w:pStyle w:val="ae"/>
        <w:numPr>
          <w:ilvl w:val="0"/>
          <w:numId w:val="4"/>
        </w:numPr>
      </w:pPr>
      <w:r>
        <w:t>ME Firmware: 15.0.</w:t>
      </w:r>
      <w:r>
        <w:rPr>
          <w:lang w:eastAsia="zh-TW"/>
        </w:rPr>
        <w:t>10</w:t>
      </w:r>
      <w:r>
        <w:t>.14</w:t>
      </w:r>
      <w:r w:rsidR="001C6263">
        <w:rPr>
          <w:lang w:eastAsia="zh-TW"/>
        </w:rPr>
        <w:t>4</w:t>
      </w:r>
      <w:r>
        <w:rPr>
          <w:rFonts w:hint="eastAsia"/>
          <w:lang w:eastAsia="zh-TW"/>
        </w:rPr>
        <w:t>7</w:t>
      </w:r>
    </w:p>
    <w:p w14:paraId="5AFD2EC2" w14:textId="77777777" w:rsidR="00E204D5" w:rsidRDefault="00E204D5" w:rsidP="001D0E27">
      <w:pPr>
        <w:pStyle w:val="ae"/>
        <w:numPr>
          <w:ilvl w:val="0"/>
          <w:numId w:val="4"/>
        </w:numPr>
      </w:pPr>
      <w:r>
        <w:t xml:space="preserve">EC Firmware: </w:t>
      </w:r>
      <w:r>
        <w:rPr>
          <w:rFonts w:hint="eastAsia"/>
          <w:lang w:eastAsia="zh-TW"/>
        </w:rPr>
        <w:t>03.03.00</w:t>
      </w:r>
    </w:p>
    <w:p w14:paraId="3DF7A23E" w14:textId="77777777" w:rsidR="00E204D5" w:rsidRDefault="00E204D5"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150.01.20.1028</w:t>
      </w:r>
    </w:p>
    <w:p w14:paraId="6017EF3A" w14:textId="77777777" w:rsidR="00E204D5" w:rsidRDefault="00E204D5"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11416196" w14:textId="77777777" w:rsidR="00E204D5" w:rsidRPr="00DA6AF4" w:rsidRDefault="00E204D5"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0A.00.38.51</w:t>
      </w:r>
      <w:r>
        <w:rPr>
          <w:lang w:eastAsia="zh-TW"/>
        </w:rPr>
        <w:t xml:space="preserve"> </w:t>
      </w:r>
    </w:p>
    <w:p w14:paraId="14495EFB" w14:textId="77777777" w:rsidR="00E204D5" w:rsidRDefault="00E204D5" w:rsidP="001D0E27">
      <w:pPr>
        <w:pStyle w:val="ae"/>
        <w:numPr>
          <w:ilvl w:val="0"/>
          <w:numId w:val="4"/>
        </w:numPr>
        <w:rPr>
          <w:bCs/>
        </w:rPr>
      </w:pPr>
      <w:proofErr w:type="spellStart"/>
      <w:r>
        <w:t>MEBx</w:t>
      </w:r>
      <w:proofErr w:type="spellEnd"/>
      <w:r>
        <w:t xml:space="preserve"> Revision: NA</w:t>
      </w:r>
    </w:p>
    <w:p w14:paraId="5DCD9275" w14:textId="77777777" w:rsidR="00E204D5" w:rsidRDefault="00E204D5" w:rsidP="001D0E27">
      <w:pPr>
        <w:pStyle w:val="ae"/>
        <w:numPr>
          <w:ilvl w:val="0"/>
          <w:numId w:val="4"/>
        </w:numPr>
      </w:pPr>
      <w:r>
        <w:t>Integrated Graphics</w:t>
      </w:r>
    </w:p>
    <w:p w14:paraId="32787316" w14:textId="77777777" w:rsidR="00E204D5" w:rsidRDefault="00E204D5" w:rsidP="001D0E27">
      <w:pPr>
        <w:pStyle w:val="ae"/>
        <w:numPr>
          <w:ilvl w:val="2"/>
          <w:numId w:val="4"/>
        </w:numPr>
      </w:pPr>
      <w:r>
        <w:t xml:space="preserve">Option ROM: </w:t>
      </w:r>
      <w:r>
        <w:rPr>
          <w:rFonts w:hint="eastAsia"/>
          <w:lang w:eastAsia="zh-TW"/>
        </w:rPr>
        <w:t>NA</w:t>
      </w:r>
    </w:p>
    <w:p w14:paraId="51E3F200" w14:textId="77777777" w:rsidR="00E204D5" w:rsidRDefault="00E204D5" w:rsidP="001D0E27">
      <w:pPr>
        <w:pStyle w:val="ae"/>
        <w:numPr>
          <w:ilvl w:val="2"/>
          <w:numId w:val="4"/>
        </w:numPr>
      </w:pPr>
      <w:r>
        <w:t xml:space="preserve">UEFI Driver: </w:t>
      </w:r>
      <w:r>
        <w:rPr>
          <w:rFonts w:hint="eastAsia"/>
          <w:lang w:eastAsia="zh-TW"/>
        </w:rPr>
        <w:t>17</w:t>
      </w:r>
      <w:r>
        <w:rPr>
          <w:lang w:eastAsia="zh-TW"/>
        </w:rPr>
        <w:t>.0.1052</w:t>
      </w:r>
    </w:p>
    <w:p w14:paraId="30C7D021" w14:textId="77777777" w:rsidR="00E204D5" w:rsidRDefault="00E204D5"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7C884B91" w14:textId="77777777" w:rsidR="00E204D5" w:rsidRDefault="00E204D5" w:rsidP="001D0E27">
      <w:pPr>
        <w:pStyle w:val="ae"/>
        <w:numPr>
          <w:ilvl w:val="0"/>
          <w:numId w:val="4"/>
        </w:numPr>
      </w:pPr>
      <w:r>
        <w:t>SATA non-RAID Option ROM: NA</w:t>
      </w:r>
    </w:p>
    <w:p w14:paraId="13C7E1C1" w14:textId="77777777" w:rsidR="00E204D5" w:rsidRDefault="00E204D5" w:rsidP="001D0E27">
      <w:pPr>
        <w:pStyle w:val="ae"/>
        <w:numPr>
          <w:ilvl w:val="0"/>
          <w:numId w:val="4"/>
        </w:numPr>
      </w:pPr>
      <w:r>
        <w:t xml:space="preserve">AHCI Code: Based on </w:t>
      </w:r>
      <w:r>
        <w:rPr>
          <w:rFonts w:hint="eastAsia"/>
          <w:lang w:eastAsia="zh-TW"/>
        </w:rPr>
        <w:t>AHCI_2</w:t>
      </w:r>
      <w:r>
        <w:rPr>
          <w:lang w:eastAsia="zh-TW"/>
        </w:rPr>
        <w:t>4</w:t>
      </w:r>
    </w:p>
    <w:p w14:paraId="762C6820" w14:textId="77777777" w:rsidR="00E204D5" w:rsidRPr="00D3539C" w:rsidRDefault="00E204D5"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20A38A9D" w14:textId="77777777" w:rsidR="00E204D5" w:rsidRPr="00341369" w:rsidRDefault="00E204D5" w:rsidP="001D0E27">
      <w:pPr>
        <w:pStyle w:val="ae"/>
        <w:numPr>
          <w:ilvl w:val="0"/>
          <w:numId w:val="4"/>
        </w:numPr>
        <w:rPr>
          <w:rFonts w:ascii="Courier New" w:eastAsia="Times New Roman" w:hAnsi="Courier New" w:cs="Courier New"/>
        </w:rPr>
      </w:pPr>
      <w:r w:rsidRPr="003C1214">
        <w:t xml:space="preserve">Supported Flash Devices: </w:t>
      </w:r>
    </w:p>
    <w:p w14:paraId="3D096D98" w14:textId="77777777" w:rsidR="00E204D5" w:rsidRDefault="00E204D5" w:rsidP="00E204D5">
      <w:pPr>
        <w:pStyle w:val="ae"/>
        <w:ind w:left="1440"/>
        <w:rPr>
          <w:lang w:eastAsia="zh-TW"/>
        </w:rPr>
      </w:pPr>
      <w:r w:rsidRPr="00745EF2">
        <w:t>MACRONIX</w:t>
      </w:r>
      <w:r w:rsidRPr="00745EF2">
        <w:tab/>
        <w:t>MX25L25673GM2I-08G</w:t>
      </w:r>
      <w:r w:rsidRPr="00745EF2">
        <w:tab/>
        <w:t>32MB</w:t>
      </w:r>
    </w:p>
    <w:p w14:paraId="2DBE41C7" w14:textId="51E6A892" w:rsidR="00E204D5" w:rsidRDefault="00E204D5" w:rsidP="00E204D5">
      <w:pPr>
        <w:pStyle w:val="ae"/>
        <w:ind w:left="1440"/>
        <w:rPr>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18DDDA09" w14:textId="5B83F7D9" w:rsidR="0066562A" w:rsidRDefault="0066562A" w:rsidP="0066562A">
      <w:pPr>
        <w:pStyle w:val="ae"/>
        <w:ind w:left="720" w:firstLine="720"/>
      </w:pPr>
      <w:r w:rsidRPr="0066562A">
        <w:t>MX77L25650F</w:t>
      </w:r>
    </w:p>
    <w:p w14:paraId="70C81BFE" w14:textId="77BB11D7" w:rsidR="0066562A" w:rsidRDefault="0066562A" w:rsidP="0066562A">
      <w:pPr>
        <w:pStyle w:val="ae"/>
        <w:ind w:left="720" w:firstLine="720"/>
        <w:rPr>
          <w:rFonts w:ascii="Courier New" w:eastAsia="Times New Roman" w:hAnsi="Courier New" w:cs="Courier New"/>
          <w:lang w:eastAsia="zh-TW"/>
        </w:rPr>
      </w:pPr>
      <w:r w:rsidRPr="0066562A">
        <w:t>GD25R256D</w:t>
      </w:r>
    </w:p>
    <w:p w14:paraId="76EE35CC" w14:textId="77777777" w:rsidR="00E204D5" w:rsidRPr="005C2CB1" w:rsidRDefault="00E204D5"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B92D064" w14:textId="77777777" w:rsidR="00E204D5" w:rsidRDefault="00E204D5" w:rsidP="00E204D5">
      <w:pPr>
        <w:pStyle w:val="ae"/>
        <w:ind w:left="360" w:firstLine="360"/>
      </w:pPr>
      <w:r>
        <w:t>M80806C1_000000</w:t>
      </w:r>
      <w:r>
        <w:rPr>
          <w:lang w:eastAsia="zh-TW"/>
        </w:rPr>
        <w:t>72</w:t>
      </w:r>
      <w:r w:rsidRPr="00CE5FE1">
        <w:t>.pdb</w:t>
      </w:r>
    </w:p>
    <w:p w14:paraId="3A515AC7" w14:textId="77777777" w:rsidR="00E204D5" w:rsidRDefault="00E204D5"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E1464F3" w14:textId="77777777" w:rsidR="00E204D5" w:rsidRDefault="00E204D5" w:rsidP="00E204D5">
      <w:pPr>
        <w:pStyle w:val="ae"/>
        <w:ind w:left="720"/>
      </w:pPr>
      <w:r>
        <w:t>M80806C1_000000</w:t>
      </w:r>
      <w:r>
        <w:rPr>
          <w:lang w:eastAsia="zh-TW"/>
        </w:rPr>
        <w:t>72</w:t>
      </w:r>
      <w:r w:rsidRPr="00CE5FE1">
        <w:t>.pdb</w:t>
      </w:r>
    </w:p>
    <w:p w14:paraId="4F71A441" w14:textId="77777777" w:rsidR="00E204D5" w:rsidRPr="000A0E43" w:rsidRDefault="00E204D5" w:rsidP="00E204D5">
      <w:pPr>
        <w:pStyle w:val="ae"/>
        <w:ind w:left="1440"/>
        <w:rPr>
          <w:rFonts w:ascii="CG Times (WN)" w:hAnsi="CG Times (WN)"/>
        </w:rPr>
      </w:pPr>
    </w:p>
    <w:p w14:paraId="55B7339E" w14:textId="77777777" w:rsidR="00E204D5" w:rsidRDefault="00E204D5" w:rsidP="00E204D5">
      <w:pPr>
        <w:pStyle w:val="ae"/>
        <w:rPr>
          <w:b/>
          <w:bCs/>
          <w:lang w:eastAsia="zh-TW"/>
        </w:rPr>
      </w:pPr>
      <w:r>
        <w:rPr>
          <w:b/>
          <w:bCs/>
        </w:rPr>
        <w:t>New Fixes/Features:</w:t>
      </w:r>
    </w:p>
    <w:p w14:paraId="704424B7" w14:textId="5D67F789" w:rsidR="00E204D5" w:rsidRDefault="00E204D5" w:rsidP="00E204D5">
      <w:pPr>
        <w:pStyle w:val="ae"/>
        <w:rPr>
          <w:lang w:eastAsia="zh-TW"/>
        </w:rPr>
      </w:pPr>
      <w:r>
        <w:t>Based on PA00</w:t>
      </w:r>
      <w:r w:rsidR="007E58CD">
        <w:t>39</w:t>
      </w:r>
    </w:p>
    <w:p w14:paraId="61F81D3D" w14:textId="7543050D" w:rsidR="007E58CD" w:rsidRPr="007E58CD" w:rsidRDefault="007E58CD" w:rsidP="007E58CD">
      <w:pPr>
        <w:pStyle w:val="ae"/>
        <w:rPr>
          <w:b/>
          <w:bCs/>
          <w:lang w:eastAsia="zh-TW"/>
        </w:rPr>
      </w:pPr>
      <w:r w:rsidRPr="007E58CD">
        <w:rPr>
          <w:b/>
          <w:bCs/>
          <w:lang w:eastAsia="zh-TW"/>
        </w:rPr>
        <w:t xml:space="preserve">1. </w:t>
      </w:r>
      <w:r>
        <w:rPr>
          <w:b/>
          <w:bCs/>
          <w:lang w:eastAsia="zh-TW"/>
        </w:rPr>
        <w:t>EIP</w:t>
      </w:r>
      <w:r w:rsidRPr="007E58CD">
        <w:rPr>
          <w:b/>
          <w:bCs/>
          <w:lang w:eastAsia="zh-TW"/>
        </w:rPr>
        <w:t>597872</w:t>
      </w:r>
      <w:r>
        <w:rPr>
          <w:b/>
          <w:bCs/>
          <w:lang w:eastAsia="zh-TW"/>
        </w:rPr>
        <w:t xml:space="preserve"> </w:t>
      </w:r>
      <w:r w:rsidRPr="007E58CD">
        <w:rPr>
          <w:b/>
          <w:bCs/>
          <w:lang w:eastAsia="zh-TW"/>
        </w:rPr>
        <w:t>[Intel-</w:t>
      </w:r>
      <w:proofErr w:type="gramStart"/>
      <w:r w:rsidRPr="007E58CD">
        <w:rPr>
          <w:b/>
          <w:bCs/>
          <w:lang w:eastAsia="zh-TW"/>
        </w:rPr>
        <w:t>SPG][</w:t>
      </w:r>
      <w:proofErr w:type="gramEnd"/>
      <w:r w:rsidRPr="007E58CD">
        <w:rPr>
          <w:b/>
          <w:bCs/>
          <w:lang w:eastAsia="zh-TW"/>
        </w:rPr>
        <w:t>ECS][PA] Update NTFS_06 for "Heap corruption and denial of service in NTFS DXE driver in process of parsing NTFS file system partition"</w:t>
      </w:r>
    </w:p>
    <w:p w14:paraId="0686923E" w14:textId="2396C020" w:rsidR="007E58CD" w:rsidRPr="007E58CD" w:rsidRDefault="007E58CD" w:rsidP="007E58CD">
      <w:pPr>
        <w:pStyle w:val="ae"/>
        <w:rPr>
          <w:b/>
          <w:bCs/>
          <w:lang w:eastAsia="zh-TW"/>
        </w:rPr>
      </w:pPr>
      <w:r w:rsidRPr="007E58CD">
        <w:rPr>
          <w:b/>
          <w:bCs/>
          <w:lang w:eastAsia="zh-TW"/>
        </w:rPr>
        <w:t xml:space="preserve">2. </w:t>
      </w:r>
      <w:r>
        <w:rPr>
          <w:b/>
          <w:bCs/>
          <w:lang w:eastAsia="zh-TW"/>
        </w:rPr>
        <w:t>EIP</w:t>
      </w:r>
      <w:r w:rsidRPr="007E58CD">
        <w:rPr>
          <w:b/>
          <w:bCs/>
          <w:lang w:eastAsia="zh-TW"/>
        </w:rPr>
        <w:t>600696</w:t>
      </w:r>
      <w:r>
        <w:rPr>
          <w:b/>
          <w:bCs/>
          <w:lang w:eastAsia="zh-TW"/>
        </w:rPr>
        <w:t xml:space="preserve"> </w:t>
      </w:r>
      <w:r w:rsidRPr="007E58CD">
        <w:rPr>
          <w:b/>
          <w:bCs/>
          <w:lang w:eastAsia="zh-TW"/>
        </w:rPr>
        <w:t>[Intel-</w:t>
      </w:r>
      <w:proofErr w:type="gramStart"/>
      <w:r w:rsidRPr="007E58CD">
        <w:rPr>
          <w:b/>
          <w:bCs/>
          <w:lang w:eastAsia="zh-TW"/>
        </w:rPr>
        <w:t>SPG][</w:t>
      </w:r>
      <w:proofErr w:type="gramEnd"/>
      <w:r w:rsidRPr="007E58CD">
        <w:rPr>
          <w:b/>
          <w:bCs/>
          <w:lang w:eastAsia="zh-TW"/>
        </w:rPr>
        <w:t xml:space="preserve">ECS][PA]Modify Max. DUTY to 100% when change FAN Control Mode item setting to Custom. </w:t>
      </w:r>
    </w:p>
    <w:p w14:paraId="73A50945" w14:textId="60E92641" w:rsidR="007E58CD" w:rsidRPr="007E58CD" w:rsidRDefault="007E58CD" w:rsidP="007E58CD">
      <w:pPr>
        <w:pStyle w:val="ae"/>
        <w:rPr>
          <w:b/>
          <w:bCs/>
          <w:lang w:eastAsia="zh-TW"/>
        </w:rPr>
      </w:pPr>
      <w:r w:rsidRPr="007E58CD">
        <w:rPr>
          <w:b/>
          <w:bCs/>
          <w:lang w:eastAsia="zh-TW"/>
        </w:rPr>
        <w:t xml:space="preserve">3. </w:t>
      </w:r>
      <w:r>
        <w:rPr>
          <w:b/>
          <w:bCs/>
          <w:lang w:eastAsia="zh-TW"/>
        </w:rPr>
        <w:t>EIP</w:t>
      </w:r>
      <w:r w:rsidRPr="007E58CD">
        <w:rPr>
          <w:b/>
          <w:bCs/>
          <w:lang w:eastAsia="zh-TW"/>
        </w:rPr>
        <w:t>602371</w:t>
      </w:r>
      <w:r>
        <w:rPr>
          <w:b/>
          <w:bCs/>
          <w:lang w:eastAsia="zh-TW"/>
        </w:rPr>
        <w:t xml:space="preserve"> </w:t>
      </w:r>
      <w:r w:rsidRPr="007E58CD">
        <w:rPr>
          <w:b/>
          <w:bCs/>
          <w:lang w:eastAsia="zh-TW"/>
        </w:rPr>
        <w:t>[Intel-</w:t>
      </w:r>
      <w:proofErr w:type="gramStart"/>
      <w:r w:rsidRPr="007E58CD">
        <w:rPr>
          <w:b/>
          <w:bCs/>
          <w:lang w:eastAsia="zh-TW"/>
        </w:rPr>
        <w:t>SPG][</w:t>
      </w:r>
      <w:proofErr w:type="gramEnd"/>
      <w:r w:rsidRPr="007E58CD">
        <w:rPr>
          <w:b/>
          <w:bCs/>
          <w:lang w:eastAsia="zh-TW"/>
        </w:rPr>
        <w:t xml:space="preserve">ECS][PA] Power button led set to </w:t>
      </w:r>
      <w:proofErr w:type="spellStart"/>
      <w:r w:rsidRPr="007E58CD">
        <w:rPr>
          <w:b/>
          <w:bCs/>
          <w:lang w:eastAsia="zh-TW"/>
        </w:rPr>
        <w:t>sw</w:t>
      </w:r>
      <w:proofErr w:type="spellEnd"/>
      <w:r w:rsidRPr="007E58CD">
        <w:rPr>
          <w:b/>
          <w:bCs/>
          <w:lang w:eastAsia="zh-TW"/>
        </w:rPr>
        <w:t xml:space="preserve"> control issue   </w:t>
      </w:r>
    </w:p>
    <w:p w14:paraId="1D61977A" w14:textId="2F179F7A" w:rsidR="007E58CD" w:rsidRPr="007E58CD" w:rsidRDefault="007E58CD" w:rsidP="007E58CD">
      <w:pPr>
        <w:pStyle w:val="ae"/>
        <w:rPr>
          <w:b/>
          <w:bCs/>
          <w:lang w:eastAsia="zh-TW"/>
        </w:rPr>
      </w:pPr>
      <w:r w:rsidRPr="007E58CD">
        <w:rPr>
          <w:b/>
          <w:bCs/>
          <w:lang w:eastAsia="zh-TW"/>
        </w:rPr>
        <w:t>4.Update SPG Module with CRB32 TAG version</w:t>
      </w:r>
    </w:p>
    <w:p w14:paraId="43FCDD17" w14:textId="2DD1B6A6" w:rsidR="007E58CD" w:rsidRPr="007E58CD" w:rsidRDefault="007E58CD" w:rsidP="007E58CD">
      <w:pPr>
        <w:pStyle w:val="ae"/>
        <w:rPr>
          <w:b/>
          <w:bCs/>
          <w:lang w:eastAsia="zh-TW"/>
        </w:rPr>
      </w:pPr>
      <w:r w:rsidRPr="007E58CD">
        <w:rPr>
          <w:b/>
          <w:bCs/>
          <w:lang w:eastAsia="zh-TW"/>
        </w:rPr>
        <w:t xml:space="preserve">5. </w:t>
      </w:r>
      <w:r>
        <w:rPr>
          <w:b/>
          <w:bCs/>
          <w:lang w:eastAsia="zh-TW"/>
        </w:rPr>
        <w:t>EIP</w:t>
      </w:r>
      <w:r w:rsidRPr="007E58CD">
        <w:rPr>
          <w:b/>
          <w:bCs/>
          <w:lang w:eastAsia="zh-TW"/>
        </w:rPr>
        <w:t>605873</w:t>
      </w:r>
      <w:r>
        <w:rPr>
          <w:b/>
          <w:bCs/>
          <w:lang w:eastAsia="zh-TW"/>
        </w:rPr>
        <w:t xml:space="preserve"> </w:t>
      </w:r>
      <w:r w:rsidRPr="007E58CD">
        <w:rPr>
          <w:b/>
          <w:bCs/>
          <w:lang w:eastAsia="zh-TW"/>
        </w:rPr>
        <w:t xml:space="preserve">OFBD module SMI handler vulnerabilities </w:t>
      </w:r>
    </w:p>
    <w:p w14:paraId="0141650A" w14:textId="54801975" w:rsidR="00E204D5" w:rsidRDefault="007E58CD" w:rsidP="007E58CD">
      <w:pPr>
        <w:pStyle w:val="ae"/>
        <w:rPr>
          <w:b/>
          <w:bCs/>
          <w:lang w:eastAsia="zh-TW"/>
        </w:rPr>
      </w:pPr>
      <w:r>
        <w:rPr>
          <w:b/>
          <w:bCs/>
          <w:lang w:eastAsia="zh-TW"/>
        </w:rPr>
        <w:t>6</w:t>
      </w:r>
      <w:r w:rsidRPr="007E58CD">
        <w:rPr>
          <w:b/>
          <w:bCs/>
          <w:lang w:eastAsia="zh-TW"/>
        </w:rPr>
        <w:t xml:space="preserve">.Remove </w:t>
      </w:r>
      <w:proofErr w:type="spellStart"/>
      <w:r w:rsidRPr="007E58CD">
        <w:rPr>
          <w:b/>
          <w:bCs/>
          <w:lang w:eastAsia="zh-TW"/>
        </w:rPr>
        <w:t>Retimer</w:t>
      </w:r>
      <w:proofErr w:type="spellEnd"/>
      <w:r w:rsidRPr="007E58CD">
        <w:rPr>
          <w:b/>
          <w:bCs/>
          <w:lang w:eastAsia="zh-TW"/>
        </w:rPr>
        <w:t xml:space="preserve"> FW binary.</w:t>
      </w:r>
      <w:r w:rsidR="00E204D5">
        <w:rPr>
          <w:rFonts w:hint="eastAsia"/>
          <w:b/>
          <w:bCs/>
          <w:lang w:eastAsia="zh-TW"/>
        </w:rPr>
        <w:t xml:space="preserve"> </w:t>
      </w:r>
    </w:p>
    <w:p w14:paraId="515D7612" w14:textId="09875ED8" w:rsidR="007E58CD" w:rsidRDefault="007E58CD" w:rsidP="007E58CD">
      <w:pPr>
        <w:pStyle w:val="ae"/>
        <w:rPr>
          <w:b/>
          <w:bCs/>
          <w:lang w:eastAsia="zh-TW"/>
        </w:rPr>
      </w:pPr>
    </w:p>
    <w:p w14:paraId="294E30D4" w14:textId="794D711B" w:rsidR="007E58CD" w:rsidRDefault="007E58CD" w:rsidP="007E58CD">
      <w:pPr>
        <w:pStyle w:val="ae"/>
        <w:rPr>
          <w:b/>
          <w:bCs/>
          <w:lang w:eastAsia="zh-TW"/>
        </w:rPr>
      </w:pPr>
      <w:r>
        <w:rPr>
          <w:b/>
          <w:bCs/>
          <w:lang w:eastAsia="zh-TW"/>
        </w:rPr>
        <w:t>Changes:</w:t>
      </w:r>
    </w:p>
    <w:p w14:paraId="53E11395" w14:textId="77777777" w:rsidR="005A4EAD" w:rsidRDefault="007E58CD" w:rsidP="001D0E27">
      <w:pPr>
        <w:pStyle w:val="ae"/>
        <w:numPr>
          <w:ilvl w:val="0"/>
          <w:numId w:val="25"/>
        </w:numPr>
        <w:rPr>
          <w:b/>
          <w:bCs/>
          <w:lang w:eastAsia="zh-TW"/>
        </w:rPr>
      </w:pPr>
      <w:r>
        <w:rPr>
          <w:b/>
          <w:bCs/>
          <w:lang w:eastAsia="zh-TW"/>
        </w:rPr>
        <w:lastRenderedPageBreak/>
        <w:t>EIP</w:t>
      </w:r>
      <w:r w:rsidRPr="007E58CD">
        <w:rPr>
          <w:b/>
          <w:bCs/>
          <w:lang w:eastAsia="zh-TW"/>
        </w:rPr>
        <w:t>602373</w:t>
      </w:r>
      <w:r>
        <w:rPr>
          <w:b/>
          <w:bCs/>
          <w:lang w:eastAsia="zh-TW"/>
        </w:rPr>
        <w:t xml:space="preserve"> </w:t>
      </w:r>
      <w:r w:rsidRPr="007E58CD">
        <w:rPr>
          <w:b/>
          <w:bCs/>
          <w:lang w:eastAsia="zh-TW"/>
        </w:rPr>
        <w:t>[Intel-</w:t>
      </w:r>
      <w:proofErr w:type="gramStart"/>
      <w:r w:rsidRPr="007E58CD">
        <w:rPr>
          <w:b/>
          <w:bCs/>
          <w:lang w:eastAsia="zh-TW"/>
        </w:rPr>
        <w:t>SPG][</w:t>
      </w:r>
      <w:proofErr w:type="gramEnd"/>
      <w:r w:rsidRPr="007E58CD">
        <w:rPr>
          <w:b/>
          <w:bCs/>
          <w:lang w:eastAsia="zh-TW"/>
        </w:rPr>
        <w:t>ECS][PA]Add BIOS / EC SPI Rom to next formal BIOS</w:t>
      </w:r>
      <w:r w:rsidR="005A4EAD">
        <w:rPr>
          <w:b/>
          <w:bCs/>
          <w:lang w:eastAsia="zh-TW"/>
        </w:rPr>
        <w:t>.</w:t>
      </w:r>
    </w:p>
    <w:p w14:paraId="2AF919C3" w14:textId="66713CB7" w:rsidR="007E58CD" w:rsidRPr="005A4EAD" w:rsidRDefault="005A4EAD" w:rsidP="005A4EAD">
      <w:pPr>
        <w:pStyle w:val="ae"/>
        <w:ind w:left="720"/>
        <w:rPr>
          <w:b/>
          <w:bCs/>
          <w:color w:val="FF0000"/>
          <w:lang w:eastAsia="zh-TW"/>
        </w:rPr>
      </w:pPr>
      <w:r w:rsidRPr="005A4EAD">
        <w:rPr>
          <w:b/>
          <w:bCs/>
          <w:color w:val="FF0000"/>
          <w:lang w:eastAsia="zh-TW"/>
        </w:rPr>
        <w:t>You need to use jumper recovery to update ME settings</w:t>
      </w:r>
    </w:p>
    <w:p w14:paraId="44CDDB1E" w14:textId="77777777" w:rsidR="00E204D5" w:rsidRDefault="00E204D5" w:rsidP="00E204D5">
      <w:pPr>
        <w:pStyle w:val="ae"/>
        <w:rPr>
          <w:lang w:eastAsia="zh-TW"/>
        </w:rPr>
      </w:pPr>
    </w:p>
    <w:p w14:paraId="285BE75E" w14:textId="77777777" w:rsidR="00E204D5" w:rsidRDefault="00E204D5" w:rsidP="00E204D5">
      <w:pPr>
        <w:pStyle w:val="ae"/>
        <w:rPr>
          <w:rFonts w:eastAsiaTheme="minorEastAsia"/>
          <w:b/>
          <w:bCs/>
          <w:lang w:eastAsia="zh-TW"/>
        </w:rPr>
      </w:pPr>
      <w:r w:rsidRPr="00D54263">
        <w:rPr>
          <w:rFonts w:eastAsia="MS Mincho"/>
          <w:b/>
          <w:bCs/>
        </w:rPr>
        <w:t>Known Errata:</w:t>
      </w:r>
    </w:p>
    <w:p w14:paraId="68C7BB71" w14:textId="77777777" w:rsidR="00E204D5" w:rsidRPr="007700DA" w:rsidRDefault="00E204D5">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516EC407" w14:textId="77777777" w:rsidR="00E204D5" w:rsidRDefault="00E204D5" w:rsidP="00E204D5">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2163228D" w14:textId="77777777" w:rsidR="00E204D5" w:rsidRDefault="00E204D5" w:rsidP="00E204D5">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7331452D" w14:textId="77777777" w:rsidR="00E204D5" w:rsidRDefault="00E204D5" w:rsidP="00E204D5">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4437B3E7" w14:textId="77777777" w:rsidR="00E204D5" w:rsidRDefault="00E204D5">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27FD75C4" w14:textId="77777777" w:rsidR="00E204D5" w:rsidRDefault="00E204D5">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PA0037(PA0000 ~ PA0037)</w:t>
      </w:r>
    </w:p>
    <w:p w14:paraId="419BB9AB" w14:textId="45A9CD3C" w:rsidR="00E204D5" w:rsidRDefault="00E204D5">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1E335416" w14:textId="322D88F0" w:rsidR="00E204D5" w:rsidRDefault="00E204D5" w:rsidP="00E204D5">
      <w:pPr>
        <w:pStyle w:val="ae"/>
        <w:rPr>
          <w:rFonts w:eastAsiaTheme="minorEastAsia"/>
          <w:b/>
          <w:bCs/>
          <w:color w:val="FF0000"/>
          <w:lang w:eastAsia="zh-TW"/>
        </w:rPr>
      </w:pPr>
    </w:p>
    <w:p w14:paraId="17EB3AD4" w14:textId="363C901D" w:rsidR="00E204D5" w:rsidRDefault="00E204D5" w:rsidP="00E204D5">
      <w:pPr>
        <w:pStyle w:val="ae"/>
        <w:rPr>
          <w:rFonts w:eastAsiaTheme="minorEastAsia"/>
          <w:b/>
          <w:bCs/>
          <w:color w:val="FF0000"/>
          <w:lang w:eastAsia="zh-TW"/>
        </w:rPr>
      </w:pPr>
    </w:p>
    <w:p w14:paraId="4C716BBF" w14:textId="275D7D92" w:rsidR="00E204D5" w:rsidRDefault="00E204D5" w:rsidP="00E204D5">
      <w:pPr>
        <w:pStyle w:val="ae"/>
        <w:rPr>
          <w:rFonts w:eastAsiaTheme="minorEastAsia"/>
          <w:b/>
          <w:bCs/>
          <w:color w:val="FF0000"/>
          <w:lang w:eastAsia="zh-TW"/>
        </w:rPr>
      </w:pPr>
    </w:p>
    <w:p w14:paraId="48A720BB" w14:textId="4E9F85D7" w:rsidR="007E58CD" w:rsidRDefault="007E58CD" w:rsidP="00E204D5">
      <w:pPr>
        <w:pStyle w:val="ae"/>
        <w:rPr>
          <w:rFonts w:eastAsiaTheme="minorEastAsia"/>
          <w:b/>
          <w:bCs/>
          <w:color w:val="FF0000"/>
          <w:lang w:eastAsia="zh-TW"/>
        </w:rPr>
      </w:pPr>
    </w:p>
    <w:p w14:paraId="58DE7620" w14:textId="69668E7A" w:rsidR="007E58CD" w:rsidRDefault="007E58CD" w:rsidP="00E204D5">
      <w:pPr>
        <w:pStyle w:val="ae"/>
        <w:rPr>
          <w:rFonts w:eastAsiaTheme="minorEastAsia"/>
          <w:b/>
          <w:bCs/>
          <w:color w:val="FF0000"/>
          <w:lang w:eastAsia="zh-TW"/>
        </w:rPr>
      </w:pPr>
    </w:p>
    <w:p w14:paraId="1E74CAE5" w14:textId="01986E3D" w:rsidR="007E58CD" w:rsidRDefault="007E58CD" w:rsidP="00E204D5">
      <w:pPr>
        <w:pStyle w:val="ae"/>
        <w:rPr>
          <w:rFonts w:eastAsiaTheme="minorEastAsia"/>
          <w:b/>
          <w:bCs/>
          <w:color w:val="FF0000"/>
          <w:lang w:eastAsia="zh-TW"/>
        </w:rPr>
      </w:pPr>
    </w:p>
    <w:p w14:paraId="4FC9D2BB" w14:textId="0CA62F19" w:rsidR="007E58CD" w:rsidRDefault="007E58CD" w:rsidP="00E204D5">
      <w:pPr>
        <w:pStyle w:val="ae"/>
        <w:rPr>
          <w:rFonts w:eastAsiaTheme="minorEastAsia"/>
          <w:b/>
          <w:bCs/>
          <w:color w:val="FF0000"/>
          <w:lang w:eastAsia="zh-TW"/>
        </w:rPr>
      </w:pPr>
    </w:p>
    <w:p w14:paraId="5E6984E2" w14:textId="111BB1CA" w:rsidR="007E58CD" w:rsidRDefault="007E58CD" w:rsidP="00E204D5">
      <w:pPr>
        <w:pStyle w:val="ae"/>
        <w:rPr>
          <w:rFonts w:eastAsiaTheme="minorEastAsia"/>
          <w:b/>
          <w:bCs/>
          <w:color w:val="FF0000"/>
          <w:lang w:eastAsia="zh-TW"/>
        </w:rPr>
      </w:pPr>
    </w:p>
    <w:p w14:paraId="6E804422" w14:textId="49C2BD91" w:rsidR="007E58CD" w:rsidRDefault="007E58CD" w:rsidP="00E204D5">
      <w:pPr>
        <w:pStyle w:val="ae"/>
        <w:rPr>
          <w:rFonts w:eastAsiaTheme="minorEastAsia"/>
          <w:b/>
          <w:bCs/>
          <w:color w:val="FF0000"/>
          <w:lang w:eastAsia="zh-TW"/>
        </w:rPr>
      </w:pPr>
    </w:p>
    <w:p w14:paraId="4EEF4F33" w14:textId="4DBE241B" w:rsidR="007E58CD" w:rsidRDefault="007E58CD" w:rsidP="00E204D5">
      <w:pPr>
        <w:pStyle w:val="ae"/>
        <w:rPr>
          <w:rFonts w:eastAsiaTheme="minorEastAsia"/>
          <w:b/>
          <w:bCs/>
          <w:color w:val="FF0000"/>
          <w:lang w:eastAsia="zh-TW"/>
        </w:rPr>
      </w:pPr>
    </w:p>
    <w:p w14:paraId="127BEBB7" w14:textId="370E7F08" w:rsidR="007E58CD" w:rsidRDefault="007E58CD" w:rsidP="00E204D5">
      <w:pPr>
        <w:pStyle w:val="ae"/>
        <w:rPr>
          <w:rFonts w:eastAsiaTheme="minorEastAsia"/>
          <w:b/>
          <w:bCs/>
          <w:color w:val="FF0000"/>
          <w:lang w:eastAsia="zh-TW"/>
        </w:rPr>
      </w:pPr>
    </w:p>
    <w:p w14:paraId="422C2E8C" w14:textId="34028621" w:rsidR="007E58CD" w:rsidRDefault="007E58CD" w:rsidP="00E204D5">
      <w:pPr>
        <w:pStyle w:val="ae"/>
        <w:rPr>
          <w:rFonts w:eastAsiaTheme="minorEastAsia"/>
          <w:b/>
          <w:bCs/>
          <w:color w:val="FF0000"/>
          <w:lang w:eastAsia="zh-TW"/>
        </w:rPr>
      </w:pPr>
    </w:p>
    <w:p w14:paraId="5FE06E96" w14:textId="3FFF5F16" w:rsidR="007E58CD" w:rsidRDefault="007E58CD" w:rsidP="00E204D5">
      <w:pPr>
        <w:pStyle w:val="ae"/>
        <w:rPr>
          <w:rFonts w:eastAsiaTheme="minorEastAsia"/>
          <w:b/>
          <w:bCs/>
          <w:color w:val="FF0000"/>
          <w:lang w:eastAsia="zh-TW"/>
        </w:rPr>
      </w:pPr>
    </w:p>
    <w:p w14:paraId="42EFACBA" w14:textId="7FC23E52" w:rsidR="007E58CD" w:rsidRDefault="007E58CD" w:rsidP="00E204D5">
      <w:pPr>
        <w:pStyle w:val="ae"/>
        <w:rPr>
          <w:rFonts w:eastAsiaTheme="minorEastAsia"/>
          <w:b/>
          <w:bCs/>
          <w:color w:val="FF0000"/>
          <w:lang w:eastAsia="zh-TW"/>
        </w:rPr>
      </w:pPr>
    </w:p>
    <w:p w14:paraId="59DDDF6D" w14:textId="2FD13A61" w:rsidR="007E58CD" w:rsidRDefault="007E58CD" w:rsidP="00E204D5">
      <w:pPr>
        <w:pStyle w:val="ae"/>
        <w:rPr>
          <w:rFonts w:eastAsiaTheme="minorEastAsia"/>
          <w:b/>
          <w:bCs/>
          <w:color w:val="FF0000"/>
          <w:lang w:eastAsia="zh-TW"/>
        </w:rPr>
      </w:pPr>
    </w:p>
    <w:p w14:paraId="08B976A8" w14:textId="4E09AF39" w:rsidR="007E58CD" w:rsidRDefault="007E58CD" w:rsidP="00E204D5">
      <w:pPr>
        <w:pStyle w:val="ae"/>
        <w:rPr>
          <w:rFonts w:eastAsiaTheme="minorEastAsia"/>
          <w:b/>
          <w:bCs/>
          <w:color w:val="FF0000"/>
          <w:lang w:eastAsia="zh-TW"/>
        </w:rPr>
      </w:pPr>
    </w:p>
    <w:p w14:paraId="6493ED47" w14:textId="1A02B940" w:rsidR="007E58CD" w:rsidRDefault="007E58CD" w:rsidP="00E204D5">
      <w:pPr>
        <w:pStyle w:val="ae"/>
        <w:rPr>
          <w:rFonts w:eastAsiaTheme="minorEastAsia"/>
          <w:b/>
          <w:bCs/>
          <w:color w:val="FF0000"/>
          <w:lang w:eastAsia="zh-TW"/>
        </w:rPr>
      </w:pPr>
    </w:p>
    <w:p w14:paraId="75899AC6" w14:textId="3B03858E" w:rsidR="007E58CD" w:rsidRDefault="007E58CD" w:rsidP="00E204D5">
      <w:pPr>
        <w:pStyle w:val="ae"/>
        <w:rPr>
          <w:rFonts w:eastAsiaTheme="minorEastAsia"/>
          <w:b/>
          <w:bCs/>
          <w:color w:val="FF0000"/>
          <w:lang w:eastAsia="zh-TW"/>
        </w:rPr>
      </w:pPr>
    </w:p>
    <w:p w14:paraId="11277A85" w14:textId="3294034E" w:rsidR="007E58CD" w:rsidRDefault="007E58CD" w:rsidP="00E204D5">
      <w:pPr>
        <w:pStyle w:val="ae"/>
        <w:rPr>
          <w:rFonts w:eastAsiaTheme="minorEastAsia"/>
          <w:b/>
          <w:bCs/>
          <w:color w:val="FF0000"/>
          <w:lang w:eastAsia="zh-TW"/>
        </w:rPr>
      </w:pPr>
    </w:p>
    <w:p w14:paraId="734F89A5" w14:textId="4D6075A1" w:rsidR="007E58CD" w:rsidRDefault="007E58CD" w:rsidP="00E204D5">
      <w:pPr>
        <w:pStyle w:val="ae"/>
        <w:rPr>
          <w:rFonts w:eastAsiaTheme="minorEastAsia"/>
          <w:b/>
          <w:bCs/>
          <w:color w:val="FF0000"/>
          <w:lang w:eastAsia="zh-TW"/>
        </w:rPr>
      </w:pPr>
    </w:p>
    <w:p w14:paraId="088D708B" w14:textId="352329D0" w:rsidR="007E58CD" w:rsidRDefault="007E58CD" w:rsidP="00E204D5">
      <w:pPr>
        <w:pStyle w:val="ae"/>
        <w:rPr>
          <w:rFonts w:eastAsiaTheme="minorEastAsia"/>
          <w:b/>
          <w:bCs/>
          <w:color w:val="FF0000"/>
          <w:lang w:eastAsia="zh-TW"/>
        </w:rPr>
      </w:pPr>
    </w:p>
    <w:p w14:paraId="2107D593" w14:textId="4499270B" w:rsidR="007E58CD" w:rsidRDefault="007E58CD" w:rsidP="00E204D5">
      <w:pPr>
        <w:pStyle w:val="ae"/>
        <w:rPr>
          <w:rFonts w:eastAsiaTheme="minorEastAsia"/>
          <w:b/>
          <w:bCs/>
          <w:color w:val="FF0000"/>
          <w:lang w:eastAsia="zh-TW"/>
        </w:rPr>
      </w:pPr>
    </w:p>
    <w:p w14:paraId="427BA524" w14:textId="1C7B2F3F" w:rsidR="007E58CD" w:rsidRDefault="007E58CD" w:rsidP="00E204D5">
      <w:pPr>
        <w:pStyle w:val="ae"/>
        <w:rPr>
          <w:rFonts w:eastAsiaTheme="minorEastAsia"/>
          <w:b/>
          <w:bCs/>
          <w:color w:val="FF0000"/>
          <w:lang w:eastAsia="zh-TW"/>
        </w:rPr>
      </w:pPr>
    </w:p>
    <w:p w14:paraId="3CD03D35" w14:textId="1BC8F25F" w:rsidR="007E58CD" w:rsidRDefault="007E58CD" w:rsidP="00E204D5">
      <w:pPr>
        <w:pStyle w:val="ae"/>
        <w:rPr>
          <w:rFonts w:eastAsiaTheme="minorEastAsia"/>
          <w:b/>
          <w:bCs/>
          <w:color w:val="FF0000"/>
          <w:lang w:eastAsia="zh-TW"/>
        </w:rPr>
      </w:pPr>
    </w:p>
    <w:p w14:paraId="0706F15E" w14:textId="3066683C" w:rsidR="007E58CD" w:rsidRDefault="007E58CD" w:rsidP="00E204D5">
      <w:pPr>
        <w:pStyle w:val="ae"/>
        <w:rPr>
          <w:rFonts w:eastAsiaTheme="minorEastAsia"/>
          <w:b/>
          <w:bCs/>
          <w:color w:val="FF0000"/>
          <w:lang w:eastAsia="zh-TW"/>
        </w:rPr>
      </w:pPr>
    </w:p>
    <w:p w14:paraId="63B98B67" w14:textId="6025E4CE" w:rsidR="007E58CD" w:rsidRDefault="007E58CD" w:rsidP="00E204D5">
      <w:pPr>
        <w:pStyle w:val="ae"/>
        <w:rPr>
          <w:rFonts w:eastAsiaTheme="minorEastAsia"/>
          <w:b/>
          <w:bCs/>
          <w:color w:val="FF0000"/>
          <w:lang w:eastAsia="zh-TW"/>
        </w:rPr>
      </w:pPr>
    </w:p>
    <w:p w14:paraId="28C78C61" w14:textId="0A611B0A" w:rsidR="007E58CD" w:rsidRDefault="007E58CD" w:rsidP="00E204D5">
      <w:pPr>
        <w:pStyle w:val="ae"/>
        <w:rPr>
          <w:rFonts w:eastAsiaTheme="minorEastAsia"/>
          <w:b/>
          <w:bCs/>
          <w:color w:val="FF0000"/>
          <w:lang w:eastAsia="zh-TW"/>
        </w:rPr>
      </w:pPr>
    </w:p>
    <w:p w14:paraId="4A571225" w14:textId="095FE22C" w:rsidR="007E58CD" w:rsidRDefault="007E58CD" w:rsidP="00E204D5">
      <w:pPr>
        <w:pStyle w:val="ae"/>
        <w:rPr>
          <w:rFonts w:eastAsiaTheme="minorEastAsia"/>
          <w:b/>
          <w:bCs/>
          <w:color w:val="FF0000"/>
          <w:lang w:eastAsia="zh-TW"/>
        </w:rPr>
      </w:pPr>
    </w:p>
    <w:p w14:paraId="3E746576" w14:textId="1265318B" w:rsidR="007E58CD" w:rsidRDefault="007E58CD" w:rsidP="00E204D5">
      <w:pPr>
        <w:pStyle w:val="ae"/>
        <w:rPr>
          <w:rFonts w:eastAsiaTheme="minorEastAsia"/>
          <w:b/>
          <w:bCs/>
          <w:color w:val="FF0000"/>
          <w:lang w:eastAsia="zh-TW"/>
        </w:rPr>
      </w:pPr>
    </w:p>
    <w:p w14:paraId="4F2A5486" w14:textId="25F966E8" w:rsidR="007E58CD" w:rsidRDefault="007E58CD" w:rsidP="00E204D5">
      <w:pPr>
        <w:pStyle w:val="ae"/>
        <w:rPr>
          <w:rFonts w:eastAsiaTheme="minorEastAsia"/>
          <w:b/>
          <w:bCs/>
          <w:color w:val="FF0000"/>
          <w:lang w:eastAsia="zh-TW"/>
        </w:rPr>
      </w:pPr>
    </w:p>
    <w:p w14:paraId="6BED9E08" w14:textId="15D48B40" w:rsidR="007E58CD" w:rsidRDefault="007E58CD" w:rsidP="00E204D5">
      <w:pPr>
        <w:pStyle w:val="ae"/>
        <w:rPr>
          <w:rFonts w:eastAsiaTheme="minorEastAsia"/>
          <w:b/>
          <w:bCs/>
          <w:color w:val="FF0000"/>
          <w:lang w:eastAsia="zh-TW"/>
        </w:rPr>
      </w:pPr>
    </w:p>
    <w:p w14:paraId="15EED0EC" w14:textId="05D1A9D5" w:rsidR="007E58CD" w:rsidRDefault="007E58CD" w:rsidP="00E204D5">
      <w:pPr>
        <w:pStyle w:val="ae"/>
        <w:rPr>
          <w:rFonts w:eastAsiaTheme="minorEastAsia"/>
          <w:b/>
          <w:bCs/>
          <w:color w:val="FF0000"/>
          <w:lang w:eastAsia="zh-TW"/>
        </w:rPr>
      </w:pPr>
    </w:p>
    <w:p w14:paraId="576CF76A" w14:textId="0A5C8FB4" w:rsidR="007E58CD" w:rsidRDefault="007E58CD" w:rsidP="00E204D5">
      <w:pPr>
        <w:pStyle w:val="ae"/>
        <w:rPr>
          <w:rFonts w:eastAsiaTheme="minorEastAsia"/>
          <w:b/>
          <w:bCs/>
          <w:color w:val="FF0000"/>
          <w:lang w:eastAsia="zh-TW"/>
        </w:rPr>
      </w:pPr>
    </w:p>
    <w:p w14:paraId="1C0198FA" w14:textId="04566539" w:rsidR="007E58CD" w:rsidRDefault="007E58CD" w:rsidP="00E204D5">
      <w:pPr>
        <w:pStyle w:val="ae"/>
        <w:rPr>
          <w:rFonts w:eastAsiaTheme="minorEastAsia"/>
          <w:b/>
          <w:bCs/>
          <w:color w:val="FF0000"/>
          <w:lang w:eastAsia="zh-TW"/>
        </w:rPr>
      </w:pPr>
    </w:p>
    <w:p w14:paraId="0175EA3E" w14:textId="23A7F849" w:rsidR="007E58CD" w:rsidRDefault="007E58CD" w:rsidP="00E204D5">
      <w:pPr>
        <w:pStyle w:val="ae"/>
        <w:rPr>
          <w:rFonts w:eastAsiaTheme="minorEastAsia"/>
          <w:b/>
          <w:bCs/>
          <w:color w:val="FF0000"/>
          <w:lang w:eastAsia="zh-TW"/>
        </w:rPr>
      </w:pPr>
    </w:p>
    <w:p w14:paraId="7DECBEFD" w14:textId="7E67FDA2" w:rsidR="007E58CD" w:rsidRDefault="007E58CD" w:rsidP="00E204D5">
      <w:pPr>
        <w:pStyle w:val="ae"/>
        <w:rPr>
          <w:rFonts w:eastAsiaTheme="minorEastAsia"/>
          <w:b/>
          <w:bCs/>
          <w:color w:val="FF0000"/>
          <w:lang w:eastAsia="zh-TW"/>
        </w:rPr>
      </w:pPr>
    </w:p>
    <w:p w14:paraId="767A32E6" w14:textId="48FF95EB" w:rsidR="007E58CD" w:rsidRDefault="007E58CD" w:rsidP="00E204D5">
      <w:pPr>
        <w:pStyle w:val="ae"/>
        <w:rPr>
          <w:rFonts w:eastAsiaTheme="minorEastAsia"/>
          <w:b/>
          <w:bCs/>
          <w:color w:val="FF0000"/>
          <w:lang w:eastAsia="zh-TW"/>
        </w:rPr>
      </w:pPr>
    </w:p>
    <w:p w14:paraId="102735A9" w14:textId="4B424D57" w:rsidR="007E58CD" w:rsidRDefault="007E58CD" w:rsidP="00E204D5">
      <w:pPr>
        <w:pStyle w:val="ae"/>
        <w:rPr>
          <w:rFonts w:eastAsiaTheme="minorEastAsia"/>
          <w:b/>
          <w:bCs/>
          <w:color w:val="FF0000"/>
          <w:lang w:eastAsia="zh-TW"/>
        </w:rPr>
      </w:pPr>
    </w:p>
    <w:p w14:paraId="499DDE3E" w14:textId="4863CFFB" w:rsidR="007E58CD" w:rsidRDefault="007E58CD" w:rsidP="00E204D5">
      <w:pPr>
        <w:pStyle w:val="ae"/>
        <w:rPr>
          <w:rFonts w:eastAsiaTheme="minorEastAsia"/>
          <w:b/>
          <w:bCs/>
          <w:color w:val="FF0000"/>
          <w:lang w:eastAsia="zh-TW"/>
        </w:rPr>
      </w:pPr>
    </w:p>
    <w:p w14:paraId="382EB9C2" w14:textId="73991EB1" w:rsidR="007E58CD" w:rsidRDefault="007E58CD" w:rsidP="00E204D5">
      <w:pPr>
        <w:pStyle w:val="ae"/>
        <w:rPr>
          <w:rFonts w:eastAsiaTheme="minorEastAsia"/>
          <w:b/>
          <w:bCs/>
          <w:color w:val="FF0000"/>
          <w:lang w:eastAsia="zh-TW"/>
        </w:rPr>
      </w:pPr>
    </w:p>
    <w:p w14:paraId="543B56A0" w14:textId="03770861" w:rsidR="007E58CD" w:rsidRDefault="007E58CD" w:rsidP="00E204D5">
      <w:pPr>
        <w:pStyle w:val="ae"/>
        <w:rPr>
          <w:rFonts w:eastAsiaTheme="minorEastAsia"/>
          <w:b/>
          <w:bCs/>
          <w:color w:val="FF0000"/>
          <w:lang w:eastAsia="zh-TW"/>
        </w:rPr>
      </w:pPr>
    </w:p>
    <w:p w14:paraId="088912F6" w14:textId="0DA910CE" w:rsidR="007E58CD" w:rsidRDefault="007E58CD" w:rsidP="00E204D5">
      <w:pPr>
        <w:pStyle w:val="ae"/>
        <w:rPr>
          <w:rFonts w:eastAsiaTheme="minorEastAsia"/>
          <w:b/>
          <w:bCs/>
          <w:color w:val="FF0000"/>
          <w:lang w:eastAsia="zh-TW"/>
        </w:rPr>
      </w:pPr>
    </w:p>
    <w:p w14:paraId="29F67379" w14:textId="6EB8AB1E" w:rsidR="007E58CD" w:rsidRDefault="007E58CD" w:rsidP="00E204D5">
      <w:pPr>
        <w:pStyle w:val="ae"/>
        <w:rPr>
          <w:rFonts w:eastAsiaTheme="minorEastAsia"/>
          <w:b/>
          <w:bCs/>
          <w:color w:val="FF0000"/>
          <w:lang w:eastAsia="zh-TW"/>
        </w:rPr>
      </w:pPr>
    </w:p>
    <w:p w14:paraId="36C3DF45" w14:textId="3E2DFDD3" w:rsidR="00E204D5" w:rsidRDefault="00E204D5" w:rsidP="00E204D5">
      <w:pPr>
        <w:pStyle w:val="ae"/>
        <w:rPr>
          <w:rFonts w:eastAsiaTheme="minorEastAsia"/>
          <w:b/>
          <w:bCs/>
          <w:color w:val="FF0000"/>
          <w:lang w:eastAsia="zh-TW"/>
        </w:rPr>
      </w:pPr>
    </w:p>
    <w:p w14:paraId="056F62D8" w14:textId="77777777" w:rsidR="007E58CD" w:rsidRDefault="007E58CD" w:rsidP="00E204D5">
      <w:pPr>
        <w:pStyle w:val="ae"/>
        <w:rPr>
          <w:rFonts w:eastAsiaTheme="minorEastAsia"/>
          <w:b/>
          <w:bCs/>
          <w:color w:val="FF0000"/>
          <w:lang w:eastAsia="zh-TW"/>
        </w:rPr>
      </w:pPr>
    </w:p>
    <w:p w14:paraId="5EB64DA2" w14:textId="77777777" w:rsidR="00E204D5" w:rsidRDefault="00E204D5" w:rsidP="00E204D5">
      <w:pPr>
        <w:pStyle w:val="ae"/>
        <w:rPr>
          <w:rFonts w:eastAsiaTheme="minorEastAsia"/>
          <w:b/>
          <w:bCs/>
          <w:color w:val="FF0000"/>
          <w:lang w:eastAsia="zh-TW"/>
        </w:rPr>
      </w:pPr>
    </w:p>
    <w:p w14:paraId="2A7674FE" w14:textId="3C30CFAF" w:rsidR="003714E8" w:rsidRPr="00192E16" w:rsidRDefault="003714E8" w:rsidP="003714E8">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Pr>
          <w:rFonts w:hint="eastAsia"/>
          <w:lang w:eastAsia="zh-TW"/>
        </w:rPr>
        <w:t>3</w:t>
      </w:r>
      <w:r>
        <w:rPr>
          <w:lang w:eastAsia="zh-TW"/>
        </w:rPr>
        <w:t>9</w:t>
      </w:r>
      <w:r>
        <w:t>.20</w:t>
      </w:r>
      <w:r>
        <w:rPr>
          <w:rFonts w:hint="eastAsia"/>
          <w:lang w:eastAsia="zh-TW"/>
        </w:rPr>
        <w:t>21</w:t>
      </w:r>
      <w:r>
        <w:t>.</w:t>
      </w:r>
      <w:r>
        <w:rPr>
          <w:lang w:eastAsia="zh-TW"/>
        </w:rPr>
        <w:t>0224</w:t>
      </w:r>
      <w:r>
        <w:t>.</w:t>
      </w:r>
      <w:r w:rsidR="00A55D59">
        <w:t>1510</w:t>
      </w:r>
      <w:r>
        <w:tab/>
      </w:r>
      <w:proofErr w:type="gramStart"/>
      <w:r>
        <w:t>Development  BIOS</w:t>
      </w:r>
      <w:proofErr w:type="gramEnd"/>
    </w:p>
    <w:p w14:paraId="1D730D97" w14:textId="77777777" w:rsidR="003714E8" w:rsidRPr="005C2CB1" w:rsidRDefault="003714E8" w:rsidP="003714E8">
      <w:pPr>
        <w:ind w:right="360"/>
        <w:rPr>
          <w:rFonts w:ascii="Courier New" w:hAnsi="Courier New" w:cs="Courier New"/>
          <w:b/>
          <w:bCs/>
        </w:rPr>
      </w:pPr>
      <w:r w:rsidRPr="005C2CB1">
        <w:rPr>
          <w:rFonts w:ascii="Courier New" w:hAnsi="Courier New" w:cs="Courier New"/>
          <w:b/>
          <w:bCs/>
        </w:rPr>
        <w:t>About This Release:</w:t>
      </w:r>
    </w:p>
    <w:p w14:paraId="61DD211C" w14:textId="5A6CEC52" w:rsidR="003714E8" w:rsidRDefault="003714E8" w:rsidP="001D0E27">
      <w:pPr>
        <w:pStyle w:val="ae"/>
        <w:numPr>
          <w:ilvl w:val="0"/>
          <w:numId w:val="3"/>
        </w:numPr>
      </w:pPr>
      <w:r>
        <w:t xml:space="preserve">Date: </w:t>
      </w:r>
      <w:r w:rsidR="00693BB3">
        <w:rPr>
          <w:lang w:eastAsia="zh-TW"/>
        </w:rPr>
        <w:t>February</w:t>
      </w:r>
      <w:r>
        <w:rPr>
          <w:rFonts w:hint="eastAsia"/>
          <w:lang w:eastAsia="zh-TW"/>
        </w:rPr>
        <w:t xml:space="preserve"> </w:t>
      </w:r>
      <w:r>
        <w:rPr>
          <w:lang w:eastAsia="zh-TW"/>
        </w:rPr>
        <w:t>2</w:t>
      </w:r>
      <w:r w:rsidR="00693BB3">
        <w:rPr>
          <w:lang w:eastAsia="zh-TW"/>
        </w:rPr>
        <w:t>4</w:t>
      </w:r>
      <w:r>
        <w:t>, 2</w:t>
      </w:r>
      <w:r>
        <w:rPr>
          <w:rFonts w:hint="eastAsia"/>
          <w:lang w:eastAsia="zh-TW"/>
        </w:rPr>
        <w:t>021</w:t>
      </w:r>
    </w:p>
    <w:p w14:paraId="7B4C2568" w14:textId="0B8984EE" w:rsidR="003714E8" w:rsidRPr="00203116" w:rsidRDefault="003714E8" w:rsidP="001D0E27">
      <w:pPr>
        <w:pStyle w:val="ae"/>
        <w:numPr>
          <w:ilvl w:val="0"/>
          <w:numId w:val="3"/>
        </w:numPr>
      </w:pPr>
      <w:r>
        <w:t xml:space="preserve">ROM Image Checksum: </w:t>
      </w:r>
      <w:r>
        <w:rPr>
          <w:rFonts w:hint="eastAsia"/>
          <w:lang w:eastAsia="zh-TW"/>
        </w:rPr>
        <w:t>0x</w:t>
      </w:r>
      <w:r w:rsidR="00111175">
        <w:rPr>
          <w:lang w:eastAsia="zh-TW"/>
        </w:rPr>
        <w:t>0861</w:t>
      </w:r>
    </w:p>
    <w:p w14:paraId="3343F8C0" w14:textId="1EE610AE" w:rsidR="003714E8" w:rsidRDefault="003714E8" w:rsidP="001D0E27">
      <w:pPr>
        <w:pStyle w:val="ae"/>
        <w:numPr>
          <w:ilvl w:val="0"/>
          <w:numId w:val="4"/>
        </w:numPr>
      </w:pPr>
      <w:r>
        <w:t>ME Firmware: 15.0.</w:t>
      </w:r>
      <w:r>
        <w:rPr>
          <w:lang w:eastAsia="zh-TW"/>
        </w:rPr>
        <w:t>10</w:t>
      </w:r>
      <w:r>
        <w:t>.14</w:t>
      </w:r>
      <w:r w:rsidR="001C6263">
        <w:rPr>
          <w:lang w:eastAsia="zh-TW"/>
        </w:rPr>
        <w:t>4</w:t>
      </w:r>
      <w:r>
        <w:rPr>
          <w:rFonts w:hint="eastAsia"/>
          <w:lang w:eastAsia="zh-TW"/>
        </w:rPr>
        <w:t>7</w:t>
      </w:r>
    </w:p>
    <w:p w14:paraId="51AA9BDD" w14:textId="77777777" w:rsidR="003714E8" w:rsidRDefault="003714E8" w:rsidP="001D0E27">
      <w:pPr>
        <w:pStyle w:val="ae"/>
        <w:numPr>
          <w:ilvl w:val="0"/>
          <w:numId w:val="4"/>
        </w:numPr>
      </w:pPr>
      <w:r>
        <w:t xml:space="preserve">EC Firmware: </w:t>
      </w:r>
      <w:r>
        <w:rPr>
          <w:rFonts w:hint="eastAsia"/>
          <w:lang w:eastAsia="zh-TW"/>
        </w:rPr>
        <w:t>03.03.00</w:t>
      </w:r>
    </w:p>
    <w:p w14:paraId="192A5D61" w14:textId="77777777" w:rsidR="003714E8" w:rsidRDefault="003714E8"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150.01.20.1028</w:t>
      </w:r>
    </w:p>
    <w:p w14:paraId="094D21E4" w14:textId="77777777" w:rsidR="003714E8" w:rsidRDefault="003714E8"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6F19DE86" w14:textId="77777777" w:rsidR="003714E8" w:rsidRPr="00DA6AF4" w:rsidRDefault="003714E8"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690EF5">
        <w:rPr>
          <w:lang w:eastAsia="zh-TW"/>
        </w:rPr>
        <w:t>0A.00.38.51</w:t>
      </w:r>
      <w:r>
        <w:rPr>
          <w:lang w:eastAsia="zh-TW"/>
        </w:rPr>
        <w:t xml:space="preserve"> </w:t>
      </w:r>
    </w:p>
    <w:p w14:paraId="4E7AAB72" w14:textId="77777777" w:rsidR="003714E8" w:rsidRDefault="003714E8" w:rsidP="001D0E27">
      <w:pPr>
        <w:pStyle w:val="ae"/>
        <w:numPr>
          <w:ilvl w:val="0"/>
          <w:numId w:val="4"/>
        </w:numPr>
        <w:rPr>
          <w:bCs/>
        </w:rPr>
      </w:pPr>
      <w:proofErr w:type="spellStart"/>
      <w:r>
        <w:t>MEBx</w:t>
      </w:r>
      <w:proofErr w:type="spellEnd"/>
      <w:r>
        <w:t xml:space="preserve"> Revision: NA</w:t>
      </w:r>
    </w:p>
    <w:p w14:paraId="53101C7D" w14:textId="77777777" w:rsidR="003714E8" w:rsidRDefault="003714E8" w:rsidP="001D0E27">
      <w:pPr>
        <w:pStyle w:val="ae"/>
        <w:numPr>
          <w:ilvl w:val="0"/>
          <w:numId w:val="4"/>
        </w:numPr>
      </w:pPr>
      <w:r>
        <w:t>Integrated Graphics</w:t>
      </w:r>
    </w:p>
    <w:p w14:paraId="2C21CCB7" w14:textId="77777777" w:rsidR="003714E8" w:rsidRDefault="003714E8" w:rsidP="001D0E27">
      <w:pPr>
        <w:pStyle w:val="ae"/>
        <w:numPr>
          <w:ilvl w:val="2"/>
          <w:numId w:val="4"/>
        </w:numPr>
      </w:pPr>
      <w:r>
        <w:t xml:space="preserve">Option ROM: </w:t>
      </w:r>
      <w:r>
        <w:rPr>
          <w:rFonts w:hint="eastAsia"/>
          <w:lang w:eastAsia="zh-TW"/>
        </w:rPr>
        <w:t>NA</w:t>
      </w:r>
    </w:p>
    <w:p w14:paraId="27B75223" w14:textId="77777777" w:rsidR="003714E8" w:rsidRDefault="003714E8" w:rsidP="001D0E27">
      <w:pPr>
        <w:pStyle w:val="ae"/>
        <w:numPr>
          <w:ilvl w:val="2"/>
          <w:numId w:val="4"/>
        </w:numPr>
      </w:pPr>
      <w:r>
        <w:t xml:space="preserve">UEFI Driver: </w:t>
      </w:r>
      <w:r>
        <w:rPr>
          <w:rFonts w:hint="eastAsia"/>
          <w:lang w:eastAsia="zh-TW"/>
        </w:rPr>
        <w:t>17</w:t>
      </w:r>
      <w:r>
        <w:rPr>
          <w:lang w:eastAsia="zh-TW"/>
        </w:rPr>
        <w:t>.0.1052</w:t>
      </w:r>
    </w:p>
    <w:p w14:paraId="3ED6D165" w14:textId="77777777" w:rsidR="003714E8" w:rsidRDefault="003714E8"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18.0.</w:t>
      </w:r>
      <w:r>
        <w:rPr>
          <w:rFonts w:hint="eastAsia"/>
          <w:lang w:eastAsia="zh-TW"/>
        </w:rPr>
        <w:t>5</w:t>
      </w:r>
      <w:r>
        <w:t>.</w:t>
      </w:r>
      <w:r>
        <w:rPr>
          <w:rFonts w:hint="eastAsia"/>
          <w:lang w:eastAsia="zh-TW"/>
        </w:rPr>
        <w:t>5115</w:t>
      </w:r>
    </w:p>
    <w:p w14:paraId="522BF0DF" w14:textId="77777777" w:rsidR="003714E8" w:rsidRDefault="003714E8" w:rsidP="001D0E27">
      <w:pPr>
        <w:pStyle w:val="ae"/>
        <w:numPr>
          <w:ilvl w:val="0"/>
          <w:numId w:val="4"/>
        </w:numPr>
      </w:pPr>
      <w:r>
        <w:t>SATA non-RAID Option ROM: NA</w:t>
      </w:r>
    </w:p>
    <w:p w14:paraId="7AC48B67" w14:textId="77777777" w:rsidR="003714E8" w:rsidRDefault="003714E8" w:rsidP="001D0E27">
      <w:pPr>
        <w:pStyle w:val="ae"/>
        <w:numPr>
          <w:ilvl w:val="0"/>
          <w:numId w:val="4"/>
        </w:numPr>
      </w:pPr>
      <w:r>
        <w:t xml:space="preserve">AHCI Code: Based on </w:t>
      </w:r>
      <w:r>
        <w:rPr>
          <w:rFonts w:hint="eastAsia"/>
          <w:lang w:eastAsia="zh-TW"/>
        </w:rPr>
        <w:t>AHCI_2</w:t>
      </w:r>
      <w:r>
        <w:rPr>
          <w:lang w:eastAsia="zh-TW"/>
        </w:rPr>
        <w:t>4</w:t>
      </w:r>
    </w:p>
    <w:p w14:paraId="6124D9F0" w14:textId="77777777" w:rsidR="003714E8" w:rsidRPr="00D3539C" w:rsidRDefault="003714E8" w:rsidP="001D0E27">
      <w:pPr>
        <w:pStyle w:val="ae"/>
        <w:numPr>
          <w:ilvl w:val="0"/>
          <w:numId w:val="4"/>
        </w:numPr>
      </w:pPr>
      <w:r>
        <w:t xml:space="preserve">LAN Option ROM: </w:t>
      </w:r>
      <w:r>
        <w:rPr>
          <w:rFonts w:hint="eastAsia"/>
          <w:lang w:eastAsia="zh-TW"/>
        </w:rPr>
        <w:t>0.</w:t>
      </w:r>
      <w:r>
        <w:rPr>
          <w:lang w:eastAsia="zh-TW"/>
        </w:rPr>
        <w:t>9</w:t>
      </w:r>
      <w:r>
        <w:rPr>
          <w:rFonts w:hint="eastAsia"/>
          <w:lang w:eastAsia="zh-TW"/>
        </w:rPr>
        <w:t>.</w:t>
      </w:r>
      <w:r>
        <w:rPr>
          <w:lang w:eastAsia="zh-TW"/>
        </w:rPr>
        <w:t>02</w:t>
      </w:r>
    </w:p>
    <w:p w14:paraId="5DC9BF33" w14:textId="77777777" w:rsidR="003714E8" w:rsidRPr="00341369" w:rsidRDefault="003714E8" w:rsidP="001D0E27">
      <w:pPr>
        <w:pStyle w:val="ae"/>
        <w:numPr>
          <w:ilvl w:val="0"/>
          <w:numId w:val="4"/>
        </w:numPr>
        <w:rPr>
          <w:rFonts w:ascii="Courier New" w:eastAsia="Times New Roman" w:hAnsi="Courier New" w:cs="Courier New"/>
        </w:rPr>
      </w:pPr>
      <w:r w:rsidRPr="003C1214">
        <w:t xml:space="preserve">Supported Flash Devices: </w:t>
      </w:r>
    </w:p>
    <w:p w14:paraId="1FB900C3" w14:textId="77777777" w:rsidR="003714E8" w:rsidRDefault="003714E8" w:rsidP="003714E8">
      <w:pPr>
        <w:pStyle w:val="ae"/>
        <w:ind w:left="1440"/>
        <w:rPr>
          <w:lang w:eastAsia="zh-TW"/>
        </w:rPr>
      </w:pPr>
      <w:r w:rsidRPr="00745EF2">
        <w:t>MACRONIX</w:t>
      </w:r>
      <w:r w:rsidRPr="00745EF2">
        <w:tab/>
        <w:t>MX25L25673GM2I-08G</w:t>
      </w:r>
      <w:r w:rsidRPr="00745EF2">
        <w:tab/>
        <w:t>32MB</w:t>
      </w:r>
    </w:p>
    <w:p w14:paraId="175F0EA3" w14:textId="77777777" w:rsidR="003714E8" w:rsidRDefault="003714E8" w:rsidP="003714E8">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4C135DE" w14:textId="77777777" w:rsidR="003714E8" w:rsidRPr="005C2CB1" w:rsidRDefault="003714E8"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733C5764" w14:textId="77777777" w:rsidR="003714E8" w:rsidRDefault="003714E8" w:rsidP="003714E8">
      <w:pPr>
        <w:pStyle w:val="ae"/>
        <w:ind w:left="360" w:firstLine="360"/>
      </w:pPr>
      <w:r>
        <w:t>M80806C1_000000</w:t>
      </w:r>
      <w:r>
        <w:rPr>
          <w:lang w:eastAsia="zh-TW"/>
        </w:rPr>
        <w:t>72</w:t>
      </w:r>
      <w:r w:rsidRPr="00CE5FE1">
        <w:t>.pdb</w:t>
      </w:r>
    </w:p>
    <w:p w14:paraId="6CF19E0C" w14:textId="77777777" w:rsidR="003714E8" w:rsidRDefault="003714E8"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C4922FB" w14:textId="77777777" w:rsidR="003714E8" w:rsidRDefault="003714E8" w:rsidP="003714E8">
      <w:pPr>
        <w:pStyle w:val="ae"/>
        <w:ind w:left="720"/>
      </w:pPr>
      <w:r>
        <w:t>M80806C1_000000</w:t>
      </w:r>
      <w:r>
        <w:rPr>
          <w:lang w:eastAsia="zh-TW"/>
        </w:rPr>
        <w:t>72</w:t>
      </w:r>
      <w:r w:rsidRPr="00CE5FE1">
        <w:t>.pdb</w:t>
      </w:r>
    </w:p>
    <w:p w14:paraId="6CCFAAF5" w14:textId="77777777" w:rsidR="003714E8" w:rsidRPr="000A0E43" w:rsidRDefault="003714E8" w:rsidP="003714E8">
      <w:pPr>
        <w:pStyle w:val="ae"/>
        <w:ind w:left="1440"/>
        <w:rPr>
          <w:rFonts w:ascii="CG Times (WN)" w:hAnsi="CG Times (WN)"/>
        </w:rPr>
      </w:pPr>
    </w:p>
    <w:p w14:paraId="75DE668C" w14:textId="77777777" w:rsidR="003714E8" w:rsidRDefault="003714E8" w:rsidP="003714E8">
      <w:pPr>
        <w:pStyle w:val="ae"/>
        <w:rPr>
          <w:b/>
          <w:bCs/>
          <w:lang w:eastAsia="zh-TW"/>
        </w:rPr>
      </w:pPr>
      <w:r>
        <w:rPr>
          <w:b/>
          <w:bCs/>
        </w:rPr>
        <w:t>New Fixes/Features:</w:t>
      </w:r>
    </w:p>
    <w:p w14:paraId="7010F846" w14:textId="190341C5" w:rsidR="003714E8" w:rsidRDefault="003714E8" w:rsidP="003714E8">
      <w:pPr>
        <w:pStyle w:val="ae"/>
        <w:rPr>
          <w:lang w:eastAsia="zh-TW"/>
        </w:rPr>
      </w:pPr>
      <w:r>
        <w:t>Based on PA003</w:t>
      </w:r>
      <w:r w:rsidR="00BE5D0D">
        <w:rPr>
          <w:lang w:eastAsia="zh-TW"/>
        </w:rPr>
        <w:t>8</w:t>
      </w:r>
    </w:p>
    <w:p w14:paraId="56119987" w14:textId="63630265" w:rsidR="003714E8" w:rsidRPr="00847F26" w:rsidRDefault="003714E8" w:rsidP="003714E8">
      <w:pPr>
        <w:pStyle w:val="ae"/>
        <w:rPr>
          <w:b/>
          <w:bCs/>
          <w:lang w:eastAsia="zh-TW"/>
        </w:rPr>
      </w:pPr>
      <w:r w:rsidRPr="00847F26">
        <w:rPr>
          <w:b/>
          <w:bCs/>
          <w:lang w:eastAsia="zh-TW"/>
        </w:rPr>
        <w:t>1.</w:t>
      </w:r>
      <w:r>
        <w:rPr>
          <w:rFonts w:hint="eastAsia"/>
          <w:b/>
          <w:bCs/>
          <w:lang w:eastAsia="zh-TW"/>
        </w:rPr>
        <w:t xml:space="preserve"> </w:t>
      </w:r>
      <w:r w:rsidR="00BE5D0D">
        <w:rPr>
          <w:b/>
          <w:bCs/>
          <w:lang w:eastAsia="zh-TW"/>
        </w:rPr>
        <w:t xml:space="preserve">CRB </w:t>
      </w:r>
      <w:r w:rsidR="00BE5D0D" w:rsidRPr="00BE5D0D">
        <w:rPr>
          <w:b/>
          <w:bCs/>
          <w:lang w:eastAsia="zh-TW"/>
        </w:rPr>
        <w:t>Setup item "</w:t>
      </w:r>
      <w:proofErr w:type="spellStart"/>
      <w:r w:rsidR="00BE5D0D" w:rsidRPr="00BE5D0D">
        <w:rPr>
          <w:b/>
          <w:bCs/>
          <w:lang w:eastAsia="zh-TW"/>
        </w:rPr>
        <w:t>PCH_SETUP.PchHdaIDisplayLinkTmode</w:t>
      </w:r>
      <w:proofErr w:type="spellEnd"/>
      <w:r w:rsidR="00BE5D0D" w:rsidRPr="00BE5D0D">
        <w:rPr>
          <w:b/>
          <w:bCs/>
          <w:lang w:eastAsia="zh-TW"/>
        </w:rPr>
        <w:t>" value from "2" to "3"</w:t>
      </w:r>
    </w:p>
    <w:p w14:paraId="57676F88" w14:textId="77777777" w:rsidR="003714E8" w:rsidRDefault="003714E8" w:rsidP="003714E8">
      <w:pPr>
        <w:pStyle w:val="ae"/>
        <w:rPr>
          <w:lang w:eastAsia="zh-TW"/>
        </w:rPr>
      </w:pPr>
    </w:p>
    <w:p w14:paraId="362E8F12" w14:textId="77777777" w:rsidR="003714E8" w:rsidRDefault="003714E8" w:rsidP="003714E8">
      <w:pPr>
        <w:pStyle w:val="ae"/>
        <w:rPr>
          <w:rFonts w:eastAsiaTheme="minorEastAsia"/>
          <w:b/>
          <w:bCs/>
          <w:lang w:eastAsia="zh-TW"/>
        </w:rPr>
      </w:pPr>
      <w:r w:rsidRPr="00D54263">
        <w:rPr>
          <w:rFonts w:eastAsia="MS Mincho"/>
          <w:b/>
          <w:bCs/>
        </w:rPr>
        <w:t>Known Errata:</w:t>
      </w:r>
    </w:p>
    <w:p w14:paraId="33337723" w14:textId="77777777" w:rsidR="003714E8" w:rsidRPr="007700DA" w:rsidRDefault="003714E8">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586E4C23" w14:textId="77777777" w:rsidR="003714E8" w:rsidRDefault="003714E8" w:rsidP="003714E8">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1A6BAD10" w14:textId="77777777" w:rsidR="003714E8" w:rsidRDefault="003714E8" w:rsidP="003714E8">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2FDB0A31" w14:textId="77777777" w:rsidR="003714E8" w:rsidRDefault="003714E8" w:rsidP="003714E8">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Pr>
          <w:rFonts w:eastAsiaTheme="minorEastAsia" w:hint="eastAsia"/>
          <w:b/>
          <w:bCs/>
          <w:color w:val="FF0000"/>
          <w:lang w:eastAsia="zh-TW"/>
        </w:rPr>
        <w:t xml:space="preserve"> for FAB-B </w:t>
      </w:r>
      <w:r>
        <w:rPr>
          <w:rFonts w:eastAsiaTheme="minorEastAsia"/>
          <w:b/>
          <w:bCs/>
          <w:color w:val="FF0000"/>
          <w:lang w:eastAsia="zh-TW"/>
        </w:rPr>
        <w:t>(FAB-</w:t>
      </w:r>
      <w:proofErr w:type="gramStart"/>
      <w:r>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0122C94E" w14:textId="77777777" w:rsidR="003714E8" w:rsidRDefault="003714E8">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01B981BF" w14:textId="561BA1EE" w:rsidR="003714E8" w:rsidRDefault="003714E8">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PA0037(PA0000 ~ PA0037)</w:t>
      </w:r>
    </w:p>
    <w:p w14:paraId="7D1FFB9A" w14:textId="73A6E14D" w:rsidR="002D6662" w:rsidRDefault="002D6662">
      <w:pPr>
        <w:pStyle w:val="ae"/>
        <w:numPr>
          <w:ilvl w:val="0"/>
          <w:numId w:val="42"/>
        </w:numPr>
        <w:rPr>
          <w:rFonts w:eastAsiaTheme="minorEastAsia"/>
          <w:b/>
          <w:bCs/>
          <w:color w:val="FF0000"/>
          <w:lang w:eastAsia="zh-TW"/>
        </w:rPr>
      </w:pPr>
      <w:r w:rsidRPr="002D6662">
        <w:rPr>
          <w:rFonts w:eastAsiaTheme="minorEastAsia"/>
          <w:b/>
          <w:bCs/>
          <w:color w:val="FF0000"/>
          <w:lang w:eastAsia="zh-TW"/>
        </w:rPr>
        <w:t>Please make sure that the amigendrv64.sys in the system has been deleted before you can execute a new EBU update</w:t>
      </w:r>
    </w:p>
    <w:p w14:paraId="3FAD1A3F" w14:textId="6ED4A74B" w:rsidR="00BE5D0D" w:rsidRDefault="00BE5D0D" w:rsidP="00BE5D0D">
      <w:pPr>
        <w:pStyle w:val="ae"/>
        <w:rPr>
          <w:rFonts w:eastAsiaTheme="minorEastAsia"/>
          <w:b/>
          <w:bCs/>
          <w:color w:val="FF0000"/>
          <w:lang w:eastAsia="zh-TW"/>
        </w:rPr>
      </w:pPr>
    </w:p>
    <w:p w14:paraId="6F22E23A" w14:textId="1D2FB995" w:rsidR="00BE5D0D" w:rsidRDefault="00BE5D0D" w:rsidP="00BE5D0D">
      <w:pPr>
        <w:pStyle w:val="ae"/>
        <w:rPr>
          <w:rFonts w:eastAsiaTheme="minorEastAsia"/>
          <w:b/>
          <w:bCs/>
          <w:color w:val="FF0000"/>
          <w:lang w:eastAsia="zh-TW"/>
        </w:rPr>
      </w:pPr>
    </w:p>
    <w:p w14:paraId="4AEF5D0C" w14:textId="5BD17FFB" w:rsidR="007E58CD" w:rsidRDefault="007E58CD" w:rsidP="00BE5D0D">
      <w:pPr>
        <w:pStyle w:val="ae"/>
        <w:rPr>
          <w:rFonts w:eastAsiaTheme="minorEastAsia"/>
          <w:b/>
          <w:bCs/>
          <w:color w:val="FF0000"/>
          <w:lang w:eastAsia="zh-TW"/>
        </w:rPr>
      </w:pPr>
    </w:p>
    <w:p w14:paraId="0F27AC3C" w14:textId="00072A6E" w:rsidR="007E58CD" w:rsidRDefault="007E58CD" w:rsidP="00BE5D0D">
      <w:pPr>
        <w:pStyle w:val="ae"/>
        <w:rPr>
          <w:rFonts w:eastAsiaTheme="minorEastAsia"/>
          <w:b/>
          <w:bCs/>
          <w:color w:val="FF0000"/>
          <w:lang w:eastAsia="zh-TW"/>
        </w:rPr>
      </w:pPr>
    </w:p>
    <w:p w14:paraId="2DF36D04" w14:textId="6EAA0EFD" w:rsidR="007E58CD" w:rsidRDefault="007E58CD" w:rsidP="00BE5D0D">
      <w:pPr>
        <w:pStyle w:val="ae"/>
        <w:rPr>
          <w:rFonts w:eastAsiaTheme="minorEastAsia"/>
          <w:b/>
          <w:bCs/>
          <w:color w:val="FF0000"/>
          <w:lang w:eastAsia="zh-TW"/>
        </w:rPr>
      </w:pPr>
    </w:p>
    <w:p w14:paraId="0D0DF3E7" w14:textId="6B529F49" w:rsidR="007E58CD" w:rsidRDefault="007E58CD" w:rsidP="00BE5D0D">
      <w:pPr>
        <w:pStyle w:val="ae"/>
        <w:rPr>
          <w:rFonts w:eastAsiaTheme="minorEastAsia"/>
          <w:b/>
          <w:bCs/>
          <w:color w:val="FF0000"/>
          <w:lang w:eastAsia="zh-TW"/>
        </w:rPr>
      </w:pPr>
    </w:p>
    <w:p w14:paraId="5BB5A077" w14:textId="61D9D344" w:rsidR="007E58CD" w:rsidRDefault="007E58CD" w:rsidP="00BE5D0D">
      <w:pPr>
        <w:pStyle w:val="ae"/>
        <w:rPr>
          <w:rFonts w:eastAsiaTheme="minorEastAsia"/>
          <w:b/>
          <w:bCs/>
          <w:color w:val="FF0000"/>
          <w:lang w:eastAsia="zh-TW"/>
        </w:rPr>
      </w:pPr>
    </w:p>
    <w:p w14:paraId="7C8AAFF7" w14:textId="77777777" w:rsidR="007E58CD" w:rsidRDefault="007E58CD" w:rsidP="00BE5D0D">
      <w:pPr>
        <w:pStyle w:val="ae"/>
        <w:rPr>
          <w:rFonts w:eastAsiaTheme="minorEastAsia"/>
          <w:b/>
          <w:bCs/>
          <w:color w:val="FF0000"/>
          <w:lang w:eastAsia="zh-TW"/>
        </w:rPr>
      </w:pPr>
    </w:p>
    <w:p w14:paraId="49D2A151" w14:textId="30837CE3" w:rsidR="00BE5D0D" w:rsidRDefault="00BE5D0D" w:rsidP="00BE5D0D">
      <w:pPr>
        <w:pStyle w:val="ae"/>
        <w:rPr>
          <w:rFonts w:eastAsiaTheme="minorEastAsia"/>
          <w:b/>
          <w:bCs/>
          <w:color w:val="FF0000"/>
          <w:lang w:eastAsia="zh-TW"/>
        </w:rPr>
      </w:pPr>
    </w:p>
    <w:p w14:paraId="3F5AEFD9" w14:textId="1EB03A71" w:rsidR="00BE5D0D" w:rsidRDefault="00BE5D0D" w:rsidP="00BE5D0D">
      <w:pPr>
        <w:pStyle w:val="ae"/>
        <w:rPr>
          <w:rFonts w:eastAsiaTheme="minorEastAsia"/>
          <w:b/>
          <w:bCs/>
          <w:color w:val="FF0000"/>
          <w:lang w:eastAsia="zh-TW"/>
        </w:rPr>
      </w:pPr>
    </w:p>
    <w:p w14:paraId="69BEB606" w14:textId="5459EE21" w:rsidR="00BE5D0D" w:rsidRDefault="00BE5D0D" w:rsidP="00BE5D0D">
      <w:pPr>
        <w:pStyle w:val="ae"/>
        <w:rPr>
          <w:rFonts w:eastAsiaTheme="minorEastAsia"/>
          <w:b/>
          <w:bCs/>
          <w:color w:val="FF0000"/>
          <w:lang w:eastAsia="zh-TW"/>
        </w:rPr>
      </w:pPr>
    </w:p>
    <w:p w14:paraId="19113BB0" w14:textId="452B7E4B" w:rsidR="00BE5D0D" w:rsidRDefault="00BE5D0D" w:rsidP="00BE5D0D">
      <w:pPr>
        <w:pStyle w:val="ae"/>
        <w:rPr>
          <w:rFonts w:eastAsiaTheme="minorEastAsia"/>
          <w:b/>
          <w:bCs/>
          <w:color w:val="FF0000"/>
          <w:lang w:eastAsia="zh-TW"/>
        </w:rPr>
      </w:pPr>
    </w:p>
    <w:p w14:paraId="3098D54B" w14:textId="77777777" w:rsidR="00BE5D0D" w:rsidRPr="003714E8" w:rsidRDefault="00BE5D0D" w:rsidP="00BE5D0D">
      <w:pPr>
        <w:pStyle w:val="ae"/>
        <w:rPr>
          <w:rFonts w:eastAsiaTheme="minorEastAsia"/>
          <w:b/>
          <w:bCs/>
          <w:color w:val="FF0000"/>
          <w:lang w:eastAsia="zh-TW"/>
        </w:rPr>
      </w:pPr>
    </w:p>
    <w:p w14:paraId="27ACC43E" w14:textId="77777777" w:rsidR="00D740AA" w:rsidRPr="00192E16" w:rsidRDefault="00D740AA" w:rsidP="00D740AA">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sidR="009948E0">
        <w:rPr>
          <w:rFonts w:hint="eastAsia"/>
          <w:lang w:eastAsia="zh-TW"/>
        </w:rPr>
        <w:t>3</w:t>
      </w:r>
      <w:r w:rsidR="009948E0">
        <w:rPr>
          <w:lang w:eastAsia="zh-TW"/>
        </w:rPr>
        <w:t>8</w:t>
      </w:r>
      <w:r>
        <w:t>.20</w:t>
      </w:r>
      <w:r>
        <w:rPr>
          <w:rFonts w:hint="eastAsia"/>
          <w:lang w:eastAsia="zh-TW"/>
        </w:rPr>
        <w:t>21</w:t>
      </w:r>
      <w:r>
        <w:t>.</w:t>
      </w:r>
      <w:r w:rsidR="009948E0">
        <w:rPr>
          <w:rFonts w:hint="eastAsia"/>
          <w:lang w:eastAsia="zh-TW"/>
        </w:rPr>
        <w:t>01</w:t>
      </w:r>
      <w:r w:rsidR="009948E0">
        <w:rPr>
          <w:lang w:eastAsia="zh-TW"/>
        </w:rPr>
        <w:t>20</w:t>
      </w:r>
      <w:r>
        <w:t>.</w:t>
      </w:r>
      <w:r w:rsidR="00CC7980">
        <w:rPr>
          <w:rFonts w:hint="eastAsia"/>
          <w:lang w:eastAsia="zh-TW"/>
        </w:rPr>
        <w:t>2042</w:t>
      </w:r>
      <w:r>
        <w:tab/>
      </w:r>
      <w:proofErr w:type="gramStart"/>
      <w:r>
        <w:t>Development  BIOS</w:t>
      </w:r>
      <w:proofErr w:type="gramEnd"/>
    </w:p>
    <w:p w14:paraId="29F1378C" w14:textId="77777777" w:rsidR="00D740AA" w:rsidRPr="005C2CB1" w:rsidRDefault="00D740AA" w:rsidP="00D740AA">
      <w:pPr>
        <w:ind w:right="360"/>
        <w:rPr>
          <w:rFonts w:ascii="Courier New" w:hAnsi="Courier New" w:cs="Courier New"/>
          <w:b/>
          <w:bCs/>
        </w:rPr>
      </w:pPr>
      <w:r w:rsidRPr="005C2CB1">
        <w:rPr>
          <w:rFonts w:ascii="Courier New" w:hAnsi="Courier New" w:cs="Courier New"/>
          <w:b/>
          <w:bCs/>
        </w:rPr>
        <w:t>About This Release:</w:t>
      </w:r>
    </w:p>
    <w:p w14:paraId="25ECB21B" w14:textId="77777777" w:rsidR="00D740AA" w:rsidRDefault="00D740AA" w:rsidP="001D0E27">
      <w:pPr>
        <w:pStyle w:val="ae"/>
        <w:numPr>
          <w:ilvl w:val="0"/>
          <w:numId w:val="3"/>
        </w:numPr>
      </w:pPr>
      <w:r>
        <w:t xml:space="preserve">Date: </w:t>
      </w:r>
      <w:r w:rsidRPr="00607910">
        <w:rPr>
          <w:lang w:eastAsia="zh-TW"/>
        </w:rPr>
        <w:t>January</w:t>
      </w:r>
      <w:r w:rsidR="009948E0">
        <w:rPr>
          <w:rFonts w:hint="eastAsia"/>
          <w:lang w:eastAsia="zh-TW"/>
        </w:rPr>
        <w:t xml:space="preserve"> </w:t>
      </w:r>
      <w:r w:rsidR="009948E0">
        <w:rPr>
          <w:lang w:eastAsia="zh-TW"/>
        </w:rPr>
        <w:t>21</w:t>
      </w:r>
      <w:r>
        <w:t>, 2</w:t>
      </w:r>
      <w:r>
        <w:rPr>
          <w:rFonts w:hint="eastAsia"/>
          <w:lang w:eastAsia="zh-TW"/>
        </w:rPr>
        <w:t>021</w:t>
      </w:r>
    </w:p>
    <w:p w14:paraId="04796AC9" w14:textId="77777777" w:rsidR="00D740AA" w:rsidRPr="00203116" w:rsidRDefault="00D740AA" w:rsidP="001D0E27">
      <w:pPr>
        <w:pStyle w:val="ae"/>
        <w:numPr>
          <w:ilvl w:val="0"/>
          <w:numId w:val="3"/>
        </w:numPr>
      </w:pPr>
      <w:r>
        <w:t xml:space="preserve">ROM Image Checksum: </w:t>
      </w:r>
      <w:r w:rsidR="009948E0">
        <w:rPr>
          <w:rFonts w:hint="eastAsia"/>
          <w:lang w:eastAsia="zh-TW"/>
        </w:rPr>
        <w:t>0x</w:t>
      </w:r>
      <w:r w:rsidR="00E52A07">
        <w:rPr>
          <w:rFonts w:hint="eastAsia"/>
          <w:lang w:eastAsia="zh-TW"/>
        </w:rPr>
        <w:t>244C</w:t>
      </w:r>
    </w:p>
    <w:p w14:paraId="4102649B" w14:textId="457E3656" w:rsidR="00D740AA" w:rsidRDefault="00D740AA" w:rsidP="001D0E27">
      <w:pPr>
        <w:pStyle w:val="ae"/>
        <w:numPr>
          <w:ilvl w:val="0"/>
          <w:numId w:val="4"/>
        </w:numPr>
      </w:pPr>
      <w:r>
        <w:t>ME Firmware: 15.0.</w:t>
      </w:r>
      <w:r w:rsidR="009948E0">
        <w:rPr>
          <w:lang w:eastAsia="zh-TW"/>
        </w:rPr>
        <w:t>10</w:t>
      </w:r>
      <w:r w:rsidR="009948E0">
        <w:t>.14</w:t>
      </w:r>
      <w:r w:rsidR="001C6263">
        <w:rPr>
          <w:lang w:eastAsia="zh-TW"/>
        </w:rPr>
        <w:t>4</w:t>
      </w:r>
      <w:r>
        <w:rPr>
          <w:rFonts w:hint="eastAsia"/>
          <w:lang w:eastAsia="zh-TW"/>
        </w:rPr>
        <w:t>7</w:t>
      </w:r>
    </w:p>
    <w:p w14:paraId="13DA6202" w14:textId="77777777" w:rsidR="00D740AA" w:rsidRDefault="00D740AA" w:rsidP="001D0E27">
      <w:pPr>
        <w:pStyle w:val="ae"/>
        <w:numPr>
          <w:ilvl w:val="0"/>
          <w:numId w:val="4"/>
        </w:numPr>
      </w:pPr>
      <w:r>
        <w:t xml:space="preserve">EC Firmware: </w:t>
      </w:r>
      <w:r>
        <w:rPr>
          <w:rFonts w:hint="eastAsia"/>
          <w:lang w:eastAsia="zh-TW"/>
        </w:rPr>
        <w:t>03.03.00</w:t>
      </w:r>
    </w:p>
    <w:p w14:paraId="3BEE9615" w14:textId="77777777" w:rsidR="00D740AA" w:rsidRDefault="00D740AA"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sidR="005E1A9C">
        <w:rPr>
          <w:lang w:eastAsia="zh-TW"/>
        </w:rPr>
        <w:t>8</w:t>
      </w:r>
    </w:p>
    <w:p w14:paraId="4B0075AD" w14:textId="77777777" w:rsidR="00D740AA" w:rsidRDefault="00D740AA"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6BAF43B7" w14:textId="77777777" w:rsidR="00D740AA" w:rsidRPr="00DA6AF4" w:rsidRDefault="00D740AA"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00690EF5" w:rsidRPr="00690EF5">
        <w:rPr>
          <w:lang w:eastAsia="zh-TW"/>
        </w:rPr>
        <w:t>0A.00.38.51</w:t>
      </w:r>
      <w:r>
        <w:rPr>
          <w:lang w:eastAsia="zh-TW"/>
        </w:rPr>
        <w:t xml:space="preserve"> </w:t>
      </w:r>
    </w:p>
    <w:p w14:paraId="3DC5A377" w14:textId="77777777" w:rsidR="00D740AA" w:rsidRDefault="00D740AA" w:rsidP="001D0E27">
      <w:pPr>
        <w:pStyle w:val="ae"/>
        <w:numPr>
          <w:ilvl w:val="0"/>
          <w:numId w:val="4"/>
        </w:numPr>
        <w:rPr>
          <w:bCs/>
        </w:rPr>
      </w:pPr>
      <w:proofErr w:type="spellStart"/>
      <w:r>
        <w:t>MEBx</w:t>
      </w:r>
      <w:proofErr w:type="spellEnd"/>
      <w:r>
        <w:t xml:space="preserve"> Revision: NA</w:t>
      </w:r>
    </w:p>
    <w:p w14:paraId="621CD9EE" w14:textId="77777777" w:rsidR="00D740AA" w:rsidRDefault="00D740AA" w:rsidP="001D0E27">
      <w:pPr>
        <w:pStyle w:val="ae"/>
        <w:numPr>
          <w:ilvl w:val="0"/>
          <w:numId w:val="4"/>
        </w:numPr>
      </w:pPr>
      <w:r>
        <w:t>Integrated Graphics</w:t>
      </w:r>
    </w:p>
    <w:p w14:paraId="07E1672A" w14:textId="77777777" w:rsidR="00D740AA" w:rsidRDefault="00D740AA" w:rsidP="001D0E27">
      <w:pPr>
        <w:pStyle w:val="ae"/>
        <w:numPr>
          <w:ilvl w:val="2"/>
          <w:numId w:val="4"/>
        </w:numPr>
      </w:pPr>
      <w:r>
        <w:t xml:space="preserve">Option ROM: </w:t>
      </w:r>
      <w:r>
        <w:rPr>
          <w:rFonts w:hint="eastAsia"/>
          <w:lang w:eastAsia="zh-TW"/>
        </w:rPr>
        <w:t>NA</w:t>
      </w:r>
    </w:p>
    <w:p w14:paraId="6D3F78B7" w14:textId="77777777" w:rsidR="00D740AA" w:rsidRDefault="00D740AA" w:rsidP="001D0E27">
      <w:pPr>
        <w:pStyle w:val="ae"/>
        <w:numPr>
          <w:ilvl w:val="2"/>
          <w:numId w:val="4"/>
        </w:numPr>
      </w:pPr>
      <w:r>
        <w:t xml:space="preserve">UEFI Driver: </w:t>
      </w:r>
      <w:r>
        <w:rPr>
          <w:rFonts w:hint="eastAsia"/>
          <w:lang w:eastAsia="zh-TW"/>
        </w:rPr>
        <w:t>17</w:t>
      </w:r>
      <w:r w:rsidR="00690EF5">
        <w:rPr>
          <w:lang w:eastAsia="zh-TW"/>
        </w:rPr>
        <w:t>.0.1052</w:t>
      </w:r>
    </w:p>
    <w:p w14:paraId="3707091B" w14:textId="77777777" w:rsidR="00D740AA" w:rsidRDefault="00D740AA"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00965B50">
        <w:t>18.0.</w:t>
      </w:r>
      <w:r w:rsidR="00965B50">
        <w:rPr>
          <w:rFonts w:hint="eastAsia"/>
          <w:lang w:eastAsia="zh-TW"/>
        </w:rPr>
        <w:t>5</w:t>
      </w:r>
      <w:r w:rsidR="00965B50">
        <w:t>.</w:t>
      </w:r>
      <w:r w:rsidR="00965B50">
        <w:rPr>
          <w:rFonts w:hint="eastAsia"/>
          <w:lang w:eastAsia="zh-TW"/>
        </w:rPr>
        <w:t>5115</w:t>
      </w:r>
    </w:p>
    <w:p w14:paraId="23F517C5" w14:textId="77777777" w:rsidR="00D740AA" w:rsidRDefault="00D740AA" w:rsidP="001D0E27">
      <w:pPr>
        <w:pStyle w:val="ae"/>
        <w:numPr>
          <w:ilvl w:val="0"/>
          <w:numId w:val="4"/>
        </w:numPr>
      </w:pPr>
      <w:r>
        <w:t>SATA non-RAID Option ROM: NA</w:t>
      </w:r>
    </w:p>
    <w:p w14:paraId="0C9D9492" w14:textId="77777777" w:rsidR="00D740AA" w:rsidRDefault="00D740AA" w:rsidP="001D0E27">
      <w:pPr>
        <w:pStyle w:val="ae"/>
        <w:numPr>
          <w:ilvl w:val="0"/>
          <w:numId w:val="4"/>
        </w:numPr>
      </w:pPr>
      <w:r>
        <w:t xml:space="preserve">AHCI Code: Based on </w:t>
      </w:r>
      <w:r>
        <w:rPr>
          <w:rFonts w:hint="eastAsia"/>
          <w:lang w:eastAsia="zh-TW"/>
        </w:rPr>
        <w:t>AHCI_2</w:t>
      </w:r>
      <w:r>
        <w:rPr>
          <w:lang w:eastAsia="zh-TW"/>
        </w:rPr>
        <w:t>4</w:t>
      </w:r>
    </w:p>
    <w:p w14:paraId="14595AC4" w14:textId="77777777" w:rsidR="00D740AA" w:rsidRPr="00D3539C" w:rsidRDefault="00D740AA" w:rsidP="001D0E27">
      <w:pPr>
        <w:pStyle w:val="ae"/>
        <w:numPr>
          <w:ilvl w:val="0"/>
          <w:numId w:val="4"/>
        </w:numPr>
      </w:pPr>
      <w:r>
        <w:t xml:space="preserve">LAN Option ROM: </w:t>
      </w:r>
      <w:r w:rsidR="008D5BDB">
        <w:rPr>
          <w:rFonts w:hint="eastAsia"/>
          <w:lang w:eastAsia="zh-TW"/>
        </w:rPr>
        <w:t>0.</w:t>
      </w:r>
      <w:r w:rsidR="008D5BDB">
        <w:rPr>
          <w:lang w:eastAsia="zh-TW"/>
        </w:rPr>
        <w:t>9</w:t>
      </w:r>
      <w:r w:rsidR="008D5BDB">
        <w:rPr>
          <w:rFonts w:hint="eastAsia"/>
          <w:lang w:eastAsia="zh-TW"/>
        </w:rPr>
        <w:t>.</w:t>
      </w:r>
      <w:r w:rsidR="008D5BDB">
        <w:rPr>
          <w:lang w:eastAsia="zh-TW"/>
        </w:rPr>
        <w:t>02</w:t>
      </w:r>
    </w:p>
    <w:p w14:paraId="42FBCDBF" w14:textId="77777777" w:rsidR="00D740AA" w:rsidRPr="00341369" w:rsidRDefault="00D740AA" w:rsidP="001D0E27">
      <w:pPr>
        <w:pStyle w:val="ae"/>
        <w:numPr>
          <w:ilvl w:val="0"/>
          <w:numId w:val="4"/>
        </w:numPr>
        <w:rPr>
          <w:rFonts w:ascii="Courier New" w:eastAsia="Times New Roman" w:hAnsi="Courier New" w:cs="Courier New"/>
        </w:rPr>
      </w:pPr>
      <w:r w:rsidRPr="003C1214">
        <w:t xml:space="preserve">Supported Flash Devices: </w:t>
      </w:r>
    </w:p>
    <w:p w14:paraId="5110E93C" w14:textId="77777777" w:rsidR="00D740AA" w:rsidRDefault="00D740AA" w:rsidP="00D740AA">
      <w:pPr>
        <w:pStyle w:val="ae"/>
        <w:ind w:left="1440"/>
        <w:rPr>
          <w:lang w:eastAsia="zh-TW"/>
        </w:rPr>
      </w:pPr>
      <w:r w:rsidRPr="00745EF2">
        <w:t>MACRONIX</w:t>
      </w:r>
      <w:r w:rsidRPr="00745EF2">
        <w:tab/>
        <w:t>MX25L25673GM2I-08G</w:t>
      </w:r>
      <w:r w:rsidRPr="00745EF2">
        <w:tab/>
        <w:t>32MB</w:t>
      </w:r>
    </w:p>
    <w:p w14:paraId="10D07C44" w14:textId="77777777" w:rsidR="00D740AA" w:rsidRDefault="00D740AA" w:rsidP="00D740AA">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93BEB89" w14:textId="77777777" w:rsidR="00D740AA" w:rsidRPr="005C2CB1" w:rsidRDefault="00D740AA"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7AC7AE66" w14:textId="77777777" w:rsidR="00D740AA" w:rsidRDefault="00D740AA" w:rsidP="00D740AA">
      <w:pPr>
        <w:pStyle w:val="ae"/>
        <w:ind w:left="360" w:firstLine="360"/>
      </w:pPr>
      <w:r>
        <w:t>M80806C1_000000</w:t>
      </w:r>
      <w:r w:rsidR="00617A59">
        <w:rPr>
          <w:lang w:eastAsia="zh-TW"/>
        </w:rPr>
        <w:t>72</w:t>
      </w:r>
      <w:r w:rsidRPr="00CE5FE1">
        <w:t>.pdb</w:t>
      </w:r>
    </w:p>
    <w:p w14:paraId="597A71C5" w14:textId="77777777" w:rsidR="00D740AA" w:rsidRDefault="00D740AA"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496B7000" w14:textId="77777777" w:rsidR="00D740AA" w:rsidRDefault="00D740AA" w:rsidP="00D740AA">
      <w:pPr>
        <w:pStyle w:val="ae"/>
        <w:ind w:left="720"/>
      </w:pPr>
      <w:r>
        <w:t>M80806C1_000000</w:t>
      </w:r>
      <w:r w:rsidR="00617A59">
        <w:rPr>
          <w:lang w:eastAsia="zh-TW"/>
        </w:rPr>
        <w:t>72</w:t>
      </w:r>
      <w:r w:rsidRPr="00CE5FE1">
        <w:t>.pdb</w:t>
      </w:r>
    </w:p>
    <w:p w14:paraId="39B49D3F" w14:textId="77777777" w:rsidR="00D740AA" w:rsidRPr="000A0E43" w:rsidRDefault="00D740AA" w:rsidP="00D740AA">
      <w:pPr>
        <w:pStyle w:val="ae"/>
        <w:ind w:left="1440"/>
        <w:rPr>
          <w:rFonts w:ascii="CG Times (WN)" w:hAnsi="CG Times (WN)"/>
        </w:rPr>
      </w:pPr>
    </w:p>
    <w:p w14:paraId="61014D48" w14:textId="77777777" w:rsidR="00D740AA" w:rsidRDefault="00D740AA" w:rsidP="00D740AA">
      <w:pPr>
        <w:pStyle w:val="ae"/>
        <w:rPr>
          <w:b/>
          <w:bCs/>
          <w:lang w:eastAsia="zh-TW"/>
        </w:rPr>
      </w:pPr>
      <w:r>
        <w:rPr>
          <w:b/>
          <w:bCs/>
        </w:rPr>
        <w:t>New Fixes/Features:</w:t>
      </w:r>
    </w:p>
    <w:p w14:paraId="09FEA35E" w14:textId="77777777" w:rsidR="00D740AA" w:rsidRDefault="00D740AA" w:rsidP="00D740AA">
      <w:pPr>
        <w:pStyle w:val="ae"/>
        <w:rPr>
          <w:lang w:eastAsia="zh-TW"/>
        </w:rPr>
      </w:pPr>
      <w:r>
        <w:t>Based on PA003</w:t>
      </w:r>
      <w:r w:rsidR="000F35F1">
        <w:rPr>
          <w:lang w:eastAsia="zh-TW"/>
        </w:rPr>
        <w:t>7</w:t>
      </w:r>
    </w:p>
    <w:p w14:paraId="08CE0952" w14:textId="77777777" w:rsidR="00D740AA" w:rsidRPr="00847F26" w:rsidRDefault="00D740AA" w:rsidP="00D740AA">
      <w:pPr>
        <w:pStyle w:val="ae"/>
        <w:rPr>
          <w:b/>
          <w:bCs/>
          <w:lang w:eastAsia="zh-TW"/>
        </w:rPr>
      </w:pPr>
      <w:r w:rsidRPr="00847F26">
        <w:rPr>
          <w:b/>
          <w:bCs/>
          <w:lang w:eastAsia="zh-TW"/>
        </w:rPr>
        <w:t>1.</w:t>
      </w:r>
      <w:r w:rsidR="00223722">
        <w:rPr>
          <w:rFonts w:hint="eastAsia"/>
          <w:b/>
          <w:bCs/>
          <w:lang w:eastAsia="zh-TW"/>
        </w:rPr>
        <w:t xml:space="preserve"> </w:t>
      </w:r>
      <w:r w:rsidR="00223722">
        <w:rPr>
          <w:b/>
          <w:bCs/>
          <w:lang w:eastAsia="zh-TW"/>
        </w:rPr>
        <w:t>AMI CRB core base to 5.19_1AWHY_RC0A.00.38.51_032</w:t>
      </w:r>
    </w:p>
    <w:p w14:paraId="63483CCB" w14:textId="77777777" w:rsidR="00D740AA" w:rsidRPr="00847F26" w:rsidRDefault="00D740AA" w:rsidP="00D740AA">
      <w:pPr>
        <w:pStyle w:val="ae"/>
        <w:rPr>
          <w:b/>
          <w:bCs/>
          <w:lang w:eastAsia="zh-TW"/>
        </w:rPr>
      </w:pPr>
      <w:r w:rsidRPr="00847F26">
        <w:rPr>
          <w:b/>
          <w:bCs/>
          <w:lang w:eastAsia="zh-TW"/>
        </w:rPr>
        <w:t>2.</w:t>
      </w:r>
      <w:r>
        <w:rPr>
          <w:rFonts w:hint="eastAsia"/>
          <w:b/>
          <w:bCs/>
          <w:lang w:eastAsia="zh-TW"/>
        </w:rPr>
        <w:t xml:space="preserve"> </w:t>
      </w:r>
      <w:r w:rsidR="00223722">
        <w:rPr>
          <w:b/>
          <w:bCs/>
          <w:lang w:eastAsia="zh-TW"/>
        </w:rPr>
        <w:t xml:space="preserve">ME </w:t>
      </w:r>
      <w:proofErr w:type="gramStart"/>
      <w:r w:rsidR="00223722">
        <w:rPr>
          <w:b/>
          <w:bCs/>
          <w:lang w:eastAsia="zh-TW"/>
        </w:rPr>
        <w:t>Version :</w:t>
      </w:r>
      <w:proofErr w:type="gramEnd"/>
      <w:r w:rsidR="00223722">
        <w:rPr>
          <w:b/>
          <w:bCs/>
          <w:lang w:eastAsia="zh-TW"/>
        </w:rPr>
        <w:t xml:space="preserve"> 15.0.10.1447</w:t>
      </w:r>
    </w:p>
    <w:p w14:paraId="655125D0" w14:textId="77777777" w:rsidR="00D740AA" w:rsidRPr="00847F26" w:rsidRDefault="00D740AA" w:rsidP="00D740AA">
      <w:pPr>
        <w:pStyle w:val="ae"/>
        <w:rPr>
          <w:b/>
          <w:bCs/>
          <w:lang w:eastAsia="zh-TW"/>
        </w:rPr>
      </w:pPr>
      <w:r w:rsidRPr="00847F26">
        <w:rPr>
          <w:rFonts w:hint="eastAsia"/>
          <w:b/>
          <w:bCs/>
          <w:lang w:eastAsia="zh-TW"/>
        </w:rPr>
        <w:t>3.</w:t>
      </w:r>
      <w:r>
        <w:rPr>
          <w:rFonts w:hint="eastAsia"/>
          <w:b/>
          <w:bCs/>
          <w:lang w:eastAsia="zh-TW"/>
        </w:rPr>
        <w:t xml:space="preserve"> </w:t>
      </w:r>
      <w:r w:rsidR="00A75021">
        <w:rPr>
          <w:rFonts w:hint="eastAsia"/>
          <w:b/>
          <w:bCs/>
          <w:lang w:eastAsia="zh-TW"/>
        </w:rPr>
        <w:t xml:space="preserve">EIP590512 </w:t>
      </w:r>
      <w:r w:rsidR="00223722">
        <w:rPr>
          <w:b/>
          <w:bCs/>
          <w:lang w:eastAsia="zh-TW"/>
        </w:rPr>
        <w:t xml:space="preserve">Added TBT retime FW 2.17 to </w:t>
      </w:r>
      <w:proofErr w:type="gramStart"/>
      <w:r w:rsidR="00223722">
        <w:rPr>
          <w:b/>
          <w:bCs/>
          <w:lang w:eastAsia="zh-TW"/>
        </w:rPr>
        <w:t>CAP(</w:t>
      </w:r>
      <w:proofErr w:type="gramEnd"/>
      <w:r w:rsidR="00223722">
        <w:rPr>
          <w:b/>
          <w:bCs/>
          <w:lang w:eastAsia="zh-TW"/>
        </w:rPr>
        <w:t>For Update)</w:t>
      </w:r>
    </w:p>
    <w:p w14:paraId="7524963E" w14:textId="77777777" w:rsidR="00D740AA" w:rsidRDefault="00D740AA" w:rsidP="00D740AA">
      <w:pPr>
        <w:pStyle w:val="ae"/>
        <w:rPr>
          <w:b/>
          <w:bCs/>
          <w:lang w:eastAsia="zh-TW"/>
        </w:rPr>
      </w:pPr>
      <w:r w:rsidRPr="00847F26">
        <w:rPr>
          <w:b/>
          <w:bCs/>
          <w:lang w:eastAsia="zh-TW"/>
        </w:rPr>
        <w:t>4.</w:t>
      </w:r>
      <w:r>
        <w:rPr>
          <w:rFonts w:hint="eastAsia"/>
          <w:b/>
          <w:bCs/>
          <w:lang w:eastAsia="zh-TW"/>
        </w:rPr>
        <w:t xml:space="preserve"> </w:t>
      </w:r>
      <w:r w:rsidR="00223722" w:rsidRPr="00223722">
        <w:rPr>
          <w:b/>
          <w:bCs/>
          <w:lang w:eastAsia="zh-TW"/>
        </w:rPr>
        <w:t>Microcode to 0x72.</w:t>
      </w:r>
      <w:r w:rsidRPr="00847F26">
        <w:rPr>
          <w:b/>
          <w:bCs/>
          <w:lang w:eastAsia="zh-TW"/>
        </w:rPr>
        <w:t xml:space="preserve"> </w:t>
      </w:r>
    </w:p>
    <w:p w14:paraId="17A4C821" w14:textId="77777777" w:rsidR="00D740AA" w:rsidRPr="00847F26" w:rsidRDefault="00D740AA" w:rsidP="00D740AA">
      <w:pPr>
        <w:pStyle w:val="ae"/>
        <w:rPr>
          <w:b/>
          <w:bCs/>
          <w:lang w:eastAsia="zh-TW"/>
        </w:rPr>
      </w:pPr>
      <w:r w:rsidRPr="00847F26">
        <w:rPr>
          <w:b/>
          <w:bCs/>
          <w:lang w:eastAsia="zh-TW"/>
        </w:rPr>
        <w:t>5.</w:t>
      </w:r>
      <w:r>
        <w:rPr>
          <w:rFonts w:hint="eastAsia"/>
          <w:b/>
          <w:bCs/>
          <w:lang w:eastAsia="zh-TW"/>
        </w:rPr>
        <w:t xml:space="preserve"> </w:t>
      </w:r>
      <w:r w:rsidR="00657A33">
        <w:rPr>
          <w:rFonts w:hint="eastAsia"/>
          <w:b/>
          <w:bCs/>
          <w:lang w:eastAsia="zh-TW"/>
        </w:rPr>
        <w:t xml:space="preserve">EIP590511 </w:t>
      </w:r>
      <w:r w:rsidR="00223722">
        <w:rPr>
          <w:b/>
          <w:bCs/>
          <w:lang w:eastAsia="zh-TW"/>
        </w:rPr>
        <w:t>GOP</w:t>
      </w:r>
      <w:r w:rsidR="00223722" w:rsidRPr="00223722">
        <w:rPr>
          <w:b/>
          <w:bCs/>
          <w:lang w:eastAsia="zh-TW"/>
        </w:rPr>
        <w:t xml:space="preserve"> to </w:t>
      </w:r>
      <w:r w:rsidR="00223722">
        <w:rPr>
          <w:b/>
          <w:bCs/>
          <w:lang w:eastAsia="zh-TW"/>
        </w:rPr>
        <w:t>17.0.1052</w:t>
      </w:r>
    </w:p>
    <w:p w14:paraId="279E5A5A" w14:textId="77777777" w:rsidR="00D740AA" w:rsidRPr="00847F26" w:rsidRDefault="00D740AA" w:rsidP="00D740AA">
      <w:pPr>
        <w:pStyle w:val="ae"/>
        <w:rPr>
          <w:b/>
          <w:bCs/>
          <w:lang w:eastAsia="zh-TW"/>
        </w:rPr>
      </w:pPr>
      <w:r w:rsidRPr="00847F26">
        <w:rPr>
          <w:b/>
          <w:bCs/>
          <w:lang w:eastAsia="zh-TW"/>
        </w:rPr>
        <w:t>6.</w:t>
      </w:r>
      <w:r>
        <w:rPr>
          <w:rFonts w:hint="eastAsia"/>
          <w:b/>
          <w:bCs/>
          <w:lang w:eastAsia="zh-TW"/>
        </w:rPr>
        <w:t xml:space="preserve"> </w:t>
      </w:r>
      <w:r w:rsidR="00223722" w:rsidRPr="00223722">
        <w:rPr>
          <w:b/>
          <w:bCs/>
          <w:lang w:eastAsia="zh-TW"/>
        </w:rPr>
        <w:t>WMI Method 09.  SPEC 1.27 shows the wrong value. It should be 0x0127.</w:t>
      </w:r>
      <w:r w:rsidRPr="00847F26">
        <w:rPr>
          <w:b/>
          <w:bCs/>
          <w:lang w:eastAsia="zh-TW"/>
        </w:rPr>
        <w:t xml:space="preserve"> </w:t>
      </w:r>
    </w:p>
    <w:p w14:paraId="00FD09AA" w14:textId="77777777" w:rsidR="000377F6" w:rsidRDefault="00D740AA" w:rsidP="00D740AA">
      <w:pPr>
        <w:pStyle w:val="ae"/>
        <w:rPr>
          <w:b/>
          <w:bCs/>
          <w:lang w:eastAsia="zh-TW"/>
        </w:rPr>
      </w:pPr>
      <w:r w:rsidRPr="00847F26">
        <w:rPr>
          <w:b/>
          <w:bCs/>
          <w:lang w:eastAsia="zh-TW"/>
        </w:rPr>
        <w:t>7.</w:t>
      </w:r>
      <w:r>
        <w:rPr>
          <w:rFonts w:hint="eastAsia"/>
          <w:b/>
          <w:bCs/>
          <w:lang w:eastAsia="zh-TW"/>
        </w:rPr>
        <w:t xml:space="preserve"> </w:t>
      </w:r>
      <w:r w:rsidR="000377F6">
        <w:rPr>
          <w:b/>
          <w:bCs/>
          <w:lang w:eastAsia="zh-TW"/>
        </w:rPr>
        <w:t xml:space="preserve">EIP566116 </w:t>
      </w:r>
      <w:r w:rsidR="000377F6" w:rsidRPr="000377F6">
        <w:rPr>
          <w:b/>
          <w:bCs/>
          <w:lang w:eastAsia="zh-TW"/>
        </w:rPr>
        <w:t>BIOS Setup issue via pressing F2 in Secure Jumper</w:t>
      </w:r>
    </w:p>
    <w:p w14:paraId="06685F81" w14:textId="77777777" w:rsidR="00965B50" w:rsidRDefault="00965B50" w:rsidP="00D740AA">
      <w:pPr>
        <w:pStyle w:val="ae"/>
        <w:rPr>
          <w:b/>
          <w:bCs/>
          <w:lang w:eastAsia="zh-TW"/>
        </w:rPr>
      </w:pPr>
      <w:r>
        <w:rPr>
          <w:rFonts w:hint="eastAsia"/>
          <w:b/>
          <w:bCs/>
          <w:lang w:eastAsia="zh-TW"/>
        </w:rPr>
        <w:t>8. RST 18.0.5.5115 RST VMD Driver</w:t>
      </w:r>
    </w:p>
    <w:p w14:paraId="6D2499CD" w14:textId="77777777" w:rsidR="00D740AA" w:rsidRDefault="00D740AA" w:rsidP="00D740AA">
      <w:pPr>
        <w:pStyle w:val="ae"/>
        <w:rPr>
          <w:lang w:eastAsia="zh-TW"/>
        </w:rPr>
      </w:pPr>
    </w:p>
    <w:p w14:paraId="302D2CD1" w14:textId="77777777" w:rsidR="00D740AA" w:rsidRDefault="00D740AA" w:rsidP="00D740AA">
      <w:pPr>
        <w:pStyle w:val="ae"/>
        <w:rPr>
          <w:rFonts w:eastAsiaTheme="minorEastAsia"/>
          <w:b/>
          <w:bCs/>
          <w:lang w:eastAsia="zh-TW"/>
        </w:rPr>
      </w:pPr>
      <w:r w:rsidRPr="00D54263">
        <w:rPr>
          <w:rFonts w:eastAsia="MS Mincho"/>
          <w:b/>
          <w:bCs/>
        </w:rPr>
        <w:t>Known Errata:</w:t>
      </w:r>
    </w:p>
    <w:p w14:paraId="501D1256" w14:textId="77777777" w:rsidR="00D740AA" w:rsidRPr="007700DA" w:rsidRDefault="00D740AA">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065540DE" w14:textId="77777777" w:rsidR="00D740AA" w:rsidRDefault="00D740AA" w:rsidP="00D740AA">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0FA62D0A" w14:textId="77777777" w:rsidR="00D740AA" w:rsidRDefault="00D740AA" w:rsidP="00D740AA">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751A886F" w14:textId="77777777" w:rsidR="00D740AA" w:rsidRDefault="00C6561A" w:rsidP="00D740AA">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8</w:t>
      </w:r>
      <w:r w:rsidR="00D740AA">
        <w:rPr>
          <w:rFonts w:eastAsiaTheme="minorEastAsia" w:hint="eastAsia"/>
          <w:b/>
          <w:bCs/>
          <w:color w:val="FF0000"/>
          <w:lang w:eastAsia="zh-TW"/>
        </w:rPr>
        <w:t xml:space="preserve"> for FAB-B </w:t>
      </w:r>
      <w:r w:rsidR="00D740AA">
        <w:rPr>
          <w:rFonts w:eastAsiaTheme="minorEastAsia"/>
          <w:b/>
          <w:bCs/>
          <w:color w:val="FF0000"/>
          <w:lang w:eastAsia="zh-TW"/>
        </w:rPr>
        <w:t>(FAB-</w:t>
      </w:r>
      <w:proofErr w:type="gramStart"/>
      <w:r w:rsidR="00D740AA">
        <w:rPr>
          <w:rFonts w:eastAsiaTheme="minorEastAsia"/>
          <w:b/>
          <w:bCs/>
          <w:color w:val="FF0000"/>
          <w:lang w:eastAsia="zh-TW"/>
        </w:rPr>
        <w:t>C)</w:t>
      </w:r>
      <w:r w:rsidR="00D740AA">
        <w:rPr>
          <w:rFonts w:eastAsiaTheme="minorEastAsia" w:hint="eastAsia"/>
          <w:b/>
          <w:bCs/>
          <w:color w:val="FF0000"/>
          <w:lang w:eastAsia="zh-TW"/>
        </w:rPr>
        <w:t>only</w:t>
      </w:r>
      <w:proofErr w:type="gramEnd"/>
      <w:r w:rsidR="00D740AA">
        <w:rPr>
          <w:rFonts w:eastAsiaTheme="minorEastAsia" w:hint="eastAsia"/>
          <w:b/>
          <w:bCs/>
          <w:color w:val="FF0000"/>
          <w:lang w:eastAsia="zh-TW"/>
        </w:rPr>
        <w:t>.</w:t>
      </w:r>
    </w:p>
    <w:p w14:paraId="15F1062F" w14:textId="77777777" w:rsidR="00D740AA" w:rsidRDefault="00D740AA">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5A86F64A" w14:textId="006BA4B5" w:rsidR="00223722" w:rsidRDefault="00223722">
      <w:pPr>
        <w:pStyle w:val="ae"/>
        <w:numPr>
          <w:ilvl w:val="0"/>
          <w:numId w:val="42"/>
        </w:numPr>
        <w:rPr>
          <w:rFonts w:eastAsiaTheme="minorEastAsia"/>
          <w:b/>
          <w:bCs/>
          <w:color w:val="FF0000"/>
          <w:lang w:eastAsia="zh-TW"/>
        </w:rPr>
      </w:pPr>
      <w:r w:rsidRPr="00C6561A">
        <w:rPr>
          <w:rFonts w:eastAsiaTheme="minorEastAsia"/>
          <w:b/>
          <w:bCs/>
          <w:color w:val="FF0000"/>
          <w:lang w:eastAsia="zh-TW"/>
        </w:rPr>
        <w:t xml:space="preserve">Block </w:t>
      </w:r>
      <w:proofErr w:type="spellStart"/>
      <w:r w:rsidRPr="00C6561A">
        <w:rPr>
          <w:rFonts w:eastAsiaTheme="minorEastAsia"/>
          <w:b/>
          <w:bCs/>
          <w:color w:val="FF0000"/>
          <w:lang w:eastAsia="zh-TW"/>
        </w:rPr>
        <w:t>dowgrade</w:t>
      </w:r>
      <w:proofErr w:type="spellEnd"/>
      <w:r w:rsidRPr="00C6561A">
        <w:rPr>
          <w:rFonts w:eastAsiaTheme="minorEastAsia"/>
          <w:b/>
          <w:bCs/>
          <w:color w:val="FF0000"/>
          <w:lang w:eastAsia="zh-TW"/>
        </w:rPr>
        <w:t xml:space="preserve"> to PA0037(PA0000 ~ PA0037)</w:t>
      </w:r>
    </w:p>
    <w:p w14:paraId="3C9A758B" w14:textId="0C9C26E8" w:rsidR="003714E8" w:rsidRDefault="003714E8" w:rsidP="003714E8">
      <w:pPr>
        <w:pStyle w:val="ae"/>
        <w:rPr>
          <w:rFonts w:eastAsiaTheme="minorEastAsia"/>
          <w:b/>
          <w:bCs/>
          <w:color w:val="FF0000"/>
          <w:lang w:eastAsia="zh-TW"/>
        </w:rPr>
      </w:pPr>
    </w:p>
    <w:p w14:paraId="5D8D4F7F" w14:textId="112FA457" w:rsidR="003714E8" w:rsidRDefault="003714E8" w:rsidP="003714E8">
      <w:pPr>
        <w:pStyle w:val="ae"/>
        <w:rPr>
          <w:rFonts w:eastAsiaTheme="minorEastAsia"/>
          <w:b/>
          <w:bCs/>
          <w:color w:val="FF0000"/>
          <w:lang w:eastAsia="zh-TW"/>
        </w:rPr>
      </w:pPr>
    </w:p>
    <w:p w14:paraId="6BC051FA" w14:textId="4C15E2C0" w:rsidR="003714E8" w:rsidRDefault="003714E8" w:rsidP="003714E8">
      <w:pPr>
        <w:pStyle w:val="ae"/>
        <w:rPr>
          <w:rFonts w:eastAsiaTheme="minorEastAsia"/>
          <w:b/>
          <w:bCs/>
          <w:color w:val="FF0000"/>
          <w:lang w:eastAsia="zh-TW"/>
        </w:rPr>
      </w:pPr>
    </w:p>
    <w:p w14:paraId="7EA8AE32" w14:textId="282FBB30" w:rsidR="003714E8" w:rsidRDefault="003714E8" w:rsidP="003714E8">
      <w:pPr>
        <w:pStyle w:val="ae"/>
        <w:rPr>
          <w:rFonts w:eastAsiaTheme="minorEastAsia"/>
          <w:b/>
          <w:bCs/>
          <w:color w:val="FF0000"/>
          <w:lang w:eastAsia="zh-TW"/>
        </w:rPr>
      </w:pPr>
    </w:p>
    <w:p w14:paraId="4A2CE034" w14:textId="36A1F479" w:rsidR="003714E8" w:rsidRDefault="003714E8" w:rsidP="003714E8">
      <w:pPr>
        <w:pStyle w:val="ae"/>
        <w:rPr>
          <w:rFonts w:eastAsiaTheme="minorEastAsia"/>
          <w:b/>
          <w:bCs/>
          <w:color w:val="FF0000"/>
          <w:lang w:eastAsia="zh-TW"/>
        </w:rPr>
      </w:pPr>
    </w:p>
    <w:p w14:paraId="7E2C87AA" w14:textId="77777777" w:rsidR="003714E8" w:rsidRPr="00C6561A" w:rsidRDefault="003714E8" w:rsidP="003714E8">
      <w:pPr>
        <w:pStyle w:val="ae"/>
        <w:rPr>
          <w:rFonts w:eastAsiaTheme="minorEastAsia"/>
          <w:b/>
          <w:bCs/>
          <w:color w:val="FF0000"/>
          <w:lang w:eastAsia="zh-TW"/>
        </w:rPr>
      </w:pPr>
    </w:p>
    <w:p w14:paraId="06A35E16" w14:textId="77777777" w:rsidR="00D740AA" w:rsidRDefault="00D740AA" w:rsidP="00D740AA">
      <w:pPr>
        <w:pStyle w:val="ae"/>
        <w:rPr>
          <w:rFonts w:eastAsiaTheme="minorEastAsia"/>
          <w:b/>
          <w:bCs/>
          <w:color w:val="000000" w:themeColor="text1"/>
          <w:lang w:eastAsia="zh-TW"/>
        </w:rPr>
      </w:pPr>
    </w:p>
    <w:p w14:paraId="445D265E" w14:textId="77777777" w:rsidR="00D740AA" w:rsidRDefault="00D740AA" w:rsidP="00D740AA">
      <w:pPr>
        <w:pStyle w:val="ae"/>
        <w:rPr>
          <w:rFonts w:eastAsiaTheme="minorEastAsia"/>
          <w:b/>
          <w:bCs/>
          <w:color w:val="000000" w:themeColor="text1"/>
          <w:lang w:eastAsia="zh-TW"/>
        </w:rPr>
      </w:pPr>
    </w:p>
    <w:p w14:paraId="4495BCB7" w14:textId="77777777" w:rsidR="003F48C9" w:rsidRPr="00192E16" w:rsidRDefault="003F48C9" w:rsidP="003F48C9">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sidR="00A9059A">
        <w:rPr>
          <w:rFonts w:hint="eastAsia"/>
          <w:lang w:eastAsia="zh-TW"/>
        </w:rPr>
        <w:t>37</w:t>
      </w:r>
      <w:r>
        <w:t>.20</w:t>
      </w:r>
      <w:r w:rsidR="00F722C1">
        <w:rPr>
          <w:rFonts w:hint="eastAsia"/>
          <w:lang w:eastAsia="zh-TW"/>
        </w:rPr>
        <w:t>21</w:t>
      </w:r>
      <w:r>
        <w:t>.</w:t>
      </w:r>
      <w:r w:rsidR="00F722C1">
        <w:rPr>
          <w:rFonts w:hint="eastAsia"/>
          <w:lang w:eastAsia="zh-TW"/>
        </w:rPr>
        <w:t>0106</w:t>
      </w:r>
      <w:r>
        <w:t>.</w:t>
      </w:r>
      <w:r w:rsidR="00DF4F22">
        <w:rPr>
          <w:rFonts w:hint="eastAsia"/>
          <w:lang w:eastAsia="zh-TW"/>
        </w:rPr>
        <w:t>1527</w:t>
      </w:r>
      <w:r>
        <w:tab/>
      </w:r>
      <w:proofErr w:type="gramStart"/>
      <w:r>
        <w:t>Development  BIOS</w:t>
      </w:r>
      <w:proofErr w:type="gramEnd"/>
    </w:p>
    <w:p w14:paraId="3F7586C8" w14:textId="77777777" w:rsidR="003F48C9" w:rsidRPr="005C2CB1" w:rsidRDefault="003F48C9" w:rsidP="003F48C9">
      <w:pPr>
        <w:ind w:right="360"/>
        <w:rPr>
          <w:rFonts w:ascii="Courier New" w:hAnsi="Courier New" w:cs="Courier New"/>
          <w:b/>
          <w:bCs/>
        </w:rPr>
      </w:pPr>
      <w:r w:rsidRPr="005C2CB1">
        <w:rPr>
          <w:rFonts w:ascii="Courier New" w:hAnsi="Courier New" w:cs="Courier New"/>
          <w:b/>
          <w:bCs/>
        </w:rPr>
        <w:t>About This Release:</w:t>
      </w:r>
    </w:p>
    <w:p w14:paraId="1AC07961" w14:textId="77777777" w:rsidR="003F48C9" w:rsidRDefault="003F48C9" w:rsidP="001D0E27">
      <w:pPr>
        <w:pStyle w:val="ae"/>
        <w:numPr>
          <w:ilvl w:val="0"/>
          <w:numId w:val="3"/>
        </w:numPr>
      </w:pPr>
      <w:r>
        <w:t xml:space="preserve">Date: </w:t>
      </w:r>
      <w:r w:rsidR="00607910" w:rsidRPr="00607910">
        <w:rPr>
          <w:lang w:eastAsia="zh-TW"/>
        </w:rPr>
        <w:t>January</w:t>
      </w:r>
      <w:r w:rsidR="00607910">
        <w:rPr>
          <w:rFonts w:hint="eastAsia"/>
          <w:lang w:eastAsia="zh-TW"/>
        </w:rPr>
        <w:t xml:space="preserve"> 06</w:t>
      </w:r>
      <w:r>
        <w:t>, 2</w:t>
      </w:r>
      <w:r w:rsidR="00607910">
        <w:rPr>
          <w:rFonts w:hint="eastAsia"/>
          <w:lang w:eastAsia="zh-TW"/>
        </w:rPr>
        <w:t>021</w:t>
      </w:r>
    </w:p>
    <w:p w14:paraId="64FD4618" w14:textId="77777777" w:rsidR="003F48C9" w:rsidRPr="00203116" w:rsidRDefault="003F48C9" w:rsidP="001D0E27">
      <w:pPr>
        <w:pStyle w:val="ae"/>
        <w:numPr>
          <w:ilvl w:val="0"/>
          <w:numId w:val="3"/>
        </w:numPr>
      </w:pPr>
      <w:r>
        <w:t xml:space="preserve">ROM Image Checksum: </w:t>
      </w:r>
      <w:r w:rsidR="00A9059A">
        <w:rPr>
          <w:rFonts w:hint="eastAsia"/>
          <w:lang w:eastAsia="zh-TW"/>
        </w:rPr>
        <w:t>0xA9E1</w:t>
      </w:r>
    </w:p>
    <w:p w14:paraId="6376E7F9" w14:textId="77777777" w:rsidR="003F48C9" w:rsidRDefault="003F48C9" w:rsidP="001D0E27">
      <w:pPr>
        <w:pStyle w:val="ae"/>
        <w:numPr>
          <w:ilvl w:val="0"/>
          <w:numId w:val="4"/>
        </w:numPr>
      </w:pPr>
      <w:r>
        <w:t>ME Firmware: 15.0.</w:t>
      </w:r>
      <w:r>
        <w:rPr>
          <w:rFonts w:hint="eastAsia"/>
          <w:lang w:eastAsia="zh-TW"/>
        </w:rPr>
        <w:t>2</w:t>
      </w:r>
      <w:r>
        <w:t>.13</w:t>
      </w:r>
      <w:r>
        <w:rPr>
          <w:rFonts w:hint="eastAsia"/>
          <w:lang w:eastAsia="zh-TW"/>
        </w:rPr>
        <w:t>77</w:t>
      </w:r>
    </w:p>
    <w:p w14:paraId="63AE32D1" w14:textId="77777777" w:rsidR="003F48C9" w:rsidRDefault="003F48C9" w:rsidP="001D0E27">
      <w:pPr>
        <w:pStyle w:val="ae"/>
        <w:numPr>
          <w:ilvl w:val="0"/>
          <w:numId w:val="4"/>
        </w:numPr>
      </w:pPr>
      <w:r>
        <w:t xml:space="preserve">EC Firmware: </w:t>
      </w:r>
      <w:r w:rsidR="00F266AB">
        <w:rPr>
          <w:rFonts w:hint="eastAsia"/>
          <w:lang w:eastAsia="zh-TW"/>
        </w:rPr>
        <w:t>03.03</w:t>
      </w:r>
      <w:r>
        <w:rPr>
          <w:rFonts w:hint="eastAsia"/>
          <w:lang w:eastAsia="zh-TW"/>
        </w:rPr>
        <w:t>.00</w:t>
      </w:r>
    </w:p>
    <w:p w14:paraId="2CE06354" w14:textId="77777777" w:rsidR="003F48C9" w:rsidRDefault="003F48C9"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374F5A78" w14:textId="77777777" w:rsidR="003F48C9" w:rsidRDefault="003F48C9"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NA</w:t>
      </w:r>
    </w:p>
    <w:p w14:paraId="7A4E75F9" w14:textId="77777777" w:rsidR="003F48C9" w:rsidRPr="00DA6AF4" w:rsidRDefault="003F48C9"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Pr>
          <w:lang w:eastAsia="zh-TW"/>
        </w:rPr>
        <w:t xml:space="preserve">0A.00.34.21 </w:t>
      </w:r>
    </w:p>
    <w:p w14:paraId="2F10BD21" w14:textId="77777777" w:rsidR="003F48C9" w:rsidRDefault="003F48C9" w:rsidP="001D0E27">
      <w:pPr>
        <w:pStyle w:val="ae"/>
        <w:numPr>
          <w:ilvl w:val="0"/>
          <w:numId w:val="4"/>
        </w:numPr>
        <w:rPr>
          <w:bCs/>
        </w:rPr>
      </w:pPr>
      <w:proofErr w:type="spellStart"/>
      <w:r>
        <w:t>MEBx</w:t>
      </w:r>
      <w:proofErr w:type="spellEnd"/>
      <w:r>
        <w:t xml:space="preserve"> Revision: NA</w:t>
      </w:r>
    </w:p>
    <w:p w14:paraId="30347594" w14:textId="77777777" w:rsidR="003F48C9" w:rsidRDefault="003F48C9" w:rsidP="001D0E27">
      <w:pPr>
        <w:pStyle w:val="ae"/>
        <w:numPr>
          <w:ilvl w:val="0"/>
          <w:numId w:val="4"/>
        </w:numPr>
      </w:pPr>
      <w:r>
        <w:t>Integrated Graphics</w:t>
      </w:r>
    </w:p>
    <w:p w14:paraId="678F7964" w14:textId="77777777" w:rsidR="003F48C9" w:rsidRDefault="003F48C9" w:rsidP="001D0E27">
      <w:pPr>
        <w:pStyle w:val="ae"/>
        <w:numPr>
          <w:ilvl w:val="2"/>
          <w:numId w:val="4"/>
        </w:numPr>
      </w:pPr>
      <w:r>
        <w:t xml:space="preserve">Option ROM: </w:t>
      </w:r>
      <w:r>
        <w:rPr>
          <w:rFonts w:hint="eastAsia"/>
          <w:lang w:eastAsia="zh-TW"/>
        </w:rPr>
        <w:t>NA</w:t>
      </w:r>
    </w:p>
    <w:p w14:paraId="0630EE3D" w14:textId="77777777" w:rsidR="003F48C9" w:rsidRDefault="003F48C9" w:rsidP="001D0E27">
      <w:pPr>
        <w:pStyle w:val="ae"/>
        <w:numPr>
          <w:ilvl w:val="2"/>
          <w:numId w:val="4"/>
        </w:numPr>
      </w:pPr>
      <w:r>
        <w:t xml:space="preserve">UEFI Driver: </w:t>
      </w:r>
      <w:r>
        <w:rPr>
          <w:rFonts w:hint="eastAsia"/>
          <w:lang w:eastAsia="zh-TW"/>
        </w:rPr>
        <w:t>17</w:t>
      </w:r>
      <w:r>
        <w:rPr>
          <w:lang w:eastAsia="zh-TW"/>
        </w:rPr>
        <w:t>.0.1041</w:t>
      </w:r>
    </w:p>
    <w:p w14:paraId="1E3045C5" w14:textId="77777777" w:rsidR="003F48C9" w:rsidRDefault="003F48C9"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3CF16577" w14:textId="77777777" w:rsidR="003F48C9" w:rsidRDefault="003F48C9" w:rsidP="001D0E27">
      <w:pPr>
        <w:pStyle w:val="ae"/>
        <w:numPr>
          <w:ilvl w:val="0"/>
          <w:numId w:val="4"/>
        </w:numPr>
      </w:pPr>
      <w:r>
        <w:t>SATA non-RAID Option ROM: NA</w:t>
      </w:r>
    </w:p>
    <w:p w14:paraId="13CE6A56" w14:textId="77777777" w:rsidR="003F48C9" w:rsidRDefault="003F48C9" w:rsidP="001D0E27">
      <w:pPr>
        <w:pStyle w:val="ae"/>
        <w:numPr>
          <w:ilvl w:val="0"/>
          <w:numId w:val="4"/>
        </w:numPr>
      </w:pPr>
      <w:r>
        <w:t xml:space="preserve">AHCI Code: Based on </w:t>
      </w:r>
      <w:r>
        <w:rPr>
          <w:rFonts w:hint="eastAsia"/>
          <w:lang w:eastAsia="zh-TW"/>
        </w:rPr>
        <w:t>AHCI_2</w:t>
      </w:r>
      <w:r>
        <w:rPr>
          <w:lang w:eastAsia="zh-TW"/>
        </w:rPr>
        <w:t>4</w:t>
      </w:r>
    </w:p>
    <w:p w14:paraId="70D2327E" w14:textId="77777777" w:rsidR="003F48C9" w:rsidRPr="00D3539C" w:rsidRDefault="003F48C9" w:rsidP="001D0E27">
      <w:pPr>
        <w:pStyle w:val="ae"/>
        <w:numPr>
          <w:ilvl w:val="0"/>
          <w:numId w:val="4"/>
        </w:numPr>
      </w:pPr>
      <w:r>
        <w:t xml:space="preserve">LAN Option ROM: </w:t>
      </w:r>
      <w:r>
        <w:rPr>
          <w:rFonts w:hint="eastAsia"/>
          <w:lang w:eastAsia="zh-TW"/>
        </w:rPr>
        <w:t>0.8.10</w:t>
      </w:r>
    </w:p>
    <w:p w14:paraId="4AE7F007" w14:textId="77777777" w:rsidR="003F48C9" w:rsidRPr="00341369" w:rsidRDefault="003F48C9" w:rsidP="001D0E27">
      <w:pPr>
        <w:pStyle w:val="ae"/>
        <w:numPr>
          <w:ilvl w:val="0"/>
          <w:numId w:val="4"/>
        </w:numPr>
        <w:rPr>
          <w:rFonts w:ascii="Courier New" w:eastAsia="Times New Roman" w:hAnsi="Courier New" w:cs="Courier New"/>
        </w:rPr>
      </w:pPr>
      <w:r w:rsidRPr="003C1214">
        <w:t xml:space="preserve">Supported Flash Devices: </w:t>
      </w:r>
    </w:p>
    <w:p w14:paraId="3EF017E2" w14:textId="77777777" w:rsidR="003F48C9" w:rsidRDefault="003F48C9" w:rsidP="003F48C9">
      <w:pPr>
        <w:pStyle w:val="ae"/>
        <w:ind w:left="1440"/>
        <w:rPr>
          <w:lang w:eastAsia="zh-TW"/>
        </w:rPr>
      </w:pPr>
      <w:r w:rsidRPr="00745EF2">
        <w:t>MACRONIX</w:t>
      </w:r>
      <w:r w:rsidRPr="00745EF2">
        <w:tab/>
        <w:t>MX25L25673GM2I-08G</w:t>
      </w:r>
      <w:r w:rsidRPr="00745EF2">
        <w:tab/>
        <w:t>32MB</w:t>
      </w:r>
    </w:p>
    <w:p w14:paraId="1BD0FCB0" w14:textId="77777777" w:rsidR="003F48C9" w:rsidRDefault="003F48C9" w:rsidP="003F48C9">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B7ABFA2" w14:textId="77777777" w:rsidR="003F48C9" w:rsidRPr="005C2CB1" w:rsidRDefault="003F48C9"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F167F91" w14:textId="77777777" w:rsidR="003F48C9" w:rsidRDefault="003F48C9" w:rsidP="003F48C9">
      <w:pPr>
        <w:pStyle w:val="ae"/>
        <w:ind w:left="360" w:firstLine="360"/>
      </w:pPr>
      <w:r>
        <w:t>M80806C1_000000</w:t>
      </w:r>
      <w:r>
        <w:rPr>
          <w:rFonts w:hint="eastAsia"/>
          <w:lang w:eastAsia="zh-TW"/>
        </w:rPr>
        <w:t>68</w:t>
      </w:r>
      <w:r w:rsidRPr="00CE5FE1">
        <w:t>.pdb</w:t>
      </w:r>
    </w:p>
    <w:p w14:paraId="4D28D616" w14:textId="77777777" w:rsidR="003F48C9" w:rsidRDefault="003F48C9"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32A9DFF0" w14:textId="77777777" w:rsidR="003F48C9" w:rsidRDefault="003F48C9" w:rsidP="003F48C9">
      <w:pPr>
        <w:pStyle w:val="ae"/>
        <w:ind w:left="720"/>
      </w:pPr>
      <w:r>
        <w:t>M80806C1_000000</w:t>
      </w:r>
      <w:r>
        <w:rPr>
          <w:rFonts w:hint="eastAsia"/>
          <w:lang w:eastAsia="zh-TW"/>
        </w:rPr>
        <w:t>68</w:t>
      </w:r>
      <w:r w:rsidRPr="00CE5FE1">
        <w:t>.pdb</w:t>
      </w:r>
    </w:p>
    <w:p w14:paraId="3A00BAC7" w14:textId="77777777" w:rsidR="003F48C9" w:rsidRPr="000A0E43" w:rsidRDefault="003F48C9" w:rsidP="003F48C9">
      <w:pPr>
        <w:pStyle w:val="ae"/>
        <w:ind w:left="1440"/>
        <w:rPr>
          <w:rFonts w:ascii="CG Times (WN)" w:hAnsi="CG Times (WN)"/>
        </w:rPr>
      </w:pPr>
    </w:p>
    <w:p w14:paraId="490A2DCC" w14:textId="77777777" w:rsidR="003F48C9" w:rsidRDefault="003F48C9" w:rsidP="003F48C9">
      <w:pPr>
        <w:pStyle w:val="ae"/>
        <w:rPr>
          <w:b/>
          <w:bCs/>
          <w:lang w:eastAsia="zh-TW"/>
        </w:rPr>
      </w:pPr>
      <w:r>
        <w:rPr>
          <w:b/>
          <w:bCs/>
        </w:rPr>
        <w:t>New Fixes/Features:</w:t>
      </w:r>
    </w:p>
    <w:p w14:paraId="268BCC38" w14:textId="77777777" w:rsidR="003F48C9" w:rsidRDefault="003F48C9" w:rsidP="003F48C9">
      <w:pPr>
        <w:pStyle w:val="ae"/>
        <w:rPr>
          <w:lang w:eastAsia="zh-TW"/>
        </w:rPr>
      </w:pPr>
      <w:r>
        <w:t>Based on PA003</w:t>
      </w:r>
      <w:r w:rsidR="00847F26">
        <w:rPr>
          <w:rFonts w:hint="eastAsia"/>
          <w:lang w:eastAsia="zh-TW"/>
        </w:rPr>
        <w:t>5</w:t>
      </w:r>
    </w:p>
    <w:p w14:paraId="5C264367" w14:textId="77777777" w:rsidR="00847F26" w:rsidRPr="00847F26" w:rsidRDefault="00847F26" w:rsidP="00847F26">
      <w:pPr>
        <w:pStyle w:val="ae"/>
        <w:rPr>
          <w:b/>
          <w:bCs/>
          <w:lang w:eastAsia="zh-TW"/>
        </w:rPr>
      </w:pPr>
      <w:r w:rsidRPr="00847F26">
        <w:rPr>
          <w:b/>
          <w:bCs/>
          <w:lang w:eastAsia="zh-TW"/>
        </w:rPr>
        <w:t>1.</w:t>
      </w:r>
      <w:r w:rsidR="00FC07A5">
        <w:rPr>
          <w:rFonts w:hint="eastAsia"/>
          <w:b/>
          <w:bCs/>
          <w:lang w:eastAsia="zh-TW"/>
        </w:rPr>
        <w:t xml:space="preserve"> </w:t>
      </w:r>
      <w:r w:rsidR="00CD4528" w:rsidRPr="00847F26">
        <w:rPr>
          <w:b/>
          <w:bCs/>
          <w:lang w:eastAsia="zh-TW"/>
        </w:rPr>
        <w:t>EIP</w:t>
      </w:r>
      <w:proofErr w:type="gramStart"/>
      <w:r w:rsidR="00247B4F">
        <w:rPr>
          <w:rFonts w:hint="eastAsia"/>
          <w:b/>
          <w:bCs/>
          <w:lang w:eastAsia="zh-TW"/>
        </w:rPr>
        <w:t>587355</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b/>
          <w:bCs/>
          <w:lang w:eastAsia="zh-TW"/>
        </w:rPr>
        <w:t xml:space="preserve">Optimize the POST time (Remove </w:t>
      </w:r>
      <w:proofErr w:type="spellStart"/>
      <w:r w:rsidRPr="00847F26">
        <w:rPr>
          <w:b/>
          <w:bCs/>
          <w:lang w:eastAsia="zh-TW"/>
        </w:rPr>
        <w:t>PDUpdateInformation</w:t>
      </w:r>
      <w:proofErr w:type="spellEnd"/>
      <w:r w:rsidRPr="00847F26">
        <w:rPr>
          <w:b/>
          <w:bCs/>
          <w:lang w:eastAsia="zh-TW"/>
        </w:rPr>
        <w:t>)</w:t>
      </w:r>
    </w:p>
    <w:p w14:paraId="42F4B610" w14:textId="77777777" w:rsidR="00847F26" w:rsidRPr="00847F26" w:rsidRDefault="00847F26" w:rsidP="00847F26">
      <w:pPr>
        <w:pStyle w:val="ae"/>
        <w:rPr>
          <w:b/>
          <w:bCs/>
          <w:lang w:eastAsia="zh-TW"/>
        </w:rPr>
      </w:pPr>
      <w:r w:rsidRPr="00847F26">
        <w:rPr>
          <w:b/>
          <w:bCs/>
          <w:lang w:eastAsia="zh-TW"/>
        </w:rPr>
        <w:t>2.</w:t>
      </w:r>
      <w:r w:rsidR="00FC07A5">
        <w:rPr>
          <w:rFonts w:hint="eastAsia"/>
          <w:b/>
          <w:bCs/>
          <w:lang w:eastAsia="zh-TW"/>
        </w:rPr>
        <w:t xml:space="preserve"> </w:t>
      </w:r>
      <w:r w:rsidR="00CD4528" w:rsidRPr="00847F26">
        <w:rPr>
          <w:b/>
          <w:bCs/>
          <w:lang w:eastAsia="zh-TW"/>
        </w:rPr>
        <w:t>EIP</w:t>
      </w:r>
      <w:proofErr w:type="gramStart"/>
      <w:r w:rsidR="001D0CAC">
        <w:rPr>
          <w:rFonts w:hint="eastAsia"/>
          <w:b/>
          <w:bCs/>
          <w:lang w:eastAsia="zh-TW"/>
        </w:rPr>
        <w:t>587365</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b/>
          <w:bCs/>
          <w:lang w:eastAsia="zh-TW"/>
        </w:rPr>
        <w:t>Remove "Display HDMI Port" from BIOS setup.</w:t>
      </w:r>
    </w:p>
    <w:p w14:paraId="40F95004" w14:textId="77777777" w:rsidR="00847F26" w:rsidRPr="00847F26" w:rsidRDefault="00847F26" w:rsidP="00847F26">
      <w:pPr>
        <w:pStyle w:val="ae"/>
        <w:rPr>
          <w:b/>
          <w:bCs/>
          <w:lang w:eastAsia="zh-TW"/>
        </w:rPr>
      </w:pPr>
      <w:r w:rsidRPr="00847F26">
        <w:rPr>
          <w:rFonts w:hint="eastAsia"/>
          <w:b/>
          <w:bCs/>
          <w:lang w:eastAsia="zh-TW"/>
        </w:rPr>
        <w:t>3.</w:t>
      </w:r>
      <w:r w:rsidR="00FC07A5">
        <w:rPr>
          <w:rFonts w:hint="eastAsia"/>
          <w:b/>
          <w:bCs/>
          <w:lang w:eastAsia="zh-TW"/>
        </w:rPr>
        <w:t xml:space="preserve"> </w:t>
      </w:r>
      <w:r w:rsidR="00CD4528" w:rsidRPr="00847F26">
        <w:rPr>
          <w:b/>
          <w:bCs/>
          <w:lang w:eastAsia="zh-TW"/>
        </w:rPr>
        <w:t>EIP</w:t>
      </w:r>
      <w:proofErr w:type="gramStart"/>
      <w:r w:rsidR="00B73A64">
        <w:rPr>
          <w:rFonts w:hint="eastAsia"/>
          <w:b/>
          <w:bCs/>
          <w:lang w:eastAsia="zh-TW"/>
        </w:rPr>
        <w:t>587368</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rFonts w:hint="eastAsia"/>
          <w:b/>
          <w:bCs/>
          <w:lang w:eastAsia="zh-TW"/>
        </w:rPr>
        <w:t xml:space="preserve">Update EC firmware 3.03 </w:t>
      </w:r>
    </w:p>
    <w:p w14:paraId="377F78E1" w14:textId="77777777" w:rsidR="00847F26" w:rsidRDefault="00847F26" w:rsidP="00847F26">
      <w:pPr>
        <w:pStyle w:val="ae"/>
        <w:rPr>
          <w:b/>
          <w:bCs/>
          <w:lang w:eastAsia="zh-TW"/>
        </w:rPr>
      </w:pPr>
      <w:r w:rsidRPr="00847F26">
        <w:rPr>
          <w:b/>
          <w:bCs/>
          <w:lang w:eastAsia="zh-TW"/>
        </w:rPr>
        <w:t>4.</w:t>
      </w:r>
      <w:r w:rsidR="00FC07A5">
        <w:rPr>
          <w:rFonts w:hint="eastAsia"/>
          <w:b/>
          <w:bCs/>
          <w:lang w:eastAsia="zh-TW"/>
        </w:rPr>
        <w:t xml:space="preserve"> </w:t>
      </w:r>
      <w:r w:rsidRPr="00847F26">
        <w:rPr>
          <w:b/>
          <w:bCs/>
          <w:lang w:eastAsia="zh-TW"/>
        </w:rPr>
        <w:t xml:space="preserve">EIP567147 - BIOS/CIR Remote Controller Type Fail </w:t>
      </w:r>
    </w:p>
    <w:p w14:paraId="304D17E5" w14:textId="77777777" w:rsidR="00847F26" w:rsidRPr="00847F26" w:rsidRDefault="00847F26" w:rsidP="00847F26">
      <w:pPr>
        <w:pStyle w:val="ae"/>
        <w:rPr>
          <w:b/>
          <w:bCs/>
          <w:lang w:eastAsia="zh-TW"/>
        </w:rPr>
      </w:pPr>
      <w:r w:rsidRPr="00847F26">
        <w:rPr>
          <w:b/>
          <w:bCs/>
          <w:lang w:eastAsia="zh-TW"/>
        </w:rPr>
        <w:t>5.</w:t>
      </w:r>
      <w:r w:rsidR="00FC07A5">
        <w:rPr>
          <w:rFonts w:hint="eastAsia"/>
          <w:b/>
          <w:bCs/>
          <w:lang w:eastAsia="zh-TW"/>
        </w:rPr>
        <w:t xml:space="preserve"> </w:t>
      </w:r>
      <w:r w:rsidRPr="00847F26">
        <w:rPr>
          <w:b/>
          <w:bCs/>
          <w:lang w:eastAsia="zh-TW"/>
        </w:rPr>
        <w:t>EIP</w:t>
      </w:r>
      <w:proofErr w:type="gramStart"/>
      <w:r w:rsidRPr="00847F26">
        <w:rPr>
          <w:b/>
          <w:bCs/>
          <w:lang w:eastAsia="zh-TW"/>
        </w:rPr>
        <w:t>584356  -</w:t>
      </w:r>
      <w:proofErr w:type="gramEnd"/>
      <w:r w:rsidR="00B656D6">
        <w:rPr>
          <w:b/>
          <w:bCs/>
          <w:lang w:eastAsia="zh-TW"/>
        </w:rPr>
        <w:t xml:space="preserve"> </w:t>
      </w:r>
      <w:r w:rsidRPr="00847F26">
        <w:rPr>
          <w:b/>
          <w:bCs/>
          <w:lang w:eastAsia="zh-TW"/>
        </w:rPr>
        <w:t>Update power setting for PA i7/i5/i3.</w:t>
      </w:r>
    </w:p>
    <w:p w14:paraId="189A82F6" w14:textId="77777777" w:rsidR="00847F26" w:rsidRPr="00847F26" w:rsidRDefault="00847F26" w:rsidP="00847F26">
      <w:pPr>
        <w:pStyle w:val="ae"/>
        <w:rPr>
          <w:b/>
          <w:bCs/>
          <w:lang w:eastAsia="zh-TW"/>
        </w:rPr>
      </w:pPr>
      <w:r w:rsidRPr="00847F26">
        <w:rPr>
          <w:b/>
          <w:bCs/>
          <w:lang w:eastAsia="zh-TW"/>
        </w:rPr>
        <w:t>6.</w:t>
      </w:r>
      <w:r w:rsidR="00FC07A5">
        <w:rPr>
          <w:rFonts w:hint="eastAsia"/>
          <w:b/>
          <w:bCs/>
          <w:lang w:eastAsia="zh-TW"/>
        </w:rPr>
        <w:t xml:space="preserve"> </w:t>
      </w:r>
      <w:r w:rsidR="00CD4528" w:rsidRPr="00847F26">
        <w:rPr>
          <w:b/>
          <w:bCs/>
          <w:lang w:eastAsia="zh-TW"/>
        </w:rPr>
        <w:t>EIP</w:t>
      </w:r>
      <w:proofErr w:type="gramStart"/>
      <w:r w:rsidR="00294541">
        <w:rPr>
          <w:rFonts w:hint="eastAsia"/>
          <w:b/>
          <w:bCs/>
          <w:lang w:eastAsia="zh-TW"/>
        </w:rPr>
        <w:t>587369</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b/>
          <w:bCs/>
          <w:lang w:eastAsia="zh-TW"/>
        </w:rPr>
        <w:t xml:space="preserve">Add </w:t>
      </w:r>
      <w:proofErr w:type="spellStart"/>
      <w:r w:rsidRPr="00847F26">
        <w:rPr>
          <w:b/>
          <w:bCs/>
          <w:lang w:eastAsia="zh-TW"/>
        </w:rPr>
        <w:t>Selfhealing</w:t>
      </w:r>
      <w:proofErr w:type="spellEnd"/>
      <w:r w:rsidRPr="00847F26">
        <w:rPr>
          <w:b/>
          <w:bCs/>
          <w:lang w:eastAsia="zh-TW"/>
        </w:rPr>
        <w:t xml:space="preserve"> Feature. </w:t>
      </w:r>
    </w:p>
    <w:p w14:paraId="7A9ED7E1" w14:textId="77777777" w:rsidR="00847F26" w:rsidRPr="00847F26" w:rsidRDefault="00847F26" w:rsidP="00847F26">
      <w:pPr>
        <w:pStyle w:val="ae"/>
        <w:rPr>
          <w:b/>
          <w:bCs/>
          <w:lang w:eastAsia="zh-TW"/>
        </w:rPr>
      </w:pPr>
      <w:r w:rsidRPr="00847F26">
        <w:rPr>
          <w:b/>
          <w:bCs/>
          <w:lang w:eastAsia="zh-TW"/>
        </w:rPr>
        <w:t>7.</w:t>
      </w:r>
      <w:r w:rsidR="00FC07A5">
        <w:rPr>
          <w:rFonts w:hint="eastAsia"/>
          <w:b/>
          <w:bCs/>
          <w:lang w:eastAsia="zh-TW"/>
        </w:rPr>
        <w:t xml:space="preserve"> </w:t>
      </w:r>
      <w:r w:rsidRPr="00847F26">
        <w:rPr>
          <w:b/>
          <w:bCs/>
          <w:lang w:eastAsia="zh-TW"/>
        </w:rPr>
        <w:t>Fixed Fault Tolerance issue.</w:t>
      </w:r>
    </w:p>
    <w:p w14:paraId="3ACCBBA3" w14:textId="77777777" w:rsidR="00847F26" w:rsidRPr="00847F26" w:rsidRDefault="00847F26" w:rsidP="00847F26">
      <w:pPr>
        <w:pStyle w:val="ae"/>
        <w:rPr>
          <w:b/>
          <w:bCs/>
          <w:lang w:eastAsia="zh-TW"/>
        </w:rPr>
      </w:pPr>
      <w:r w:rsidRPr="00847F26">
        <w:rPr>
          <w:b/>
          <w:bCs/>
          <w:lang w:eastAsia="zh-TW"/>
        </w:rPr>
        <w:t>8.</w:t>
      </w:r>
      <w:r w:rsidR="00FC07A5">
        <w:rPr>
          <w:rFonts w:hint="eastAsia"/>
          <w:b/>
          <w:bCs/>
          <w:lang w:eastAsia="zh-TW"/>
        </w:rPr>
        <w:t xml:space="preserve"> </w:t>
      </w:r>
      <w:r w:rsidR="00CD4528" w:rsidRPr="00847F26">
        <w:rPr>
          <w:b/>
          <w:bCs/>
          <w:lang w:eastAsia="zh-TW"/>
        </w:rPr>
        <w:t>EIP</w:t>
      </w:r>
      <w:proofErr w:type="gramStart"/>
      <w:r w:rsidR="00B8558C">
        <w:rPr>
          <w:rFonts w:hint="eastAsia"/>
          <w:b/>
          <w:bCs/>
          <w:lang w:eastAsia="zh-TW"/>
        </w:rPr>
        <w:t>587370</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b/>
          <w:bCs/>
          <w:lang w:eastAsia="zh-TW"/>
        </w:rPr>
        <w:t>Increase USB_DEV_MASS_COUNT.</w:t>
      </w:r>
    </w:p>
    <w:p w14:paraId="5B474171" w14:textId="77777777" w:rsidR="00847F26" w:rsidRPr="00847F26" w:rsidRDefault="00847F26" w:rsidP="00847F26">
      <w:pPr>
        <w:pStyle w:val="ae"/>
        <w:rPr>
          <w:b/>
          <w:bCs/>
          <w:lang w:eastAsia="zh-TW"/>
        </w:rPr>
      </w:pPr>
      <w:r w:rsidRPr="00847F26">
        <w:rPr>
          <w:b/>
          <w:bCs/>
          <w:lang w:eastAsia="zh-TW"/>
        </w:rPr>
        <w:t>9.</w:t>
      </w:r>
      <w:r w:rsidR="00FC07A5">
        <w:rPr>
          <w:rFonts w:hint="eastAsia"/>
          <w:b/>
          <w:bCs/>
          <w:lang w:eastAsia="zh-TW"/>
        </w:rPr>
        <w:t xml:space="preserve"> </w:t>
      </w:r>
      <w:r w:rsidR="00CD4528" w:rsidRPr="00847F26">
        <w:rPr>
          <w:b/>
          <w:bCs/>
          <w:lang w:eastAsia="zh-TW"/>
        </w:rPr>
        <w:t>EIP</w:t>
      </w:r>
      <w:proofErr w:type="gramStart"/>
      <w:r w:rsidR="00B8558C">
        <w:rPr>
          <w:rFonts w:hint="eastAsia"/>
          <w:b/>
          <w:bCs/>
          <w:lang w:eastAsia="zh-TW"/>
        </w:rPr>
        <w:t>587372</w:t>
      </w:r>
      <w:r w:rsidR="00CD4528">
        <w:rPr>
          <w:rFonts w:hint="eastAsia"/>
          <w:b/>
          <w:bCs/>
          <w:lang w:eastAsia="zh-TW"/>
        </w:rPr>
        <w:t xml:space="preserve"> </w:t>
      </w:r>
      <w:r w:rsidR="00CD4528" w:rsidRPr="00847F26">
        <w:rPr>
          <w:b/>
          <w:bCs/>
          <w:lang w:eastAsia="zh-TW"/>
        </w:rPr>
        <w:t xml:space="preserve"> -</w:t>
      </w:r>
      <w:proofErr w:type="gramEnd"/>
      <w:r w:rsidR="00CD4528" w:rsidRPr="00847F26">
        <w:rPr>
          <w:b/>
          <w:bCs/>
          <w:lang w:eastAsia="zh-TW"/>
        </w:rPr>
        <w:t xml:space="preserve"> </w:t>
      </w:r>
      <w:r w:rsidR="00CD4528">
        <w:rPr>
          <w:rFonts w:hint="eastAsia"/>
          <w:b/>
          <w:bCs/>
          <w:lang w:eastAsia="zh-TW"/>
        </w:rPr>
        <w:t xml:space="preserve"> </w:t>
      </w:r>
      <w:r w:rsidRPr="00847F26">
        <w:rPr>
          <w:b/>
          <w:bCs/>
          <w:lang w:eastAsia="zh-TW"/>
        </w:rPr>
        <w:t>IOMT Tool test failed</w:t>
      </w:r>
    </w:p>
    <w:p w14:paraId="57A67519" w14:textId="77777777" w:rsidR="00847F26" w:rsidRPr="00847F26" w:rsidRDefault="00847F26" w:rsidP="00847F26">
      <w:pPr>
        <w:pStyle w:val="ae"/>
        <w:rPr>
          <w:b/>
          <w:bCs/>
          <w:lang w:eastAsia="zh-TW"/>
        </w:rPr>
      </w:pPr>
      <w:r w:rsidRPr="00847F26">
        <w:rPr>
          <w:b/>
          <w:bCs/>
          <w:lang w:eastAsia="zh-TW"/>
        </w:rPr>
        <w:t>10.</w:t>
      </w:r>
      <w:r w:rsidR="00FC07A5">
        <w:rPr>
          <w:rFonts w:hint="eastAsia"/>
          <w:b/>
          <w:bCs/>
          <w:lang w:eastAsia="zh-TW"/>
        </w:rPr>
        <w:t xml:space="preserve"> </w:t>
      </w:r>
      <w:r w:rsidRPr="00847F26">
        <w:rPr>
          <w:b/>
          <w:bCs/>
          <w:lang w:eastAsia="zh-TW"/>
        </w:rPr>
        <w:t>F8 hotkey no function on POST</w:t>
      </w:r>
    </w:p>
    <w:p w14:paraId="27E73340" w14:textId="77777777" w:rsidR="00847F26" w:rsidRPr="00847F26" w:rsidRDefault="00847F26" w:rsidP="00847F26">
      <w:pPr>
        <w:pStyle w:val="ae"/>
        <w:rPr>
          <w:b/>
          <w:bCs/>
          <w:lang w:eastAsia="zh-TW"/>
        </w:rPr>
      </w:pPr>
      <w:r w:rsidRPr="00847F26">
        <w:rPr>
          <w:b/>
          <w:bCs/>
          <w:lang w:eastAsia="zh-TW"/>
        </w:rPr>
        <w:t>11.</w:t>
      </w:r>
      <w:r w:rsidR="00FC07A5">
        <w:rPr>
          <w:rFonts w:hint="eastAsia"/>
          <w:b/>
          <w:bCs/>
          <w:lang w:eastAsia="zh-TW"/>
        </w:rPr>
        <w:t xml:space="preserve"> </w:t>
      </w:r>
      <w:r w:rsidRPr="00847F26">
        <w:rPr>
          <w:b/>
          <w:bCs/>
          <w:lang w:eastAsia="zh-TW"/>
        </w:rPr>
        <w:t>ME update issue.</w:t>
      </w:r>
    </w:p>
    <w:p w14:paraId="6BA5D8B1" w14:textId="77777777" w:rsidR="00847F26" w:rsidRPr="00847F26" w:rsidRDefault="00847F26" w:rsidP="00847F26">
      <w:pPr>
        <w:pStyle w:val="ae"/>
        <w:rPr>
          <w:b/>
          <w:bCs/>
          <w:lang w:eastAsia="zh-TW"/>
        </w:rPr>
      </w:pPr>
      <w:r w:rsidRPr="00847F26">
        <w:rPr>
          <w:b/>
          <w:bCs/>
          <w:lang w:eastAsia="zh-TW"/>
        </w:rPr>
        <w:t>12.</w:t>
      </w:r>
      <w:r w:rsidR="00FC07A5">
        <w:rPr>
          <w:rFonts w:hint="eastAsia"/>
          <w:b/>
          <w:bCs/>
          <w:lang w:eastAsia="zh-TW"/>
        </w:rPr>
        <w:t xml:space="preserve"> </w:t>
      </w:r>
      <w:r w:rsidRPr="00847F26">
        <w:rPr>
          <w:b/>
          <w:bCs/>
          <w:lang w:eastAsia="zh-TW"/>
        </w:rPr>
        <w:t>Auto RTC Reset recovery ME issue</w:t>
      </w:r>
    </w:p>
    <w:p w14:paraId="5476F237" w14:textId="77777777" w:rsidR="00847F26" w:rsidRPr="00847F26" w:rsidRDefault="00847F26" w:rsidP="00847F26">
      <w:pPr>
        <w:pStyle w:val="ae"/>
        <w:rPr>
          <w:b/>
          <w:bCs/>
          <w:lang w:eastAsia="zh-TW"/>
        </w:rPr>
      </w:pPr>
      <w:r w:rsidRPr="00847F26">
        <w:rPr>
          <w:b/>
          <w:bCs/>
          <w:lang w:eastAsia="zh-TW"/>
        </w:rPr>
        <w:t>13.</w:t>
      </w:r>
      <w:r w:rsidR="00FC07A5">
        <w:rPr>
          <w:rFonts w:hint="eastAsia"/>
          <w:b/>
          <w:bCs/>
          <w:lang w:eastAsia="zh-TW"/>
        </w:rPr>
        <w:t xml:space="preserve"> </w:t>
      </w:r>
      <w:r w:rsidRPr="00847F26">
        <w:rPr>
          <w:b/>
          <w:bCs/>
          <w:lang w:eastAsia="zh-TW"/>
        </w:rPr>
        <w:t>EIP</w:t>
      </w:r>
      <w:proofErr w:type="gramStart"/>
      <w:r w:rsidRPr="00847F26">
        <w:rPr>
          <w:b/>
          <w:bCs/>
          <w:lang w:eastAsia="zh-TW"/>
        </w:rPr>
        <w:t>56615  Characters</w:t>
      </w:r>
      <w:proofErr w:type="gramEnd"/>
      <w:r w:rsidRPr="00847F26">
        <w:rPr>
          <w:b/>
          <w:bCs/>
          <w:lang w:eastAsia="zh-TW"/>
        </w:rPr>
        <w:t xml:space="preserve"> lacked in "BIOS Recovery </w:t>
      </w:r>
      <w:proofErr w:type="spellStart"/>
      <w:r w:rsidRPr="00847F26">
        <w:rPr>
          <w:b/>
          <w:bCs/>
          <w:lang w:eastAsia="zh-TW"/>
        </w:rPr>
        <w:t>Complete"prompt</w:t>
      </w:r>
      <w:proofErr w:type="spellEnd"/>
      <w:r w:rsidRPr="00847F26">
        <w:rPr>
          <w:b/>
          <w:bCs/>
          <w:lang w:eastAsia="zh-TW"/>
        </w:rPr>
        <w:t xml:space="preserve"> information after BIOS Recovery</w:t>
      </w:r>
    </w:p>
    <w:p w14:paraId="723701D1" w14:textId="77777777" w:rsidR="00847F26" w:rsidRPr="00847F26" w:rsidRDefault="00847F26" w:rsidP="00847F26">
      <w:pPr>
        <w:pStyle w:val="ae"/>
        <w:rPr>
          <w:b/>
          <w:bCs/>
          <w:lang w:eastAsia="zh-TW"/>
        </w:rPr>
      </w:pPr>
      <w:r w:rsidRPr="00847F26">
        <w:rPr>
          <w:b/>
          <w:bCs/>
          <w:lang w:eastAsia="zh-TW"/>
        </w:rPr>
        <w:t>14.</w:t>
      </w:r>
      <w:r w:rsidR="00FC07A5">
        <w:rPr>
          <w:rFonts w:hint="eastAsia"/>
          <w:b/>
          <w:bCs/>
          <w:lang w:eastAsia="zh-TW"/>
        </w:rPr>
        <w:t xml:space="preserve"> </w:t>
      </w:r>
      <w:r w:rsidRPr="00847F26">
        <w:rPr>
          <w:b/>
          <w:bCs/>
          <w:lang w:eastAsia="zh-TW"/>
        </w:rPr>
        <w:t>T_ACPI_OEM_TBL_ID</w:t>
      </w:r>
    </w:p>
    <w:p w14:paraId="434DA6F6" w14:textId="77777777" w:rsidR="003F48C9" w:rsidRDefault="00847F26" w:rsidP="003F48C9">
      <w:pPr>
        <w:pStyle w:val="ae"/>
        <w:rPr>
          <w:b/>
          <w:bCs/>
          <w:lang w:eastAsia="zh-TW"/>
        </w:rPr>
      </w:pPr>
      <w:r w:rsidRPr="00847F26">
        <w:rPr>
          <w:b/>
          <w:bCs/>
          <w:lang w:eastAsia="zh-TW"/>
        </w:rPr>
        <w:t>15.</w:t>
      </w:r>
      <w:r w:rsidR="00FC07A5">
        <w:rPr>
          <w:rFonts w:hint="eastAsia"/>
          <w:b/>
          <w:bCs/>
          <w:lang w:eastAsia="zh-TW"/>
        </w:rPr>
        <w:t xml:space="preserve"> </w:t>
      </w:r>
      <w:r w:rsidRPr="00847F26">
        <w:rPr>
          <w:b/>
          <w:bCs/>
          <w:lang w:eastAsia="zh-TW"/>
        </w:rPr>
        <w:t>Assert error a. F</w:t>
      </w:r>
      <w:proofErr w:type="gramStart"/>
      <w:r w:rsidRPr="00847F26">
        <w:rPr>
          <w:b/>
          <w:bCs/>
          <w:lang w:eastAsia="zh-TW"/>
        </w:rPr>
        <w:t>9 :</w:t>
      </w:r>
      <w:proofErr w:type="gramEnd"/>
      <w:r w:rsidRPr="00847F26">
        <w:rPr>
          <w:b/>
          <w:bCs/>
          <w:lang w:eastAsia="zh-TW"/>
        </w:rPr>
        <w:t xml:space="preserve"> Load default b. F10 : Save and Exit</w:t>
      </w:r>
    </w:p>
    <w:p w14:paraId="150B04E9" w14:textId="77777777" w:rsidR="00B656D6" w:rsidRDefault="00B656D6" w:rsidP="003F48C9">
      <w:pPr>
        <w:pStyle w:val="ae"/>
        <w:rPr>
          <w:b/>
          <w:bCs/>
          <w:lang w:eastAsia="zh-TW"/>
        </w:rPr>
      </w:pPr>
      <w:r>
        <w:rPr>
          <w:rFonts w:hint="eastAsia"/>
          <w:b/>
          <w:bCs/>
          <w:lang w:eastAsia="zh-TW"/>
        </w:rPr>
        <w:t xml:space="preserve">16. </w:t>
      </w:r>
      <w:r w:rsidRPr="00B656D6">
        <w:rPr>
          <w:b/>
          <w:bCs/>
          <w:lang w:eastAsia="zh-TW"/>
        </w:rPr>
        <w:t xml:space="preserve">Avoid </w:t>
      </w:r>
      <w:proofErr w:type="spellStart"/>
      <w:r w:rsidRPr="00B656D6">
        <w:rPr>
          <w:b/>
          <w:bCs/>
          <w:lang w:eastAsia="zh-TW"/>
        </w:rPr>
        <w:t>retimer</w:t>
      </w:r>
      <w:proofErr w:type="spellEnd"/>
      <w:r w:rsidRPr="00B656D6">
        <w:rPr>
          <w:b/>
          <w:bCs/>
          <w:lang w:eastAsia="zh-TW"/>
        </w:rPr>
        <w:t xml:space="preserve"> f/w update when version is the same.</w:t>
      </w:r>
    </w:p>
    <w:p w14:paraId="62C81471" w14:textId="77777777" w:rsidR="007279D7" w:rsidRDefault="007279D7" w:rsidP="00911892">
      <w:pPr>
        <w:pStyle w:val="ae"/>
        <w:ind w:left="210" w:hangingChars="100" w:hanging="210"/>
        <w:rPr>
          <w:lang w:eastAsia="zh-TW"/>
        </w:rPr>
      </w:pPr>
      <w:r>
        <w:rPr>
          <w:rFonts w:hint="eastAsia"/>
          <w:b/>
          <w:bCs/>
          <w:lang w:eastAsia="zh-TW"/>
        </w:rPr>
        <w:t>17.</w:t>
      </w:r>
      <w:r w:rsidRPr="007279D7">
        <w:t xml:space="preserve"> </w:t>
      </w:r>
      <w:r w:rsidR="00911892">
        <w:rPr>
          <w:rFonts w:hint="eastAsia"/>
          <w:lang w:eastAsia="zh-TW"/>
        </w:rPr>
        <w:t xml:space="preserve">WMI </w:t>
      </w:r>
      <w:proofErr w:type="gramStart"/>
      <w:r w:rsidR="00911892">
        <w:rPr>
          <w:rFonts w:hint="eastAsia"/>
          <w:lang w:eastAsia="zh-TW"/>
        </w:rPr>
        <w:t>LED :</w:t>
      </w:r>
      <w:proofErr w:type="gramEnd"/>
      <w:r w:rsidR="00911892">
        <w:rPr>
          <w:rFonts w:hint="eastAsia"/>
          <w:lang w:eastAsia="zh-TW"/>
        </w:rPr>
        <w:t xml:space="preserve"> </w:t>
      </w:r>
      <w:proofErr w:type="spellStart"/>
      <w:r w:rsidRPr="007279D7">
        <w:rPr>
          <w:b/>
          <w:bCs/>
          <w:lang w:eastAsia="zh-TW"/>
        </w:rPr>
        <w:t>NewGetLedStatus</w:t>
      </w:r>
      <w:proofErr w:type="spellEnd"/>
      <w:r w:rsidRPr="007279D7">
        <w:rPr>
          <w:b/>
          <w:bCs/>
          <w:lang w:eastAsia="zh-TW"/>
        </w:rPr>
        <w:t xml:space="preserve"> HDD LED w/ HDD Activity Returning Error 0xE4(228) instead of </w:t>
      </w:r>
      <w:proofErr w:type="spellStart"/>
      <w:r w:rsidRPr="007279D7">
        <w:rPr>
          <w:b/>
          <w:bCs/>
          <w:lang w:eastAsia="zh-TW"/>
        </w:rPr>
        <w:t>OnToOff</w:t>
      </w:r>
      <w:proofErr w:type="spellEnd"/>
      <w:r w:rsidRPr="007279D7">
        <w:rPr>
          <w:b/>
          <w:bCs/>
          <w:lang w:eastAsia="zh-TW"/>
        </w:rPr>
        <w:t xml:space="preserve">  or </w:t>
      </w:r>
      <w:proofErr w:type="spellStart"/>
      <w:r w:rsidRPr="007279D7">
        <w:rPr>
          <w:b/>
          <w:bCs/>
          <w:lang w:eastAsia="zh-TW"/>
        </w:rPr>
        <w:t>OffToOn</w:t>
      </w:r>
      <w:proofErr w:type="spellEnd"/>
      <w:r w:rsidRPr="007279D7">
        <w:rPr>
          <w:b/>
          <w:bCs/>
          <w:lang w:eastAsia="zh-TW"/>
        </w:rPr>
        <w:t xml:space="preserve"> Value</w:t>
      </w:r>
    </w:p>
    <w:p w14:paraId="30C51CED" w14:textId="77777777" w:rsidR="003F48C9" w:rsidRDefault="003F48C9" w:rsidP="003F48C9">
      <w:pPr>
        <w:pStyle w:val="ae"/>
        <w:rPr>
          <w:lang w:eastAsia="zh-TW"/>
        </w:rPr>
      </w:pPr>
    </w:p>
    <w:p w14:paraId="14F37CD4" w14:textId="77777777" w:rsidR="003F48C9" w:rsidRDefault="003F48C9" w:rsidP="003F48C9">
      <w:pPr>
        <w:pStyle w:val="ae"/>
        <w:rPr>
          <w:rFonts w:eastAsiaTheme="minorEastAsia"/>
          <w:b/>
          <w:bCs/>
          <w:lang w:eastAsia="zh-TW"/>
        </w:rPr>
      </w:pPr>
      <w:r w:rsidRPr="00D54263">
        <w:rPr>
          <w:rFonts w:eastAsia="MS Mincho"/>
          <w:b/>
          <w:bCs/>
        </w:rPr>
        <w:t>Known Errata:</w:t>
      </w:r>
    </w:p>
    <w:p w14:paraId="5C08847D" w14:textId="77777777" w:rsidR="003F48C9" w:rsidRPr="007700DA" w:rsidRDefault="003F48C9">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4DCFA772" w14:textId="77777777" w:rsidR="003F48C9" w:rsidRDefault="003F48C9" w:rsidP="003F48C9">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325799CE" w14:textId="77777777" w:rsidR="003F48C9" w:rsidRDefault="003F48C9" w:rsidP="003F48C9">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5B4420F" w14:textId="77777777" w:rsidR="003F48C9" w:rsidRDefault="007279D7" w:rsidP="003F48C9">
      <w:pPr>
        <w:pStyle w:val="ae"/>
        <w:ind w:left="360"/>
        <w:rPr>
          <w:rFonts w:eastAsiaTheme="minorEastAsia"/>
          <w:b/>
          <w:bCs/>
          <w:color w:val="FF0000"/>
          <w:lang w:eastAsia="zh-TW"/>
        </w:rPr>
      </w:pPr>
      <w:r>
        <w:rPr>
          <w:rFonts w:eastAsiaTheme="minorEastAsia" w:hint="eastAsia"/>
          <w:b/>
          <w:bCs/>
          <w:color w:val="FF0000"/>
          <w:lang w:eastAsia="zh-TW"/>
        </w:rPr>
        <w:t>PA0020-PA0037</w:t>
      </w:r>
      <w:r w:rsidR="003F48C9">
        <w:rPr>
          <w:rFonts w:eastAsiaTheme="minorEastAsia" w:hint="eastAsia"/>
          <w:b/>
          <w:bCs/>
          <w:color w:val="FF0000"/>
          <w:lang w:eastAsia="zh-TW"/>
        </w:rPr>
        <w:t xml:space="preserve"> for FAB-B </w:t>
      </w:r>
      <w:r w:rsidR="003F48C9">
        <w:rPr>
          <w:rFonts w:eastAsiaTheme="minorEastAsia"/>
          <w:b/>
          <w:bCs/>
          <w:color w:val="FF0000"/>
          <w:lang w:eastAsia="zh-TW"/>
        </w:rPr>
        <w:t>(FAB-</w:t>
      </w:r>
      <w:proofErr w:type="gramStart"/>
      <w:r w:rsidR="003F48C9">
        <w:rPr>
          <w:rFonts w:eastAsiaTheme="minorEastAsia"/>
          <w:b/>
          <w:bCs/>
          <w:color w:val="FF0000"/>
          <w:lang w:eastAsia="zh-TW"/>
        </w:rPr>
        <w:t>C)</w:t>
      </w:r>
      <w:r w:rsidR="003F48C9">
        <w:rPr>
          <w:rFonts w:eastAsiaTheme="minorEastAsia" w:hint="eastAsia"/>
          <w:b/>
          <w:bCs/>
          <w:color w:val="FF0000"/>
          <w:lang w:eastAsia="zh-TW"/>
        </w:rPr>
        <w:t>only</w:t>
      </w:r>
      <w:proofErr w:type="gramEnd"/>
      <w:r w:rsidR="003F48C9">
        <w:rPr>
          <w:rFonts w:eastAsiaTheme="minorEastAsia" w:hint="eastAsia"/>
          <w:b/>
          <w:bCs/>
          <w:color w:val="FF0000"/>
          <w:lang w:eastAsia="zh-TW"/>
        </w:rPr>
        <w:t>.</w:t>
      </w:r>
    </w:p>
    <w:p w14:paraId="4F572B90" w14:textId="77777777" w:rsidR="003F48C9" w:rsidRDefault="003F48C9">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5E2F25A7" w14:textId="77777777" w:rsidR="00847F26" w:rsidRDefault="00847F26" w:rsidP="00847F26">
      <w:pPr>
        <w:pStyle w:val="ae"/>
        <w:rPr>
          <w:rFonts w:eastAsiaTheme="minorEastAsia"/>
          <w:b/>
          <w:bCs/>
          <w:color w:val="000000" w:themeColor="text1"/>
          <w:lang w:eastAsia="zh-TW"/>
        </w:rPr>
      </w:pPr>
    </w:p>
    <w:p w14:paraId="51C4588D" w14:textId="77777777" w:rsidR="00E95F96" w:rsidRPr="00192E16" w:rsidRDefault="00E95F96" w:rsidP="00E95F96">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PATGL</w:t>
      </w:r>
      <w:r>
        <w:rPr>
          <w:lang w:eastAsia="zh-TW"/>
        </w:rPr>
        <w:t>357</w:t>
      </w:r>
      <w:r>
        <w:t>.00</w:t>
      </w:r>
      <w:r w:rsidR="00F27E7C">
        <w:rPr>
          <w:rFonts w:hint="eastAsia"/>
          <w:lang w:eastAsia="zh-TW"/>
        </w:rPr>
        <w:t>35</w:t>
      </w:r>
      <w:r>
        <w:t>.20</w:t>
      </w:r>
      <w:r>
        <w:rPr>
          <w:rFonts w:hint="eastAsia"/>
          <w:lang w:eastAsia="zh-TW"/>
        </w:rPr>
        <w:t>20</w:t>
      </w:r>
      <w:r>
        <w:t>.</w:t>
      </w:r>
      <w:r w:rsidR="00623DD3">
        <w:rPr>
          <w:lang w:eastAsia="zh-TW"/>
        </w:rPr>
        <w:t>111</w:t>
      </w:r>
      <w:r w:rsidR="00623DD3">
        <w:rPr>
          <w:rFonts w:hint="eastAsia"/>
          <w:lang w:eastAsia="zh-TW"/>
        </w:rPr>
        <w:t>3</w:t>
      </w:r>
      <w:r>
        <w:t>.</w:t>
      </w:r>
      <w:r w:rsidR="00623DD3">
        <w:rPr>
          <w:rFonts w:hint="eastAsia"/>
          <w:lang w:eastAsia="zh-TW"/>
        </w:rPr>
        <w:t>1353</w:t>
      </w:r>
      <w:r>
        <w:tab/>
      </w:r>
      <w:proofErr w:type="gramStart"/>
      <w:r>
        <w:t>Development  BIOS</w:t>
      </w:r>
      <w:proofErr w:type="gramEnd"/>
    </w:p>
    <w:p w14:paraId="7485EDBD" w14:textId="77777777" w:rsidR="00E95F96" w:rsidRPr="005C2CB1" w:rsidRDefault="00E95F96" w:rsidP="00E95F96">
      <w:pPr>
        <w:ind w:right="360"/>
        <w:rPr>
          <w:rFonts w:ascii="Courier New" w:hAnsi="Courier New" w:cs="Courier New"/>
          <w:b/>
          <w:bCs/>
        </w:rPr>
      </w:pPr>
      <w:r w:rsidRPr="005C2CB1">
        <w:rPr>
          <w:rFonts w:ascii="Courier New" w:hAnsi="Courier New" w:cs="Courier New"/>
          <w:b/>
          <w:bCs/>
        </w:rPr>
        <w:t>About This Release:</w:t>
      </w:r>
    </w:p>
    <w:p w14:paraId="50FE67AA" w14:textId="77777777" w:rsidR="00E95F96" w:rsidRDefault="00E95F96" w:rsidP="001D0E27">
      <w:pPr>
        <w:pStyle w:val="ae"/>
        <w:numPr>
          <w:ilvl w:val="0"/>
          <w:numId w:val="3"/>
        </w:numPr>
      </w:pPr>
      <w:r>
        <w:t xml:space="preserve">Date: </w:t>
      </w:r>
      <w:r w:rsidR="00A757FF">
        <w:rPr>
          <w:lang w:eastAsia="zh-TW"/>
        </w:rPr>
        <w:t>November 1</w:t>
      </w:r>
      <w:r w:rsidR="00A757FF">
        <w:rPr>
          <w:rFonts w:hint="eastAsia"/>
          <w:lang w:eastAsia="zh-TW"/>
        </w:rPr>
        <w:t>3</w:t>
      </w:r>
      <w:r>
        <w:t>, 2</w:t>
      </w:r>
      <w:r>
        <w:rPr>
          <w:rFonts w:hint="eastAsia"/>
          <w:lang w:eastAsia="zh-TW"/>
        </w:rPr>
        <w:t>020</w:t>
      </w:r>
    </w:p>
    <w:p w14:paraId="4ADBD646" w14:textId="77777777" w:rsidR="00E95F96" w:rsidRPr="00203116" w:rsidRDefault="00E95F96" w:rsidP="001D0E27">
      <w:pPr>
        <w:pStyle w:val="ae"/>
        <w:numPr>
          <w:ilvl w:val="0"/>
          <w:numId w:val="3"/>
        </w:numPr>
      </w:pPr>
      <w:r>
        <w:t xml:space="preserve">ROM Image Checksum: </w:t>
      </w:r>
      <w:r w:rsidR="00C60ED1">
        <w:rPr>
          <w:rFonts w:hint="eastAsia"/>
          <w:lang w:eastAsia="zh-TW"/>
        </w:rPr>
        <w:t>0x8B4C</w:t>
      </w:r>
    </w:p>
    <w:p w14:paraId="6EB81C62" w14:textId="77777777" w:rsidR="00E95F96" w:rsidRDefault="00E95F96" w:rsidP="001D0E27">
      <w:pPr>
        <w:pStyle w:val="ae"/>
        <w:numPr>
          <w:ilvl w:val="0"/>
          <w:numId w:val="4"/>
        </w:numPr>
      </w:pPr>
      <w:r>
        <w:t>ME Firmware: 15.0.</w:t>
      </w:r>
      <w:r>
        <w:rPr>
          <w:rFonts w:hint="eastAsia"/>
          <w:lang w:eastAsia="zh-TW"/>
        </w:rPr>
        <w:t>2</w:t>
      </w:r>
      <w:r>
        <w:t>.13</w:t>
      </w:r>
      <w:r>
        <w:rPr>
          <w:rFonts w:hint="eastAsia"/>
          <w:lang w:eastAsia="zh-TW"/>
        </w:rPr>
        <w:t>77</w:t>
      </w:r>
    </w:p>
    <w:p w14:paraId="2825DD74" w14:textId="77777777" w:rsidR="00E95F96" w:rsidRDefault="00E95F96" w:rsidP="001D0E27">
      <w:pPr>
        <w:pStyle w:val="ae"/>
        <w:numPr>
          <w:ilvl w:val="0"/>
          <w:numId w:val="4"/>
        </w:numPr>
      </w:pPr>
      <w:r>
        <w:t xml:space="preserve">EC Firmware: </w:t>
      </w:r>
      <w:r>
        <w:rPr>
          <w:rFonts w:hint="eastAsia"/>
          <w:lang w:eastAsia="zh-TW"/>
        </w:rPr>
        <w:t>03.01.00</w:t>
      </w:r>
    </w:p>
    <w:p w14:paraId="4FAD7CBD" w14:textId="77777777" w:rsidR="00E95F96" w:rsidRDefault="00E95F96"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4D973115" w14:textId="77777777" w:rsidR="00E95F96" w:rsidRDefault="00E95F96"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w:t>
      </w:r>
      <w:r w:rsidR="00DE1E85">
        <w:rPr>
          <w:rFonts w:hint="eastAsia"/>
          <w:lang w:eastAsia="zh-TW"/>
        </w:rPr>
        <w:t>NA</w:t>
      </w:r>
    </w:p>
    <w:p w14:paraId="3C42C4FA" w14:textId="77777777" w:rsidR="00E95F96" w:rsidRPr="00DA6AF4" w:rsidRDefault="00E95F96"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Pr>
          <w:lang w:eastAsia="zh-TW"/>
        </w:rPr>
        <w:t xml:space="preserve">0A.00.34.21 </w:t>
      </w:r>
    </w:p>
    <w:p w14:paraId="688B7632" w14:textId="77777777" w:rsidR="00E95F96" w:rsidRDefault="00E95F96" w:rsidP="001D0E27">
      <w:pPr>
        <w:pStyle w:val="ae"/>
        <w:numPr>
          <w:ilvl w:val="0"/>
          <w:numId w:val="4"/>
        </w:numPr>
        <w:rPr>
          <w:bCs/>
        </w:rPr>
      </w:pPr>
      <w:proofErr w:type="spellStart"/>
      <w:r>
        <w:t>MEBx</w:t>
      </w:r>
      <w:proofErr w:type="spellEnd"/>
      <w:r>
        <w:t xml:space="preserve"> Revision: NA</w:t>
      </w:r>
    </w:p>
    <w:p w14:paraId="49425207" w14:textId="77777777" w:rsidR="00E95F96" w:rsidRDefault="00E95F96" w:rsidP="001D0E27">
      <w:pPr>
        <w:pStyle w:val="ae"/>
        <w:numPr>
          <w:ilvl w:val="0"/>
          <w:numId w:val="4"/>
        </w:numPr>
      </w:pPr>
      <w:r>
        <w:t>Integrated Graphics</w:t>
      </w:r>
    </w:p>
    <w:p w14:paraId="1051A5AC" w14:textId="77777777" w:rsidR="00E95F96" w:rsidRDefault="00E95F96" w:rsidP="001D0E27">
      <w:pPr>
        <w:pStyle w:val="ae"/>
        <w:numPr>
          <w:ilvl w:val="2"/>
          <w:numId w:val="4"/>
        </w:numPr>
      </w:pPr>
      <w:r>
        <w:t xml:space="preserve">Option ROM: </w:t>
      </w:r>
      <w:r>
        <w:rPr>
          <w:rFonts w:hint="eastAsia"/>
          <w:lang w:eastAsia="zh-TW"/>
        </w:rPr>
        <w:t>NA</w:t>
      </w:r>
    </w:p>
    <w:p w14:paraId="274D63C5" w14:textId="77777777" w:rsidR="00E95F96" w:rsidRDefault="00E95F96" w:rsidP="001D0E27">
      <w:pPr>
        <w:pStyle w:val="ae"/>
        <w:numPr>
          <w:ilvl w:val="2"/>
          <w:numId w:val="4"/>
        </w:numPr>
      </w:pPr>
      <w:r>
        <w:t xml:space="preserve">UEFI Driver: </w:t>
      </w:r>
      <w:r>
        <w:rPr>
          <w:rFonts w:hint="eastAsia"/>
          <w:lang w:eastAsia="zh-TW"/>
        </w:rPr>
        <w:t>17</w:t>
      </w:r>
      <w:r>
        <w:rPr>
          <w:lang w:eastAsia="zh-TW"/>
        </w:rPr>
        <w:t>.0.1041</w:t>
      </w:r>
    </w:p>
    <w:p w14:paraId="5EF93D74" w14:textId="77777777" w:rsidR="00E95F96" w:rsidRDefault="00E95F96"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1AB77085" w14:textId="77777777" w:rsidR="00E95F96" w:rsidRDefault="00E95F96" w:rsidP="001D0E27">
      <w:pPr>
        <w:pStyle w:val="ae"/>
        <w:numPr>
          <w:ilvl w:val="0"/>
          <w:numId w:val="4"/>
        </w:numPr>
      </w:pPr>
      <w:r>
        <w:t>SATA non-RAID Option ROM: NA</w:t>
      </w:r>
    </w:p>
    <w:p w14:paraId="0A646EF1" w14:textId="77777777" w:rsidR="00E95F96" w:rsidRDefault="00E95F96" w:rsidP="001D0E27">
      <w:pPr>
        <w:pStyle w:val="ae"/>
        <w:numPr>
          <w:ilvl w:val="0"/>
          <w:numId w:val="4"/>
        </w:numPr>
      </w:pPr>
      <w:r>
        <w:t xml:space="preserve">AHCI Code: Based on </w:t>
      </w:r>
      <w:r>
        <w:rPr>
          <w:rFonts w:hint="eastAsia"/>
          <w:lang w:eastAsia="zh-TW"/>
        </w:rPr>
        <w:t>AHCI_2</w:t>
      </w:r>
      <w:r>
        <w:rPr>
          <w:lang w:eastAsia="zh-TW"/>
        </w:rPr>
        <w:t>4</w:t>
      </w:r>
    </w:p>
    <w:p w14:paraId="4A00D81C" w14:textId="77777777" w:rsidR="00E95F96" w:rsidRPr="00D3539C" w:rsidRDefault="00E95F96" w:rsidP="001D0E27">
      <w:pPr>
        <w:pStyle w:val="ae"/>
        <w:numPr>
          <w:ilvl w:val="0"/>
          <w:numId w:val="4"/>
        </w:numPr>
      </w:pPr>
      <w:r>
        <w:t xml:space="preserve">LAN Option ROM: </w:t>
      </w:r>
      <w:r>
        <w:rPr>
          <w:rFonts w:hint="eastAsia"/>
          <w:lang w:eastAsia="zh-TW"/>
        </w:rPr>
        <w:t>0.8.10</w:t>
      </w:r>
    </w:p>
    <w:p w14:paraId="1D6F8BBB" w14:textId="77777777" w:rsidR="00E95F96" w:rsidRPr="00341369" w:rsidRDefault="00E95F96" w:rsidP="001D0E27">
      <w:pPr>
        <w:pStyle w:val="ae"/>
        <w:numPr>
          <w:ilvl w:val="0"/>
          <w:numId w:val="4"/>
        </w:numPr>
        <w:rPr>
          <w:rFonts w:ascii="Courier New" w:eastAsia="Times New Roman" w:hAnsi="Courier New" w:cs="Courier New"/>
        </w:rPr>
      </w:pPr>
      <w:r w:rsidRPr="003C1214">
        <w:t xml:space="preserve">Supported Flash Devices: </w:t>
      </w:r>
    </w:p>
    <w:p w14:paraId="5B504B71" w14:textId="77777777" w:rsidR="00E95F96" w:rsidRDefault="00E95F96" w:rsidP="00E95F96">
      <w:pPr>
        <w:pStyle w:val="ae"/>
        <w:ind w:left="1440"/>
        <w:rPr>
          <w:lang w:eastAsia="zh-TW"/>
        </w:rPr>
      </w:pPr>
      <w:r w:rsidRPr="00745EF2">
        <w:t>MACRONIX</w:t>
      </w:r>
      <w:r w:rsidRPr="00745EF2">
        <w:tab/>
        <w:t>MX25L25673GM2I-08G</w:t>
      </w:r>
      <w:r w:rsidRPr="00745EF2">
        <w:tab/>
        <w:t>32MB</w:t>
      </w:r>
    </w:p>
    <w:p w14:paraId="326B04F8" w14:textId="77777777" w:rsidR="00E95F96" w:rsidRDefault="00E95F96" w:rsidP="00E95F96">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4EAA6C8B" w14:textId="77777777" w:rsidR="00E95F96" w:rsidRPr="005C2CB1" w:rsidRDefault="00E95F96"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7B12F126" w14:textId="77777777" w:rsidR="00E95F96" w:rsidRDefault="00E95F96" w:rsidP="00E95F96">
      <w:pPr>
        <w:pStyle w:val="ae"/>
        <w:ind w:left="360" w:firstLine="360"/>
      </w:pPr>
      <w:r>
        <w:t>M80806C1_000000</w:t>
      </w:r>
      <w:r>
        <w:rPr>
          <w:rFonts w:hint="eastAsia"/>
          <w:lang w:eastAsia="zh-TW"/>
        </w:rPr>
        <w:t>68</w:t>
      </w:r>
      <w:r w:rsidRPr="00CE5FE1">
        <w:t>.pdb</w:t>
      </w:r>
    </w:p>
    <w:p w14:paraId="20BA4B26" w14:textId="77777777" w:rsidR="00E95F96" w:rsidRDefault="00E95F96"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5E1AC86" w14:textId="77777777" w:rsidR="00E95F96" w:rsidRDefault="00E95F96" w:rsidP="00E95F96">
      <w:pPr>
        <w:pStyle w:val="ae"/>
        <w:ind w:left="720"/>
      </w:pPr>
      <w:r>
        <w:t>M80806C1_000000</w:t>
      </w:r>
      <w:r>
        <w:rPr>
          <w:rFonts w:hint="eastAsia"/>
          <w:lang w:eastAsia="zh-TW"/>
        </w:rPr>
        <w:t>68</w:t>
      </w:r>
      <w:r w:rsidRPr="00CE5FE1">
        <w:t>.pdb</w:t>
      </w:r>
    </w:p>
    <w:p w14:paraId="5DA4619A" w14:textId="77777777" w:rsidR="00E95F96" w:rsidRPr="000A0E43" w:rsidRDefault="00E95F96" w:rsidP="00E95F96">
      <w:pPr>
        <w:pStyle w:val="ae"/>
        <w:ind w:left="1440"/>
        <w:rPr>
          <w:rFonts w:ascii="CG Times (WN)" w:hAnsi="CG Times (WN)"/>
        </w:rPr>
      </w:pPr>
    </w:p>
    <w:p w14:paraId="06413162" w14:textId="77777777" w:rsidR="00E95F96" w:rsidRDefault="00E95F96" w:rsidP="00E95F96">
      <w:pPr>
        <w:pStyle w:val="ae"/>
        <w:rPr>
          <w:b/>
          <w:bCs/>
          <w:lang w:eastAsia="zh-TW"/>
        </w:rPr>
      </w:pPr>
      <w:r>
        <w:rPr>
          <w:b/>
          <w:bCs/>
        </w:rPr>
        <w:t>New Fixes/Features:</w:t>
      </w:r>
    </w:p>
    <w:p w14:paraId="0E102750" w14:textId="77777777" w:rsidR="00E95F96" w:rsidRPr="00F04634" w:rsidRDefault="00E95F96" w:rsidP="00E95F96">
      <w:pPr>
        <w:pStyle w:val="ae"/>
        <w:rPr>
          <w:b/>
          <w:bCs/>
          <w:lang w:eastAsia="zh-TW"/>
        </w:rPr>
      </w:pPr>
      <w:r>
        <w:t>Based on PA003</w:t>
      </w:r>
      <w:r>
        <w:rPr>
          <w:rFonts w:hint="eastAsia"/>
          <w:lang w:eastAsia="zh-TW"/>
        </w:rPr>
        <w:t>4</w:t>
      </w:r>
    </w:p>
    <w:p w14:paraId="1CC0F012" w14:textId="77777777" w:rsidR="00E95F96" w:rsidRPr="008F635D" w:rsidRDefault="00F04634" w:rsidP="00E95F96">
      <w:pPr>
        <w:pStyle w:val="ae"/>
        <w:rPr>
          <w:rFonts w:ascii="CG Times (WN)" w:hAnsi="CG Times (WN)"/>
          <w:sz w:val="20"/>
          <w:szCs w:val="20"/>
        </w:rPr>
      </w:pPr>
      <w:r>
        <w:rPr>
          <w:rFonts w:ascii="CG Times (WN)" w:hAnsi="CG Times (WN)" w:hint="eastAsia"/>
          <w:sz w:val="20"/>
          <w:szCs w:val="20"/>
          <w:lang w:eastAsia="zh-TW"/>
        </w:rPr>
        <w:t>1</w:t>
      </w:r>
      <w:r w:rsidR="00E95F96" w:rsidRPr="008F635D">
        <w:rPr>
          <w:rFonts w:ascii="CG Times (WN)" w:hAnsi="CG Times (WN)"/>
          <w:sz w:val="20"/>
          <w:szCs w:val="20"/>
        </w:rPr>
        <w:t>.</w:t>
      </w:r>
      <w:r w:rsidR="00E95F96">
        <w:rPr>
          <w:rFonts w:ascii="CG Times (WN)" w:hAnsi="CG Times (WN)" w:hint="eastAsia"/>
          <w:sz w:val="20"/>
          <w:szCs w:val="20"/>
          <w:lang w:eastAsia="zh-TW"/>
        </w:rPr>
        <w:t xml:space="preserve"> </w:t>
      </w:r>
      <w:r w:rsidR="00E95F96" w:rsidRPr="00E95F96">
        <w:rPr>
          <w:rFonts w:ascii="CG Times (WN)" w:hAnsi="CG Times (WN)"/>
          <w:sz w:val="20"/>
          <w:szCs w:val="20"/>
          <w:lang w:eastAsia="zh-TW"/>
        </w:rPr>
        <w:t>Add "Wake from Thunderbolt Device" item in PA BIOS and connect to CRB item "VCCST status of IOM"</w:t>
      </w:r>
    </w:p>
    <w:p w14:paraId="30C6AB5F" w14:textId="77777777" w:rsidR="00E95F96" w:rsidRPr="008F635D" w:rsidRDefault="00F04634" w:rsidP="00E95F96">
      <w:pPr>
        <w:pStyle w:val="ae"/>
        <w:rPr>
          <w:rFonts w:ascii="CG Times (WN)" w:hAnsi="CG Times (WN)"/>
          <w:sz w:val="20"/>
          <w:szCs w:val="20"/>
        </w:rPr>
      </w:pPr>
      <w:r>
        <w:rPr>
          <w:rFonts w:ascii="CG Times (WN)" w:hAnsi="CG Times (WN)" w:hint="eastAsia"/>
          <w:sz w:val="20"/>
          <w:szCs w:val="20"/>
          <w:lang w:eastAsia="zh-TW"/>
        </w:rPr>
        <w:t>2</w:t>
      </w:r>
      <w:r w:rsidR="00E95F96" w:rsidRPr="008F635D">
        <w:rPr>
          <w:rFonts w:ascii="CG Times (WN)" w:hAnsi="CG Times (WN)"/>
          <w:sz w:val="20"/>
          <w:szCs w:val="20"/>
        </w:rPr>
        <w:t>.</w:t>
      </w:r>
      <w:r w:rsidR="00E95F96">
        <w:rPr>
          <w:rFonts w:ascii="CG Times (WN)" w:hAnsi="CG Times (WN)" w:hint="eastAsia"/>
          <w:sz w:val="20"/>
          <w:szCs w:val="20"/>
          <w:lang w:eastAsia="zh-TW"/>
        </w:rPr>
        <w:t xml:space="preserve"> </w:t>
      </w:r>
      <w:r w:rsidR="00E95F96" w:rsidRPr="00E95F96">
        <w:rPr>
          <w:rFonts w:ascii="CG Times (WN)" w:hAnsi="CG Times (WN)"/>
          <w:sz w:val="20"/>
          <w:szCs w:val="20"/>
        </w:rPr>
        <w:t>Correct return value for WMI Method 03h.</w:t>
      </w:r>
    </w:p>
    <w:p w14:paraId="50A92444" w14:textId="77777777" w:rsidR="00E95F96" w:rsidRPr="008F635D" w:rsidRDefault="007A3FBA" w:rsidP="00E95F96">
      <w:pPr>
        <w:pStyle w:val="ae"/>
        <w:rPr>
          <w:rFonts w:ascii="CG Times (WN)" w:hAnsi="CG Times (WN)"/>
          <w:sz w:val="20"/>
          <w:szCs w:val="20"/>
        </w:rPr>
      </w:pPr>
      <w:r>
        <w:rPr>
          <w:rFonts w:ascii="CG Times (WN)" w:hAnsi="CG Times (WN)" w:hint="eastAsia"/>
          <w:sz w:val="20"/>
          <w:szCs w:val="20"/>
          <w:lang w:eastAsia="zh-TW"/>
        </w:rPr>
        <w:t>3</w:t>
      </w:r>
      <w:r w:rsidR="00E95F96" w:rsidRPr="008F635D">
        <w:rPr>
          <w:rFonts w:ascii="CG Times (WN)" w:hAnsi="CG Times (WN)"/>
          <w:sz w:val="20"/>
          <w:szCs w:val="20"/>
        </w:rPr>
        <w:t>.</w:t>
      </w:r>
      <w:r w:rsidR="00E95F96">
        <w:rPr>
          <w:rFonts w:ascii="CG Times (WN)" w:hAnsi="CG Times (WN)" w:hint="eastAsia"/>
          <w:sz w:val="20"/>
          <w:szCs w:val="20"/>
          <w:lang w:eastAsia="zh-TW"/>
        </w:rPr>
        <w:t xml:space="preserve"> </w:t>
      </w:r>
      <w:r w:rsidR="00E95F96" w:rsidRPr="00E95F96">
        <w:rPr>
          <w:rFonts w:ascii="CG Times (WN)" w:hAnsi="CG Times (WN)"/>
          <w:sz w:val="20"/>
          <w:szCs w:val="20"/>
        </w:rPr>
        <w:t>Update Microcode to 0x68</w:t>
      </w:r>
    </w:p>
    <w:p w14:paraId="03E12CDC" w14:textId="77777777" w:rsidR="00E95F96" w:rsidRDefault="007A3FBA" w:rsidP="00E95F96">
      <w:pPr>
        <w:pStyle w:val="ae"/>
        <w:rPr>
          <w:rFonts w:ascii="CG Times (WN)" w:hAnsi="CG Times (WN)"/>
          <w:sz w:val="20"/>
          <w:szCs w:val="20"/>
          <w:lang w:eastAsia="zh-TW"/>
        </w:rPr>
      </w:pPr>
      <w:r>
        <w:rPr>
          <w:rFonts w:ascii="CG Times (WN)" w:hAnsi="CG Times (WN)" w:hint="eastAsia"/>
          <w:sz w:val="20"/>
          <w:szCs w:val="20"/>
          <w:lang w:eastAsia="zh-TW"/>
        </w:rPr>
        <w:t>4</w:t>
      </w:r>
      <w:r w:rsidR="00E95F96">
        <w:rPr>
          <w:rFonts w:ascii="CG Times (WN)" w:hAnsi="CG Times (WN)"/>
          <w:sz w:val="20"/>
          <w:szCs w:val="20"/>
        </w:rPr>
        <w:t>.</w:t>
      </w:r>
      <w:r w:rsidR="00E95F96">
        <w:rPr>
          <w:rFonts w:ascii="CG Times (WN)" w:hAnsi="CG Times (WN)" w:hint="eastAsia"/>
          <w:sz w:val="20"/>
          <w:szCs w:val="20"/>
          <w:lang w:eastAsia="zh-TW"/>
        </w:rPr>
        <w:t xml:space="preserve"> </w:t>
      </w:r>
      <w:r w:rsidR="00E95F96" w:rsidRPr="00E95F96">
        <w:rPr>
          <w:rFonts w:ascii="CG Times (WN)" w:hAnsi="CG Times (WN)"/>
          <w:sz w:val="20"/>
          <w:szCs w:val="20"/>
          <w:lang w:eastAsia="zh-TW"/>
        </w:rPr>
        <w:t>[EIP572691] Fixed that the "Unlimited Boot to Network Attempts" item could not work correctly.</w:t>
      </w:r>
    </w:p>
    <w:p w14:paraId="70829377" w14:textId="77777777" w:rsidR="00E95F96" w:rsidRDefault="007A3FBA" w:rsidP="00E95F96">
      <w:pPr>
        <w:pStyle w:val="ae"/>
        <w:rPr>
          <w:lang w:eastAsia="zh-TW"/>
        </w:rPr>
      </w:pPr>
      <w:r>
        <w:rPr>
          <w:rFonts w:ascii="CG Times (WN)" w:hAnsi="CG Times (WN)" w:hint="eastAsia"/>
          <w:sz w:val="20"/>
          <w:szCs w:val="20"/>
          <w:lang w:eastAsia="zh-TW"/>
        </w:rPr>
        <w:t>5</w:t>
      </w:r>
      <w:r w:rsidR="00E95F96">
        <w:rPr>
          <w:rFonts w:ascii="CG Times (WN)" w:hAnsi="CG Times (WN)"/>
          <w:sz w:val="20"/>
          <w:szCs w:val="20"/>
        </w:rPr>
        <w:t>.</w:t>
      </w:r>
      <w:r w:rsidR="00E95F96">
        <w:rPr>
          <w:rFonts w:ascii="CG Times (WN)" w:hAnsi="CG Times (WN)" w:hint="eastAsia"/>
          <w:sz w:val="20"/>
          <w:szCs w:val="20"/>
          <w:lang w:eastAsia="zh-TW"/>
        </w:rPr>
        <w:t xml:space="preserve"> </w:t>
      </w:r>
      <w:r w:rsidR="00E95F96" w:rsidRPr="00E95F96">
        <w:rPr>
          <w:rFonts w:ascii="CG Times (WN)" w:hAnsi="CG Times (WN)"/>
          <w:sz w:val="20"/>
          <w:szCs w:val="20"/>
          <w:lang w:eastAsia="zh-TW"/>
        </w:rPr>
        <w:t>Memory qu</w:t>
      </w:r>
      <w:r w:rsidR="00E95F96">
        <w:rPr>
          <w:rFonts w:ascii="CG Times (WN)" w:hAnsi="CG Times (WN)"/>
          <w:sz w:val="20"/>
          <w:szCs w:val="20"/>
          <w:lang w:eastAsia="zh-TW"/>
        </w:rPr>
        <w:t xml:space="preserve">antity shows incorrect under </w:t>
      </w:r>
      <w:proofErr w:type="gramStart"/>
      <w:r w:rsidR="00E95F96">
        <w:rPr>
          <w:rFonts w:ascii="CG Times (WN)" w:hAnsi="CG Times (WN)"/>
          <w:sz w:val="20"/>
          <w:szCs w:val="20"/>
          <w:lang w:eastAsia="zh-TW"/>
        </w:rPr>
        <w:t>OS</w:t>
      </w:r>
      <w:r w:rsidR="00361F3F">
        <w:rPr>
          <w:rFonts w:ascii="CG Times (WN)" w:hAnsi="CG Times (WN)" w:hint="eastAsia"/>
          <w:sz w:val="20"/>
          <w:szCs w:val="20"/>
          <w:lang w:eastAsia="zh-TW"/>
        </w:rPr>
        <w:t>(</w:t>
      </w:r>
      <w:proofErr w:type="gramEnd"/>
      <w:r w:rsidR="00361F3F">
        <w:rPr>
          <w:rFonts w:ascii="CG Times (WN)" w:hAnsi="CG Times (WN)" w:hint="eastAsia"/>
          <w:sz w:val="20"/>
          <w:szCs w:val="20"/>
          <w:lang w:eastAsia="zh-TW"/>
        </w:rPr>
        <w:t>Type 17 issue)</w:t>
      </w:r>
    </w:p>
    <w:p w14:paraId="5C602820" w14:textId="77777777" w:rsidR="00E95F96" w:rsidRDefault="00E95F96" w:rsidP="00E95F96">
      <w:pPr>
        <w:pStyle w:val="ae"/>
        <w:rPr>
          <w:lang w:eastAsia="zh-TW"/>
        </w:rPr>
      </w:pPr>
    </w:p>
    <w:p w14:paraId="6FF0430A" w14:textId="77777777" w:rsidR="00E95F96" w:rsidRDefault="00E95F96" w:rsidP="00E95F96">
      <w:pPr>
        <w:pStyle w:val="ae"/>
        <w:rPr>
          <w:lang w:eastAsia="zh-TW"/>
        </w:rPr>
      </w:pPr>
    </w:p>
    <w:p w14:paraId="6F48DAA7" w14:textId="77777777" w:rsidR="00E95F96" w:rsidRDefault="00E95F96" w:rsidP="00E95F96">
      <w:pPr>
        <w:pStyle w:val="ae"/>
        <w:rPr>
          <w:lang w:eastAsia="zh-TW"/>
        </w:rPr>
      </w:pPr>
    </w:p>
    <w:p w14:paraId="58F93AF8" w14:textId="77777777" w:rsidR="00E95F96" w:rsidRDefault="00E95F96" w:rsidP="00E95F96">
      <w:pPr>
        <w:pStyle w:val="ae"/>
        <w:rPr>
          <w:lang w:eastAsia="zh-TW"/>
        </w:rPr>
      </w:pPr>
    </w:p>
    <w:p w14:paraId="6C581123" w14:textId="77777777" w:rsidR="00E95F96" w:rsidRPr="00E41F64" w:rsidRDefault="00E95F96" w:rsidP="00E95F96">
      <w:pPr>
        <w:pStyle w:val="ae"/>
        <w:rPr>
          <w:lang w:eastAsia="zh-TW"/>
        </w:rPr>
      </w:pPr>
    </w:p>
    <w:p w14:paraId="09964BC7" w14:textId="77777777" w:rsidR="00E95F96" w:rsidRDefault="00E95F96" w:rsidP="00E95F96">
      <w:pPr>
        <w:pStyle w:val="ae"/>
        <w:rPr>
          <w:rFonts w:eastAsiaTheme="minorEastAsia"/>
          <w:b/>
          <w:bCs/>
          <w:lang w:eastAsia="zh-TW"/>
        </w:rPr>
      </w:pPr>
      <w:r w:rsidRPr="00D54263">
        <w:rPr>
          <w:rFonts w:eastAsia="MS Mincho"/>
          <w:b/>
          <w:bCs/>
        </w:rPr>
        <w:t>Known Errata:</w:t>
      </w:r>
    </w:p>
    <w:p w14:paraId="65E5BFAC" w14:textId="77777777" w:rsidR="00E95F96" w:rsidRPr="007700DA" w:rsidRDefault="00E95F96">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39F71408" w14:textId="77777777" w:rsidR="00E95F96" w:rsidRDefault="00E95F96" w:rsidP="00E95F96">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56C85BFC" w14:textId="77777777" w:rsidR="00E95F96" w:rsidRDefault="00E95F96" w:rsidP="00E95F96">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5F7DADA8" w14:textId="77777777" w:rsidR="00E95F96" w:rsidRDefault="00796422" w:rsidP="00E95F96">
      <w:pPr>
        <w:pStyle w:val="ae"/>
        <w:ind w:left="360"/>
        <w:rPr>
          <w:rFonts w:eastAsiaTheme="minorEastAsia"/>
          <w:b/>
          <w:bCs/>
          <w:color w:val="FF0000"/>
          <w:lang w:eastAsia="zh-TW"/>
        </w:rPr>
      </w:pPr>
      <w:r>
        <w:rPr>
          <w:rFonts w:eastAsiaTheme="minorEastAsia" w:hint="eastAsia"/>
          <w:b/>
          <w:bCs/>
          <w:color w:val="FF0000"/>
          <w:lang w:eastAsia="zh-TW"/>
        </w:rPr>
        <w:t>PA0020-PA0035</w:t>
      </w:r>
      <w:r w:rsidR="00E95F96">
        <w:rPr>
          <w:rFonts w:eastAsiaTheme="minorEastAsia" w:hint="eastAsia"/>
          <w:b/>
          <w:bCs/>
          <w:color w:val="FF0000"/>
          <w:lang w:eastAsia="zh-TW"/>
        </w:rPr>
        <w:t xml:space="preserve"> for FAB-B </w:t>
      </w:r>
      <w:r w:rsidR="00E95F96">
        <w:rPr>
          <w:rFonts w:eastAsiaTheme="minorEastAsia"/>
          <w:b/>
          <w:bCs/>
          <w:color w:val="FF0000"/>
          <w:lang w:eastAsia="zh-TW"/>
        </w:rPr>
        <w:t>(FAB-</w:t>
      </w:r>
      <w:proofErr w:type="gramStart"/>
      <w:r w:rsidR="00E95F96">
        <w:rPr>
          <w:rFonts w:eastAsiaTheme="minorEastAsia"/>
          <w:b/>
          <w:bCs/>
          <w:color w:val="FF0000"/>
          <w:lang w:eastAsia="zh-TW"/>
        </w:rPr>
        <w:t>C)</w:t>
      </w:r>
      <w:r w:rsidR="00E95F96">
        <w:rPr>
          <w:rFonts w:eastAsiaTheme="minorEastAsia" w:hint="eastAsia"/>
          <w:b/>
          <w:bCs/>
          <w:color w:val="FF0000"/>
          <w:lang w:eastAsia="zh-TW"/>
        </w:rPr>
        <w:t>only</w:t>
      </w:r>
      <w:proofErr w:type="gramEnd"/>
      <w:r w:rsidR="00E95F96">
        <w:rPr>
          <w:rFonts w:eastAsiaTheme="minorEastAsia" w:hint="eastAsia"/>
          <w:b/>
          <w:bCs/>
          <w:color w:val="FF0000"/>
          <w:lang w:eastAsia="zh-TW"/>
        </w:rPr>
        <w:t>.</w:t>
      </w:r>
    </w:p>
    <w:p w14:paraId="737C016F" w14:textId="77777777" w:rsidR="00E95F96" w:rsidRDefault="00E95F96">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775005BE" w14:textId="77777777" w:rsidR="00B656D6" w:rsidRDefault="00B656D6" w:rsidP="00B656D6">
      <w:pPr>
        <w:pStyle w:val="ae"/>
        <w:rPr>
          <w:rFonts w:eastAsiaTheme="minorEastAsia"/>
          <w:b/>
          <w:bCs/>
          <w:color w:val="000000" w:themeColor="text1"/>
          <w:lang w:eastAsia="zh-TW"/>
        </w:rPr>
      </w:pPr>
    </w:p>
    <w:p w14:paraId="53F94521" w14:textId="77777777" w:rsidR="00B656D6" w:rsidRDefault="00B656D6" w:rsidP="00B656D6">
      <w:pPr>
        <w:pStyle w:val="ae"/>
        <w:rPr>
          <w:rFonts w:eastAsiaTheme="minorEastAsia"/>
          <w:b/>
          <w:bCs/>
          <w:color w:val="000000" w:themeColor="text1"/>
          <w:lang w:eastAsia="zh-TW"/>
        </w:rPr>
      </w:pPr>
    </w:p>
    <w:p w14:paraId="1CDDED9D" w14:textId="77777777" w:rsidR="00B656D6" w:rsidRDefault="00B656D6" w:rsidP="00B656D6">
      <w:pPr>
        <w:pStyle w:val="ae"/>
        <w:rPr>
          <w:rFonts w:eastAsiaTheme="minorEastAsia"/>
          <w:b/>
          <w:bCs/>
          <w:color w:val="000000" w:themeColor="text1"/>
          <w:lang w:eastAsia="zh-TW"/>
        </w:rPr>
      </w:pPr>
    </w:p>
    <w:p w14:paraId="08F165B9" w14:textId="77777777" w:rsidR="00B656D6" w:rsidRDefault="00B656D6" w:rsidP="00B656D6">
      <w:pPr>
        <w:pStyle w:val="ae"/>
        <w:rPr>
          <w:rFonts w:eastAsiaTheme="minorEastAsia"/>
          <w:b/>
          <w:bCs/>
          <w:color w:val="000000" w:themeColor="text1"/>
          <w:lang w:eastAsia="zh-TW"/>
        </w:rPr>
      </w:pPr>
    </w:p>
    <w:p w14:paraId="2FD81AD6" w14:textId="77777777" w:rsidR="00B656D6" w:rsidRDefault="00B656D6" w:rsidP="00B656D6">
      <w:pPr>
        <w:pStyle w:val="ae"/>
        <w:rPr>
          <w:rFonts w:eastAsiaTheme="minorEastAsia"/>
          <w:b/>
          <w:bCs/>
          <w:color w:val="000000" w:themeColor="text1"/>
          <w:lang w:eastAsia="zh-TW"/>
        </w:rPr>
      </w:pPr>
    </w:p>
    <w:p w14:paraId="108A592A" w14:textId="77777777" w:rsidR="00B656D6" w:rsidRDefault="00B656D6" w:rsidP="00B656D6">
      <w:pPr>
        <w:pStyle w:val="ae"/>
        <w:rPr>
          <w:rFonts w:eastAsiaTheme="minorEastAsia"/>
          <w:b/>
          <w:bCs/>
          <w:color w:val="000000" w:themeColor="text1"/>
          <w:lang w:eastAsia="zh-TW"/>
        </w:rPr>
      </w:pPr>
    </w:p>
    <w:p w14:paraId="268B566F" w14:textId="77777777" w:rsidR="00B656D6" w:rsidRDefault="00B656D6" w:rsidP="00B656D6">
      <w:pPr>
        <w:pStyle w:val="ae"/>
        <w:rPr>
          <w:rFonts w:eastAsiaTheme="minorEastAsia"/>
          <w:b/>
          <w:bCs/>
          <w:color w:val="000000" w:themeColor="text1"/>
          <w:lang w:eastAsia="zh-TW"/>
        </w:rPr>
      </w:pPr>
    </w:p>
    <w:p w14:paraId="4A7FA050" w14:textId="77777777" w:rsidR="00B656D6" w:rsidRDefault="00B656D6" w:rsidP="00B656D6">
      <w:pPr>
        <w:pStyle w:val="ae"/>
        <w:rPr>
          <w:rFonts w:eastAsiaTheme="minorEastAsia"/>
          <w:b/>
          <w:bCs/>
          <w:color w:val="000000" w:themeColor="text1"/>
          <w:lang w:eastAsia="zh-TW"/>
        </w:rPr>
      </w:pPr>
    </w:p>
    <w:p w14:paraId="1D35FB8D" w14:textId="77777777" w:rsidR="00B656D6" w:rsidRDefault="00B656D6" w:rsidP="00B656D6">
      <w:pPr>
        <w:pStyle w:val="ae"/>
        <w:rPr>
          <w:rFonts w:eastAsiaTheme="minorEastAsia"/>
          <w:b/>
          <w:bCs/>
          <w:color w:val="000000" w:themeColor="text1"/>
          <w:lang w:eastAsia="zh-TW"/>
        </w:rPr>
      </w:pPr>
    </w:p>
    <w:p w14:paraId="3B000592" w14:textId="77777777" w:rsidR="00B656D6" w:rsidRDefault="00B656D6" w:rsidP="00B656D6">
      <w:pPr>
        <w:pStyle w:val="ae"/>
        <w:rPr>
          <w:rFonts w:eastAsiaTheme="minorEastAsia"/>
          <w:b/>
          <w:bCs/>
          <w:color w:val="000000" w:themeColor="text1"/>
          <w:lang w:eastAsia="zh-TW"/>
        </w:rPr>
      </w:pPr>
    </w:p>
    <w:p w14:paraId="0AE29878" w14:textId="77777777" w:rsidR="00717F37" w:rsidRPr="00192E16" w:rsidRDefault="00717F37" w:rsidP="00717F37">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t>TGL</w:t>
      </w:r>
      <w:r>
        <w:rPr>
          <w:lang w:eastAsia="zh-TW"/>
        </w:rPr>
        <w:t>357</w:t>
      </w:r>
      <w:r>
        <w:t>.00</w:t>
      </w:r>
      <w:r w:rsidR="003A7A38">
        <w:rPr>
          <w:rFonts w:hint="eastAsia"/>
          <w:lang w:eastAsia="zh-TW"/>
        </w:rPr>
        <w:t>34</w:t>
      </w:r>
      <w:r>
        <w:t>.20</w:t>
      </w:r>
      <w:r>
        <w:rPr>
          <w:rFonts w:hint="eastAsia"/>
          <w:lang w:eastAsia="zh-TW"/>
        </w:rPr>
        <w:t>20</w:t>
      </w:r>
      <w:r w:rsidR="003A7A38">
        <w:t>.</w:t>
      </w:r>
      <w:r w:rsidR="0088579B">
        <w:rPr>
          <w:lang w:eastAsia="zh-TW"/>
        </w:rPr>
        <w:t>1110</w:t>
      </w:r>
      <w:r>
        <w:t>.</w:t>
      </w:r>
      <w:r w:rsidR="0088579B">
        <w:rPr>
          <w:lang w:eastAsia="zh-TW"/>
        </w:rPr>
        <w:t>0720</w:t>
      </w:r>
      <w:r>
        <w:tab/>
      </w:r>
      <w:proofErr w:type="gramStart"/>
      <w:r>
        <w:t>Development  BIOS</w:t>
      </w:r>
      <w:proofErr w:type="gramEnd"/>
    </w:p>
    <w:p w14:paraId="31FFF2AF" w14:textId="77777777" w:rsidR="00717F37" w:rsidRPr="005C2CB1" w:rsidRDefault="00717F37" w:rsidP="00717F37">
      <w:pPr>
        <w:ind w:right="360"/>
        <w:rPr>
          <w:rFonts w:ascii="Courier New" w:hAnsi="Courier New" w:cs="Courier New"/>
          <w:b/>
          <w:bCs/>
        </w:rPr>
      </w:pPr>
      <w:r w:rsidRPr="005C2CB1">
        <w:rPr>
          <w:rFonts w:ascii="Courier New" w:hAnsi="Courier New" w:cs="Courier New"/>
          <w:b/>
          <w:bCs/>
        </w:rPr>
        <w:t>About This Release:</w:t>
      </w:r>
    </w:p>
    <w:p w14:paraId="430DFB2A" w14:textId="77777777" w:rsidR="00717F37" w:rsidRDefault="00717F37" w:rsidP="001D0E27">
      <w:pPr>
        <w:pStyle w:val="ae"/>
        <w:numPr>
          <w:ilvl w:val="0"/>
          <w:numId w:val="3"/>
        </w:numPr>
      </w:pPr>
      <w:r>
        <w:t xml:space="preserve">Date: </w:t>
      </w:r>
      <w:r w:rsidR="0088579B">
        <w:rPr>
          <w:lang w:eastAsia="zh-TW"/>
        </w:rPr>
        <w:t>November 11</w:t>
      </w:r>
      <w:r>
        <w:t>, 2</w:t>
      </w:r>
      <w:r>
        <w:rPr>
          <w:rFonts w:hint="eastAsia"/>
          <w:lang w:eastAsia="zh-TW"/>
        </w:rPr>
        <w:t>020</w:t>
      </w:r>
    </w:p>
    <w:p w14:paraId="0A696110" w14:textId="77777777" w:rsidR="00717F37" w:rsidRPr="00203116" w:rsidRDefault="00717F37" w:rsidP="001D0E27">
      <w:pPr>
        <w:pStyle w:val="ae"/>
        <w:numPr>
          <w:ilvl w:val="0"/>
          <w:numId w:val="3"/>
        </w:numPr>
      </w:pPr>
      <w:r>
        <w:t xml:space="preserve">ROM Image Checksum: </w:t>
      </w:r>
      <w:r w:rsidR="005345A2">
        <w:rPr>
          <w:rFonts w:hint="eastAsia"/>
          <w:lang w:eastAsia="zh-TW"/>
        </w:rPr>
        <w:t>0x</w:t>
      </w:r>
      <w:r w:rsidR="0088579B">
        <w:rPr>
          <w:lang w:eastAsia="zh-TW"/>
        </w:rPr>
        <w:t>ECE6</w:t>
      </w:r>
    </w:p>
    <w:p w14:paraId="07BD5E62" w14:textId="77777777" w:rsidR="00717F37" w:rsidRDefault="00717F37" w:rsidP="001D0E27">
      <w:pPr>
        <w:pStyle w:val="ae"/>
        <w:numPr>
          <w:ilvl w:val="0"/>
          <w:numId w:val="4"/>
        </w:numPr>
      </w:pPr>
      <w:r>
        <w:t>ME Firmware: 15.0.</w:t>
      </w:r>
      <w:r>
        <w:rPr>
          <w:rFonts w:hint="eastAsia"/>
          <w:lang w:eastAsia="zh-TW"/>
        </w:rPr>
        <w:t>2</w:t>
      </w:r>
      <w:r>
        <w:t>.13</w:t>
      </w:r>
      <w:r>
        <w:rPr>
          <w:rFonts w:hint="eastAsia"/>
          <w:lang w:eastAsia="zh-TW"/>
        </w:rPr>
        <w:t>77</w:t>
      </w:r>
    </w:p>
    <w:p w14:paraId="06DA9897" w14:textId="77777777" w:rsidR="00717F37" w:rsidRDefault="00717F37" w:rsidP="001D0E27">
      <w:pPr>
        <w:pStyle w:val="ae"/>
        <w:numPr>
          <w:ilvl w:val="0"/>
          <w:numId w:val="4"/>
        </w:numPr>
      </w:pPr>
      <w:r>
        <w:t xml:space="preserve">EC Firmware: </w:t>
      </w:r>
      <w:r>
        <w:rPr>
          <w:rFonts w:hint="eastAsia"/>
          <w:lang w:eastAsia="zh-TW"/>
        </w:rPr>
        <w:t>0</w:t>
      </w:r>
      <w:r w:rsidR="00162B13">
        <w:rPr>
          <w:rFonts w:hint="eastAsia"/>
          <w:lang w:eastAsia="zh-TW"/>
        </w:rPr>
        <w:t>3.01</w:t>
      </w:r>
      <w:r>
        <w:rPr>
          <w:rFonts w:hint="eastAsia"/>
          <w:lang w:eastAsia="zh-TW"/>
        </w:rPr>
        <w:t>.00</w:t>
      </w:r>
    </w:p>
    <w:p w14:paraId="0B1C9B2C" w14:textId="77777777" w:rsidR="00717F37" w:rsidRDefault="00717F37"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637990F1" w14:textId="77777777" w:rsidR="00717F37" w:rsidRDefault="00717F37"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sidR="00E95F96">
        <w:rPr>
          <w:rFonts w:hint="eastAsia"/>
          <w:lang w:eastAsia="zh-TW"/>
        </w:rPr>
        <w:t xml:space="preserve"> :</w:t>
      </w:r>
      <w:proofErr w:type="gramEnd"/>
      <w:r w:rsidR="00E95F96">
        <w:rPr>
          <w:rFonts w:hint="eastAsia"/>
          <w:lang w:eastAsia="zh-TW"/>
        </w:rPr>
        <w:t xml:space="preserve"> </w:t>
      </w:r>
      <w:r w:rsidR="00DE1E85">
        <w:rPr>
          <w:rFonts w:hint="eastAsia"/>
          <w:lang w:eastAsia="zh-TW"/>
        </w:rPr>
        <w:t>NA</w:t>
      </w:r>
    </w:p>
    <w:p w14:paraId="49BA62F7" w14:textId="77777777" w:rsidR="00717F37" w:rsidRPr="00DA6AF4" w:rsidRDefault="00717F37"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00DB1430">
        <w:rPr>
          <w:lang w:eastAsia="zh-TW"/>
        </w:rPr>
        <w:t xml:space="preserve">0A.00.34.21 </w:t>
      </w:r>
    </w:p>
    <w:p w14:paraId="0E736969" w14:textId="77777777" w:rsidR="00717F37" w:rsidRDefault="00717F37" w:rsidP="001D0E27">
      <w:pPr>
        <w:pStyle w:val="ae"/>
        <w:numPr>
          <w:ilvl w:val="0"/>
          <w:numId w:val="4"/>
        </w:numPr>
        <w:rPr>
          <w:bCs/>
        </w:rPr>
      </w:pPr>
      <w:proofErr w:type="spellStart"/>
      <w:r>
        <w:t>MEBx</w:t>
      </w:r>
      <w:proofErr w:type="spellEnd"/>
      <w:r>
        <w:t xml:space="preserve"> Revision: NA</w:t>
      </w:r>
    </w:p>
    <w:p w14:paraId="7C9FA626" w14:textId="77777777" w:rsidR="00717F37" w:rsidRDefault="00717F37" w:rsidP="001D0E27">
      <w:pPr>
        <w:pStyle w:val="ae"/>
        <w:numPr>
          <w:ilvl w:val="0"/>
          <w:numId w:val="4"/>
        </w:numPr>
      </w:pPr>
      <w:r>
        <w:t>Integrated Graphics</w:t>
      </w:r>
    </w:p>
    <w:p w14:paraId="13B60B2D" w14:textId="77777777" w:rsidR="00717F37" w:rsidRDefault="00717F37" w:rsidP="001D0E27">
      <w:pPr>
        <w:pStyle w:val="ae"/>
        <w:numPr>
          <w:ilvl w:val="2"/>
          <w:numId w:val="4"/>
        </w:numPr>
      </w:pPr>
      <w:r>
        <w:t xml:space="preserve">Option ROM: </w:t>
      </w:r>
      <w:r>
        <w:rPr>
          <w:rFonts w:hint="eastAsia"/>
          <w:lang w:eastAsia="zh-TW"/>
        </w:rPr>
        <w:t>NA</w:t>
      </w:r>
    </w:p>
    <w:p w14:paraId="49D76B21" w14:textId="77777777" w:rsidR="00717F37" w:rsidRDefault="00717F37" w:rsidP="001D0E27">
      <w:pPr>
        <w:pStyle w:val="ae"/>
        <w:numPr>
          <w:ilvl w:val="2"/>
          <w:numId w:val="4"/>
        </w:numPr>
      </w:pPr>
      <w:r>
        <w:t xml:space="preserve">UEFI Driver: </w:t>
      </w:r>
      <w:r>
        <w:rPr>
          <w:rFonts w:hint="eastAsia"/>
          <w:lang w:eastAsia="zh-TW"/>
        </w:rPr>
        <w:t>17</w:t>
      </w:r>
      <w:r>
        <w:rPr>
          <w:lang w:eastAsia="zh-TW"/>
        </w:rPr>
        <w:t>.0.1041</w:t>
      </w:r>
    </w:p>
    <w:p w14:paraId="6835AA27" w14:textId="77777777" w:rsidR="00717F37" w:rsidRDefault="00717F37"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6DCD79D9" w14:textId="77777777" w:rsidR="00717F37" w:rsidRDefault="00717F37" w:rsidP="001D0E27">
      <w:pPr>
        <w:pStyle w:val="ae"/>
        <w:numPr>
          <w:ilvl w:val="0"/>
          <w:numId w:val="4"/>
        </w:numPr>
      </w:pPr>
      <w:r>
        <w:t>SATA non-RAID Option ROM: NA</w:t>
      </w:r>
    </w:p>
    <w:p w14:paraId="7EC8784F" w14:textId="77777777" w:rsidR="00717F37" w:rsidRDefault="00717F37" w:rsidP="001D0E27">
      <w:pPr>
        <w:pStyle w:val="ae"/>
        <w:numPr>
          <w:ilvl w:val="0"/>
          <w:numId w:val="4"/>
        </w:numPr>
      </w:pPr>
      <w:r>
        <w:t xml:space="preserve">AHCI Code: Based on </w:t>
      </w:r>
      <w:r>
        <w:rPr>
          <w:rFonts w:hint="eastAsia"/>
          <w:lang w:eastAsia="zh-TW"/>
        </w:rPr>
        <w:t>AHCI_2</w:t>
      </w:r>
      <w:r>
        <w:rPr>
          <w:lang w:eastAsia="zh-TW"/>
        </w:rPr>
        <w:t>4</w:t>
      </w:r>
    </w:p>
    <w:p w14:paraId="6BBC5FEA" w14:textId="77777777" w:rsidR="00717F37" w:rsidRPr="00D3539C" w:rsidRDefault="00717F37" w:rsidP="001D0E27">
      <w:pPr>
        <w:pStyle w:val="ae"/>
        <w:numPr>
          <w:ilvl w:val="0"/>
          <w:numId w:val="4"/>
        </w:numPr>
      </w:pPr>
      <w:r>
        <w:t xml:space="preserve">LAN Option ROM: </w:t>
      </w:r>
      <w:r>
        <w:rPr>
          <w:rFonts w:hint="eastAsia"/>
          <w:lang w:eastAsia="zh-TW"/>
        </w:rPr>
        <w:t>0.8.10</w:t>
      </w:r>
    </w:p>
    <w:p w14:paraId="34B87F88" w14:textId="77777777" w:rsidR="00717F37" w:rsidRPr="00341369" w:rsidRDefault="00717F37" w:rsidP="001D0E27">
      <w:pPr>
        <w:pStyle w:val="ae"/>
        <w:numPr>
          <w:ilvl w:val="0"/>
          <w:numId w:val="4"/>
        </w:numPr>
        <w:rPr>
          <w:rFonts w:ascii="Courier New" w:eastAsia="Times New Roman" w:hAnsi="Courier New" w:cs="Courier New"/>
        </w:rPr>
      </w:pPr>
      <w:r w:rsidRPr="003C1214">
        <w:t xml:space="preserve">Supported Flash Devices: </w:t>
      </w:r>
    </w:p>
    <w:p w14:paraId="2501510F" w14:textId="77777777" w:rsidR="00717F37" w:rsidRDefault="00717F37" w:rsidP="00717F37">
      <w:pPr>
        <w:pStyle w:val="ae"/>
        <w:ind w:left="1440"/>
        <w:rPr>
          <w:lang w:eastAsia="zh-TW"/>
        </w:rPr>
      </w:pPr>
      <w:r w:rsidRPr="00745EF2">
        <w:t>MACRONIX</w:t>
      </w:r>
      <w:r w:rsidRPr="00745EF2">
        <w:tab/>
        <w:t>MX25L25673GM2I-08G</w:t>
      </w:r>
      <w:r w:rsidRPr="00745EF2">
        <w:tab/>
        <w:t>32MB</w:t>
      </w:r>
    </w:p>
    <w:p w14:paraId="3E8F7F52" w14:textId="77777777" w:rsidR="00717F37" w:rsidRDefault="00717F37" w:rsidP="00717F37">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2144296" w14:textId="77777777" w:rsidR="00717F37" w:rsidRPr="005C2CB1" w:rsidRDefault="00717F37"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7E4B2724" w14:textId="77777777" w:rsidR="00717F37" w:rsidRDefault="00717F37" w:rsidP="00717F37">
      <w:pPr>
        <w:pStyle w:val="ae"/>
        <w:ind w:left="360" w:firstLine="360"/>
      </w:pPr>
      <w:r>
        <w:t>M80806C1_000000</w:t>
      </w:r>
      <w:r w:rsidR="00F34F54">
        <w:rPr>
          <w:rFonts w:hint="eastAsia"/>
          <w:lang w:eastAsia="zh-TW"/>
        </w:rPr>
        <w:t>66</w:t>
      </w:r>
      <w:r w:rsidRPr="00CE5FE1">
        <w:t>.pdb</w:t>
      </w:r>
    </w:p>
    <w:p w14:paraId="24298831" w14:textId="77777777" w:rsidR="00717F37" w:rsidRDefault="00717F37"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85A79DE" w14:textId="77777777" w:rsidR="00717F37" w:rsidRDefault="00717F37" w:rsidP="00717F37">
      <w:pPr>
        <w:pStyle w:val="ae"/>
        <w:ind w:left="720"/>
      </w:pPr>
      <w:r>
        <w:t>M80806C1_000000</w:t>
      </w:r>
      <w:r w:rsidR="00F34F54">
        <w:rPr>
          <w:rFonts w:hint="eastAsia"/>
          <w:lang w:eastAsia="zh-TW"/>
        </w:rPr>
        <w:t>66</w:t>
      </w:r>
      <w:r w:rsidRPr="00CE5FE1">
        <w:t>.pdb</w:t>
      </w:r>
    </w:p>
    <w:p w14:paraId="72023115" w14:textId="77777777" w:rsidR="00717F37" w:rsidRPr="000A0E43" w:rsidRDefault="00717F37" w:rsidP="00717F37">
      <w:pPr>
        <w:pStyle w:val="ae"/>
        <w:ind w:left="1440"/>
        <w:rPr>
          <w:rFonts w:ascii="CG Times (WN)" w:hAnsi="CG Times (WN)"/>
        </w:rPr>
      </w:pPr>
    </w:p>
    <w:p w14:paraId="5921E0FF" w14:textId="77777777" w:rsidR="00717F37" w:rsidRDefault="00717F37" w:rsidP="00717F37">
      <w:pPr>
        <w:pStyle w:val="ae"/>
        <w:rPr>
          <w:b/>
          <w:bCs/>
          <w:lang w:eastAsia="zh-TW"/>
        </w:rPr>
      </w:pPr>
      <w:r>
        <w:rPr>
          <w:b/>
          <w:bCs/>
        </w:rPr>
        <w:t>New Fixes/Features:</w:t>
      </w:r>
    </w:p>
    <w:p w14:paraId="03C185E9" w14:textId="77777777" w:rsidR="00717F37" w:rsidRPr="00E41F64" w:rsidRDefault="00797D1F" w:rsidP="00717F37">
      <w:pPr>
        <w:pStyle w:val="ae"/>
        <w:rPr>
          <w:b/>
          <w:bCs/>
          <w:lang w:eastAsia="zh-TW"/>
        </w:rPr>
      </w:pPr>
      <w:r>
        <w:t>Based on PA003</w:t>
      </w:r>
      <w:r>
        <w:rPr>
          <w:rFonts w:hint="eastAsia"/>
          <w:lang w:eastAsia="zh-TW"/>
        </w:rPr>
        <w:t>3</w:t>
      </w:r>
    </w:p>
    <w:p w14:paraId="323AE502" w14:textId="77777777" w:rsidR="008F635D" w:rsidRPr="008F635D" w:rsidRDefault="008F635D" w:rsidP="008F635D">
      <w:pPr>
        <w:pStyle w:val="ae"/>
        <w:rPr>
          <w:rFonts w:ascii="CG Times (WN)" w:hAnsi="CG Times (WN)"/>
          <w:sz w:val="20"/>
          <w:szCs w:val="20"/>
        </w:rPr>
      </w:pPr>
      <w:r w:rsidRPr="008F635D">
        <w:rPr>
          <w:rFonts w:ascii="CG Times (WN)" w:hAnsi="CG Times (WN)"/>
          <w:sz w:val="20"/>
          <w:szCs w:val="20"/>
        </w:rPr>
        <w:t>1.</w:t>
      </w:r>
      <w:r>
        <w:rPr>
          <w:rFonts w:ascii="CG Times (WN)" w:hAnsi="CG Times (WN)" w:hint="eastAsia"/>
          <w:sz w:val="20"/>
          <w:szCs w:val="20"/>
          <w:lang w:eastAsia="zh-TW"/>
        </w:rPr>
        <w:t xml:space="preserve"> </w:t>
      </w:r>
      <w:proofErr w:type="gramStart"/>
      <w:r w:rsidRPr="008F635D">
        <w:rPr>
          <w:rFonts w:ascii="CG Times (WN)" w:hAnsi="CG Times (WN)"/>
          <w:sz w:val="20"/>
          <w:szCs w:val="20"/>
        </w:rPr>
        <w:t>WHQL :</w:t>
      </w:r>
      <w:proofErr w:type="gramEnd"/>
      <w:r w:rsidRPr="008F635D">
        <w:rPr>
          <w:rFonts w:ascii="CG Times (WN)" w:hAnsi="CG Times (WN)"/>
          <w:sz w:val="20"/>
          <w:szCs w:val="20"/>
        </w:rPr>
        <w:t xml:space="preserve"> Secure Boot Manual Logo Test</w:t>
      </w:r>
    </w:p>
    <w:p w14:paraId="18703B65" w14:textId="77777777" w:rsidR="008F635D" w:rsidRPr="008F635D" w:rsidRDefault="008F635D" w:rsidP="008F635D">
      <w:pPr>
        <w:pStyle w:val="ae"/>
        <w:rPr>
          <w:rFonts w:ascii="CG Times (WN)" w:hAnsi="CG Times (WN)"/>
          <w:sz w:val="20"/>
          <w:szCs w:val="20"/>
        </w:rPr>
      </w:pPr>
      <w:r w:rsidRPr="008F635D">
        <w:rPr>
          <w:rFonts w:ascii="CG Times (WN)" w:hAnsi="CG Times (WN)"/>
          <w:sz w:val="20"/>
          <w:szCs w:val="20"/>
        </w:rPr>
        <w:t>2.</w:t>
      </w:r>
      <w:r>
        <w:rPr>
          <w:rFonts w:ascii="CG Times (WN)" w:hAnsi="CG Times (WN)" w:hint="eastAsia"/>
          <w:sz w:val="20"/>
          <w:szCs w:val="20"/>
          <w:lang w:eastAsia="zh-TW"/>
        </w:rPr>
        <w:t xml:space="preserve"> </w:t>
      </w:r>
      <w:proofErr w:type="gramStart"/>
      <w:r w:rsidRPr="008F635D">
        <w:rPr>
          <w:rFonts w:ascii="CG Times (WN)" w:hAnsi="CG Times (WN)"/>
          <w:sz w:val="20"/>
          <w:szCs w:val="20"/>
        </w:rPr>
        <w:t>suppress  "</w:t>
      </w:r>
      <w:proofErr w:type="spellStart"/>
      <w:proofErr w:type="gramEnd"/>
      <w:r w:rsidRPr="008F635D">
        <w:rPr>
          <w:rFonts w:ascii="CG Times (WN)" w:hAnsi="CG Times (WN)"/>
          <w:sz w:val="20"/>
          <w:szCs w:val="20"/>
        </w:rPr>
        <w:t>SelfHealSupport</w:t>
      </w:r>
      <w:proofErr w:type="spellEnd"/>
      <w:r w:rsidRPr="008F635D">
        <w:rPr>
          <w:rFonts w:ascii="CG Times (WN)" w:hAnsi="CG Times (WN)"/>
          <w:sz w:val="20"/>
          <w:szCs w:val="20"/>
        </w:rPr>
        <w:t>"</w:t>
      </w:r>
    </w:p>
    <w:p w14:paraId="24A357FA" w14:textId="77777777" w:rsidR="008F635D" w:rsidRPr="008F635D" w:rsidRDefault="008F635D" w:rsidP="008F635D">
      <w:pPr>
        <w:pStyle w:val="ae"/>
        <w:rPr>
          <w:rFonts w:ascii="CG Times (WN)" w:hAnsi="CG Times (WN)"/>
          <w:sz w:val="20"/>
          <w:szCs w:val="20"/>
        </w:rPr>
      </w:pPr>
      <w:r w:rsidRPr="008F635D">
        <w:rPr>
          <w:rFonts w:ascii="CG Times (WN)" w:hAnsi="CG Times (WN)"/>
          <w:sz w:val="20"/>
          <w:szCs w:val="20"/>
        </w:rPr>
        <w:t>3.</w:t>
      </w:r>
      <w:r>
        <w:rPr>
          <w:rFonts w:ascii="CG Times (WN)" w:hAnsi="CG Times (WN)" w:hint="eastAsia"/>
          <w:sz w:val="20"/>
          <w:szCs w:val="20"/>
          <w:lang w:eastAsia="zh-TW"/>
        </w:rPr>
        <w:t xml:space="preserve"> </w:t>
      </w:r>
      <w:r w:rsidRPr="008F635D">
        <w:rPr>
          <w:rFonts w:ascii="CG Times (WN)" w:hAnsi="CG Times (WN)"/>
          <w:sz w:val="20"/>
          <w:szCs w:val="20"/>
        </w:rPr>
        <w:t>Storage D3 support</w:t>
      </w:r>
    </w:p>
    <w:p w14:paraId="2972D3D5" w14:textId="77777777" w:rsidR="008F635D" w:rsidRDefault="008F635D" w:rsidP="008F635D">
      <w:pPr>
        <w:pStyle w:val="ae"/>
        <w:rPr>
          <w:rFonts w:ascii="CG Times (WN)" w:hAnsi="CG Times (WN)"/>
          <w:sz w:val="20"/>
          <w:szCs w:val="20"/>
          <w:lang w:eastAsia="zh-TW"/>
        </w:rPr>
      </w:pPr>
      <w:r w:rsidRPr="008F635D">
        <w:rPr>
          <w:rFonts w:ascii="CG Times (WN)" w:hAnsi="CG Times (WN)"/>
          <w:sz w:val="20"/>
          <w:szCs w:val="20"/>
        </w:rPr>
        <w:t>4.</w:t>
      </w:r>
      <w:r>
        <w:rPr>
          <w:rFonts w:ascii="CG Times (WN)" w:hAnsi="CG Times (WN)" w:hint="eastAsia"/>
          <w:sz w:val="20"/>
          <w:szCs w:val="20"/>
          <w:lang w:eastAsia="zh-TW"/>
        </w:rPr>
        <w:t xml:space="preserve"> </w:t>
      </w:r>
      <w:r w:rsidRPr="008F635D">
        <w:rPr>
          <w:rFonts w:ascii="CG Times (WN)" w:hAnsi="CG Times (WN)"/>
          <w:sz w:val="20"/>
          <w:szCs w:val="20"/>
        </w:rPr>
        <w:t xml:space="preserve">Update core base to </w:t>
      </w:r>
      <w:r w:rsidR="00DB1430">
        <w:t>5.19_1AWHY_RC0A.00.34.21_</w:t>
      </w:r>
      <w:proofErr w:type="gramStart"/>
      <w:r w:rsidR="00DB1430">
        <w:t>029</w:t>
      </w:r>
      <w:r w:rsidR="00DB1430">
        <w:rPr>
          <w:rFonts w:hint="eastAsia"/>
          <w:lang w:eastAsia="zh-TW"/>
        </w:rPr>
        <w:t xml:space="preserve"> </w:t>
      </w:r>
      <w:r w:rsidRPr="008F635D">
        <w:rPr>
          <w:rFonts w:ascii="CG Times (WN)" w:hAnsi="CG Times (WN)"/>
          <w:sz w:val="20"/>
          <w:szCs w:val="20"/>
        </w:rPr>
        <w:t xml:space="preserve"> and</w:t>
      </w:r>
      <w:proofErr w:type="gramEnd"/>
      <w:r w:rsidRPr="008F635D">
        <w:rPr>
          <w:rFonts w:ascii="CG Times (WN)" w:hAnsi="CG Times (WN)"/>
          <w:sz w:val="20"/>
          <w:szCs w:val="20"/>
        </w:rPr>
        <w:t xml:space="preserve"> SPG module</w:t>
      </w:r>
    </w:p>
    <w:p w14:paraId="35356D31" w14:textId="77777777" w:rsidR="008F635D" w:rsidRPr="008F635D" w:rsidRDefault="008F635D" w:rsidP="008F635D">
      <w:pPr>
        <w:pStyle w:val="ae"/>
        <w:rPr>
          <w:rFonts w:ascii="CG Times (WN)" w:hAnsi="CG Times (WN)"/>
          <w:sz w:val="20"/>
          <w:szCs w:val="20"/>
        </w:rPr>
      </w:pPr>
      <w:r w:rsidRPr="008F635D">
        <w:rPr>
          <w:rFonts w:ascii="CG Times (WN)" w:hAnsi="CG Times (WN)"/>
          <w:sz w:val="20"/>
          <w:szCs w:val="20"/>
        </w:rPr>
        <w:t>5.</w:t>
      </w:r>
      <w:r>
        <w:rPr>
          <w:rFonts w:ascii="CG Times (WN)" w:hAnsi="CG Times (WN)" w:hint="eastAsia"/>
          <w:sz w:val="20"/>
          <w:szCs w:val="20"/>
          <w:lang w:eastAsia="zh-TW"/>
        </w:rPr>
        <w:t xml:space="preserve"> </w:t>
      </w:r>
      <w:r w:rsidRPr="008F635D">
        <w:rPr>
          <w:rFonts w:ascii="CG Times (WN)" w:hAnsi="CG Times (WN)"/>
          <w:sz w:val="20"/>
          <w:szCs w:val="20"/>
        </w:rPr>
        <w:t>Setup value</w:t>
      </w:r>
      <w:r>
        <w:rPr>
          <w:rFonts w:ascii="CG Times (WN)" w:hAnsi="CG Times (WN)" w:hint="eastAsia"/>
          <w:sz w:val="20"/>
          <w:szCs w:val="20"/>
          <w:lang w:eastAsia="zh-TW"/>
        </w:rPr>
        <w:t xml:space="preserve">, </w:t>
      </w:r>
      <w:r w:rsidRPr="008F635D">
        <w:rPr>
          <w:rFonts w:ascii="CG Times (WN)" w:hAnsi="CG Times (WN)"/>
          <w:sz w:val="20"/>
          <w:szCs w:val="20"/>
        </w:rPr>
        <w:t>PCH_SETUP</w:t>
      </w:r>
    </w:p>
    <w:p w14:paraId="5DAAD055" w14:textId="77777777" w:rsidR="008F635D" w:rsidRPr="008F635D" w:rsidRDefault="008F635D" w:rsidP="008F635D">
      <w:pPr>
        <w:pStyle w:val="ae"/>
        <w:ind w:firstLine="720"/>
        <w:rPr>
          <w:rFonts w:ascii="CG Times (WN)" w:hAnsi="CG Times (WN)"/>
          <w:sz w:val="20"/>
          <w:szCs w:val="20"/>
        </w:rPr>
      </w:pPr>
      <w:r w:rsidRPr="008F635D">
        <w:rPr>
          <w:rFonts w:ascii="CG Times (WN)" w:hAnsi="CG Times (WN)"/>
          <w:sz w:val="20"/>
          <w:szCs w:val="20"/>
        </w:rPr>
        <w:t xml:space="preserve">a.  </w:t>
      </w:r>
      <w:proofErr w:type="spellStart"/>
      <w:proofErr w:type="gramStart"/>
      <w:r w:rsidRPr="008F635D">
        <w:rPr>
          <w:rFonts w:ascii="CG Times (WN)" w:hAnsi="CG Times (WN)"/>
          <w:sz w:val="20"/>
          <w:szCs w:val="20"/>
        </w:rPr>
        <w:t>PchHdAudioSndwLinkEnable</w:t>
      </w:r>
      <w:proofErr w:type="spellEnd"/>
      <w:r w:rsidRPr="008F635D">
        <w:rPr>
          <w:rFonts w:ascii="CG Times (WN)" w:hAnsi="CG Times (WN)"/>
          <w:sz w:val="20"/>
          <w:szCs w:val="20"/>
        </w:rPr>
        <w:t>[</w:t>
      </w:r>
      <w:proofErr w:type="gramEnd"/>
      <w:r w:rsidRPr="008F635D">
        <w:rPr>
          <w:rFonts w:ascii="CG Times (WN)" w:hAnsi="CG Times (WN)"/>
          <w:sz w:val="20"/>
          <w:szCs w:val="20"/>
        </w:rPr>
        <w:t>0] = 0</w:t>
      </w:r>
    </w:p>
    <w:p w14:paraId="7D073D6B" w14:textId="77777777" w:rsidR="008F635D" w:rsidRPr="008F635D" w:rsidRDefault="008F635D" w:rsidP="008F635D">
      <w:pPr>
        <w:pStyle w:val="ae"/>
        <w:ind w:firstLine="720"/>
        <w:rPr>
          <w:rFonts w:ascii="CG Times (WN)" w:hAnsi="CG Times (WN)"/>
          <w:sz w:val="20"/>
          <w:szCs w:val="20"/>
        </w:rPr>
      </w:pPr>
      <w:r w:rsidRPr="008F635D">
        <w:rPr>
          <w:rFonts w:ascii="CG Times (WN)" w:hAnsi="CG Times (WN)"/>
          <w:sz w:val="20"/>
          <w:szCs w:val="20"/>
        </w:rPr>
        <w:t xml:space="preserve">b.  </w:t>
      </w:r>
      <w:proofErr w:type="spellStart"/>
      <w:proofErr w:type="gramStart"/>
      <w:r w:rsidRPr="008F635D">
        <w:rPr>
          <w:rFonts w:ascii="CG Times (WN)" w:hAnsi="CG Times (WN)"/>
          <w:sz w:val="20"/>
          <w:szCs w:val="20"/>
        </w:rPr>
        <w:t>PchHdAudioSndwLinkEnable</w:t>
      </w:r>
      <w:proofErr w:type="spellEnd"/>
      <w:r w:rsidRPr="008F635D">
        <w:rPr>
          <w:rFonts w:ascii="CG Times (WN)" w:hAnsi="CG Times (WN)"/>
          <w:sz w:val="20"/>
          <w:szCs w:val="20"/>
        </w:rPr>
        <w:t>[</w:t>
      </w:r>
      <w:proofErr w:type="gramEnd"/>
      <w:r w:rsidRPr="008F635D">
        <w:rPr>
          <w:rFonts w:ascii="CG Times (WN)" w:hAnsi="CG Times (WN)"/>
          <w:sz w:val="20"/>
          <w:szCs w:val="20"/>
        </w:rPr>
        <w:t>1] = 0</w:t>
      </w:r>
    </w:p>
    <w:p w14:paraId="19CC2B55" w14:textId="77777777" w:rsidR="008F635D" w:rsidRPr="008F635D" w:rsidRDefault="008F635D" w:rsidP="008F635D">
      <w:pPr>
        <w:pStyle w:val="ae"/>
        <w:rPr>
          <w:rFonts w:ascii="CG Times (WN)" w:hAnsi="CG Times (WN)"/>
          <w:sz w:val="20"/>
          <w:szCs w:val="20"/>
        </w:rPr>
      </w:pPr>
      <w:r>
        <w:rPr>
          <w:rFonts w:ascii="CG Times (WN)" w:hAnsi="CG Times (WN)"/>
          <w:sz w:val="20"/>
          <w:szCs w:val="20"/>
        </w:rPr>
        <w:t>6.</w:t>
      </w:r>
      <w:r>
        <w:rPr>
          <w:rFonts w:ascii="CG Times (WN)" w:hAnsi="CG Times (WN)" w:hint="eastAsia"/>
          <w:sz w:val="20"/>
          <w:szCs w:val="20"/>
          <w:lang w:eastAsia="zh-TW"/>
        </w:rPr>
        <w:t xml:space="preserve"> </w:t>
      </w:r>
      <w:r w:rsidRPr="008F635D">
        <w:rPr>
          <w:rFonts w:ascii="CG Times (WN)" w:hAnsi="CG Times (WN)"/>
          <w:sz w:val="20"/>
          <w:szCs w:val="20"/>
        </w:rPr>
        <w:t xml:space="preserve">Remove TBT </w:t>
      </w:r>
      <w:proofErr w:type="spellStart"/>
      <w:r w:rsidRPr="008F635D">
        <w:rPr>
          <w:rFonts w:ascii="CG Times (WN)" w:hAnsi="CG Times (WN)"/>
          <w:sz w:val="20"/>
          <w:szCs w:val="20"/>
        </w:rPr>
        <w:t>retimer</w:t>
      </w:r>
      <w:proofErr w:type="spellEnd"/>
      <w:r w:rsidRPr="008F635D">
        <w:rPr>
          <w:rFonts w:ascii="CG Times (WN)" w:hAnsi="CG Times (WN)"/>
          <w:sz w:val="20"/>
          <w:szCs w:val="20"/>
        </w:rPr>
        <w:t xml:space="preserve"> FW</w:t>
      </w:r>
    </w:p>
    <w:p w14:paraId="48A7204A" w14:textId="77777777" w:rsidR="008F635D" w:rsidRPr="008F635D" w:rsidRDefault="008F635D" w:rsidP="008F635D">
      <w:pPr>
        <w:pStyle w:val="ae"/>
        <w:rPr>
          <w:rFonts w:ascii="CG Times (WN)" w:hAnsi="CG Times (WN)"/>
          <w:sz w:val="20"/>
          <w:szCs w:val="20"/>
        </w:rPr>
      </w:pPr>
      <w:r>
        <w:rPr>
          <w:rFonts w:ascii="CG Times (WN)" w:hAnsi="CG Times (WN)"/>
          <w:sz w:val="20"/>
          <w:szCs w:val="20"/>
        </w:rPr>
        <w:t>7.</w:t>
      </w:r>
      <w:r>
        <w:rPr>
          <w:rFonts w:ascii="CG Times (WN)" w:hAnsi="CG Times (WN)" w:hint="eastAsia"/>
          <w:sz w:val="20"/>
          <w:szCs w:val="20"/>
          <w:lang w:eastAsia="zh-TW"/>
        </w:rPr>
        <w:t xml:space="preserve"> </w:t>
      </w:r>
      <w:proofErr w:type="gramStart"/>
      <w:r w:rsidRPr="008F635D">
        <w:rPr>
          <w:rFonts w:ascii="CG Times (WN)" w:hAnsi="CG Times (WN)"/>
          <w:sz w:val="20"/>
          <w:szCs w:val="20"/>
        </w:rPr>
        <w:t>WHQL :</w:t>
      </w:r>
      <w:proofErr w:type="gramEnd"/>
      <w:r w:rsidRPr="008F635D">
        <w:rPr>
          <w:rFonts w:ascii="CG Times (WN)" w:hAnsi="CG Times (WN)"/>
          <w:sz w:val="20"/>
          <w:szCs w:val="20"/>
        </w:rPr>
        <w:t xml:space="preserve"> SECURE_BOOT :  "DEFAULT_SECURE_BOOT_DEPLOYED_MODE" = 1</w:t>
      </w:r>
    </w:p>
    <w:p w14:paraId="4E8E8A81" w14:textId="77777777" w:rsidR="008F635D" w:rsidRPr="008F635D" w:rsidRDefault="008F635D" w:rsidP="008F635D">
      <w:pPr>
        <w:pStyle w:val="ae"/>
        <w:rPr>
          <w:rFonts w:ascii="CG Times (WN)" w:hAnsi="CG Times (WN)"/>
          <w:sz w:val="20"/>
          <w:szCs w:val="20"/>
        </w:rPr>
      </w:pPr>
      <w:r>
        <w:rPr>
          <w:rFonts w:ascii="CG Times (WN)" w:hAnsi="CG Times (WN)"/>
          <w:sz w:val="20"/>
          <w:szCs w:val="20"/>
        </w:rPr>
        <w:t>8.</w:t>
      </w:r>
      <w:r>
        <w:rPr>
          <w:rFonts w:ascii="CG Times (WN)" w:hAnsi="CG Times (WN)" w:hint="eastAsia"/>
          <w:sz w:val="20"/>
          <w:szCs w:val="20"/>
          <w:lang w:eastAsia="zh-TW"/>
        </w:rPr>
        <w:t xml:space="preserve"> </w:t>
      </w:r>
      <w:proofErr w:type="spellStart"/>
      <w:r w:rsidRPr="008F635D">
        <w:rPr>
          <w:rFonts w:ascii="CG Times (WN)" w:hAnsi="CG Times (WN)"/>
          <w:sz w:val="20"/>
          <w:szCs w:val="20"/>
        </w:rPr>
        <w:t>WMI_CorrectPowerLimit</w:t>
      </w:r>
      <w:proofErr w:type="spellEnd"/>
    </w:p>
    <w:p w14:paraId="4D64459D" w14:textId="77777777" w:rsidR="008F635D" w:rsidRPr="008F635D" w:rsidRDefault="008F635D" w:rsidP="008F635D">
      <w:pPr>
        <w:pStyle w:val="ae"/>
        <w:rPr>
          <w:rFonts w:ascii="CG Times (WN)" w:hAnsi="CG Times (WN)"/>
          <w:sz w:val="20"/>
          <w:szCs w:val="20"/>
        </w:rPr>
      </w:pPr>
      <w:r>
        <w:rPr>
          <w:rFonts w:ascii="CG Times (WN)" w:hAnsi="CG Times (WN)"/>
          <w:sz w:val="20"/>
          <w:szCs w:val="20"/>
        </w:rPr>
        <w:t>9.</w:t>
      </w:r>
      <w:r>
        <w:rPr>
          <w:rFonts w:ascii="CG Times (WN)" w:hAnsi="CG Times (WN)" w:hint="eastAsia"/>
          <w:sz w:val="20"/>
          <w:szCs w:val="20"/>
          <w:lang w:eastAsia="zh-TW"/>
        </w:rPr>
        <w:t xml:space="preserve"> </w:t>
      </w:r>
      <w:r w:rsidRPr="008F635D">
        <w:rPr>
          <w:rFonts w:ascii="CG Times (WN)" w:hAnsi="CG Times (WN)"/>
          <w:sz w:val="20"/>
          <w:szCs w:val="20"/>
        </w:rPr>
        <w:t xml:space="preserve">WU fail issue Add setup item "USB </w:t>
      </w:r>
      <w:proofErr w:type="spellStart"/>
      <w:r w:rsidRPr="008F635D">
        <w:rPr>
          <w:rFonts w:ascii="CG Times (WN)" w:hAnsi="CG Times (WN)"/>
          <w:sz w:val="20"/>
          <w:szCs w:val="20"/>
        </w:rPr>
        <w:t>Hearder</w:t>
      </w:r>
      <w:proofErr w:type="spellEnd"/>
      <w:r w:rsidRPr="008F635D">
        <w:rPr>
          <w:rFonts w:ascii="CG Times (WN)" w:hAnsi="CG Times (WN)"/>
          <w:sz w:val="20"/>
          <w:szCs w:val="20"/>
        </w:rPr>
        <w:t xml:space="preserve"> Connector 2" </w:t>
      </w:r>
    </w:p>
    <w:p w14:paraId="1ACF6E35" w14:textId="77777777" w:rsidR="008F635D" w:rsidRDefault="008F635D" w:rsidP="008F635D">
      <w:pPr>
        <w:pStyle w:val="ae"/>
        <w:rPr>
          <w:rFonts w:ascii="CG Times (WN)" w:hAnsi="CG Times (WN)"/>
          <w:sz w:val="20"/>
          <w:szCs w:val="20"/>
          <w:lang w:eastAsia="zh-TW"/>
        </w:rPr>
      </w:pPr>
      <w:r>
        <w:rPr>
          <w:rFonts w:ascii="CG Times (WN)" w:hAnsi="CG Times (WN)" w:hint="eastAsia"/>
          <w:sz w:val="20"/>
          <w:szCs w:val="20"/>
        </w:rPr>
        <w:t>10.</w:t>
      </w:r>
      <w:r>
        <w:rPr>
          <w:rFonts w:ascii="CG Times (WN)" w:hAnsi="CG Times (WN)" w:hint="eastAsia"/>
          <w:sz w:val="20"/>
          <w:szCs w:val="20"/>
          <w:lang w:eastAsia="zh-TW"/>
        </w:rPr>
        <w:t xml:space="preserve"> </w:t>
      </w:r>
      <w:r w:rsidRPr="008F635D">
        <w:rPr>
          <w:rFonts w:ascii="CG Times (WN)" w:hAnsi="CG Times (WN)" w:hint="eastAsia"/>
          <w:sz w:val="20"/>
          <w:szCs w:val="20"/>
        </w:rPr>
        <w:t xml:space="preserve">GOP </w:t>
      </w:r>
      <w:proofErr w:type="gramStart"/>
      <w:r w:rsidRPr="008F635D">
        <w:rPr>
          <w:rFonts w:ascii="CG Times (WN)" w:hAnsi="CG Times (WN)" w:hint="eastAsia"/>
          <w:sz w:val="20"/>
          <w:szCs w:val="20"/>
        </w:rPr>
        <w:t>for  IGD</w:t>
      </w:r>
      <w:proofErr w:type="gramEnd"/>
      <w:r w:rsidRPr="008F635D">
        <w:rPr>
          <w:rFonts w:ascii="CG Times (WN)" w:hAnsi="CG Times (WN)" w:hint="eastAsia"/>
          <w:sz w:val="20"/>
          <w:szCs w:val="20"/>
        </w:rPr>
        <w:t xml:space="preserve"> Primary / Secondary Video Port</w:t>
      </w:r>
    </w:p>
    <w:p w14:paraId="22C39663" w14:textId="77777777" w:rsidR="008F635D" w:rsidRPr="008F635D" w:rsidRDefault="008F635D" w:rsidP="008F635D">
      <w:pPr>
        <w:pStyle w:val="ae"/>
        <w:rPr>
          <w:rFonts w:ascii="CG Times (WN)" w:hAnsi="CG Times (WN)"/>
          <w:sz w:val="20"/>
          <w:szCs w:val="20"/>
        </w:rPr>
      </w:pPr>
      <w:r>
        <w:rPr>
          <w:rFonts w:ascii="CG Times (WN)" w:hAnsi="CG Times (WN)" w:hint="eastAsia"/>
          <w:sz w:val="20"/>
          <w:szCs w:val="20"/>
          <w:lang w:eastAsia="zh-TW"/>
        </w:rPr>
        <w:t xml:space="preserve">11. </w:t>
      </w:r>
      <w:r w:rsidRPr="008F635D">
        <w:rPr>
          <w:rFonts w:ascii="CG Times (WN)" w:hAnsi="CG Times (WN)" w:hint="eastAsia"/>
          <w:sz w:val="20"/>
          <w:szCs w:val="20"/>
        </w:rPr>
        <w:t xml:space="preserve"> L10 SKU </w:t>
      </w:r>
    </w:p>
    <w:p w14:paraId="446D111B" w14:textId="77777777" w:rsidR="008F635D" w:rsidRPr="008F635D" w:rsidRDefault="008F635D" w:rsidP="008F635D">
      <w:pPr>
        <w:pStyle w:val="ae"/>
        <w:ind w:firstLine="720"/>
        <w:rPr>
          <w:rFonts w:ascii="CG Times (WN)" w:hAnsi="CG Times (WN)"/>
          <w:sz w:val="20"/>
          <w:szCs w:val="20"/>
        </w:rPr>
      </w:pPr>
      <w:r w:rsidRPr="008F635D">
        <w:rPr>
          <w:rFonts w:ascii="CG Times (WN)" w:hAnsi="CG Times (WN)"/>
          <w:sz w:val="20"/>
          <w:szCs w:val="20"/>
        </w:rPr>
        <w:t>a.</w:t>
      </w:r>
      <w:r w:rsidRPr="008F635D">
        <w:rPr>
          <w:rFonts w:ascii="CG Times (WN)" w:hAnsi="CG Times (WN)"/>
          <w:sz w:val="20"/>
          <w:szCs w:val="20"/>
        </w:rPr>
        <w:tab/>
        <w:t>"RNUC11PAQi70QA",</w:t>
      </w:r>
    </w:p>
    <w:p w14:paraId="27361B0B" w14:textId="77777777" w:rsidR="008F635D" w:rsidRPr="008F635D" w:rsidRDefault="008F635D" w:rsidP="008F635D">
      <w:pPr>
        <w:pStyle w:val="ae"/>
        <w:ind w:firstLine="720"/>
        <w:rPr>
          <w:rFonts w:ascii="CG Times (WN)" w:hAnsi="CG Times (WN)"/>
          <w:sz w:val="20"/>
          <w:szCs w:val="20"/>
        </w:rPr>
      </w:pPr>
      <w:r w:rsidRPr="008F635D">
        <w:rPr>
          <w:rFonts w:ascii="CG Times (WN)" w:hAnsi="CG Times (WN)"/>
          <w:sz w:val="20"/>
          <w:szCs w:val="20"/>
        </w:rPr>
        <w:t>b.</w:t>
      </w:r>
      <w:r w:rsidRPr="008F635D">
        <w:rPr>
          <w:rFonts w:ascii="CG Times (WN)" w:hAnsi="CG Times (WN)"/>
          <w:sz w:val="20"/>
          <w:szCs w:val="20"/>
        </w:rPr>
        <w:tab/>
        <w:t xml:space="preserve"> "RNUC11PAQi50WA",</w:t>
      </w:r>
    </w:p>
    <w:p w14:paraId="61B82D7E" w14:textId="77777777" w:rsidR="008F635D" w:rsidRPr="008F635D" w:rsidRDefault="008F635D" w:rsidP="008F635D">
      <w:pPr>
        <w:pStyle w:val="ae"/>
        <w:ind w:firstLine="720"/>
        <w:rPr>
          <w:rFonts w:ascii="CG Times (WN)" w:hAnsi="CG Times (WN)"/>
          <w:sz w:val="20"/>
          <w:szCs w:val="20"/>
        </w:rPr>
      </w:pPr>
      <w:r w:rsidRPr="008F635D">
        <w:rPr>
          <w:rFonts w:ascii="CG Times (WN)" w:hAnsi="CG Times (WN)"/>
          <w:sz w:val="20"/>
          <w:szCs w:val="20"/>
        </w:rPr>
        <w:t>c.</w:t>
      </w:r>
      <w:r w:rsidRPr="008F635D">
        <w:rPr>
          <w:rFonts w:ascii="CG Times (WN)" w:hAnsi="CG Times (WN)"/>
          <w:sz w:val="20"/>
          <w:szCs w:val="20"/>
        </w:rPr>
        <w:tab/>
        <w:t>"RNUC11PAQi30WA"</w:t>
      </w:r>
    </w:p>
    <w:p w14:paraId="71B612F6" w14:textId="77777777" w:rsidR="008F635D" w:rsidRPr="008F635D" w:rsidRDefault="008F635D" w:rsidP="008F635D">
      <w:pPr>
        <w:pStyle w:val="ae"/>
        <w:rPr>
          <w:rFonts w:ascii="CG Times (WN)" w:hAnsi="CG Times (WN)"/>
          <w:sz w:val="20"/>
          <w:szCs w:val="20"/>
        </w:rPr>
      </w:pPr>
    </w:p>
    <w:p w14:paraId="71025F8D"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2</w:t>
      </w:r>
      <w:r>
        <w:rPr>
          <w:rFonts w:ascii="CG Times (WN)" w:hAnsi="CG Times (WN)"/>
          <w:sz w:val="20"/>
          <w:szCs w:val="20"/>
        </w:rPr>
        <w:t>.</w:t>
      </w:r>
      <w:r>
        <w:rPr>
          <w:rFonts w:ascii="CG Times (WN)" w:hAnsi="CG Times (WN)" w:hint="eastAsia"/>
          <w:sz w:val="20"/>
          <w:szCs w:val="20"/>
          <w:lang w:eastAsia="zh-TW"/>
        </w:rPr>
        <w:t xml:space="preserve">  </w:t>
      </w:r>
      <w:r w:rsidRPr="008F635D">
        <w:rPr>
          <w:rFonts w:ascii="CG Times (WN)" w:hAnsi="CG Times (WN)"/>
          <w:sz w:val="20"/>
          <w:szCs w:val="20"/>
        </w:rPr>
        <w:t xml:space="preserve">EC Update for PD </w:t>
      </w:r>
      <w:proofErr w:type="gramStart"/>
      <w:r w:rsidRPr="008F635D">
        <w:rPr>
          <w:rFonts w:ascii="CG Times (WN)" w:hAnsi="CG Times (WN)"/>
          <w:sz w:val="20"/>
          <w:szCs w:val="20"/>
        </w:rPr>
        <w:t>FW ,</w:t>
      </w:r>
      <w:proofErr w:type="gramEnd"/>
      <w:r w:rsidRPr="008F635D">
        <w:rPr>
          <w:rFonts w:ascii="CG Times (WN)" w:hAnsi="CG Times (WN)"/>
          <w:sz w:val="20"/>
          <w:szCs w:val="20"/>
        </w:rPr>
        <w:t xml:space="preserve"> </w:t>
      </w:r>
    </w:p>
    <w:p w14:paraId="03188B8E" w14:textId="77777777" w:rsidR="008F635D" w:rsidRDefault="008F635D" w:rsidP="008F635D">
      <w:pPr>
        <w:pStyle w:val="ae"/>
        <w:rPr>
          <w:rFonts w:ascii="CG Times (WN)" w:hAnsi="CG Times (WN)"/>
          <w:sz w:val="20"/>
          <w:szCs w:val="20"/>
          <w:lang w:eastAsia="zh-TW"/>
        </w:rPr>
      </w:pPr>
      <w:r>
        <w:rPr>
          <w:rFonts w:ascii="CG Times (WN)" w:hAnsi="CG Times (WN)"/>
          <w:sz w:val="20"/>
          <w:szCs w:val="20"/>
        </w:rPr>
        <w:t>1</w:t>
      </w:r>
      <w:r>
        <w:rPr>
          <w:rFonts w:ascii="CG Times (WN)" w:hAnsi="CG Times (WN)" w:hint="eastAsia"/>
          <w:sz w:val="20"/>
          <w:szCs w:val="20"/>
          <w:lang w:eastAsia="zh-TW"/>
        </w:rPr>
        <w:t>3</w:t>
      </w:r>
      <w:r>
        <w:rPr>
          <w:rFonts w:ascii="CG Times (WN)" w:hAnsi="CG Times (WN)"/>
          <w:sz w:val="20"/>
          <w:szCs w:val="20"/>
        </w:rPr>
        <w:t>.</w:t>
      </w:r>
      <w:r>
        <w:rPr>
          <w:rFonts w:ascii="CG Times (WN)" w:hAnsi="CG Times (WN)" w:hint="eastAsia"/>
          <w:sz w:val="20"/>
          <w:szCs w:val="20"/>
          <w:lang w:eastAsia="zh-TW"/>
        </w:rPr>
        <w:t xml:space="preserve"> </w:t>
      </w:r>
      <w:r w:rsidRPr="008F635D">
        <w:rPr>
          <w:rFonts w:ascii="CG Times (WN)" w:hAnsi="CG Times (WN)"/>
          <w:sz w:val="20"/>
          <w:szCs w:val="20"/>
        </w:rPr>
        <w:t>[EIP574206] Thermal trip event/ Power didn`t blink when thermal trip event trigger</w:t>
      </w:r>
    </w:p>
    <w:p w14:paraId="5FAE6647"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4</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Refer to the [EIP563724] The Help Text of "Secure Boot" is wrong.</w:t>
      </w:r>
    </w:p>
    <w:p w14:paraId="4096ABA1"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5</w:t>
      </w:r>
      <w:r w:rsidRPr="008F635D">
        <w:rPr>
          <w:rFonts w:ascii="CG Times (WN)" w:hAnsi="CG Times (WN)"/>
          <w:sz w:val="20"/>
          <w:szCs w:val="20"/>
        </w:rPr>
        <w:t>.</w:t>
      </w:r>
      <w:r w:rsidR="00243BE1">
        <w:rPr>
          <w:rFonts w:ascii="CG Times (WN)" w:hAnsi="CG Times (WN)" w:hint="eastAsia"/>
          <w:sz w:val="20"/>
          <w:szCs w:val="20"/>
          <w:lang w:eastAsia="zh-TW"/>
        </w:rPr>
        <w:t xml:space="preserve"> </w:t>
      </w:r>
      <w:proofErr w:type="gramStart"/>
      <w:r w:rsidRPr="008F635D">
        <w:rPr>
          <w:rFonts w:ascii="CG Times (WN)" w:hAnsi="CG Times (WN)"/>
          <w:sz w:val="20"/>
          <w:szCs w:val="20"/>
        </w:rPr>
        <w:t>FAN  Duty</w:t>
      </w:r>
      <w:proofErr w:type="gramEnd"/>
      <w:r w:rsidRPr="008F635D">
        <w:rPr>
          <w:rFonts w:ascii="CG Times (WN)" w:hAnsi="CG Times (WN)"/>
          <w:sz w:val="20"/>
          <w:szCs w:val="20"/>
        </w:rPr>
        <w:t xml:space="preserve"> Cycle Inc for Cool mode</w:t>
      </w:r>
    </w:p>
    <w:p w14:paraId="6F43174D"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6</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Q15 &amp; Q16</w:t>
      </w:r>
    </w:p>
    <w:p w14:paraId="7BE1E0AD"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7</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Updated EC FW 03.01.00 and coding related to LAN power</w:t>
      </w:r>
    </w:p>
    <w:p w14:paraId="237548DB"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8</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Please also correct this WMII profile string in the BIOS</w:t>
      </w:r>
    </w:p>
    <w:p w14:paraId="6578C4B6" w14:textId="77777777" w:rsidR="008F635D" w:rsidRPr="008F635D" w:rsidRDefault="008F635D" w:rsidP="008F635D">
      <w:pPr>
        <w:pStyle w:val="ae"/>
        <w:rPr>
          <w:rFonts w:ascii="CG Times (WN)" w:hAnsi="CG Times (WN)"/>
          <w:sz w:val="20"/>
          <w:szCs w:val="20"/>
        </w:rPr>
      </w:pPr>
      <w:r>
        <w:rPr>
          <w:rFonts w:ascii="CG Times (WN)" w:hAnsi="CG Times (WN)"/>
          <w:sz w:val="20"/>
          <w:szCs w:val="20"/>
        </w:rPr>
        <w:t>1</w:t>
      </w:r>
      <w:r>
        <w:rPr>
          <w:rFonts w:ascii="CG Times (WN)" w:hAnsi="CG Times (WN)" w:hint="eastAsia"/>
          <w:sz w:val="20"/>
          <w:szCs w:val="20"/>
          <w:lang w:eastAsia="zh-TW"/>
        </w:rPr>
        <w:t>9</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Remove "Enabled/</w:t>
      </w:r>
      <w:proofErr w:type="spellStart"/>
      <w:r w:rsidRPr="008F635D">
        <w:rPr>
          <w:rFonts w:ascii="CG Times (WN)" w:hAnsi="CG Times (WN)"/>
          <w:sz w:val="20"/>
          <w:szCs w:val="20"/>
        </w:rPr>
        <w:t>Dsiabled</w:t>
      </w:r>
      <w:proofErr w:type="spellEnd"/>
      <w:proofErr w:type="gramStart"/>
      <w:r w:rsidRPr="008F635D">
        <w:rPr>
          <w:rFonts w:ascii="CG Times (WN)" w:hAnsi="CG Times (WN)"/>
          <w:sz w:val="20"/>
          <w:szCs w:val="20"/>
        </w:rPr>
        <w:t>"  "</w:t>
      </w:r>
      <w:proofErr w:type="gramEnd"/>
      <w:r w:rsidRPr="008F635D">
        <w:rPr>
          <w:rFonts w:ascii="CG Times (WN)" w:hAnsi="CG Times (WN)"/>
          <w:sz w:val="20"/>
          <w:szCs w:val="20"/>
        </w:rPr>
        <w:t xml:space="preserve">Force Power Pin" in TBT </w:t>
      </w:r>
      <w:proofErr w:type="spellStart"/>
      <w:r w:rsidRPr="008F635D">
        <w:rPr>
          <w:rFonts w:ascii="CG Times (WN)" w:hAnsi="CG Times (WN)"/>
          <w:sz w:val="20"/>
          <w:szCs w:val="20"/>
        </w:rPr>
        <w:t>Retimer</w:t>
      </w:r>
      <w:proofErr w:type="spellEnd"/>
      <w:r w:rsidRPr="008F635D">
        <w:rPr>
          <w:rFonts w:ascii="CG Times (WN)" w:hAnsi="CG Times (WN)"/>
          <w:sz w:val="20"/>
          <w:szCs w:val="20"/>
        </w:rPr>
        <w:t xml:space="preserve"> FW update</w:t>
      </w:r>
    </w:p>
    <w:p w14:paraId="651F5B13" w14:textId="77777777" w:rsidR="008F635D" w:rsidRPr="008F635D" w:rsidRDefault="008F635D" w:rsidP="008F635D">
      <w:pPr>
        <w:pStyle w:val="ae"/>
        <w:rPr>
          <w:rFonts w:ascii="CG Times (WN)" w:hAnsi="CG Times (WN)"/>
          <w:sz w:val="20"/>
          <w:szCs w:val="20"/>
        </w:rPr>
      </w:pPr>
      <w:r>
        <w:rPr>
          <w:rFonts w:ascii="CG Times (WN)" w:hAnsi="CG Times (WN)" w:hint="eastAsia"/>
          <w:sz w:val="20"/>
          <w:szCs w:val="20"/>
          <w:lang w:eastAsia="zh-TW"/>
        </w:rPr>
        <w:t>20</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Added setup item "</w:t>
      </w:r>
      <w:proofErr w:type="spellStart"/>
      <w:r w:rsidRPr="008F635D">
        <w:rPr>
          <w:rFonts w:ascii="CG Times (WN)" w:hAnsi="CG Times (WN)"/>
          <w:sz w:val="20"/>
          <w:szCs w:val="20"/>
        </w:rPr>
        <w:t>OemPostLogo</w:t>
      </w:r>
      <w:proofErr w:type="spellEnd"/>
      <w:r w:rsidRPr="008F635D">
        <w:rPr>
          <w:rFonts w:ascii="CG Times (WN)" w:hAnsi="CG Times (WN)"/>
          <w:sz w:val="20"/>
          <w:szCs w:val="20"/>
        </w:rPr>
        <w:t>"</w:t>
      </w:r>
    </w:p>
    <w:p w14:paraId="7EF5C363" w14:textId="77777777" w:rsidR="00717F37" w:rsidRDefault="008F635D" w:rsidP="008F635D">
      <w:pPr>
        <w:pStyle w:val="ae"/>
        <w:rPr>
          <w:rFonts w:ascii="CG Times (WN)" w:hAnsi="CG Times (WN)"/>
          <w:sz w:val="20"/>
          <w:szCs w:val="20"/>
          <w:lang w:eastAsia="zh-TW"/>
        </w:rPr>
      </w:pPr>
      <w:r>
        <w:rPr>
          <w:rFonts w:ascii="CG Times (WN)" w:hAnsi="CG Times (WN)"/>
          <w:sz w:val="20"/>
          <w:szCs w:val="20"/>
        </w:rPr>
        <w:t>2</w:t>
      </w:r>
      <w:r>
        <w:rPr>
          <w:rFonts w:ascii="CG Times (WN)" w:hAnsi="CG Times (WN)" w:hint="eastAsia"/>
          <w:sz w:val="20"/>
          <w:szCs w:val="20"/>
          <w:lang w:eastAsia="zh-TW"/>
        </w:rPr>
        <w:t>1</w:t>
      </w:r>
      <w:r w:rsidRPr="008F635D">
        <w:rPr>
          <w:rFonts w:ascii="CG Times (WN)" w:hAnsi="CG Times (WN)"/>
          <w:sz w:val="20"/>
          <w:szCs w:val="20"/>
        </w:rPr>
        <w:t>.</w:t>
      </w:r>
      <w:r w:rsidR="00243BE1">
        <w:rPr>
          <w:rFonts w:ascii="CG Times (WN)" w:hAnsi="CG Times (WN)" w:hint="eastAsia"/>
          <w:sz w:val="20"/>
          <w:szCs w:val="20"/>
          <w:lang w:eastAsia="zh-TW"/>
        </w:rPr>
        <w:t xml:space="preserve"> </w:t>
      </w:r>
      <w:r w:rsidRPr="008F635D">
        <w:rPr>
          <w:rFonts w:ascii="CG Times (WN)" w:hAnsi="CG Times (WN)"/>
          <w:sz w:val="20"/>
          <w:szCs w:val="20"/>
        </w:rPr>
        <w:t>Hidden setup item "</w:t>
      </w:r>
      <w:proofErr w:type="spellStart"/>
      <w:r w:rsidRPr="008F635D">
        <w:rPr>
          <w:rFonts w:ascii="CG Times (WN)" w:hAnsi="CG Times (WN)"/>
          <w:sz w:val="20"/>
          <w:szCs w:val="20"/>
        </w:rPr>
        <w:t>TbtSkipPciOprom</w:t>
      </w:r>
      <w:proofErr w:type="spellEnd"/>
      <w:r w:rsidRPr="008F635D">
        <w:rPr>
          <w:rFonts w:ascii="CG Times (WN)" w:hAnsi="CG Times (WN)"/>
          <w:sz w:val="20"/>
          <w:szCs w:val="20"/>
        </w:rPr>
        <w:t>"</w:t>
      </w:r>
    </w:p>
    <w:p w14:paraId="3555A4DA" w14:textId="77777777" w:rsidR="00243BE1" w:rsidRDefault="00243BE1" w:rsidP="00243BE1">
      <w:pPr>
        <w:pStyle w:val="ae"/>
      </w:pPr>
      <w:r>
        <w:rPr>
          <w:rFonts w:ascii="CG Times (WN)" w:hAnsi="CG Times (WN)" w:hint="eastAsia"/>
          <w:sz w:val="20"/>
          <w:szCs w:val="20"/>
          <w:lang w:eastAsia="zh-TW"/>
        </w:rPr>
        <w:lastRenderedPageBreak/>
        <w:t xml:space="preserve">22. Updated </w:t>
      </w:r>
      <w:proofErr w:type="spellStart"/>
      <w:proofErr w:type="gramStart"/>
      <w:r>
        <w:rPr>
          <w:rFonts w:ascii="CG Times (WN)" w:hAnsi="CG Times (WN)" w:hint="eastAsia"/>
          <w:sz w:val="20"/>
          <w:szCs w:val="20"/>
          <w:lang w:eastAsia="zh-TW"/>
        </w:rPr>
        <w:t>uCode</w:t>
      </w:r>
      <w:proofErr w:type="spellEnd"/>
      <w:r>
        <w:rPr>
          <w:rFonts w:ascii="CG Times (WN)" w:hAnsi="CG Times (WN)" w:hint="eastAsia"/>
          <w:sz w:val="20"/>
          <w:szCs w:val="20"/>
          <w:lang w:eastAsia="zh-TW"/>
        </w:rPr>
        <w:t xml:space="preserve"> :</w:t>
      </w:r>
      <w:proofErr w:type="gramEnd"/>
      <w:r w:rsidRPr="00243BE1">
        <w:t xml:space="preserve"> </w:t>
      </w:r>
      <w:r>
        <w:t>M80806C1_000000</w:t>
      </w:r>
      <w:r>
        <w:rPr>
          <w:rFonts w:hint="eastAsia"/>
          <w:lang w:eastAsia="zh-TW"/>
        </w:rPr>
        <w:t>66</w:t>
      </w:r>
      <w:r w:rsidRPr="00CE5FE1">
        <w:t>.pdb</w:t>
      </w:r>
    </w:p>
    <w:p w14:paraId="31A20AA6" w14:textId="77777777" w:rsidR="0078771A" w:rsidRDefault="0078771A" w:rsidP="00243BE1">
      <w:pPr>
        <w:pStyle w:val="ae"/>
        <w:rPr>
          <w:lang w:eastAsia="zh-TW"/>
        </w:rPr>
      </w:pPr>
      <w:r>
        <w:t>23. ME Pre Lock and FUSE</w:t>
      </w:r>
      <w:r w:rsidR="00CF2155">
        <w:rPr>
          <w:rFonts w:hint="eastAsia"/>
          <w:lang w:eastAsia="zh-TW"/>
        </w:rPr>
        <w:t xml:space="preserve"> (</w:t>
      </w:r>
      <w:r w:rsidR="00CF2155" w:rsidRPr="00CF2155">
        <w:rPr>
          <w:lang w:eastAsia="zh-TW"/>
        </w:rPr>
        <w:t>[PA]Intel_(R)_CSME_15.0.2.1377v2_B0_Consumer_1109.zip</w:t>
      </w:r>
      <w:r w:rsidR="00CF2155">
        <w:rPr>
          <w:rFonts w:hint="eastAsia"/>
          <w:lang w:eastAsia="zh-TW"/>
        </w:rPr>
        <w:t>)</w:t>
      </w:r>
    </w:p>
    <w:p w14:paraId="307F58C6" w14:textId="77777777" w:rsidR="00717F37" w:rsidRDefault="00717F37" w:rsidP="00717F37">
      <w:pPr>
        <w:pStyle w:val="ae"/>
        <w:rPr>
          <w:lang w:eastAsia="zh-TW"/>
        </w:rPr>
      </w:pPr>
    </w:p>
    <w:p w14:paraId="207D6EEF" w14:textId="77777777" w:rsidR="00717F37" w:rsidRDefault="00717F37" w:rsidP="00717F37">
      <w:pPr>
        <w:pStyle w:val="ae"/>
        <w:rPr>
          <w:lang w:eastAsia="zh-TW"/>
        </w:rPr>
      </w:pPr>
    </w:p>
    <w:p w14:paraId="071599D9" w14:textId="77777777" w:rsidR="00717F37" w:rsidRDefault="00717F37" w:rsidP="00717F37">
      <w:pPr>
        <w:pStyle w:val="ae"/>
        <w:rPr>
          <w:lang w:eastAsia="zh-TW"/>
        </w:rPr>
      </w:pPr>
    </w:p>
    <w:p w14:paraId="62BBD732" w14:textId="77777777" w:rsidR="00717F37" w:rsidRDefault="00717F37" w:rsidP="00717F37">
      <w:pPr>
        <w:pStyle w:val="ae"/>
        <w:rPr>
          <w:lang w:eastAsia="zh-TW"/>
        </w:rPr>
      </w:pPr>
    </w:p>
    <w:p w14:paraId="5B3B904C" w14:textId="77777777" w:rsidR="00717F37" w:rsidRDefault="00717F37" w:rsidP="00717F37">
      <w:pPr>
        <w:pStyle w:val="ae"/>
        <w:rPr>
          <w:lang w:eastAsia="zh-TW"/>
        </w:rPr>
      </w:pPr>
    </w:p>
    <w:p w14:paraId="171BAC79" w14:textId="77777777" w:rsidR="00717F37" w:rsidRPr="00E41F64" w:rsidRDefault="00717F37" w:rsidP="00717F37">
      <w:pPr>
        <w:pStyle w:val="ae"/>
        <w:rPr>
          <w:lang w:eastAsia="zh-TW"/>
        </w:rPr>
      </w:pPr>
    </w:p>
    <w:p w14:paraId="1BB450E9" w14:textId="77777777" w:rsidR="00717F37" w:rsidRDefault="00717F37" w:rsidP="00717F37">
      <w:pPr>
        <w:pStyle w:val="ae"/>
        <w:rPr>
          <w:rFonts w:eastAsiaTheme="minorEastAsia"/>
          <w:b/>
          <w:bCs/>
          <w:lang w:eastAsia="zh-TW"/>
        </w:rPr>
      </w:pPr>
      <w:r w:rsidRPr="00D54263">
        <w:rPr>
          <w:rFonts w:eastAsia="MS Mincho"/>
          <w:b/>
          <w:bCs/>
        </w:rPr>
        <w:t>Known Errata:</w:t>
      </w:r>
    </w:p>
    <w:p w14:paraId="6F90C1E6" w14:textId="77777777" w:rsidR="00717F37" w:rsidRPr="007700DA" w:rsidRDefault="00717F37">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w:t>
      </w:r>
      <w:r w:rsidR="00DB6C00">
        <w:rPr>
          <w:rFonts w:eastAsiaTheme="minorEastAsia"/>
          <w:b/>
          <w:bCs/>
          <w:color w:val="FF0000"/>
          <w:lang w:eastAsia="zh-TW"/>
        </w:rPr>
        <w:t xml:space="preserve"> (FAB-C)</w:t>
      </w:r>
      <w:r w:rsidRPr="007700DA">
        <w:rPr>
          <w:rFonts w:eastAsiaTheme="minorEastAsia"/>
          <w:b/>
          <w:bCs/>
          <w:color w:val="FF0000"/>
          <w:lang w:eastAsia="zh-TW"/>
        </w:rPr>
        <w:t xml:space="preserve"> boards.</w:t>
      </w:r>
    </w:p>
    <w:p w14:paraId="1F6B8ACB" w14:textId="77777777" w:rsidR="00717F37" w:rsidRDefault="00717F37" w:rsidP="00717F37">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7BB8597F" w14:textId="77777777" w:rsidR="00717F37" w:rsidRDefault="00717F37" w:rsidP="00717F37">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A4E4F7A" w14:textId="77777777" w:rsidR="00717F37" w:rsidRDefault="00717F37" w:rsidP="00717F37">
      <w:pPr>
        <w:pStyle w:val="ae"/>
        <w:ind w:left="360"/>
        <w:rPr>
          <w:rFonts w:eastAsiaTheme="minorEastAsia"/>
          <w:b/>
          <w:bCs/>
          <w:color w:val="FF0000"/>
          <w:lang w:eastAsia="zh-TW"/>
        </w:rPr>
      </w:pPr>
      <w:r>
        <w:rPr>
          <w:rFonts w:eastAsiaTheme="minorEastAsia" w:hint="eastAsia"/>
          <w:b/>
          <w:bCs/>
          <w:color w:val="FF0000"/>
          <w:lang w:eastAsia="zh-TW"/>
        </w:rPr>
        <w:t>PA0020-PA003</w:t>
      </w:r>
      <w:r w:rsidR="00477313">
        <w:rPr>
          <w:rFonts w:eastAsiaTheme="minorEastAsia" w:hint="eastAsia"/>
          <w:b/>
          <w:bCs/>
          <w:color w:val="FF0000"/>
          <w:lang w:eastAsia="zh-TW"/>
        </w:rPr>
        <w:t>4</w:t>
      </w:r>
      <w:r>
        <w:rPr>
          <w:rFonts w:eastAsiaTheme="minorEastAsia" w:hint="eastAsia"/>
          <w:b/>
          <w:bCs/>
          <w:color w:val="FF0000"/>
          <w:lang w:eastAsia="zh-TW"/>
        </w:rPr>
        <w:t xml:space="preserve"> for FAB-B </w:t>
      </w:r>
      <w:r w:rsidR="00DB6C00">
        <w:rPr>
          <w:rFonts w:eastAsiaTheme="minorEastAsia"/>
          <w:b/>
          <w:bCs/>
          <w:color w:val="FF0000"/>
          <w:lang w:eastAsia="zh-TW"/>
        </w:rPr>
        <w:t>(FAB-</w:t>
      </w:r>
      <w:proofErr w:type="gramStart"/>
      <w:r w:rsidR="00DB6C00">
        <w:rPr>
          <w:rFonts w:eastAsiaTheme="minorEastAsia"/>
          <w:b/>
          <w:bCs/>
          <w:color w:val="FF0000"/>
          <w:lang w:eastAsia="zh-TW"/>
        </w:rPr>
        <w:t>C)</w:t>
      </w:r>
      <w:r>
        <w:rPr>
          <w:rFonts w:eastAsiaTheme="minorEastAsia" w:hint="eastAsia"/>
          <w:b/>
          <w:bCs/>
          <w:color w:val="FF0000"/>
          <w:lang w:eastAsia="zh-TW"/>
        </w:rPr>
        <w:t>only</w:t>
      </w:r>
      <w:proofErr w:type="gramEnd"/>
      <w:r>
        <w:rPr>
          <w:rFonts w:eastAsiaTheme="minorEastAsia" w:hint="eastAsia"/>
          <w:b/>
          <w:bCs/>
          <w:color w:val="FF0000"/>
          <w:lang w:eastAsia="zh-TW"/>
        </w:rPr>
        <w:t>.</w:t>
      </w:r>
    </w:p>
    <w:p w14:paraId="594BDC5A" w14:textId="77777777" w:rsidR="00717F37" w:rsidRDefault="00717F37">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4E514B27" w14:textId="77777777" w:rsidR="006266F5" w:rsidRDefault="006266F5" w:rsidP="00717F37">
      <w:pPr>
        <w:pStyle w:val="ae"/>
        <w:ind w:left="360"/>
        <w:rPr>
          <w:rFonts w:eastAsiaTheme="minorEastAsia"/>
          <w:b/>
          <w:bCs/>
          <w:lang w:eastAsia="zh-TW"/>
        </w:rPr>
      </w:pPr>
    </w:p>
    <w:p w14:paraId="1FBCE492" w14:textId="77777777" w:rsidR="006266F5" w:rsidRDefault="006266F5" w:rsidP="00717F37">
      <w:pPr>
        <w:pStyle w:val="ae"/>
        <w:ind w:left="360"/>
        <w:rPr>
          <w:rFonts w:eastAsiaTheme="minorEastAsia"/>
          <w:b/>
          <w:bCs/>
          <w:lang w:eastAsia="zh-TW"/>
        </w:rPr>
      </w:pPr>
    </w:p>
    <w:p w14:paraId="2C9980DE" w14:textId="77777777" w:rsidR="006266F5" w:rsidRDefault="006266F5" w:rsidP="00717F37">
      <w:pPr>
        <w:pStyle w:val="ae"/>
        <w:ind w:left="360"/>
        <w:rPr>
          <w:rFonts w:eastAsiaTheme="minorEastAsia"/>
          <w:b/>
          <w:bCs/>
          <w:lang w:eastAsia="zh-TW"/>
        </w:rPr>
      </w:pPr>
    </w:p>
    <w:p w14:paraId="17F19799" w14:textId="77777777" w:rsidR="006266F5" w:rsidRDefault="006266F5" w:rsidP="00717F37">
      <w:pPr>
        <w:pStyle w:val="ae"/>
        <w:ind w:left="360"/>
        <w:rPr>
          <w:rFonts w:eastAsiaTheme="minorEastAsia"/>
          <w:b/>
          <w:bCs/>
          <w:lang w:eastAsia="zh-TW"/>
        </w:rPr>
      </w:pPr>
    </w:p>
    <w:p w14:paraId="2A517EFB" w14:textId="77777777" w:rsidR="006266F5" w:rsidRDefault="006266F5" w:rsidP="00717F37">
      <w:pPr>
        <w:pStyle w:val="ae"/>
        <w:ind w:left="360"/>
        <w:rPr>
          <w:rFonts w:eastAsiaTheme="minorEastAsia"/>
          <w:b/>
          <w:bCs/>
          <w:lang w:eastAsia="zh-TW"/>
        </w:rPr>
      </w:pPr>
    </w:p>
    <w:p w14:paraId="13813815" w14:textId="77777777" w:rsidR="006266F5" w:rsidRDefault="006266F5" w:rsidP="00717F37">
      <w:pPr>
        <w:pStyle w:val="ae"/>
        <w:ind w:left="360"/>
        <w:rPr>
          <w:rFonts w:eastAsiaTheme="minorEastAsia"/>
          <w:b/>
          <w:bCs/>
          <w:lang w:eastAsia="zh-TW"/>
        </w:rPr>
      </w:pPr>
    </w:p>
    <w:p w14:paraId="5F512963" w14:textId="77777777" w:rsidR="006266F5" w:rsidRDefault="006266F5" w:rsidP="00717F37">
      <w:pPr>
        <w:pStyle w:val="ae"/>
        <w:ind w:left="360"/>
        <w:rPr>
          <w:rFonts w:eastAsiaTheme="minorEastAsia"/>
          <w:b/>
          <w:bCs/>
          <w:lang w:eastAsia="zh-TW"/>
        </w:rPr>
      </w:pPr>
    </w:p>
    <w:p w14:paraId="47AD97CD" w14:textId="77777777" w:rsidR="006266F5" w:rsidRDefault="006266F5" w:rsidP="00717F37">
      <w:pPr>
        <w:pStyle w:val="ae"/>
        <w:ind w:left="360"/>
        <w:rPr>
          <w:rFonts w:eastAsiaTheme="minorEastAsia"/>
          <w:b/>
          <w:bCs/>
          <w:lang w:eastAsia="zh-TW"/>
        </w:rPr>
      </w:pPr>
    </w:p>
    <w:p w14:paraId="69A56F55" w14:textId="77777777" w:rsidR="006266F5" w:rsidRDefault="006266F5" w:rsidP="00717F37">
      <w:pPr>
        <w:pStyle w:val="ae"/>
        <w:ind w:left="360"/>
        <w:rPr>
          <w:rFonts w:eastAsiaTheme="minorEastAsia"/>
          <w:b/>
          <w:bCs/>
          <w:lang w:eastAsia="zh-TW"/>
        </w:rPr>
      </w:pPr>
    </w:p>
    <w:p w14:paraId="0AAD043F" w14:textId="77777777" w:rsidR="006266F5" w:rsidRDefault="006266F5" w:rsidP="00717F37">
      <w:pPr>
        <w:pStyle w:val="ae"/>
        <w:ind w:left="360"/>
        <w:rPr>
          <w:rFonts w:eastAsiaTheme="minorEastAsia"/>
          <w:b/>
          <w:bCs/>
          <w:lang w:eastAsia="zh-TW"/>
        </w:rPr>
      </w:pPr>
    </w:p>
    <w:p w14:paraId="2A889BBC" w14:textId="77777777" w:rsidR="006266F5" w:rsidRDefault="006266F5" w:rsidP="00717F37">
      <w:pPr>
        <w:pStyle w:val="ae"/>
        <w:ind w:left="360"/>
        <w:rPr>
          <w:rFonts w:eastAsiaTheme="minorEastAsia"/>
          <w:b/>
          <w:bCs/>
          <w:lang w:eastAsia="zh-TW"/>
        </w:rPr>
      </w:pPr>
    </w:p>
    <w:p w14:paraId="55CB53A3" w14:textId="77777777" w:rsidR="006266F5" w:rsidRDefault="006266F5" w:rsidP="00717F37">
      <w:pPr>
        <w:pStyle w:val="ae"/>
        <w:ind w:left="360"/>
        <w:rPr>
          <w:rFonts w:eastAsiaTheme="minorEastAsia"/>
          <w:b/>
          <w:bCs/>
          <w:lang w:eastAsia="zh-TW"/>
        </w:rPr>
      </w:pPr>
    </w:p>
    <w:p w14:paraId="745473F8" w14:textId="77777777" w:rsidR="006266F5" w:rsidRDefault="006266F5" w:rsidP="00717F37">
      <w:pPr>
        <w:pStyle w:val="ae"/>
        <w:ind w:left="360"/>
        <w:rPr>
          <w:rFonts w:eastAsiaTheme="minorEastAsia"/>
          <w:b/>
          <w:bCs/>
          <w:lang w:eastAsia="zh-TW"/>
        </w:rPr>
      </w:pPr>
    </w:p>
    <w:p w14:paraId="66F1F68A" w14:textId="77777777" w:rsidR="006266F5" w:rsidRDefault="006266F5" w:rsidP="00717F37">
      <w:pPr>
        <w:pStyle w:val="ae"/>
        <w:ind w:left="360"/>
        <w:rPr>
          <w:rFonts w:eastAsiaTheme="minorEastAsia"/>
          <w:b/>
          <w:bCs/>
          <w:lang w:eastAsia="zh-TW"/>
        </w:rPr>
      </w:pPr>
    </w:p>
    <w:p w14:paraId="6B8BF94D" w14:textId="77777777" w:rsidR="006266F5" w:rsidRDefault="006266F5" w:rsidP="00717F37">
      <w:pPr>
        <w:pStyle w:val="ae"/>
        <w:ind w:left="360"/>
        <w:rPr>
          <w:rFonts w:eastAsiaTheme="minorEastAsia"/>
          <w:b/>
          <w:bCs/>
          <w:lang w:eastAsia="zh-TW"/>
        </w:rPr>
      </w:pPr>
    </w:p>
    <w:p w14:paraId="73E7F1C3" w14:textId="77777777" w:rsidR="006266F5" w:rsidRDefault="006266F5" w:rsidP="00717F37">
      <w:pPr>
        <w:pStyle w:val="ae"/>
        <w:ind w:left="360"/>
        <w:rPr>
          <w:rFonts w:eastAsiaTheme="minorEastAsia"/>
          <w:b/>
          <w:bCs/>
          <w:lang w:eastAsia="zh-TW"/>
        </w:rPr>
      </w:pPr>
    </w:p>
    <w:p w14:paraId="2432AA2C" w14:textId="77777777" w:rsidR="006266F5" w:rsidRDefault="006266F5" w:rsidP="00717F37">
      <w:pPr>
        <w:pStyle w:val="ae"/>
        <w:ind w:left="360"/>
        <w:rPr>
          <w:rFonts w:eastAsiaTheme="minorEastAsia"/>
          <w:b/>
          <w:bCs/>
          <w:lang w:eastAsia="zh-TW"/>
        </w:rPr>
      </w:pPr>
    </w:p>
    <w:p w14:paraId="46B715DA" w14:textId="77777777" w:rsidR="006266F5" w:rsidRDefault="006266F5" w:rsidP="00717F37">
      <w:pPr>
        <w:pStyle w:val="ae"/>
        <w:ind w:left="360"/>
        <w:rPr>
          <w:rFonts w:eastAsiaTheme="minorEastAsia"/>
          <w:b/>
          <w:bCs/>
          <w:lang w:eastAsia="zh-TW"/>
        </w:rPr>
      </w:pPr>
    </w:p>
    <w:p w14:paraId="78CE2B0D" w14:textId="77777777" w:rsidR="006266F5" w:rsidRDefault="006266F5" w:rsidP="00717F37">
      <w:pPr>
        <w:pStyle w:val="ae"/>
        <w:ind w:left="360"/>
        <w:rPr>
          <w:rFonts w:eastAsiaTheme="minorEastAsia"/>
          <w:b/>
          <w:bCs/>
          <w:lang w:eastAsia="zh-TW"/>
        </w:rPr>
      </w:pPr>
    </w:p>
    <w:p w14:paraId="18569047" w14:textId="77777777" w:rsidR="006266F5" w:rsidRDefault="006266F5" w:rsidP="00717F37">
      <w:pPr>
        <w:pStyle w:val="ae"/>
        <w:ind w:left="360"/>
        <w:rPr>
          <w:rFonts w:eastAsiaTheme="minorEastAsia"/>
          <w:b/>
          <w:bCs/>
          <w:lang w:eastAsia="zh-TW"/>
        </w:rPr>
      </w:pPr>
    </w:p>
    <w:p w14:paraId="4BE9C5B0" w14:textId="77777777" w:rsidR="006266F5" w:rsidRDefault="006266F5" w:rsidP="00717F37">
      <w:pPr>
        <w:pStyle w:val="ae"/>
        <w:ind w:left="360"/>
        <w:rPr>
          <w:rFonts w:eastAsiaTheme="minorEastAsia"/>
          <w:b/>
          <w:bCs/>
          <w:lang w:eastAsia="zh-TW"/>
        </w:rPr>
      </w:pPr>
    </w:p>
    <w:p w14:paraId="6251DF3B" w14:textId="77777777" w:rsidR="006266F5" w:rsidRDefault="006266F5" w:rsidP="00717F37">
      <w:pPr>
        <w:pStyle w:val="ae"/>
        <w:ind w:left="360"/>
        <w:rPr>
          <w:rFonts w:eastAsiaTheme="minorEastAsia"/>
          <w:b/>
          <w:bCs/>
          <w:lang w:eastAsia="zh-TW"/>
        </w:rPr>
      </w:pPr>
    </w:p>
    <w:p w14:paraId="79EDC2A8" w14:textId="77777777" w:rsidR="00625D8A" w:rsidRDefault="00625D8A" w:rsidP="00717F37">
      <w:pPr>
        <w:pStyle w:val="ae"/>
        <w:ind w:left="360"/>
        <w:rPr>
          <w:rFonts w:eastAsiaTheme="minorEastAsia"/>
          <w:b/>
          <w:bCs/>
          <w:lang w:eastAsia="zh-TW"/>
        </w:rPr>
      </w:pPr>
    </w:p>
    <w:p w14:paraId="31519A46" w14:textId="77777777" w:rsidR="00625D8A" w:rsidRDefault="00625D8A" w:rsidP="00717F37">
      <w:pPr>
        <w:pStyle w:val="ae"/>
        <w:ind w:left="360"/>
        <w:rPr>
          <w:rFonts w:eastAsiaTheme="minorEastAsia"/>
          <w:b/>
          <w:bCs/>
          <w:lang w:eastAsia="zh-TW"/>
        </w:rPr>
      </w:pPr>
    </w:p>
    <w:p w14:paraId="229830FE" w14:textId="77777777" w:rsidR="00625D8A" w:rsidRDefault="00625D8A" w:rsidP="00717F37">
      <w:pPr>
        <w:pStyle w:val="ae"/>
        <w:ind w:left="360"/>
        <w:rPr>
          <w:rFonts w:eastAsiaTheme="minorEastAsia"/>
          <w:b/>
          <w:bCs/>
          <w:lang w:eastAsia="zh-TW"/>
        </w:rPr>
      </w:pPr>
    </w:p>
    <w:p w14:paraId="439C57A4" w14:textId="77777777" w:rsidR="00625D8A" w:rsidRDefault="00625D8A" w:rsidP="00717F37">
      <w:pPr>
        <w:pStyle w:val="ae"/>
        <w:ind w:left="360"/>
        <w:rPr>
          <w:rFonts w:eastAsiaTheme="minorEastAsia"/>
          <w:b/>
          <w:bCs/>
          <w:lang w:eastAsia="zh-TW"/>
        </w:rPr>
      </w:pPr>
    </w:p>
    <w:p w14:paraId="5FDB0079" w14:textId="77777777" w:rsidR="00625D8A" w:rsidRDefault="00625D8A" w:rsidP="00717F37">
      <w:pPr>
        <w:pStyle w:val="ae"/>
        <w:ind w:left="360"/>
        <w:rPr>
          <w:rFonts w:eastAsiaTheme="minorEastAsia"/>
          <w:b/>
          <w:bCs/>
          <w:lang w:eastAsia="zh-TW"/>
        </w:rPr>
      </w:pPr>
    </w:p>
    <w:p w14:paraId="6FAE1040" w14:textId="77777777" w:rsidR="00625D8A" w:rsidRDefault="00625D8A" w:rsidP="00717F37">
      <w:pPr>
        <w:pStyle w:val="ae"/>
        <w:ind w:left="360"/>
        <w:rPr>
          <w:rFonts w:eastAsiaTheme="minorEastAsia"/>
          <w:b/>
          <w:bCs/>
          <w:lang w:eastAsia="zh-TW"/>
        </w:rPr>
      </w:pPr>
    </w:p>
    <w:p w14:paraId="03B24F7B" w14:textId="77777777" w:rsidR="00625D8A" w:rsidRDefault="00625D8A" w:rsidP="00717F37">
      <w:pPr>
        <w:pStyle w:val="ae"/>
        <w:ind w:left="360"/>
        <w:rPr>
          <w:rFonts w:eastAsiaTheme="minorEastAsia"/>
          <w:b/>
          <w:bCs/>
          <w:lang w:eastAsia="zh-TW"/>
        </w:rPr>
      </w:pPr>
    </w:p>
    <w:p w14:paraId="6A9FC845" w14:textId="77777777" w:rsidR="00625D8A" w:rsidRDefault="00625D8A" w:rsidP="00717F37">
      <w:pPr>
        <w:pStyle w:val="ae"/>
        <w:ind w:left="360"/>
        <w:rPr>
          <w:rFonts w:eastAsiaTheme="minorEastAsia"/>
          <w:b/>
          <w:bCs/>
          <w:lang w:eastAsia="zh-TW"/>
        </w:rPr>
      </w:pPr>
    </w:p>
    <w:p w14:paraId="0ED2EDD0" w14:textId="77777777" w:rsidR="006266F5" w:rsidRDefault="006266F5" w:rsidP="00717F37">
      <w:pPr>
        <w:pStyle w:val="ae"/>
        <w:ind w:left="360"/>
        <w:rPr>
          <w:rFonts w:eastAsiaTheme="minorEastAsia"/>
          <w:b/>
          <w:bCs/>
          <w:lang w:eastAsia="zh-TW"/>
        </w:rPr>
      </w:pPr>
    </w:p>
    <w:p w14:paraId="4CFA09DF" w14:textId="77777777" w:rsidR="006266F5" w:rsidRDefault="006266F5" w:rsidP="00717F37">
      <w:pPr>
        <w:pStyle w:val="ae"/>
        <w:ind w:left="360"/>
        <w:rPr>
          <w:rFonts w:eastAsiaTheme="minorEastAsia"/>
          <w:b/>
          <w:bCs/>
          <w:lang w:eastAsia="zh-TW"/>
        </w:rPr>
      </w:pPr>
    </w:p>
    <w:p w14:paraId="2F598A87" w14:textId="77777777" w:rsidR="006266F5" w:rsidRDefault="006266F5" w:rsidP="00717F37">
      <w:pPr>
        <w:pStyle w:val="ae"/>
        <w:ind w:left="360"/>
        <w:rPr>
          <w:rFonts w:eastAsiaTheme="minorEastAsia"/>
          <w:b/>
          <w:bCs/>
          <w:lang w:eastAsia="zh-TW"/>
        </w:rPr>
      </w:pPr>
    </w:p>
    <w:p w14:paraId="192420B5" w14:textId="77777777" w:rsidR="006266F5" w:rsidRDefault="006266F5" w:rsidP="00717F37">
      <w:pPr>
        <w:pStyle w:val="ae"/>
        <w:ind w:left="360"/>
        <w:rPr>
          <w:rFonts w:eastAsiaTheme="minorEastAsia"/>
          <w:b/>
          <w:bCs/>
          <w:lang w:eastAsia="zh-TW"/>
        </w:rPr>
      </w:pPr>
    </w:p>
    <w:p w14:paraId="1A07740E" w14:textId="77777777" w:rsidR="006266F5" w:rsidRDefault="006266F5" w:rsidP="00717F37">
      <w:pPr>
        <w:pStyle w:val="ae"/>
        <w:ind w:left="360"/>
        <w:rPr>
          <w:rFonts w:eastAsiaTheme="minorEastAsia"/>
          <w:b/>
          <w:bCs/>
          <w:lang w:eastAsia="zh-TW"/>
        </w:rPr>
      </w:pPr>
    </w:p>
    <w:p w14:paraId="2AFC0EAF" w14:textId="77777777" w:rsidR="006266F5" w:rsidRDefault="006266F5" w:rsidP="00717F37">
      <w:pPr>
        <w:pStyle w:val="ae"/>
        <w:ind w:left="360"/>
        <w:rPr>
          <w:rFonts w:eastAsiaTheme="minorEastAsia"/>
          <w:b/>
          <w:bCs/>
          <w:lang w:eastAsia="zh-TW"/>
        </w:rPr>
      </w:pPr>
    </w:p>
    <w:p w14:paraId="22CC21FF" w14:textId="77777777" w:rsidR="006266F5" w:rsidRDefault="006266F5" w:rsidP="00717F37">
      <w:pPr>
        <w:pStyle w:val="ae"/>
        <w:ind w:left="360"/>
        <w:rPr>
          <w:rFonts w:eastAsiaTheme="minorEastAsia"/>
          <w:b/>
          <w:bCs/>
          <w:lang w:eastAsia="zh-TW"/>
        </w:rPr>
      </w:pPr>
    </w:p>
    <w:p w14:paraId="0C4105FD" w14:textId="77777777" w:rsidR="006266F5" w:rsidRPr="00073FE3" w:rsidRDefault="006266F5" w:rsidP="00717F37">
      <w:pPr>
        <w:pStyle w:val="ae"/>
        <w:ind w:left="360"/>
        <w:rPr>
          <w:rFonts w:eastAsiaTheme="minorEastAsia"/>
          <w:b/>
          <w:bCs/>
          <w:lang w:eastAsia="zh-TW"/>
        </w:rPr>
      </w:pPr>
    </w:p>
    <w:p w14:paraId="358F5FED" w14:textId="77777777" w:rsidR="00717F37" w:rsidRDefault="00717F37" w:rsidP="00717F37">
      <w:pPr>
        <w:pStyle w:val="ae"/>
        <w:ind w:left="360"/>
        <w:rPr>
          <w:rFonts w:eastAsiaTheme="minorEastAsia"/>
          <w:b/>
          <w:bCs/>
          <w:color w:val="000000" w:themeColor="text1"/>
          <w:lang w:eastAsia="zh-TW"/>
        </w:rPr>
      </w:pPr>
    </w:p>
    <w:p w14:paraId="585FD698" w14:textId="77777777" w:rsidR="00910A19" w:rsidRPr="00192E16" w:rsidRDefault="00910A19" w:rsidP="00910A19">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33</w:t>
      </w:r>
      <w:r>
        <w:t>.20</w:t>
      </w:r>
      <w:r>
        <w:rPr>
          <w:rFonts w:hint="eastAsia"/>
          <w:lang w:eastAsia="zh-TW"/>
        </w:rPr>
        <w:t>20</w:t>
      </w:r>
      <w:r>
        <w:t>.102</w:t>
      </w:r>
      <w:r>
        <w:rPr>
          <w:rFonts w:hint="eastAsia"/>
          <w:lang w:eastAsia="zh-TW"/>
        </w:rPr>
        <w:t>8</w:t>
      </w:r>
      <w:r>
        <w:t>.</w:t>
      </w:r>
      <w:r>
        <w:rPr>
          <w:rFonts w:hint="eastAsia"/>
          <w:lang w:eastAsia="zh-TW"/>
        </w:rPr>
        <w:t>2002</w:t>
      </w:r>
      <w:r>
        <w:tab/>
      </w:r>
      <w:proofErr w:type="gramStart"/>
      <w:r>
        <w:t>Development  BIOS</w:t>
      </w:r>
      <w:proofErr w:type="gramEnd"/>
    </w:p>
    <w:p w14:paraId="6FB87AB4" w14:textId="77777777" w:rsidR="00910A19" w:rsidRPr="005C2CB1" w:rsidRDefault="00910A19" w:rsidP="00910A19">
      <w:pPr>
        <w:ind w:right="360"/>
        <w:rPr>
          <w:rFonts w:ascii="Courier New" w:hAnsi="Courier New" w:cs="Courier New"/>
          <w:b/>
          <w:bCs/>
        </w:rPr>
      </w:pPr>
      <w:r w:rsidRPr="005C2CB1">
        <w:rPr>
          <w:rFonts w:ascii="Courier New" w:hAnsi="Courier New" w:cs="Courier New"/>
          <w:b/>
          <w:bCs/>
        </w:rPr>
        <w:t>About This Release:</w:t>
      </w:r>
    </w:p>
    <w:p w14:paraId="13484467" w14:textId="77777777" w:rsidR="00910A19" w:rsidRDefault="00910A19" w:rsidP="001D0E27">
      <w:pPr>
        <w:pStyle w:val="ae"/>
        <w:numPr>
          <w:ilvl w:val="0"/>
          <w:numId w:val="3"/>
        </w:numPr>
      </w:pPr>
      <w:r>
        <w:t xml:space="preserve">Date: </w:t>
      </w:r>
      <w:r>
        <w:rPr>
          <w:rFonts w:hint="eastAsia"/>
          <w:lang w:eastAsia="zh-TW"/>
        </w:rPr>
        <w:t>October</w:t>
      </w:r>
      <w:r>
        <w:rPr>
          <w:lang w:eastAsia="zh-TW"/>
        </w:rPr>
        <w:t xml:space="preserve"> 2</w:t>
      </w:r>
      <w:r>
        <w:rPr>
          <w:rFonts w:hint="eastAsia"/>
          <w:lang w:eastAsia="zh-TW"/>
        </w:rPr>
        <w:t>8</w:t>
      </w:r>
      <w:r>
        <w:t>, 2</w:t>
      </w:r>
      <w:r>
        <w:rPr>
          <w:rFonts w:hint="eastAsia"/>
          <w:lang w:eastAsia="zh-TW"/>
        </w:rPr>
        <w:t>020</w:t>
      </w:r>
    </w:p>
    <w:p w14:paraId="5674E461" w14:textId="77777777" w:rsidR="00910A19" w:rsidRPr="00203116" w:rsidRDefault="00910A19" w:rsidP="001D0E27">
      <w:pPr>
        <w:pStyle w:val="ae"/>
        <w:numPr>
          <w:ilvl w:val="0"/>
          <w:numId w:val="3"/>
        </w:numPr>
      </w:pPr>
      <w:r>
        <w:t xml:space="preserve">ROM Image Checksum: </w:t>
      </w:r>
      <w:r>
        <w:rPr>
          <w:rFonts w:hint="eastAsia"/>
          <w:lang w:eastAsia="zh-TW"/>
        </w:rPr>
        <w:t>0x519B</w:t>
      </w:r>
    </w:p>
    <w:p w14:paraId="5D6A4995" w14:textId="77777777" w:rsidR="00910A19" w:rsidRDefault="00910A19" w:rsidP="001D0E27">
      <w:pPr>
        <w:pStyle w:val="ae"/>
        <w:numPr>
          <w:ilvl w:val="0"/>
          <w:numId w:val="4"/>
        </w:numPr>
      </w:pPr>
      <w:r>
        <w:t>ME Firmware: 15.0.</w:t>
      </w:r>
      <w:r>
        <w:rPr>
          <w:rFonts w:hint="eastAsia"/>
          <w:lang w:eastAsia="zh-TW"/>
        </w:rPr>
        <w:t>2</w:t>
      </w:r>
      <w:r>
        <w:t>.13</w:t>
      </w:r>
      <w:r>
        <w:rPr>
          <w:rFonts w:hint="eastAsia"/>
          <w:lang w:eastAsia="zh-TW"/>
        </w:rPr>
        <w:t>77</w:t>
      </w:r>
    </w:p>
    <w:p w14:paraId="5195CBFE" w14:textId="77777777" w:rsidR="00910A19" w:rsidRDefault="00910A19"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.04.00</w:t>
      </w:r>
    </w:p>
    <w:p w14:paraId="7ABFBA91" w14:textId="77777777" w:rsidR="00910A19" w:rsidRDefault="00910A19"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28655113" w14:textId="77777777" w:rsidR="00910A19" w:rsidRDefault="00910A19"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2.12</w:t>
      </w:r>
    </w:p>
    <w:p w14:paraId="51E41E3E" w14:textId="77777777" w:rsidR="00910A19" w:rsidRPr="00DA6AF4" w:rsidRDefault="00910A19"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D4603C">
        <w:rPr>
          <w:lang w:eastAsia="zh-TW"/>
        </w:rPr>
        <w:t>0A.00.2F.30</w:t>
      </w:r>
    </w:p>
    <w:p w14:paraId="37691048" w14:textId="77777777" w:rsidR="00910A19" w:rsidRDefault="00910A19" w:rsidP="001D0E27">
      <w:pPr>
        <w:pStyle w:val="ae"/>
        <w:numPr>
          <w:ilvl w:val="0"/>
          <w:numId w:val="4"/>
        </w:numPr>
        <w:rPr>
          <w:bCs/>
        </w:rPr>
      </w:pPr>
      <w:proofErr w:type="spellStart"/>
      <w:r>
        <w:t>MEBx</w:t>
      </w:r>
      <w:proofErr w:type="spellEnd"/>
      <w:r>
        <w:t xml:space="preserve"> Revision: NA</w:t>
      </w:r>
    </w:p>
    <w:p w14:paraId="54A2793D" w14:textId="77777777" w:rsidR="00910A19" w:rsidRDefault="00910A19" w:rsidP="001D0E27">
      <w:pPr>
        <w:pStyle w:val="ae"/>
        <w:numPr>
          <w:ilvl w:val="0"/>
          <w:numId w:val="4"/>
        </w:numPr>
      </w:pPr>
      <w:r>
        <w:t>Integrated Graphics</w:t>
      </w:r>
    </w:p>
    <w:p w14:paraId="78120641" w14:textId="77777777" w:rsidR="00910A19" w:rsidRDefault="00910A19" w:rsidP="001D0E27">
      <w:pPr>
        <w:pStyle w:val="ae"/>
        <w:numPr>
          <w:ilvl w:val="2"/>
          <w:numId w:val="4"/>
        </w:numPr>
      </w:pPr>
      <w:r>
        <w:t xml:space="preserve">Option ROM: </w:t>
      </w:r>
      <w:r>
        <w:rPr>
          <w:rFonts w:hint="eastAsia"/>
          <w:lang w:eastAsia="zh-TW"/>
        </w:rPr>
        <w:t>NA</w:t>
      </w:r>
    </w:p>
    <w:p w14:paraId="6686D76F" w14:textId="77777777" w:rsidR="00910A19" w:rsidRDefault="00910A19" w:rsidP="001D0E27">
      <w:pPr>
        <w:pStyle w:val="ae"/>
        <w:numPr>
          <w:ilvl w:val="2"/>
          <w:numId w:val="4"/>
        </w:numPr>
      </w:pPr>
      <w:r>
        <w:t xml:space="preserve">UEFI Driver: </w:t>
      </w:r>
      <w:r>
        <w:rPr>
          <w:rFonts w:hint="eastAsia"/>
          <w:lang w:eastAsia="zh-TW"/>
        </w:rPr>
        <w:t>17</w:t>
      </w:r>
      <w:r>
        <w:rPr>
          <w:lang w:eastAsia="zh-TW"/>
        </w:rPr>
        <w:t>.0.1041</w:t>
      </w:r>
    </w:p>
    <w:p w14:paraId="5E03A5D9" w14:textId="77777777" w:rsidR="00910A19" w:rsidRDefault="00910A19"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4CFE5E95" w14:textId="77777777" w:rsidR="00910A19" w:rsidRDefault="00910A19" w:rsidP="001D0E27">
      <w:pPr>
        <w:pStyle w:val="ae"/>
        <w:numPr>
          <w:ilvl w:val="0"/>
          <w:numId w:val="4"/>
        </w:numPr>
      </w:pPr>
      <w:r>
        <w:t>SATA non-RAID Option ROM: NA</w:t>
      </w:r>
    </w:p>
    <w:p w14:paraId="557F516B" w14:textId="77777777" w:rsidR="00910A19" w:rsidRDefault="00910A19" w:rsidP="001D0E27">
      <w:pPr>
        <w:pStyle w:val="ae"/>
        <w:numPr>
          <w:ilvl w:val="0"/>
          <w:numId w:val="4"/>
        </w:numPr>
      </w:pPr>
      <w:r>
        <w:t xml:space="preserve">AHCI Code: Based on </w:t>
      </w:r>
      <w:r>
        <w:rPr>
          <w:rFonts w:hint="eastAsia"/>
          <w:lang w:eastAsia="zh-TW"/>
        </w:rPr>
        <w:t>AHCI_2</w:t>
      </w:r>
      <w:r>
        <w:rPr>
          <w:lang w:eastAsia="zh-TW"/>
        </w:rPr>
        <w:t>4</w:t>
      </w:r>
    </w:p>
    <w:p w14:paraId="1063672A" w14:textId="77777777" w:rsidR="00910A19" w:rsidRPr="00D3539C" w:rsidRDefault="00910A19" w:rsidP="001D0E27">
      <w:pPr>
        <w:pStyle w:val="ae"/>
        <w:numPr>
          <w:ilvl w:val="0"/>
          <w:numId w:val="4"/>
        </w:numPr>
      </w:pPr>
      <w:r>
        <w:t xml:space="preserve">LAN Option ROM: </w:t>
      </w:r>
      <w:r>
        <w:rPr>
          <w:rFonts w:hint="eastAsia"/>
          <w:lang w:eastAsia="zh-TW"/>
        </w:rPr>
        <w:t>0.8.10</w:t>
      </w:r>
    </w:p>
    <w:p w14:paraId="5079824F" w14:textId="77777777" w:rsidR="00910A19" w:rsidRPr="00341369" w:rsidRDefault="00910A19" w:rsidP="001D0E27">
      <w:pPr>
        <w:pStyle w:val="ae"/>
        <w:numPr>
          <w:ilvl w:val="0"/>
          <w:numId w:val="4"/>
        </w:numPr>
        <w:rPr>
          <w:rFonts w:ascii="Courier New" w:eastAsia="Times New Roman" w:hAnsi="Courier New" w:cs="Courier New"/>
        </w:rPr>
      </w:pPr>
      <w:r w:rsidRPr="003C1214">
        <w:t xml:space="preserve">Supported Flash Devices: </w:t>
      </w:r>
    </w:p>
    <w:p w14:paraId="6088F88C" w14:textId="77777777" w:rsidR="00910A19" w:rsidRDefault="00910A19" w:rsidP="00910A19">
      <w:pPr>
        <w:pStyle w:val="ae"/>
        <w:ind w:left="1440"/>
        <w:rPr>
          <w:lang w:eastAsia="zh-TW"/>
        </w:rPr>
      </w:pPr>
      <w:r w:rsidRPr="00745EF2">
        <w:t>MACRONIX</w:t>
      </w:r>
      <w:r w:rsidRPr="00745EF2">
        <w:tab/>
        <w:t>MX25L25673GM2I-08G</w:t>
      </w:r>
      <w:r w:rsidRPr="00745EF2">
        <w:tab/>
        <w:t>32MB</w:t>
      </w:r>
    </w:p>
    <w:p w14:paraId="01B409A0" w14:textId="77777777" w:rsidR="00910A19" w:rsidRDefault="00910A19" w:rsidP="00910A19">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2E1EEC7" w14:textId="77777777" w:rsidR="00910A19" w:rsidRPr="005C2CB1" w:rsidRDefault="00910A19"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0923637" w14:textId="77777777" w:rsidR="00910A19" w:rsidRDefault="00910A19" w:rsidP="00910A19">
      <w:pPr>
        <w:pStyle w:val="ae"/>
        <w:ind w:left="360" w:firstLine="360"/>
      </w:pPr>
      <w:r>
        <w:t>M80806C1_000000</w:t>
      </w:r>
      <w:r>
        <w:rPr>
          <w:rFonts w:hint="eastAsia"/>
          <w:lang w:eastAsia="zh-TW"/>
        </w:rPr>
        <w:t>60</w:t>
      </w:r>
      <w:r w:rsidRPr="00CE5FE1">
        <w:t>.pdb</w:t>
      </w:r>
    </w:p>
    <w:p w14:paraId="6436B85D" w14:textId="77777777" w:rsidR="00910A19" w:rsidRDefault="00910A19"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24BC691" w14:textId="77777777" w:rsidR="00910A19" w:rsidRDefault="00910A19" w:rsidP="00910A19">
      <w:pPr>
        <w:pStyle w:val="ae"/>
        <w:ind w:left="720"/>
      </w:pPr>
      <w:r>
        <w:t>M80806C1_000000</w:t>
      </w:r>
      <w:r>
        <w:rPr>
          <w:rFonts w:hint="eastAsia"/>
          <w:lang w:eastAsia="zh-TW"/>
        </w:rPr>
        <w:t>60</w:t>
      </w:r>
      <w:r w:rsidRPr="00CE5FE1">
        <w:t>.pdb</w:t>
      </w:r>
    </w:p>
    <w:p w14:paraId="500D690A" w14:textId="77777777" w:rsidR="00910A19" w:rsidRPr="000A0E43" w:rsidRDefault="00910A19" w:rsidP="00910A19">
      <w:pPr>
        <w:pStyle w:val="ae"/>
        <w:ind w:left="1440"/>
        <w:rPr>
          <w:rFonts w:ascii="CG Times (WN)" w:hAnsi="CG Times (WN)"/>
        </w:rPr>
      </w:pPr>
    </w:p>
    <w:p w14:paraId="2D837F99" w14:textId="77777777" w:rsidR="00910A19" w:rsidRDefault="00910A19" w:rsidP="00910A19">
      <w:pPr>
        <w:pStyle w:val="ae"/>
        <w:rPr>
          <w:b/>
          <w:bCs/>
          <w:lang w:eastAsia="zh-TW"/>
        </w:rPr>
      </w:pPr>
      <w:r>
        <w:rPr>
          <w:b/>
          <w:bCs/>
        </w:rPr>
        <w:t>New Fixes/Features:</w:t>
      </w:r>
    </w:p>
    <w:p w14:paraId="28C2D7B1" w14:textId="77777777" w:rsidR="00910A19" w:rsidRPr="00E41F64" w:rsidRDefault="00D716B2" w:rsidP="00910A19">
      <w:pPr>
        <w:pStyle w:val="ae"/>
        <w:rPr>
          <w:b/>
          <w:bCs/>
          <w:lang w:eastAsia="zh-TW"/>
        </w:rPr>
      </w:pPr>
      <w:r>
        <w:t>Based on PA003</w:t>
      </w:r>
      <w:r>
        <w:rPr>
          <w:rFonts w:hint="eastAsia"/>
          <w:lang w:eastAsia="zh-TW"/>
        </w:rPr>
        <w:t>2</w:t>
      </w:r>
    </w:p>
    <w:p w14:paraId="55D9633D" w14:textId="77777777" w:rsidR="00910A19" w:rsidRDefault="00910A19" w:rsidP="00910A19">
      <w:pPr>
        <w:ind w:left="360" w:hanging="360"/>
        <w:rPr>
          <w:lang w:eastAsia="zh-TW"/>
        </w:rPr>
      </w:pPr>
      <w:r>
        <w:t>1.</w:t>
      </w:r>
      <w:r>
        <w:rPr>
          <w:rFonts w:ascii="Times New Roman" w:hAnsi="Times New Roman"/>
          <w:sz w:val="14"/>
          <w:szCs w:val="14"/>
        </w:rPr>
        <w:t xml:space="preserve">      </w:t>
      </w:r>
      <w:r w:rsidR="004D627F">
        <w:t>Setup offset issue</w:t>
      </w:r>
      <w:r>
        <w:t xml:space="preserve"> </w:t>
      </w:r>
    </w:p>
    <w:p w14:paraId="0FC0EF02" w14:textId="77777777" w:rsidR="00910A19" w:rsidRDefault="00910A19" w:rsidP="004D627F">
      <w:pPr>
        <w:ind w:left="360" w:hanging="360"/>
        <w:rPr>
          <w:lang w:eastAsia="zh-TW"/>
        </w:rPr>
      </w:pPr>
      <w:r>
        <w:t>2.</w:t>
      </w:r>
      <w:r>
        <w:rPr>
          <w:rFonts w:ascii="Times New Roman" w:hAnsi="Times New Roman"/>
          <w:sz w:val="14"/>
          <w:szCs w:val="14"/>
        </w:rPr>
        <w:t>    </w:t>
      </w:r>
      <w:r w:rsidR="004D627F">
        <w:t>C</w:t>
      </w:r>
      <w:r w:rsidR="004D627F" w:rsidRPr="004D627F">
        <w:t>hange logo for BIOS guard issue</w:t>
      </w:r>
    </w:p>
    <w:p w14:paraId="779DDD04" w14:textId="77777777" w:rsidR="00910A19" w:rsidRDefault="00910A19" w:rsidP="00910A19">
      <w:pPr>
        <w:pStyle w:val="ae"/>
        <w:rPr>
          <w:lang w:eastAsia="zh-TW"/>
        </w:rPr>
      </w:pPr>
    </w:p>
    <w:p w14:paraId="7E34D29E" w14:textId="77777777" w:rsidR="00910A19" w:rsidRDefault="00910A19" w:rsidP="00910A19">
      <w:pPr>
        <w:pStyle w:val="ae"/>
        <w:rPr>
          <w:lang w:eastAsia="zh-TW"/>
        </w:rPr>
      </w:pPr>
    </w:p>
    <w:p w14:paraId="4B80F474" w14:textId="77777777" w:rsidR="004D627F" w:rsidRDefault="004D627F" w:rsidP="00910A19">
      <w:pPr>
        <w:pStyle w:val="ae"/>
        <w:rPr>
          <w:lang w:eastAsia="zh-TW"/>
        </w:rPr>
      </w:pPr>
    </w:p>
    <w:p w14:paraId="2D2EE620" w14:textId="77777777" w:rsidR="004D627F" w:rsidRDefault="004D627F" w:rsidP="00910A19">
      <w:pPr>
        <w:pStyle w:val="ae"/>
        <w:rPr>
          <w:lang w:eastAsia="zh-TW"/>
        </w:rPr>
      </w:pPr>
    </w:p>
    <w:p w14:paraId="7B3F273F" w14:textId="77777777" w:rsidR="004D627F" w:rsidRDefault="004D627F" w:rsidP="00910A19">
      <w:pPr>
        <w:pStyle w:val="ae"/>
        <w:rPr>
          <w:lang w:eastAsia="zh-TW"/>
        </w:rPr>
      </w:pPr>
    </w:p>
    <w:p w14:paraId="40D1A2FC" w14:textId="77777777" w:rsidR="004D627F" w:rsidRDefault="004D627F" w:rsidP="00910A19">
      <w:pPr>
        <w:pStyle w:val="ae"/>
        <w:rPr>
          <w:lang w:eastAsia="zh-TW"/>
        </w:rPr>
      </w:pPr>
    </w:p>
    <w:p w14:paraId="45666434" w14:textId="77777777" w:rsidR="004D627F" w:rsidRPr="00E41F64" w:rsidRDefault="004D627F" w:rsidP="00910A19">
      <w:pPr>
        <w:pStyle w:val="ae"/>
        <w:rPr>
          <w:lang w:eastAsia="zh-TW"/>
        </w:rPr>
      </w:pPr>
    </w:p>
    <w:p w14:paraId="041F03C0" w14:textId="77777777" w:rsidR="00910A19" w:rsidRDefault="00910A19" w:rsidP="00910A19">
      <w:pPr>
        <w:pStyle w:val="ae"/>
        <w:rPr>
          <w:rFonts w:eastAsiaTheme="minorEastAsia"/>
          <w:b/>
          <w:bCs/>
          <w:lang w:eastAsia="zh-TW"/>
        </w:rPr>
      </w:pPr>
      <w:r w:rsidRPr="00D54263">
        <w:rPr>
          <w:rFonts w:eastAsia="MS Mincho"/>
          <w:b/>
          <w:bCs/>
        </w:rPr>
        <w:t>Known Errata:</w:t>
      </w:r>
    </w:p>
    <w:p w14:paraId="34DF7C98" w14:textId="77777777" w:rsidR="00910A19" w:rsidRPr="007700DA" w:rsidRDefault="00910A19">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7CBBB49F" w14:textId="77777777" w:rsidR="00910A19" w:rsidRDefault="00910A19" w:rsidP="00910A19">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480D3D0F" w14:textId="77777777" w:rsidR="00910A19" w:rsidRDefault="00910A19" w:rsidP="00910A19">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3EEC47AF" w14:textId="77777777" w:rsidR="00910A19" w:rsidRDefault="004D627F" w:rsidP="00910A19">
      <w:pPr>
        <w:pStyle w:val="ae"/>
        <w:ind w:left="360"/>
        <w:rPr>
          <w:rFonts w:eastAsiaTheme="minorEastAsia"/>
          <w:b/>
          <w:bCs/>
          <w:color w:val="FF0000"/>
          <w:lang w:eastAsia="zh-TW"/>
        </w:rPr>
      </w:pPr>
      <w:r>
        <w:rPr>
          <w:rFonts w:eastAsiaTheme="minorEastAsia" w:hint="eastAsia"/>
          <w:b/>
          <w:bCs/>
          <w:color w:val="FF0000"/>
          <w:lang w:eastAsia="zh-TW"/>
        </w:rPr>
        <w:t>PA0020-PA003</w:t>
      </w:r>
      <w:r>
        <w:rPr>
          <w:rFonts w:eastAsiaTheme="minorEastAsia"/>
          <w:b/>
          <w:bCs/>
          <w:color w:val="FF0000"/>
          <w:lang w:eastAsia="zh-TW"/>
        </w:rPr>
        <w:t>3</w:t>
      </w:r>
      <w:r w:rsidR="00910A19">
        <w:rPr>
          <w:rFonts w:eastAsiaTheme="minorEastAsia" w:hint="eastAsia"/>
          <w:b/>
          <w:bCs/>
          <w:color w:val="FF0000"/>
          <w:lang w:eastAsia="zh-TW"/>
        </w:rPr>
        <w:t xml:space="preserve"> for FAB-B only.</w:t>
      </w:r>
    </w:p>
    <w:p w14:paraId="0986D93F" w14:textId="77777777" w:rsidR="00910A19" w:rsidRDefault="00910A19">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1549031B" w14:textId="77777777" w:rsidR="00910A19" w:rsidRPr="00073FE3" w:rsidRDefault="00910A19" w:rsidP="00910A19">
      <w:pPr>
        <w:pStyle w:val="ae"/>
        <w:ind w:left="360"/>
        <w:rPr>
          <w:rFonts w:eastAsiaTheme="minorEastAsia"/>
          <w:b/>
          <w:bCs/>
          <w:lang w:eastAsia="zh-TW"/>
        </w:rPr>
      </w:pPr>
      <w:r w:rsidRPr="00073FE3">
        <w:rPr>
          <w:rFonts w:eastAsiaTheme="minorEastAsia"/>
          <w:b/>
          <w:bCs/>
          <w:lang w:eastAsia="zh-TW"/>
        </w:rPr>
        <w:t xml:space="preserve">Can’t update </w:t>
      </w:r>
      <w:r>
        <w:rPr>
          <w:rFonts w:eastAsiaTheme="minorEastAsia" w:hint="eastAsia"/>
          <w:b/>
          <w:bCs/>
          <w:lang w:eastAsia="zh-TW"/>
        </w:rPr>
        <w:t xml:space="preserve">from </w:t>
      </w:r>
      <w:r w:rsidRPr="00073FE3">
        <w:rPr>
          <w:rFonts w:eastAsiaTheme="minorEastAsia"/>
          <w:b/>
          <w:bCs/>
          <w:lang w:eastAsia="zh-TW"/>
        </w:rPr>
        <w:t>with previous BIOS</w:t>
      </w:r>
      <w:r w:rsidRPr="00073FE3">
        <w:rPr>
          <w:rFonts w:eastAsiaTheme="minorEastAsia" w:hint="eastAsia"/>
          <w:b/>
          <w:bCs/>
          <w:lang w:eastAsia="zh-TW"/>
        </w:rPr>
        <w:t xml:space="preserve"> (PA0031).</w:t>
      </w:r>
    </w:p>
    <w:p w14:paraId="2D08E5A5" w14:textId="77777777" w:rsidR="00910A19" w:rsidRDefault="00910A19" w:rsidP="00910A19">
      <w:pPr>
        <w:pStyle w:val="ae"/>
        <w:ind w:left="360"/>
        <w:rPr>
          <w:rFonts w:eastAsiaTheme="minorEastAsia"/>
          <w:b/>
          <w:bCs/>
          <w:color w:val="000000" w:themeColor="text1"/>
          <w:lang w:eastAsia="zh-TW"/>
        </w:rPr>
      </w:pPr>
    </w:p>
    <w:p w14:paraId="495EC5AE" w14:textId="77777777" w:rsidR="00910A19" w:rsidRDefault="00910A19" w:rsidP="00910A19">
      <w:pPr>
        <w:pStyle w:val="ae"/>
        <w:ind w:left="360"/>
        <w:rPr>
          <w:rFonts w:eastAsiaTheme="minorEastAsia"/>
          <w:b/>
          <w:bCs/>
          <w:color w:val="000000" w:themeColor="text1"/>
          <w:lang w:eastAsia="zh-TW"/>
        </w:rPr>
      </w:pPr>
    </w:p>
    <w:p w14:paraId="53D27CC6" w14:textId="77777777" w:rsidR="00910A19" w:rsidRDefault="00910A19" w:rsidP="00910A19">
      <w:pPr>
        <w:pStyle w:val="ae"/>
        <w:ind w:left="360"/>
        <w:rPr>
          <w:rFonts w:eastAsiaTheme="minorEastAsia"/>
          <w:b/>
          <w:bCs/>
          <w:color w:val="000000" w:themeColor="text1"/>
          <w:lang w:eastAsia="zh-TW"/>
        </w:rPr>
      </w:pPr>
    </w:p>
    <w:p w14:paraId="4D09AC98" w14:textId="77777777" w:rsidR="00910A19" w:rsidRDefault="00910A19" w:rsidP="00910A19">
      <w:pPr>
        <w:pStyle w:val="ae"/>
        <w:ind w:left="360"/>
        <w:rPr>
          <w:rFonts w:eastAsiaTheme="minorEastAsia"/>
          <w:b/>
          <w:bCs/>
          <w:color w:val="000000" w:themeColor="text1"/>
          <w:lang w:eastAsia="zh-TW"/>
        </w:rPr>
      </w:pPr>
    </w:p>
    <w:p w14:paraId="072F15F2" w14:textId="77777777" w:rsidR="00910A19" w:rsidRDefault="00910A19" w:rsidP="00910A19">
      <w:pPr>
        <w:pStyle w:val="ae"/>
        <w:ind w:left="360"/>
        <w:rPr>
          <w:rFonts w:eastAsiaTheme="minorEastAsia"/>
          <w:b/>
          <w:bCs/>
          <w:color w:val="000000" w:themeColor="text1"/>
          <w:lang w:eastAsia="zh-TW"/>
        </w:rPr>
      </w:pPr>
    </w:p>
    <w:p w14:paraId="34698668" w14:textId="77777777" w:rsidR="00910A19" w:rsidRDefault="00910A19" w:rsidP="00910A19">
      <w:pPr>
        <w:pStyle w:val="ae"/>
        <w:ind w:left="360"/>
        <w:rPr>
          <w:rFonts w:eastAsiaTheme="minorEastAsia"/>
          <w:b/>
          <w:bCs/>
          <w:color w:val="000000" w:themeColor="text1"/>
          <w:lang w:eastAsia="zh-TW"/>
        </w:rPr>
      </w:pPr>
    </w:p>
    <w:p w14:paraId="4F56250A" w14:textId="77777777" w:rsidR="00910A19" w:rsidRDefault="00910A19" w:rsidP="00910A19">
      <w:pPr>
        <w:pStyle w:val="ae"/>
        <w:ind w:left="360"/>
        <w:rPr>
          <w:rFonts w:eastAsiaTheme="minorEastAsia"/>
          <w:b/>
          <w:bCs/>
          <w:color w:val="000000" w:themeColor="text1"/>
          <w:lang w:eastAsia="zh-TW"/>
        </w:rPr>
      </w:pPr>
    </w:p>
    <w:p w14:paraId="36D7C1A2" w14:textId="77777777" w:rsidR="00910A19" w:rsidRDefault="00910A19" w:rsidP="00910A19">
      <w:pPr>
        <w:pStyle w:val="ae"/>
        <w:ind w:left="360"/>
        <w:rPr>
          <w:rFonts w:eastAsiaTheme="minorEastAsia"/>
          <w:b/>
          <w:bCs/>
          <w:color w:val="000000" w:themeColor="text1"/>
          <w:lang w:eastAsia="zh-TW"/>
        </w:rPr>
      </w:pPr>
    </w:p>
    <w:p w14:paraId="0E2C24E5" w14:textId="77777777" w:rsidR="00910A19" w:rsidRDefault="00910A19" w:rsidP="00910A19">
      <w:pPr>
        <w:pStyle w:val="ae"/>
        <w:ind w:left="360"/>
        <w:rPr>
          <w:rFonts w:eastAsiaTheme="minorEastAsia"/>
          <w:b/>
          <w:bCs/>
          <w:color w:val="000000" w:themeColor="text1"/>
          <w:lang w:eastAsia="zh-TW"/>
        </w:rPr>
      </w:pPr>
    </w:p>
    <w:p w14:paraId="4E900BC7" w14:textId="77777777" w:rsidR="00910A19" w:rsidRDefault="00910A19" w:rsidP="00910A19">
      <w:pPr>
        <w:pStyle w:val="ae"/>
        <w:ind w:left="360"/>
        <w:rPr>
          <w:rFonts w:eastAsiaTheme="minorEastAsia"/>
          <w:b/>
          <w:bCs/>
          <w:color w:val="000000" w:themeColor="text1"/>
          <w:lang w:eastAsia="zh-TW"/>
        </w:rPr>
      </w:pPr>
    </w:p>
    <w:p w14:paraId="0720C00A" w14:textId="77777777" w:rsidR="002F0956" w:rsidRPr="00192E16" w:rsidRDefault="002F0956" w:rsidP="002F0956">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sidR="00B603DC">
        <w:rPr>
          <w:rFonts w:hint="eastAsia"/>
          <w:lang w:eastAsia="zh-TW"/>
        </w:rPr>
        <w:t>32</w:t>
      </w:r>
      <w:r>
        <w:t>.20</w:t>
      </w:r>
      <w:r>
        <w:rPr>
          <w:rFonts w:hint="eastAsia"/>
          <w:lang w:eastAsia="zh-TW"/>
        </w:rPr>
        <w:t>20</w:t>
      </w:r>
      <w:r>
        <w:t>.</w:t>
      </w:r>
      <w:r w:rsidR="00C30C2C">
        <w:t>1026.</w:t>
      </w:r>
      <w:r w:rsidR="008B037A">
        <w:rPr>
          <w:lang w:eastAsia="zh-TW"/>
        </w:rPr>
        <w:t>0738</w:t>
      </w:r>
      <w:r>
        <w:t>.</w:t>
      </w:r>
      <w:r>
        <w:tab/>
      </w:r>
      <w:proofErr w:type="gramStart"/>
      <w:r>
        <w:t>Development  BIOS</w:t>
      </w:r>
      <w:proofErr w:type="gramEnd"/>
    </w:p>
    <w:p w14:paraId="0E7404F2" w14:textId="77777777" w:rsidR="002F0956" w:rsidRPr="005C2CB1" w:rsidRDefault="002F0956" w:rsidP="002F0956">
      <w:pPr>
        <w:ind w:right="360"/>
        <w:rPr>
          <w:rFonts w:ascii="Courier New" w:hAnsi="Courier New" w:cs="Courier New"/>
          <w:b/>
          <w:bCs/>
        </w:rPr>
      </w:pPr>
      <w:r w:rsidRPr="005C2CB1">
        <w:rPr>
          <w:rFonts w:ascii="Courier New" w:hAnsi="Courier New" w:cs="Courier New"/>
          <w:b/>
          <w:bCs/>
        </w:rPr>
        <w:t>About This Release:</w:t>
      </w:r>
    </w:p>
    <w:p w14:paraId="13EE6C11" w14:textId="77777777" w:rsidR="002F0956" w:rsidRDefault="002F0956" w:rsidP="001D0E27">
      <w:pPr>
        <w:pStyle w:val="ae"/>
        <w:numPr>
          <w:ilvl w:val="0"/>
          <w:numId w:val="3"/>
        </w:numPr>
      </w:pPr>
      <w:r>
        <w:t xml:space="preserve">Date: </w:t>
      </w:r>
      <w:r>
        <w:rPr>
          <w:rFonts w:hint="eastAsia"/>
          <w:lang w:eastAsia="zh-TW"/>
        </w:rPr>
        <w:t>October</w:t>
      </w:r>
      <w:r>
        <w:rPr>
          <w:lang w:eastAsia="zh-TW"/>
        </w:rPr>
        <w:t xml:space="preserve"> </w:t>
      </w:r>
      <w:r w:rsidR="008B037A">
        <w:rPr>
          <w:lang w:eastAsia="zh-TW"/>
        </w:rPr>
        <w:t>2</w:t>
      </w:r>
      <w:r>
        <w:rPr>
          <w:rFonts w:hint="eastAsia"/>
          <w:lang w:eastAsia="zh-TW"/>
        </w:rPr>
        <w:t>6</w:t>
      </w:r>
      <w:r>
        <w:t>, 2</w:t>
      </w:r>
      <w:r>
        <w:rPr>
          <w:rFonts w:hint="eastAsia"/>
          <w:lang w:eastAsia="zh-TW"/>
        </w:rPr>
        <w:t>020</w:t>
      </w:r>
    </w:p>
    <w:p w14:paraId="3CB48BD6" w14:textId="77777777" w:rsidR="002F0956" w:rsidRPr="00203116" w:rsidRDefault="002F0956" w:rsidP="001D0E27">
      <w:pPr>
        <w:pStyle w:val="ae"/>
        <w:numPr>
          <w:ilvl w:val="0"/>
          <w:numId w:val="3"/>
        </w:numPr>
      </w:pPr>
      <w:r>
        <w:t xml:space="preserve">ROM Image Checksum: </w:t>
      </w:r>
      <w:r w:rsidR="00B51297">
        <w:rPr>
          <w:rFonts w:hint="eastAsia"/>
          <w:lang w:eastAsia="zh-TW"/>
        </w:rPr>
        <w:t>0x</w:t>
      </w:r>
      <w:r w:rsidR="00B51297">
        <w:rPr>
          <w:lang w:eastAsia="zh-TW"/>
        </w:rPr>
        <w:t>0AA8</w:t>
      </w:r>
    </w:p>
    <w:p w14:paraId="75656B67" w14:textId="77777777" w:rsidR="002F0956" w:rsidRDefault="002F0956" w:rsidP="001D0E27">
      <w:pPr>
        <w:pStyle w:val="ae"/>
        <w:numPr>
          <w:ilvl w:val="0"/>
          <w:numId w:val="4"/>
        </w:numPr>
      </w:pPr>
      <w:r>
        <w:t>ME Firmware: 15.0.</w:t>
      </w:r>
      <w:r>
        <w:rPr>
          <w:rFonts w:hint="eastAsia"/>
          <w:lang w:eastAsia="zh-TW"/>
        </w:rPr>
        <w:t>2</w:t>
      </w:r>
      <w:r>
        <w:t>.13</w:t>
      </w:r>
      <w:r>
        <w:rPr>
          <w:rFonts w:hint="eastAsia"/>
          <w:lang w:eastAsia="zh-TW"/>
        </w:rPr>
        <w:t>77</w:t>
      </w:r>
    </w:p>
    <w:p w14:paraId="4ED64661" w14:textId="77777777" w:rsidR="002F0956" w:rsidRDefault="002F0956" w:rsidP="001D0E27">
      <w:pPr>
        <w:pStyle w:val="ae"/>
        <w:numPr>
          <w:ilvl w:val="0"/>
          <w:numId w:val="4"/>
        </w:numPr>
      </w:pPr>
      <w:r>
        <w:t xml:space="preserve">EC Firmware: </w:t>
      </w:r>
      <w:r>
        <w:rPr>
          <w:rFonts w:hint="eastAsia"/>
          <w:lang w:eastAsia="zh-TW"/>
        </w:rPr>
        <w:t>0</w:t>
      </w:r>
      <w:r>
        <w:rPr>
          <w:lang w:eastAsia="zh-TW"/>
        </w:rPr>
        <w:t>2</w:t>
      </w:r>
      <w:r w:rsidR="009F04B5">
        <w:rPr>
          <w:rFonts w:hint="eastAsia"/>
          <w:lang w:eastAsia="zh-TW"/>
        </w:rPr>
        <w:t>.04.00</w:t>
      </w:r>
    </w:p>
    <w:p w14:paraId="0D56C9BD" w14:textId="77777777" w:rsidR="002F0956" w:rsidRDefault="002F0956"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55860A9C" w14:textId="77777777" w:rsidR="002F0956" w:rsidRDefault="002F0956"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2.12</w:t>
      </w:r>
    </w:p>
    <w:p w14:paraId="1251F04C" w14:textId="77777777" w:rsidR="002F0956" w:rsidRPr="00DA6AF4" w:rsidRDefault="002F0956"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D4603C">
        <w:rPr>
          <w:lang w:eastAsia="zh-TW"/>
        </w:rPr>
        <w:t>0A.00.2F.30</w:t>
      </w:r>
    </w:p>
    <w:p w14:paraId="6C7C3D1E" w14:textId="77777777" w:rsidR="002F0956" w:rsidRDefault="002F0956" w:rsidP="001D0E27">
      <w:pPr>
        <w:pStyle w:val="ae"/>
        <w:numPr>
          <w:ilvl w:val="0"/>
          <w:numId w:val="4"/>
        </w:numPr>
        <w:rPr>
          <w:bCs/>
        </w:rPr>
      </w:pPr>
      <w:proofErr w:type="spellStart"/>
      <w:r>
        <w:t>MEBx</w:t>
      </w:r>
      <w:proofErr w:type="spellEnd"/>
      <w:r>
        <w:t xml:space="preserve"> Revision: NA</w:t>
      </w:r>
    </w:p>
    <w:p w14:paraId="754199DD" w14:textId="77777777" w:rsidR="002F0956" w:rsidRDefault="002F0956" w:rsidP="001D0E27">
      <w:pPr>
        <w:pStyle w:val="ae"/>
        <w:numPr>
          <w:ilvl w:val="0"/>
          <w:numId w:val="4"/>
        </w:numPr>
      </w:pPr>
      <w:r>
        <w:t>Integrated Graphics</w:t>
      </w:r>
    </w:p>
    <w:p w14:paraId="70B897C3" w14:textId="77777777" w:rsidR="002F0956" w:rsidRDefault="002F0956" w:rsidP="001D0E27">
      <w:pPr>
        <w:pStyle w:val="ae"/>
        <w:numPr>
          <w:ilvl w:val="2"/>
          <w:numId w:val="4"/>
        </w:numPr>
      </w:pPr>
      <w:r>
        <w:t xml:space="preserve">Option ROM: </w:t>
      </w:r>
      <w:r>
        <w:rPr>
          <w:rFonts w:hint="eastAsia"/>
          <w:lang w:eastAsia="zh-TW"/>
        </w:rPr>
        <w:t>NA</w:t>
      </w:r>
    </w:p>
    <w:p w14:paraId="74A30401" w14:textId="77777777" w:rsidR="002F0956" w:rsidRDefault="002F0956" w:rsidP="001D0E27">
      <w:pPr>
        <w:pStyle w:val="ae"/>
        <w:numPr>
          <w:ilvl w:val="2"/>
          <w:numId w:val="4"/>
        </w:numPr>
      </w:pPr>
      <w:r>
        <w:t xml:space="preserve">UEFI Driver: </w:t>
      </w:r>
      <w:r>
        <w:rPr>
          <w:rFonts w:hint="eastAsia"/>
          <w:lang w:eastAsia="zh-TW"/>
        </w:rPr>
        <w:t>17</w:t>
      </w:r>
      <w:r>
        <w:rPr>
          <w:lang w:eastAsia="zh-TW"/>
        </w:rPr>
        <w:t>.0.1041</w:t>
      </w:r>
    </w:p>
    <w:p w14:paraId="2CDD976C" w14:textId="77777777" w:rsidR="002F0956" w:rsidRDefault="002F0956"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4C06C3DB" w14:textId="77777777" w:rsidR="002F0956" w:rsidRDefault="002F0956" w:rsidP="001D0E27">
      <w:pPr>
        <w:pStyle w:val="ae"/>
        <w:numPr>
          <w:ilvl w:val="0"/>
          <w:numId w:val="4"/>
        </w:numPr>
      </w:pPr>
      <w:r>
        <w:t>SATA non-RAID Option ROM: NA</w:t>
      </w:r>
    </w:p>
    <w:p w14:paraId="3A94762F" w14:textId="77777777" w:rsidR="002F0956" w:rsidRDefault="002F0956" w:rsidP="001D0E27">
      <w:pPr>
        <w:pStyle w:val="ae"/>
        <w:numPr>
          <w:ilvl w:val="0"/>
          <w:numId w:val="4"/>
        </w:numPr>
      </w:pPr>
      <w:r>
        <w:t xml:space="preserve">AHCI Code: Based on </w:t>
      </w:r>
      <w:r>
        <w:rPr>
          <w:rFonts w:hint="eastAsia"/>
          <w:lang w:eastAsia="zh-TW"/>
        </w:rPr>
        <w:t>AHCI_2</w:t>
      </w:r>
      <w:r>
        <w:rPr>
          <w:lang w:eastAsia="zh-TW"/>
        </w:rPr>
        <w:t>4</w:t>
      </w:r>
    </w:p>
    <w:p w14:paraId="6C86C9CE" w14:textId="77777777" w:rsidR="002F0956" w:rsidRPr="00D3539C" w:rsidRDefault="002F0956" w:rsidP="001D0E27">
      <w:pPr>
        <w:pStyle w:val="ae"/>
        <w:numPr>
          <w:ilvl w:val="0"/>
          <w:numId w:val="4"/>
        </w:numPr>
      </w:pPr>
      <w:r>
        <w:t xml:space="preserve">LAN Option ROM: </w:t>
      </w:r>
      <w:r>
        <w:rPr>
          <w:rFonts w:hint="eastAsia"/>
          <w:lang w:eastAsia="zh-TW"/>
        </w:rPr>
        <w:t>0.8.10</w:t>
      </w:r>
    </w:p>
    <w:p w14:paraId="09F8D0C9" w14:textId="77777777" w:rsidR="002F0956" w:rsidRPr="00341369" w:rsidRDefault="002F0956" w:rsidP="001D0E27">
      <w:pPr>
        <w:pStyle w:val="ae"/>
        <w:numPr>
          <w:ilvl w:val="0"/>
          <w:numId w:val="4"/>
        </w:numPr>
        <w:rPr>
          <w:rFonts w:ascii="Courier New" w:eastAsia="Times New Roman" w:hAnsi="Courier New" w:cs="Courier New"/>
        </w:rPr>
      </w:pPr>
      <w:r w:rsidRPr="003C1214">
        <w:t xml:space="preserve">Supported Flash Devices: </w:t>
      </w:r>
    </w:p>
    <w:p w14:paraId="296E66B1" w14:textId="77777777" w:rsidR="002F0956" w:rsidRDefault="002F0956" w:rsidP="002F0956">
      <w:pPr>
        <w:pStyle w:val="ae"/>
        <w:ind w:left="1440"/>
        <w:rPr>
          <w:lang w:eastAsia="zh-TW"/>
        </w:rPr>
      </w:pPr>
      <w:r w:rsidRPr="00745EF2">
        <w:t>MACRONIX</w:t>
      </w:r>
      <w:r w:rsidRPr="00745EF2">
        <w:tab/>
        <w:t>MX25L25673GM2I-08G</w:t>
      </w:r>
      <w:r w:rsidRPr="00745EF2">
        <w:tab/>
        <w:t>32MB</w:t>
      </w:r>
    </w:p>
    <w:p w14:paraId="0B666C92" w14:textId="77777777" w:rsidR="002F0956" w:rsidRDefault="002F0956" w:rsidP="002F0956">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35FCF77" w14:textId="77777777" w:rsidR="002F0956" w:rsidRPr="005C2CB1" w:rsidRDefault="002F0956"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3DA6EB70" w14:textId="77777777" w:rsidR="002F0956" w:rsidRDefault="002F0956" w:rsidP="002F0956">
      <w:pPr>
        <w:pStyle w:val="ae"/>
        <w:ind w:left="360" w:firstLine="360"/>
      </w:pPr>
      <w:r>
        <w:t>M80806C1_000000</w:t>
      </w:r>
      <w:r>
        <w:rPr>
          <w:rFonts w:hint="eastAsia"/>
          <w:lang w:eastAsia="zh-TW"/>
        </w:rPr>
        <w:t>60</w:t>
      </w:r>
      <w:r w:rsidRPr="00CE5FE1">
        <w:t>.pdb</w:t>
      </w:r>
    </w:p>
    <w:p w14:paraId="47A2EE0C" w14:textId="77777777" w:rsidR="002F0956" w:rsidRDefault="002F0956"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0930B57" w14:textId="77777777" w:rsidR="002F0956" w:rsidRDefault="002F0956" w:rsidP="002F0956">
      <w:pPr>
        <w:pStyle w:val="ae"/>
        <w:ind w:left="720"/>
      </w:pPr>
      <w:r>
        <w:t>M80806C1_000000</w:t>
      </w:r>
      <w:r>
        <w:rPr>
          <w:rFonts w:hint="eastAsia"/>
          <w:lang w:eastAsia="zh-TW"/>
        </w:rPr>
        <w:t>60</w:t>
      </w:r>
      <w:r w:rsidRPr="00CE5FE1">
        <w:t>.pdb</w:t>
      </w:r>
    </w:p>
    <w:p w14:paraId="3426DF4C" w14:textId="77777777" w:rsidR="002F0956" w:rsidRPr="000A0E43" w:rsidRDefault="002F0956" w:rsidP="002F0956">
      <w:pPr>
        <w:pStyle w:val="ae"/>
        <w:ind w:left="1440"/>
        <w:rPr>
          <w:rFonts w:ascii="CG Times (WN)" w:hAnsi="CG Times (WN)"/>
        </w:rPr>
      </w:pPr>
    </w:p>
    <w:p w14:paraId="52514684" w14:textId="77777777" w:rsidR="00E41F64" w:rsidRDefault="002F0956" w:rsidP="00E41F64">
      <w:pPr>
        <w:pStyle w:val="ae"/>
        <w:rPr>
          <w:b/>
          <w:bCs/>
          <w:lang w:eastAsia="zh-TW"/>
        </w:rPr>
      </w:pPr>
      <w:r>
        <w:rPr>
          <w:b/>
          <w:bCs/>
        </w:rPr>
        <w:t>New Fixes/Features:</w:t>
      </w:r>
    </w:p>
    <w:p w14:paraId="130B22FA" w14:textId="77777777" w:rsidR="00E41F64" w:rsidRPr="00E41F64" w:rsidRDefault="00E41F64" w:rsidP="00E41F64">
      <w:pPr>
        <w:pStyle w:val="ae"/>
        <w:rPr>
          <w:b/>
          <w:bCs/>
        </w:rPr>
      </w:pPr>
      <w:r>
        <w:t>Based on PA0031</w:t>
      </w:r>
    </w:p>
    <w:p w14:paraId="2D498F50" w14:textId="77777777" w:rsidR="00E41F64" w:rsidRDefault="00E41F64" w:rsidP="00E41F64">
      <w:pPr>
        <w:ind w:left="360" w:hanging="360"/>
        <w:rPr>
          <w:lang w:eastAsia="zh-TW"/>
        </w:rPr>
      </w:pPr>
      <w:r>
        <w:t>1.</w:t>
      </w:r>
      <w:r>
        <w:rPr>
          <w:rFonts w:ascii="Times New Roman" w:hAnsi="Times New Roman"/>
          <w:sz w:val="14"/>
          <w:szCs w:val="14"/>
        </w:rPr>
        <w:t xml:space="preserve">      </w:t>
      </w:r>
      <w:r>
        <w:t xml:space="preserve">WMI function for LED </w:t>
      </w:r>
    </w:p>
    <w:p w14:paraId="7A0BB644" w14:textId="77777777" w:rsidR="00E41F64" w:rsidRDefault="00E41F64" w:rsidP="00E41F64">
      <w:pPr>
        <w:ind w:left="360" w:hanging="360"/>
        <w:rPr>
          <w:lang w:eastAsia="zh-TW"/>
        </w:rPr>
      </w:pPr>
      <w:r>
        <w:t>2.</w:t>
      </w:r>
      <w:r>
        <w:rPr>
          <w:rFonts w:ascii="Times New Roman" w:hAnsi="Times New Roman"/>
          <w:sz w:val="14"/>
          <w:szCs w:val="14"/>
        </w:rPr>
        <w:t xml:space="preserve">      </w:t>
      </w:r>
      <w:r>
        <w:t>Power setting</w:t>
      </w:r>
    </w:p>
    <w:p w14:paraId="2E5C5679" w14:textId="77777777" w:rsidR="00E41F64" w:rsidRDefault="00E41F64" w:rsidP="001D0E27">
      <w:pPr>
        <w:numPr>
          <w:ilvl w:val="0"/>
          <w:numId w:val="24"/>
        </w:numPr>
        <w:suppressAutoHyphens w:val="0"/>
      </w:pPr>
      <w:r>
        <w:t>i3 VCCIN Imax(A) = 65A</w:t>
      </w:r>
    </w:p>
    <w:p w14:paraId="276E3EE5" w14:textId="77777777" w:rsidR="00E41F64" w:rsidRDefault="00E41F64" w:rsidP="001D0E27">
      <w:pPr>
        <w:numPr>
          <w:ilvl w:val="0"/>
          <w:numId w:val="24"/>
        </w:numPr>
        <w:suppressAutoHyphens w:val="0"/>
      </w:pPr>
      <w:r>
        <w:t>i3 VCCIN TDC(A) = 43A</w:t>
      </w:r>
    </w:p>
    <w:p w14:paraId="4B6F8FFD" w14:textId="77777777" w:rsidR="00E41F64" w:rsidRDefault="00E41F64" w:rsidP="00E41F64">
      <w:pPr>
        <w:ind w:left="360" w:hanging="360"/>
        <w:rPr>
          <w:lang w:eastAsia="zh-TW"/>
        </w:rPr>
      </w:pPr>
      <w:r>
        <w:t>3.</w:t>
      </w:r>
      <w:r>
        <w:rPr>
          <w:rFonts w:ascii="Times New Roman" w:hAnsi="Times New Roman"/>
          <w:sz w:val="14"/>
          <w:szCs w:val="14"/>
        </w:rPr>
        <w:t xml:space="preserve">      </w:t>
      </w:r>
      <w:r>
        <w:t>Enabled "</w:t>
      </w:r>
      <w:proofErr w:type="spellStart"/>
      <w:r>
        <w:t>BiosGuard_SUPPORT</w:t>
      </w:r>
      <w:proofErr w:type="spellEnd"/>
      <w:r>
        <w:t xml:space="preserve">" </w:t>
      </w:r>
    </w:p>
    <w:p w14:paraId="11F3AA9D" w14:textId="77777777" w:rsidR="00E41F64" w:rsidRDefault="00E41F64" w:rsidP="00E41F64">
      <w:pPr>
        <w:ind w:left="360" w:hanging="360"/>
        <w:rPr>
          <w:lang w:eastAsia="zh-TW"/>
        </w:rPr>
      </w:pPr>
      <w:r>
        <w:t>4.</w:t>
      </w:r>
      <w:r>
        <w:rPr>
          <w:rFonts w:ascii="Times New Roman" w:hAnsi="Times New Roman"/>
          <w:sz w:val="14"/>
          <w:szCs w:val="14"/>
        </w:rPr>
        <w:t xml:space="preserve">      </w:t>
      </w:r>
      <w:r>
        <w:t>EC FW 0</w:t>
      </w:r>
      <w:r>
        <w:rPr>
          <w:rFonts w:hint="eastAsia"/>
          <w:lang w:eastAsia="zh-TW"/>
        </w:rPr>
        <w:t>2</w:t>
      </w:r>
      <w:r>
        <w:t>.0</w:t>
      </w:r>
      <w:r>
        <w:rPr>
          <w:rFonts w:hint="eastAsia"/>
          <w:lang w:eastAsia="zh-TW"/>
        </w:rPr>
        <w:t>4</w:t>
      </w:r>
      <w:r>
        <w:t xml:space="preserve">.00 </w:t>
      </w:r>
    </w:p>
    <w:p w14:paraId="4BE50A5F" w14:textId="77777777" w:rsidR="00E41F64" w:rsidRDefault="00E41F64" w:rsidP="00E41F64">
      <w:pPr>
        <w:ind w:left="360" w:hanging="360"/>
        <w:rPr>
          <w:sz w:val="22"/>
          <w:szCs w:val="22"/>
          <w:lang w:eastAsia="zh-TW"/>
        </w:rPr>
      </w:pPr>
      <w:r>
        <w:rPr>
          <w:sz w:val="22"/>
          <w:szCs w:val="22"/>
        </w:rPr>
        <w:t>5.</w:t>
      </w:r>
      <w:r>
        <w:rPr>
          <w:rFonts w:ascii="Times New Roman" w:hAnsi="Times New Roman"/>
          <w:sz w:val="14"/>
          <w:szCs w:val="14"/>
        </w:rPr>
        <w:t xml:space="preserve">       </w:t>
      </w:r>
      <w:r>
        <w:rPr>
          <w:sz w:val="22"/>
          <w:szCs w:val="22"/>
        </w:rPr>
        <w:t xml:space="preserve">Power Mode settings </w:t>
      </w:r>
    </w:p>
    <w:p w14:paraId="2CCBC757" w14:textId="77777777" w:rsidR="00E41F64" w:rsidRDefault="00E41F64" w:rsidP="00E41F64">
      <w:pPr>
        <w:ind w:left="800" w:hanging="360"/>
        <w:rPr>
          <w:sz w:val="22"/>
          <w:szCs w:val="22"/>
        </w:rPr>
      </w:pPr>
      <w:r>
        <w:rPr>
          <w:sz w:val="22"/>
          <w:szCs w:val="22"/>
        </w:rPr>
        <w:t>a.</w:t>
      </w:r>
      <w:r>
        <w:rPr>
          <w:rFonts w:ascii="Times New Roman" w:hAnsi="Times New Roman"/>
          <w:sz w:val="14"/>
          <w:szCs w:val="14"/>
        </w:rPr>
        <w:t xml:space="preserve">    </w:t>
      </w:r>
      <w:r>
        <w:rPr>
          <w:sz w:val="22"/>
          <w:szCs w:val="22"/>
        </w:rPr>
        <w:t xml:space="preserve">Balanced Enabled           </w:t>
      </w:r>
    </w:p>
    <w:p w14:paraId="20AB0C81" w14:textId="77777777" w:rsidR="00E41F64" w:rsidRDefault="00E41F64" w:rsidP="00E41F64">
      <w:pPr>
        <w:ind w:left="800" w:hanging="360"/>
        <w:rPr>
          <w:sz w:val="22"/>
          <w:szCs w:val="22"/>
        </w:rPr>
      </w:pPr>
      <w:r>
        <w:rPr>
          <w:sz w:val="22"/>
          <w:szCs w:val="22"/>
        </w:rPr>
        <w:t>b.</w:t>
      </w:r>
      <w:r>
        <w:rPr>
          <w:rFonts w:ascii="Times New Roman" w:hAnsi="Times New Roman"/>
          <w:sz w:val="14"/>
          <w:szCs w:val="14"/>
        </w:rPr>
        <w:t xml:space="preserve">    </w:t>
      </w:r>
      <w:r>
        <w:rPr>
          <w:sz w:val="22"/>
          <w:szCs w:val="22"/>
        </w:rPr>
        <w:t xml:space="preserve">Low Power Enabled      </w:t>
      </w:r>
    </w:p>
    <w:p w14:paraId="5D0B77AB" w14:textId="77777777" w:rsidR="00E41F64" w:rsidRPr="00E41F64" w:rsidRDefault="00E41F64" w:rsidP="00E41F64">
      <w:pPr>
        <w:ind w:left="800" w:hanging="360"/>
        <w:rPr>
          <w:sz w:val="24"/>
          <w:szCs w:val="24"/>
          <w:lang w:eastAsia="zh-TW"/>
        </w:rPr>
      </w:pPr>
      <w:r>
        <w:t>c.</w:t>
      </w:r>
      <w:r>
        <w:rPr>
          <w:rFonts w:ascii="Times New Roman" w:hAnsi="Times New Roman"/>
          <w:sz w:val="14"/>
          <w:szCs w:val="14"/>
        </w:rPr>
        <w:t xml:space="preserve">    </w:t>
      </w:r>
      <w:r>
        <w:rPr>
          <w:sz w:val="22"/>
          <w:szCs w:val="22"/>
        </w:rPr>
        <w:t>Max Performance Enabled (Default)</w:t>
      </w:r>
    </w:p>
    <w:p w14:paraId="1BFACDEA" w14:textId="77777777" w:rsidR="00E41F64" w:rsidRDefault="00E41F64" w:rsidP="00E41F64">
      <w:pPr>
        <w:ind w:left="360" w:hanging="360"/>
        <w:rPr>
          <w:color w:val="000000"/>
          <w:lang w:eastAsia="zh-TW"/>
        </w:rPr>
      </w:pPr>
      <w:r>
        <w:rPr>
          <w:color w:val="000000"/>
        </w:rPr>
        <w:t>7.</w:t>
      </w:r>
      <w:r>
        <w:rPr>
          <w:rFonts w:ascii="Times New Roman" w:hAnsi="Times New Roman"/>
          <w:color w:val="000000"/>
          <w:sz w:val="14"/>
          <w:szCs w:val="14"/>
        </w:rPr>
        <w:t xml:space="preserve">      </w:t>
      </w:r>
      <w:r>
        <w:rPr>
          <w:color w:val="000000"/>
        </w:rPr>
        <w:t>Disable WOL as Default</w:t>
      </w:r>
    </w:p>
    <w:p w14:paraId="7FBA47F8" w14:textId="77777777" w:rsidR="00E41F64" w:rsidRDefault="00E41F64" w:rsidP="00E41F64">
      <w:pPr>
        <w:ind w:left="360" w:hanging="360"/>
        <w:rPr>
          <w:color w:val="000000"/>
          <w:lang w:eastAsia="zh-TW"/>
        </w:rPr>
      </w:pPr>
      <w:r>
        <w:rPr>
          <w:color w:val="000000"/>
        </w:rPr>
        <w:t>8.</w:t>
      </w:r>
      <w:r>
        <w:rPr>
          <w:rFonts w:ascii="Times New Roman" w:hAnsi="Times New Roman"/>
          <w:color w:val="000000"/>
          <w:sz w:val="14"/>
          <w:szCs w:val="14"/>
        </w:rPr>
        <w:t xml:space="preserve">      </w:t>
      </w:r>
      <w:r>
        <w:rPr>
          <w:color w:val="000000"/>
        </w:rPr>
        <w:t xml:space="preserve">Change new Intel Logo. </w:t>
      </w:r>
    </w:p>
    <w:p w14:paraId="2867FD9D" w14:textId="77777777" w:rsidR="00E41F64" w:rsidRDefault="00E41F64" w:rsidP="00E41F64">
      <w:pPr>
        <w:ind w:left="360" w:hanging="360"/>
        <w:rPr>
          <w:color w:val="000000"/>
          <w:lang w:eastAsia="zh-TW"/>
        </w:rPr>
      </w:pPr>
      <w:r>
        <w:rPr>
          <w:color w:val="000000"/>
        </w:rPr>
        <w:t>9.</w:t>
      </w:r>
      <w:r>
        <w:rPr>
          <w:rFonts w:ascii="Times New Roman" w:hAnsi="Times New Roman"/>
          <w:color w:val="000000"/>
          <w:sz w:val="14"/>
          <w:szCs w:val="14"/>
        </w:rPr>
        <w:t xml:space="preserve">      </w:t>
      </w:r>
      <w:r>
        <w:rPr>
          <w:color w:val="000000"/>
        </w:rPr>
        <w:t>Enabled Boot Guard</w:t>
      </w:r>
    </w:p>
    <w:p w14:paraId="38794814" w14:textId="77777777" w:rsidR="00E41F64" w:rsidRDefault="00E41F64" w:rsidP="00E41F64">
      <w:pPr>
        <w:ind w:left="360" w:hanging="360"/>
        <w:rPr>
          <w:color w:val="000000"/>
        </w:rPr>
      </w:pPr>
      <w:r>
        <w:rPr>
          <w:color w:val="000000"/>
        </w:rPr>
        <w:t>10.</w:t>
      </w:r>
      <w:r>
        <w:rPr>
          <w:rFonts w:ascii="Times New Roman" w:hAnsi="Times New Roman"/>
          <w:color w:val="000000"/>
          <w:sz w:val="14"/>
          <w:szCs w:val="14"/>
        </w:rPr>
        <w:t xml:space="preserve">  </w:t>
      </w:r>
      <w:r>
        <w:rPr>
          <w:color w:val="000000"/>
        </w:rPr>
        <w:t xml:space="preserve">Updated code for BIOS </w:t>
      </w:r>
      <w:proofErr w:type="spellStart"/>
      <w:r>
        <w:rPr>
          <w:color w:val="000000"/>
        </w:rPr>
        <w:t>ReSign</w:t>
      </w:r>
      <w:proofErr w:type="spellEnd"/>
      <w:r>
        <w:t xml:space="preserve"> </w:t>
      </w:r>
    </w:p>
    <w:p w14:paraId="1FCEEB27" w14:textId="77777777" w:rsidR="002F0956" w:rsidRDefault="002F0956" w:rsidP="009F04B5">
      <w:pPr>
        <w:pStyle w:val="ae"/>
        <w:rPr>
          <w:lang w:eastAsia="zh-TW"/>
        </w:rPr>
      </w:pPr>
    </w:p>
    <w:p w14:paraId="6020005F" w14:textId="77777777" w:rsidR="009F04B5" w:rsidRDefault="009F04B5" w:rsidP="009F04B5">
      <w:pPr>
        <w:pStyle w:val="ae"/>
        <w:rPr>
          <w:lang w:eastAsia="zh-TW"/>
        </w:rPr>
      </w:pPr>
    </w:p>
    <w:p w14:paraId="46BB281C" w14:textId="77777777" w:rsidR="009F04B5" w:rsidRDefault="009F04B5" w:rsidP="009F04B5">
      <w:pPr>
        <w:pStyle w:val="ae"/>
        <w:rPr>
          <w:lang w:eastAsia="zh-TW"/>
        </w:rPr>
      </w:pPr>
    </w:p>
    <w:p w14:paraId="14FE8DB8" w14:textId="77777777" w:rsidR="009F04B5" w:rsidRPr="00E41F64" w:rsidRDefault="009F04B5" w:rsidP="009F04B5">
      <w:pPr>
        <w:pStyle w:val="ae"/>
        <w:rPr>
          <w:lang w:eastAsia="zh-TW"/>
        </w:rPr>
      </w:pPr>
    </w:p>
    <w:p w14:paraId="048F93A1" w14:textId="77777777" w:rsidR="002F0956" w:rsidRDefault="002F0956" w:rsidP="002F0956">
      <w:pPr>
        <w:pStyle w:val="ae"/>
        <w:rPr>
          <w:rFonts w:eastAsiaTheme="minorEastAsia"/>
          <w:b/>
          <w:bCs/>
          <w:lang w:eastAsia="zh-TW"/>
        </w:rPr>
      </w:pPr>
      <w:r w:rsidRPr="00D54263">
        <w:rPr>
          <w:rFonts w:eastAsia="MS Mincho"/>
          <w:b/>
          <w:bCs/>
        </w:rPr>
        <w:t>Known Errata:</w:t>
      </w:r>
    </w:p>
    <w:p w14:paraId="131F3B6B" w14:textId="77777777" w:rsidR="002F0956" w:rsidRPr="007700DA" w:rsidRDefault="002F0956">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303726A1" w14:textId="77777777" w:rsidR="002F0956" w:rsidRDefault="002F0956" w:rsidP="002F0956">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008F4724">
        <w:rPr>
          <w:rFonts w:eastAsiaTheme="minorEastAsia" w:hint="eastAsia"/>
          <w:b/>
          <w:bCs/>
          <w:color w:val="FF0000"/>
          <w:lang w:eastAsia="zh-TW"/>
        </w:rPr>
        <w:t xml:space="preserve"> (PA0000-PA0031</w:t>
      </w:r>
      <w:r w:rsidRPr="007700DA">
        <w:rPr>
          <w:rFonts w:eastAsiaTheme="minorEastAsia" w:hint="eastAsia"/>
          <w:b/>
          <w:bCs/>
          <w:color w:val="FF0000"/>
          <w:lang w:eastAsia="zh-TW"/>
        </w:rPr>
        <w:t>)</w:t>
      </w:r>
      <w:r>
        <w:rPr>
          <w:rFonts w:eastAsiaTheme="minorEastAsia" w:hint="eastAsia"/>
          <w:b/>
          <w:bCs/>
          <w:color w:val="FF0000"/>
          <w:lang w:eastAsia="zh-TW"/>
        </w:rPr>
        <w:t>.</w:t>
      </w:r>
    </w:p>
    <w:p w14:paraId="4ED1AF27" w14:textId="77777777" w:rsidR="002F0956" w:rsidRDefault="002F0956" w:rsidP="002F0956">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5D393BA4" w14:textId="77777777" w:rsidR="002F0956" w:rsidRDefault="008F4724" w:rsidP="002F0956">
      <w:pPr>
        <w:pStyle w:val="ae"/>
        <w:ind w:left="360"/>
        <w:rPr>
          <w:rFonts w:eastAsiaTheme="minorEastAsia"/>
          <w:b/>
          <w:bCs/>
          <w:color w:val="FF0000"/>
          <w:lang w:eastAsia="zh-TW"/>
        </w:rPr>
      </w:pPr>
      <w:r>
        <w:rPr>
          <w:rFonts w:eastAsiaTheme="minorEastAsia" w:hint="eastAsia"/>
          <w:b/>
          <w:bCs/>
          <w:color w:val="FF0000"/>
          <w:lang w:eastAsia="zh-TW"/>
        </w:rPr>
        <w:t>PA0020-PA0031</w:t>
      </w:r>
      <w:r w:rsidR="002F0956">
        <w:rPr>
          <w:rFonts w:eastAsiaTheme="minorEastAsia" w:hint="eastAsia"/>
          <w:b/>
          <w:bCs/>
          <w:color w:val="FF0000"/>
          <w:lang w:eastAsia="zh-TW"/>
        </w:rPr>
        <w:t xml:space="preserve"> for FAB-B only.</w:t>
      </w:r>
    </w:p>
    <w:p w14:paraId="77B1DF90" w14:textId="77777777" w:rsidR="00FC330E" w:rsidRDefault="00FC330E">
      <w:pPr>
        <w:pStyle w:val="ae"/>
        <w:numPr>
          <w:ilvl w:val="0"/>
          <w:numId w:val="42"/>
        </w:numPr>
        <w:rPr>
          <w:rFonts w:eastAsiaTheme="minorEastAsia"/>
          <w:b/>
          <w:bCs/>
          <w:color w:val="000000" w:themeColor="text1"/>
          <w:lang w:eastAsia="zh-TW"/>
        </w:rPr>
      </w:pPr>
      <w:r w:rsidRPr="00FC330E">
        <w:rPr>
          <w:rFonts w:eastAsiaTheme="minorEastAsia"/>
          <w:b/>
          <w:bCs/>
          <w:color w:val="000000" w:themeColor="text1"/>
          <w:lang w:eastAsia="zh-TW"/>
        </w:rPr>
        <w:t>Cannot use FPT update BIOS after PA0032</w:t>
      </w:r>
    </w:p>
    <w:p w14:paraId="7DDA811C" w14:textId="77777777" w:rsidR="00073FE3" w:rsidRPr="00073FE3" w:rsidRDefault="00073FE3" w:rsidP="00073FE3">
      <w:pPr>
        <w:pStyle w:val="ae"/>
        <w:ind w:left="360"/>
        <w:rPr>
          <w:rFonts w:eastAsiaTheme="minorEastAsia"/>
          <w:b/>
          <w:bCs/>
          <w:lang w:eastAsia="zh-TW"/>
        </w:rPr>
      </w:pPr>
      <w:r w:rsidRPr="00073FE3">
        <w:rPr>
          <w:rFonts w:eastAsiaTheme="minorEastAsia"/>
          <w:b/>
          <w:bCs/>
          <w:lang w:eastAsia="zh-TW"/>
        </w:rPr>
        <w:t xml:space="preserve">Can’t update </w:t>
      </w:r>
      <w:r w:rsidR="00A5430B">
        <w:rPr>
          <w:rFonts w:eastAsiaTheme="minorEastAsia" w:hint="eastAsia"/>
          <w:b/>
          <w:bCs/>
          <w:lang w:eastAsia="zh-TW"/>
        </w:rPr>
        <w:t xml:space="preserve">from </w:t>
      </w:r>
      <w:r w:rsidRPr="00073FE3">
        <w:rPr>
          <w:rFonts w:eastAsiaTheme="minorEastAsia"/>
          <w:b/>
          <w:bCs/>
          <w:lang w:eastAsia="zh-TW"/>
        </w:rPr>
        <w:t>with previous BIOS</w:t>
      </w:r>
      <w:r w:rsidRPr="00073FE3">
        <w:rPr>
          <w:rFonts w:eastAsiaTheme="minorEastAsia" w:hint="eastAsia"/>
          <w:b/>
          <w:bCs/>
          <w:lang w:eastAsia="zh-TW"/>
        </w:rPr>
        <w:t xml:space="preserve"> (PA0031).</w:t>
      </w:r>
    </w:p>
    <w:p w14:paraId="4297FB4B" w14:textId="77777777" w:rsidR="00073FE3" w:rsidRPr="00073FE3" w:rsidRDefault="00073FE3" w:rsidP="00073FE3">
      <w:pPr>
        <w:pStyle w:val="ae"/>
        <w:ind w:left="360"/>
        <w:rPr>
          <w:rFonts w:eastAsiaTheme="minorEastAsia"/>
          <w:b/>
          <w:bCs/>
          <w:color w:val="000000" w:themeColor="text1"/>
          <w:lang w:eastAsia="zh-TW"/>
        </w:rPr>
      </w:pPr>
    </w:p>
    <w:p w14:paraId="5B904A48" w14:textId="77777777" w:rsidR="002F0956" w:rsidRDefault="002F0956" w:rsidP="002F0956">
      <w:pPr>
        <w:pStyle w:val="ae"/>
        <w:ind w:left="360"/>
        <w:rPr>
          <w:rFonts w:eastAsiaTheme="minorEastAsia"/>
          <w:b/>
          <w:bCs/>
          <w:color w:val="FF0000"/>
          <w:lang w:eastAsia="zh-TW"/>
        </w:rPr>
      </w:pPr>
    </w:p>
    <w:p w14:paraId="497E846C" w14:textId="77777777" w:rsidR="0008490A" w:rsidRPr="00192E16" w:rsidRDefault="0008490A" w:rsidP="0008490A">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31</w:t>
      </w:r>
      <w:r>
        <w:t>.20</w:t>
      </w:r>
      <w:r>
        <w:rPr>
          <w:rFonts w:hint="eastAsia"/>
          <w:lang w:eastAsia="zh-TW"/>
        </w:rPr>
        <w:t>20</w:t>
      </w:r>
      <w:r>
        <w:t>.</w:t>
      </w:r>
      <w:r w:rsidR="00F87F57">
        <w:rPr>
          <w:rFonts w:hint="eastAsia"/>
          <w:lang w:eastAsia="zh-TW"/>
        </w:rPr>
        <w:t>1016</w:t>
      </w:r>
      <w:r>
        <w:t>.</w:t>
      </w:r>
      <w:r w:rsidR="00F87F57">
        <w:rPr>
          <w:rFonts w:hint="eastAsia"/>
          <w:lang w:eastAsia="zh-TW"/>
        </w:rPr>
        <w:t>1129</w:t>
      </w:r>
      <w:r>
        <w:tab/>
      </w:r>
      <w:proofErr w:type="gramStart"/>
      <w:r>
        <w:t>Development  BIOS</w:t>
      </w:r>
      <w:proofErr w:type="gramEnd"/>
    </w:p>
    <w:p w14:paraId="15AAFC07" w14:textId="77777777" w:rsidR="0008490A" w:rsidRPr="005C2CB1" w:rsidRDefault="0008490A" w:rsidP="0008490A">
      <w:pPr>
        <w:ind w:right="360"/>
        <w:rPr>
          <w:rFonts w:ascii="Courier New" w:hAnsi="Courier New" w:cs="Courier New"/>
          <w:b/>
          <w:bCs/>
        </w:rPr>
      </w:pPr>
      <w:r w:rsidRPr="005C2CB1">
        <w:rPr>
          <w:rFonts w:ascii="Courier New" w:hAnsi="Courier New" w:cs="Courier New"/>
          <w:b/>
          <w:bCs/>
        </w:rPr>
        <w:t>About This Release:</w:t>
      </w:r>
    </w:p>
    <w:p w14:paraId="5B935562" w14:textId="77777777" w:rsidR="0008490A" w:rsidRDefault="0008490A" w:rsidP="001D0E27">
      <w:pPr>
        <w:pStyle w:val="ae"/>
        <w:numPr>
          <w:ilvl w:val="0"/>
          <w:numId w:val="3"/>
        </w:numPr>
      </w:pPr>
      <w:r>
        <w:t xml:space="preserve">Date: </w:t>
      </w:r>
      <w:r>
        <w:rPr>
          <w:rFonts w:hint="eastAsia"/>
          <w:lang w:eastAsia="zh-TW"/>
        </w:rPr>
        <w:t>October</w:t>
      </w:r>
      <w:r>
        <w:rPr>
          <w:lang w:eastAsia="zh-TW"/>
        </w:rPr>
        <w:t xml:space="preserve"> </w:t>
      </w:r>
      <w:r w:rsidR="00F87F57">
        <w:rPr>
          <w:rFonts w:hint="eastAsia"/>
          <w:lang w:eastAsia="zh-TW"/>
        </w:rPr>
        <w:t>16</w:t>
      </w:r>
      <w:r>
        <w:t>, 2</w:t>
      </w:r>
      <w:r>
        <w:rPr>
          <w:rFonts w:hint="eastAsia"/>
          <w:lang w:eastAsia="zh-TW"/>
        </w:rPr>
        <w:t>020</w:t>
      </w:r>
    </w:p>
    <w:p w14:paraId="3E3F7D53" w14:textId="77777777" w:rsidR="0008490A" w:rsidRPr="00203116" w:rsidRDefault="0008490A" w:rsidP="001D0E27">
      <w:pPr>
        <w:pStyle w:val="ae"/>
        <w:numPr>
          <w:ilvl w:val="0"/>
          <w:numId w:val="3"/>
        </w:numPr>
      </w:pPr>
      <w:r>
        <w:t xml:space="preserve">ROM Image Checksum: </w:t>
      </w:r>
      <w:r w:rsidR="00077DD1">
        <w:rPr>
          <w:rFonts w:hint="eastAsia"/>
          <w:lang w:eastAsia="zh-TW"/>
        </w:rPr>
        <w:t>0x3537</w:t>
      </w:r>
    </w:p>
    <w:p w14:paraId="24B7A222" w14:textId="77777777" w:rsidR="0008490A" w:rsidRDefault="0008490A" w:rsidP="001D0E27">
      <w:pPr>
        <w:pStyle w:val="ae"/>
        <w:numPr>
          <w:ilvl w:val="0"/>
          <w:numId w:val="4"/>
        </w:numPr>
      </w:pPr>
      <w:r>
        <w:t>ME Firmware: 15.0.</w:t>
      </w:r>
      <w:r>
        <w:rPr>
          <w:rFonts w:hint="eastAsia"/>
          <w:lang w:eastAsia="zh-TW"/>
        </w:rPr>
        <w:t>2</w:t>
      </w:r>
      <w:r>
        <w:t>.13</w:t>
      </w:r>
      <w:r>
        <w:rPr>
          <w:rFonts w:hint="eastAsia"/>
          <w:lang w:eastAsia="zh-TW"/>
        </w:rPr>
        <w:t>77</w:t>
      </w:r>
    </w:p>
    <w:p w14:paraId="33D3C90B" w14:textId="77777777" w:rsidR="0008490A" w:rsidRDefault="0008490A" w:rsidP="001D0E27">
      <w:pPr>
        <w:pStyle w:val="ae"/>
        <w:numPr>
          <w:ilvl w:val="0"/>
          <w:numId w:val="4"/>
        </w:numPr>
      </w:pPr>
      <w:r>
        <w:t xml:space="preserve">EC Firmware: </w:t>
      </w:r>
      <w:r>
        <w:rPr>
          <w:rFonts w:hint="eastAsia"/>
          <w:lang w:eastAsia="zh-TW"/>
        </w:rPr>
        <w:t>0</w:t>
      </w:r>
      <w:r>
        <w:rPr>
          <w:lang w:eastAsia="zh-TW"/>
        </w:rPr>
        <w:t>2</w:t>
      </w:r>
      <w:r w:rsidR="0012251D">
        <w:rPr>
          <w:rFonts w:hint="eastAsia"/>
          <w:lang w:eastAsia="zh-TW"/>
        </w:rPr>
        <w:t>.03.06</w:t>
      </w:r>
    </w:p>
    <w:p w14:paraId="5ED48AE7" w14:textId="77777777" w:rsidR="0008490A" w:rsidRDefault="0008490A"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1AE1ACF1" w14:textId="77777777" w:rsidR="0008490A" w:rsidRDefault="0008490A"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2.12</w:t>
      </w:r>
    </w:p>
    <w:p w14:paraId="5EB4580A" w14:textId="77777777" w:rsidR="0008490A" w:rsidRPr="00DA6AF4" w:rsidRDefault="0008490A"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D4603C">
        <w:rPr>
          <w:lang w:eastAsia="zh-TW"/>
        </w:rPr>
        <w:t>0A.00.2F.30</w:t>
      </w:r>
    </w:p>
    <w:p w14:paraId="47A26434" w14:textId="77777777" w:rsidR="0008490A" w:rsidRDefault="0008490A" w:rsidP="001D0E27">
      <w:pPr>
        <w:pStyle w:val="ae"/>
        <w:numPr>
          <w:ilvl w:val="0"/>
          <w:numId w:val="4"/>
        </w:numPr>
        <w:rPr>
          <w:bCs/>
        </w:rPr>
      </w:pPr>
      <w:proofErr w:type="spellStart"/>
      <w:r>
        <w:t>MEBx</w:t>
      </w:r>
      <w:proofErr w:type="spellEnd"/>
      <w:r>
        <w:t xml:space="preserve"> Revision: NA</w:t>
      </w:r>
    </w:p>
    <w:p w14:paraId="3BEB004C" w14:textId="77777777" w:rsidR="0008490A" w:rsidRDefault="0008490A" w:rsidP="001D0E27">
      <w:pPr>
        <w:pStyle w:val="ae"/>
        <w:numPr>
          <w:ilvl w:val="0"/>
          <w:numId w:val="4"/>
        </w:numPr>
      </w:pPr>
      <w:r>
        <w:t>Integrated Graphics</w:t>
      </w:r>
    </w:p>
    <w:p w14:paraId="4177428B" w14:textId="77777777" w:rsidR="0008490A" w:rsidRDefault="0008490A" w:rsidP="001D0E27">
      <w:pPr>
        <w:pStyle w:val="ae"/>
        <w:numPr>
          <w:ilvl w:val="2"/>
          <w:numId w:val="4"/>
        </w:numPr>
      </w:pPr>
      <w:r>
        <w:t xml:space="preserve">Option ROM: </w:t>
      </w:r>
      <w:r>
        <w:rPr>
          <w:rFonts w:hint="eastAsia"/>
          <w:lang w:eastAsia="zh-TW"/>
        </w:rPr>
        <w:t>NA</w:t>
      </w:r>
    </w:p>
    <w:p w14:paraId="1740ADA8" w14:textId="77777777" w:rsidR="0008490A" w:rsidRDefault="0008490A" w:rsidP="001D0E27">
      <w:pPr>
        <w:pStyle w:val="ae"/>
        <w:numPr>
          <w:ilvl w:val="2"/>
          <w:numId w:val="4"/>
        </w:numPr>
      </w:pPr>
      <w:r>
        <w:t xml:space="preserve">UEFI Driver: </w:t>
      </w:r>
      <w:r>
        <w:rPr>
          <w:rFonts w:hint="eastAsia"/>
          <w:lang w:eastAsia="zh-TW"/>
        </w:rPr>
        <w:t>17</w:t>
      </w:r>
      <w:r>
        <w:rPr>
          <w:lang w:eastAsia="zh-TW"/>
        </w:rPr>
        <w:t>.0.1041</w:t>
      </w:r>
    </w:p>
    <w:p w14:paraId="2752D3BC" w14:textId="77777777" w:rsidR="0008490A" w:rsidRDefault="0008490A"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2F9194A3" w14:textId="77777777" w:rsidR="0008490A" w:rsidRDefault="0008490A" w:rsidP="001D0E27">
      <w:pPr>
        <w:pStyle w:val="ae"/>
        <w:numPr>
          <w:ilvl w:val="0"/>
          <w:numId w:val="4"/>
        </w:numPr>
      </w:pPr>
      <w:r>
        <w:t>SATA non-RAID Option ROM: NA</w:t>
      </w:r>
    </w:p>
    <w:p w14:paraId="7EFFF3AC" w14:textId="77777777" w:rsidR="0008490A" w:rsidRDefault="0008490A" w:rsidP="001D0E27">
      <w:pPr>
        <w:pStyle w:val="ae"/>
        <w:numPr>
          <w:ilvl w:val="0"/>
          <w:numId w:val="4"/>
        </w:numPr>
      </w:pPr>
      <w:r>
        <w:t xml:space="preserve">AHCI Code: Based on </w:t>
      </w:r>
      <w:r>
        <w:rPr>
          <w:rFonts w:hint="eastAsia"/>
          <w:lang w:eastAsia="zh-TW"/>
        </w:rPr>
        <w:t>AHCI_2</w:t>
      </w:r>
      <w:r>
        <w:rPr>
          <w:lang w:eastAsia="zh-TW"/>
        </w:rPr>
        <w:t>4</w:t>
      </w:r>
    </w:p>
    <w:p w14:paraId="3C34121C" w14:textId="77777777" w:rsidR="0008490A" w:rsidRPr="00D3539C" w:rsidRDefault="0008490A" w:rsidP="001D0E27">
      <w:pPr>
        <w:pStyle w:val="ae"/>
        <w:numPr>
          <w:ilvl w:val="0"/>
          <w:numId w:val="4"/>
        </w:numPr>
      </w:pPr>
      <w:r>
        <w:t xml:space="preserve">LAN Option ROM: </w:t>
      </w:r>
      <w:r>
        <w:rPr>
          <w:rFonts w:hint="eastAsia"/>
          <w:lang w:eastAsia="zh-TW"/>
        </w:rPr>
        <w:t>0.8.10</w:t>
      </w:r>
    </w:p>
    <w:p w14:paraId="34A78321" w14:textId="77777777" w:rsidR="0008490A" w:rsidRPr="00341369" w:rsidRDefault="0008490A" w:rsidP="001D0E27">
      <w:pPr>
        <w:pStyle w:val="ae"/>
        <w:numPr>
          <w:ilvl w:val="0"/>
          <w:numId w:val="4"/>
        </w:numPr>
        <w:rPr>
          <w:rFonts w:ascii="Courier New" w:eastAsia="Times New Roman" w:hAnsi="Courier New" w:cs="Courier New"/>
        </w:rPr>
      </w:pPr>
      <w:r w:rsidRPr="003C1214">
        <w:t xml:space="preserve">Supported Flash Devices: </w:t>
      </w:r>
    </w:p>
    <w:p w14:paraId="195E635B" w14:textId="77777777" w:rsidR="0008490A" w:rsidRDefault="0008490A" w:rsidP="0008490A">
      <w:pPr>
        <w:pStyle w:val="ae"/>
        <w:ind w:left="1440"/>
        <w:rPr>
          <w:lang w:eastAsia="zh-TW"/>
        </w:rPr>
      </w:pPr>
      <w:r w:rsidRPr="00745EF2">
        <w:t>MACRONIX</w:t>
      </w:r>
      <w:r w:rsidRPr="00745EF2">
        <w:tab/>
        <w:t>MX25L25673GM2I-08G</w:t>
      </w:r>
      <w:r w:rsidRPr="00745EF2">
        <w:tab/>
        <w:t>32MB</w:t>
      </w:r>
    </w:p>
    <w:p w14:paraId="55164FC8" w14:textId="77777777" w:rsidR="0008490A" w:rsidRDefault="0008490A" w:rsidP="0008490A">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53FF8E90" w14:textId="77777777" w:rsidR="0008490A" w:rsidRPr="005C2CB1" w:rsidRDefault="0008490A"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0E0CFB2A" w14:textId="77777777" w:rsidR="0008490A" w:rsidRDefault="0008490A" w:rsidP="0008490A">
      <w:pPr>
        <w:pStyle w:val="ae"/>
        <w:ind w:left="360" w:firstLine="360"/>
      </w:pPr>
      <w:r>
        <w:t>M80806C1_000000</w:t>
      </w:r>
      <w:r>
        <w:rPr>
          <w:rFonts w:hint="eastAsia"/>
          <w:lang w:eastAsia="zh-TW"/>
        </w:rPr>
        <w:t>60</w:t>
      </w:r>
      <w:r w:rsidRPr="00CE5FE1">
        <w:t>.pdb</w:t>
      </w:r>
    </w:p>
    <w:p w14:paraId="230C2D5C" w14:textId="77777777" w:rsidR="0008490A" w:rsidRDefault="0008490A"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534F79E" w14:textId="77777777" w:rsidR="0008490A" w:rsidRDefault="0008490A" w:rsidP="0008490A">
      <w:pPr>
        <w:pStyle w:val="ae"/>
        <w:ind w:left="720"/>
      </w:pPr>
      <w:r>
        <w:t>M80806C1_000000</w:t>
      </w:r>
      <w:r>
        <w:rPr>
          <w:rFonts w:hint="eastAsia"/>
          <w:lang w:eastAsia="zh-TW"/>
        </w:rPr>
        <w:t>60</w:t>
      </w:r>
      <w:r w:rsidRPr="00CE5FE1">
        <w:t>.pdb</w:t>
      </w:r>
    </w:p>
    <w:p w14:paraId="7C0C3007" w14:textId="77777777" w:rsidR="0008490A" w:rsidRPr="000A0E43" w:rsidRDefault="0008490A" w:rsidP="0008490A">
      <w:pPr>
        <w:pStyle w:val="ae"/>
        <w:ind w:left="1440"/>
        <w:rPr>
          <w:rFonts w:ascii="CG Times (WN)" w:hAnsi="CG Times (WN)"/>
        </w:rPr>
      </w:pPr>
    </w:p>
    <w:p w14:paraId="7A9B6F41" w14:textId="77777777" w:rsidR="0008490A" w:rsidRDefault="0008490A" w:rsidP="0008490A">
      <w:pPr>
        <w:pStyle w:val="ae"/>
        <w:rPr>
          <w:b/>
          <w:bCs/>
        </w:rPr>
      </w:pPr>
      <w:r>
        <w:rPr>
          <w:b/>
          <w:bCs/>
        </w:rPr>
        <w:t>New Fixes/Features:</w:t>
      </w:r>
    </w:p>
    <w:p w14:paraId="3808146A" w14:textId="77777777" w:rsidR="0008490A" w:rsidRDefault="00E64D3F" w:rsidP="0008490A">
      <w:pPr>
        <w:pStyle w:val="ae"/>
        <w:ind w:left="720"/>
        <w:rPr>
          <w:lang w:eastAsia="zh-TW"/>
        </w:rPr>
      </w:pPr>
      <w:r>
        <w:rPr>
          <w:rFonts w:hint="eastAsia"/>
          <w:lang w:eastAsia="zh-TW"/>
        </w:rPr>
        <w:t>Based on PA003</w:t>
      </w:r>
      <w:r w:rsidR="0008490A">
        <w:rPr>
          <w:rFonts w:hint="eastAsia"/>
          <w:lang w:eastAsia="zh-TW"/>
        </w:rPr>
        <w:t>0</w:t>
      </w:r>
    </w:p>
    <w:p w14:paraId="2903ED77" w14:textId="77777777" w:rsidR="0008490A" w:rsidRDefault="0008490A" w:rsidP="001D0E27">
      <w:pPr>
        <w:pStyle w:val="ae"/>
        <w:numPr>
          <w:ilvl w:val="0"/>
          <w:numId w:val="20"/>
        </w:numPr>
        <w:rPr>
          <w:lang w:eastAsia="zh-TW"/>
        </w:rPr>
      </w:pPr>
      <w:r>
        <w:rPr>
          <w:rFonts w:hint="eastAsia"/>
          <w:lang w:eastAsia="zh-TW"/>
        </w:rPr>
        <w:t xml:space="preserve">Remove GPP_B11 setting from OEM GPIO </w:t>
      </w:r>
      <w:r>
        <w:rPr>
          <w:lang w:eastAsia="zh-TW"/>
        </w:rPr>
        <w:t>table</w:t>
      </w:r>
    </w:p>
    <w:p w14:paraId="16B9C899" w14:textId="77777777" w:rsidR="0008490A" w:rsidRDefault="0008490A" w:rsidP="001D0E27">
      <w:pPr>
        <w:pStyle w:val="ae"/>
        <w:numPr>
          <w:ilvl w:val="0"/>
          <w:numId w:val="20"/>
        </w:numPr>
        <w:rPr>
          <w:lang w:eastAsia="zh-TW"/>
        </w:rPr>
      </w:pPr>
      <w:r>
        <w:rPr>
          <w:rFonts w:hint="eastAsia"/>
          <w:lang w:eastAsia="zh-TW"/>
        </w:rPr>
        <w:t xml:space="preserve">Updated </w:t>
      </w:r>
      <w:r>
        <w:rPr>
          <w:lang w:eastAsia="zh-TW"/>
        </w:rPr>
        <w:t>“</w:t>
      </w:r>
      <w:proofErr w:type="spellStart"/>
      <w:r w:rsidRPr="0008490A">
        <w:rPr>
          <w:lang w:eastAsia="zh-TW"/>
        </w:rPr>
        <w:t>AcpiMof.mof</w:t>
      </w:r>
      <w:proofErr w:type="spellEnd"/>
      <w:r>
        <w:rPr>
          <w:lang w:eastAsia="zh-TW"/>
        </w:rPr>
        <w:t>”</w:t>
      </w:r>
      <w:r>
        <w:rPr>
          <w:rFonts w:hint="eastAsia"/>
          <w:lang w:eastAsia="zh-TW"/>
        </w:rPr>
        <w:t xml:space="preserve"> and </w:t>
      </w:r>
      <w:r>
        <w:rPr>
          <w:lang w:eastAsia="zh-TW"/>
        </w:rPr>
        <w:t>“</w:t>
      </w:r>
      <w:proofErr w:type="spellStart"/>
      <w:r w:rsidRPr="0008490A">
        <w:rPr>
          <w:lang w:eastAsia="zh-TW"/>
        </w:rPr>
        <w:t>WmiMof.asl</w:t>
      </w:r>
      <w:proofErr w:type="spellEnd"/>
      <w:r>
        <w:rPr>
          <w:lang w:eastAsia="zh-TW"/>
        </w:rPr>
        <w:t>”</w:t>
      </w:r>
      <w:r>
        <w:rPr>
          <w:rFonts w:hint="eastAsia"/>
          <w:lang w:eastAsia="zh-TW"/>
        </w:rPr>
        <w:t xml:space="preserve"> for WMI function</w:t>
      </w:r>
    </w:p>
    <w:p w14:paraId="70514B4E" w14:textId="77777777" w:rsidR="0008490A" w:rsidRDefault="0008490A" w:rsidP="001D0E27">
      <w:pPr>
        <w:pStyle w:val="ae"/>
        <w:numPr>
          <w:ilvl w:val="0"/>
          <w:numId w:val="20"/>
        </w:numPr>
        <w:rPr>
          <w:lang w:eastAsia="zh-TW"/>
        </w:rPr>
      </w:pPr>
      <w:r>
        <w:rPr>
          <w:rFonts w:hint="eastAsia"/>
          <w:lang w:eastAsia="zh-TW"/>
        </w:rPr>
        <w:t xml:space="preserve">Updated </w:t>
      </w:r>
      <w:r>
        <w:rPr>
          <w:lang w:eastAsia="zh-TW"/>
        </w:rPr>
        <w:t>“</w:t>
      </w:r>
      <w:proofErr w:type="spellStart"/>
      <w:r w:rsidRPr="0008490A">
        <w:rPr>
          <w:lang w:eastAsia="zh-TW"/>
        </w:rPr>
        <w:t>PcdTypeCPortsSupported</w:t>
      </w:r>
      <w:proofErr w:type="spellEnd"/>
      <w:r>
        <w:rPr>
          <w:lang w:eastAsia="zh-TW"/>
        </w:rPr>
        <w:t>”</w:t>
      </w:r>
      <w:r>
        <w:rPr>
          <w:rFonts w:hint="eastAsia"/>
          <w:lang w:eastAsia="zh-TW"/>
        </w:rPr>
        <w:t xml:space="preserve"> value from </w:t>
      </w:r>
      <w:r>
        <w:rPr>
          <w:lang w:eastAsia="zh-TW"/>
        </w:rPr>
        <w:t>“</w:t>
      </w:r>
      <w:r>
        <w:rPr>
          <w:rFonts w:hint="eastAsia"/>
          <w:lang w:eastAsia="zh-TW"/>
        </w:rPr>
        <w:t>4</w:t>
      </w:r>
      <w:r>
        <w:rPr>
          <w:lang w:eastAsia="zh-TW"/>
        </w:rPr>
        <w:t>”</w:t>
      </w:r>
      <w:r>
        <w:rPr>
          <w:rFonts w:hint="eastAsia"/>
          <w:lang w:eastAsia="zh-TW"/>
        </w:rPr>
        <w:t xml:space="preserve"> to </w:t>
      </w:r>
      <w:r>
        <w:rPr>
          <w:lang w:eastAsia="zh-TW"/>
        </w:rPr>
        <w:t>“</w:t>
      </w:r>
      <w:r>
        <w:rPr>
          <w:rFonts w:hint="eastAsia"/>
          <w:lang w:eastAsia="zh-TW"/>
        </w:rPr>
        <w:t>2</w:t>
      </w:r>
      <w:r>
        <w:rPr>
          <w:lang w:eastAsia="zh-TW"/>
        </w:rPr>
        <w:t>”</w:t>
      </w:r>
      <w:r>
        <w:rPr>
          <w:rFonts w:hint="eastAsia"/>
          <w:lang w:eastAsia="zh-TW"/>
        </w:rPr>
        <w:t xml:space="preserve"> for UCSI issue</w:t>
      </w:r>
    </w:p>
    <w:p w14:paraId="79C2D23D" w14:textId="77777777" w:rsidR="0008490A" w:rsidRDefault="0008490A" w:rsidP="001D0E27">
      <w:pPr>
        <w:pStyle w:val="ae"/>
        <w:numPr>
          <w:ilvl w:val="0"/>
          <w:numId w:val="20"/>
        </w:numPr>
        <w:rPr>
          <w:lang w:eastAsia="zh-TW"/>
        </w:rPr>
      </w:pPr>
      <w:proofErr w:type="spellStart"/>
      <w:r>
        <w:rPr>
          <w:rFonts w:hint="eastAsia"/>
          <w:lang w:eastAsia="zh-TW"/>
        </w:rPr>
        <w:t>Psys</w:t>
      </w:r>
      <w:proofErr w:type="spellEnd"/>
      <w:r>
        <w:rPr>
          <w:rFonts w:hint="eastAsia"/>
          <w:lang w:eastAsia="zh-TW"/>
        </w:rPr>
        <w:t xml:space="preserve"> PL2 i3 </w:t>
      </w:r>
      <w:r>
        <w:rPr>
          <w:lang w:eastAsia="zh-TW"/>
        </w:rPr>
        <w:t>–</w:t>
      </w:r>
      <w:r>
        <w:rPr>
          <w:rFonts w:hint="eastAsia"/>
          <w:lang w:eastAsia="zh-TW"/>
        </w:rPr>
        <w:t xml:space="preserve"> 84W</w:t>
      </w:r>
    </w:p>
    <w:p w14:paraId="4208655F" w14:textId="77777777" w:rsidR="0008490A" w:rsidRDefault="0008490A" w:rsidP="001D0E27">
      <w:pPr>
        <w:pStyle w:val="ae"/>
        <w:numPr>
          <w:ilvl w:val="0"/>
          <w:numId w:val="20"/>
        </w:numPr>
        <w:rPr>
          <w:lang w:eastAsia="zh-TW"/>
        </w:rPr>
      </w:pPr>
      <w:r>
        <w:rPr>
          <w:rFonts w:hint="eastAsia"/>
          <w:lang w:eastAsia="zh-TW"/>
        </w:rPr>
        <w:t xml:space="preserve">EC </w:t>
      </w:r>
      <w:proofErr w:type="gramStart"/>
      <w:r>
        <w:rPr>
          <w:rFonts w:hint="eastAsia"/>
          <w:lang w:eastAsia="zh-TW"/>
        </w:rPr>
        <w:t>FW :</w:t>
      </w:r>
      <w:proofErr w:type="gramEnd"/>
      <w:r>
        <w:rPr>
          <w:rFonts w:hint="eastAsia"/>
          <w:lang w:eastAsia="zh-TW"/>
        </w:rPr>
        <w:t xml:space="preserve"> 02.03.06</w:t>
      </w:r>
    </w:p>
    <w:p w14:paraId="5725C70D" w14:textId="77777777" w:rsidR="0008490A" w:rsidRPr="0030281B" w:rsidRDefault="0008490A" w:rsidP="0008490A">
      <w:pPr>
        <w:pStyle w:val="ae"/>
        <w:rPr>
          <w:rFonts w:eastAsiaTheme="minorEastAsia"/>
          <w:b/>
          <w:bCs/>
          <w:lang w:eastAsia="zh-TW"/>
        </w:rPr>
      </w:pPr>
    </w:p>
    <w:p w14:paraId="5F5219E2" w14:textId="77777777" w:rsidR="0008490A" w:rsidRDefault="0008490A" w:rsidP="0008490A">
      <w:pPr>
        <w:pStyle w:val="ae"/>
        <w:rPr>
          <w:rFonts w:eastAsiaTheme="minorEastAsia"/>
          <w:b/>
          <w:bCs/>
          <w:lang w:eastAsia="zh-TW"/>
        </w:rPr>
      </w:pPr>
      <w:r w:rsidRPr="00D54263">
        <w:rPr>
          <w:rFonts w:eastAsia="MS Mincho"/>
          <w:b/>
          <w:bCs/>
        </w:rPr>
        <w:t>Known Errata:</w:t>
      </w:r>
    </w:p>
    <w:p w14:paraId="6BB7DCF9" w14:textId="77777777" w:rsidR="0008490A" w:rsidRPr="007700DA" w:rsidRDefault="0008490A">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07A52F8D" w14:textId="77777777" w:rsidR="0008490A" w:rsidRDefault="0008490A" w:rsidP="0008490A">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671DE7B2" w14:textId="77777777" w:rsidR="0008490A" w:rsidRDefault="0008490A" w:rsidP="0008490A">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014E8FB4" w14:textId="77777777" w:rsidR="0008490A" w:rsidRDefault="004879C3" w:rsidP="0008490A">
      <w:pPr>
        <w:pStyle w:val="ae"/>
        <w:ind w:left="360"/>
        <w:rPr>
          <w:rFonts w:eastAsiaTheme="minorEastAsia"/>
          <w:b/>
          <w:bCs/>
          <w:color w:val="FF0000"/>
          <w:lang w:eastAsia="zh-TW"/>
        </w:rPr>
      </w:pPr>
      <w:r>
        <w:rPr>
          <w:rFonts w:eastAsiaTheme="minorEastAsia" w:hint="eastAsia"/>
          <w:b/>
          <w:bCs/>
          <w:color w:val="FF0000"/>
          <w:lang w:eastAsia="zh-TW"/>
        </w:rPr>
        <w:t>PA0020-PA0031</w:t>
      </w:r>
      <w:r w:rsidR="0008490A">
        <w:rPr>
          <w:rFonts w:eastAsiaTheme="minorEastAsia" w:hint="eastAsia"/>
          <w:b/>
          <w:bCs/>
          <w:color w:val="FF0000"/>
          <w:lang w:eastAsia="zh-TW"/>
        </w:rPr>
        <w:t xml:space="preserve"> for FAB-B only.</w:t>
      </w:r>
    </w:p>
    <w:p w14:paraId="3DEB9F6B" w14:textId="77777777" w:rsidR="0008490A" w:rsidRDefault="0008490A" w:rsidP="0008490A">
      <w:pPr>
        <w:pStyle w:val="ae"/>
        <w:rPr>
          <w:rFonts w:eastAsiaTheme="minorEastAsia"/>
          <w:b/>
          <w:bCs/>
          <w:lang w:eastAsia="zh-TW"/>
        </w:rPr>
      </w:pPr>
    </w:p>
    <w:p w14:paraId="134F9A1A" w14:textId="77777777" w:rsidR="0008490A" w:rsidRDefault="0008490A" w:rsidP="0008490A">
      <w:pPr>
        <w:pStyle w:val="ae"/>
        <w:rPr>
          <w:rFonts w:eastAsiaTheme="minorEastAsia"/>
          <w:b/>
          <w:bCs/>
          <w:lang w:eastAsia="zh-TW"/>
        </w:rPr>
      </w:pPr>
    </w:p>
    <w:p w14:paraId="6FD7884C" w14:textId="77777777" w:rsidR="0008490A" w:rsidRDefault="0008490A" w:rsidP="0008490A">
      <w:pPr>
        <w:pStyle w:val="ae"/>
        <w:rPr>
          <w:rFonts w:eastAsiaTheme="minorEastAsia"/>
          <w:b/>
          <w:bCs/>
          <w:lang w:eastAsia="zh-TW"/>
        </w:rPr>
      </w:pPr>
    </w:p>
    <w:p w14:paraId="3A94B5EF" w14:textId="77777777" w:rsidR="0008490A" w:rsidRDefault="0008490A" w:rsidP="0008490A">
      <w:pPr>
        <w:pStyle w:val="ae"/>
        <w:rPr>
          <w:rFonts w:eastAsiaTheme="minorEastAsia"/>
          <w:b/>
          <w:bCs/>
          <w:lang w:eastAsia="zh-TW"/>
        </w:rPr>
      </w:pPr>
    </w:p>
    <w:p w14:paraId="76146212" w14:textId="77777777" w:rsidR="004E7A68" w:rsidRDefault="004E7A68" w:rsidP="0008490A">
      <w:pPr>
        <w:pStyle w:val="ae"/>
        <w:rPr>
          <w:rFonts w:eastAsiaTheme="minorEastAsia"/>
          <w:b/>
          <w:bCs/>
          <w:lang w:eastAsia="zh-TW"/>
        </w:rPr>
      </w:pPr>
    </w:p>
    <w:p w14:paraId="07033AFD" w14:textId="77777777" w:rsidR="004E7A68" w:rsidRDefault="004E7A68" w:rsidP="0008490A">
      <w:pPr>
        <w:pStyle w:val="ae"/>
        <w:rPr>
          <w:rFonts w:eastAsiaTheme="minorEastAsia"/>
          <w:b/>
          <w:bCs/>
          <w:lang w:eastAsia="zh-TW"/>
        </w:rPr>
      </w:pPr>
    </w:p>
    <w:p w14:paraId="21FAA57F" w14:textId="77777777" w:rsidR="004E7A68" w:rsidRDefault="004E7A68" w:rsidP="0008490A">
      <w:pPr>
        <w:pStyle w:val="ae"/>
        <w:rPr>
          <w:rFonts w:eastAsiaTheme="minorEastAsia"/>
          <w:b/>
          <w:bCs/>
          <w:lang w:eastAsia="zh-TW"/>
        </w:rPr>
      </w:pPr>
    </w:p>
    <w:p w14:paraId="27ABCBB6" w14:textId="77777777" w:rsidR="004E7A68" w:rsidRDefault="004E7A68" w:rsidP="0008490A">
      <w:pPr>
        <w:pStyle w:val="ae"/>
        <w:rPr>
          <w:rFonts w:eastAsiaTheme="minorEastAsia"/>
          <w:b/>
          <w:bCs/>
          <w:lang w:eastAsia="zh-TW"/>
        </w:rPr>
      </w:pPr>
    </w:p>
    <w:p w14:paraId="04B2BF0A" w14:textId="77777777" w:rsidR="004E7A68" w:rsidRDefault="004E7A68" w:rsidP="0008490A">
      <w:pPr>
        <w:pStyle w:val="ae"/>
        <w:rPr>
          <w:rFonts w:eastAsiaTheme="minorEastAsia"/>
          <w:b/>
          <w:bCs/>
          <w:lang w:eastAsia="zh-TW"/>
        </w:rPr>
      </w:pPr>
    </w:p>
    <w:p w14:paraId="5857A5C4" w14:textId="77777777" w:rsidR="004E7A68" w:rsidRDefault="004E7A68" w:rsidP="0008490A">
      <w:pPr>
        <w:pStyle w:val="ae"/>
        <w:rPr>
          <w:rFonts w:eastAsiaTheme="minorEastAsia"/>
          <w:b/>
          <w:bCs/>
          <w:lang w:eastAsia="zh-TW"/>
        </w:rPr>
      </w:pPr>
    </w:p>
    <w:p w14:paraId="357F46D1" w14:textId="77777777" w:rsidR="004E7A68" w:rsidRDefault="004E7A68" w:rsidP="0008490A">
      <w:pPr>
        <w:pStyle w:val="ae"/>
        <w:rPr>
          <w:rFonts w:eastAsiaTheme="minorEastAsia"/>
          <w:b/>
          <w:bCs/>
          <w:lang w:eastAsia="zh-TW"/>
        </w:rPr>
      </w:pPr>
    </w:p>
    <w:p w14:paraId="6ECC8801" w14:textId="77777777" w:rsidR="004E7A68" w:rsidRDefault="004E7A68" w:rsidP="0008490A">
      <w:pPr>
        <w:pStyle w:val="ae"/>
        <w:rPr>
          <w:rFonts w:eastAsiaTheme="minorEastAsia"/>
          <w:b/>
          <w:bCs/>
          <w:lang w:eastAsia="zh-TW"/>
        </w:rPr>
      </w:pPr>
    </w:p>
    <w:p w14:paraId="378A8487" w14:textId="77777777" w:rsidR="0008490A" w:rsidRDefault="0008490A" w:rsidP="0008490A">
      <w:pPr>
        <w:pStyle w:val="ae"/>
        <w:rPr>
          <w:rFonts w:eastAsiaTheme="minorEastAsia"/>
          <w:b/>
          <w:bCs/>
          <w:lang w:eastAsia="zh-TW"/>
        </w:rPr>
      </w:pPr>
    </w:p>
    <w:p w14:paraId="580AF3C0" w14:textId="77777777" w:rsidR="0008490A" w:rsidRDefault="0008490A" w:rsidP="0008490A">
      <w:pPr>
        <w:pStyle w:val="ae"/>
        <w:ind w:left="360"/>
        <w:rPr>
          <w:rFonts w:eastAsiaTheme="minorEastAsia"/>
          <w:b/>
          <w:bCs/>
          <w:lang w:eastAsia="zh-TW"/>
        </w:rPr>
      </w:pPr>
    </w:p>
    <w:p w14:paraId="3735FC3F" w14:textId="77777777" w:rsidR="007F00C2" w:rsidRPr="00192E16" w:rsidRDefault="007F00C2" w:rsidP="007F00C2">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sidR="00B851A2">
        <w:rPr>
          <w:rFonts w:hint="eastAsia"/>
          <w:lang w:eastAsia="zh-TW"/>
        </w:rPr>
        <w:t>30</w:t>
      </w:r>
      <w:r>
        <w:t>.20</w:t>
      </w:r>
      <w:r>
        <w:rPr>
          <w:rFonts w:hint="eastAsia"/>
          <w:lang w:eastAsia="zh-TW"/>
        </w:rPr>
        <w:t>20</w:t>
      </w:r>
      <w:r>
        <w:t>.</w:t>
      </w:r>
      <w:r w:rsidR="00B851A2">
        <w:rPr>
          <w:rFonts w:hint="eastAsia"/>
          <w:lang w:eastAsia="zh-TW"/>
        </w:rPr>
        <w:t>1013</w:t>
      </w:r>
      <w:r>
        <w:t>.</w:t>
      </w:r>
      <w:r w:rsidR="00B851A2">
        <w:rPr>
          <w:rFonts w:hint="eastAsia"/>
          <w:lang w:eastAsia="zh-TW"/>
        </w:rPr>
        <w:t>2031</w:t>
      </w:r>
      <w:r>
        <w:tab/>
      </w:r>
      <w:proofErr w:type="gramStart"/>
      <w:r>
        <w:t>Development  BIOS</w:t>
      </w:r>
      <w:proofErr w:type="gramEnd"/>
    </w:p>
    <w:p w14:paraId="2D1ABB27" w14:textId="77777777" w:rsidR="007F00C2" w:rsidRPr="005C2CB1" w:rsidRDefault="007F00C2" w:rsidP="007F00C2">
      <w:pPr>
        <w:ind w:right="360"/>
        <w:rPr>
          <w:rFonts w:ascii="Courier New" w:hAnsi="Courier New" w:cs="Courier New"/>
          <w:b/>
          <w:bCs/>
        </w:rPr>
      </w:pPr>
      <w:r w:rsidRPr="005C2CB1">
        <w:rPr>
          <w:rFonts w:ascii="Courier New" w:hAnsi="Courier New" w:cs="Courier New"/>
          <w:b/>
          <w:bCs/>
        </w:rPr>
        <w:t>About This Release:</w:t>
      </w:r>
    </w:p>
    <w:p w14:paraId="758A9ED5" w14:textId="77777777" w:rsidR="007F00C2" w:rsidRDefault="007F00C2" w:rsidP="001D0E27">
      <w:pPr>
        <w:pStyle w:val="ae"/>
        <w:numPr>
          <w:ilvl w:val="0"/>
          <w:numId w:val="3"/>
        </w:numPr>
      </w:pPr>
      <w:r>
        <w:t xml:space="preserve">Date: </w:t>
      </w:r>
      <w:r>
        <w:rPr>
          <w:rFonts w:hint="eastAsia"/>
          <w:lang w:eastAsia="zh-TW"/>
        </w:rPr>
        <w:t>October</w:t>
      </w:r>
      <w:r>
        <w:rPr>
          <w:lang w:eastAsia="zh-TW"/>
        </w:rPr>
        <w:t xml:space="preserve"> </w:t>
      </w:r>
      <w:r w:rsidR="00B851A2">
        <w:rPr>
          <w:rFonts w:hint="eastAsia"/>
          <w:lang w:eastAsia="zh-TW"/>
        </w:rPr>
        <w:t>13</w:t>
      </w:r>
      <w:r>
        <w:t>, 2</w:t>
      </w:r>
      <w:r>
        <w:rPr>
          <w:rFonts w:hint="eastAsia"/>
          <w:lang w:eastAsia="zh-TW"/>
        </w:rPr>
        <w:t>020</w:t>
      </w:r>
    </w:p>
    <w:p w14:paraId="61FC3F26" w14:textId="77777777" w:rsidR="007F00C2" w:rsidRPr="00203116" w:rsidRDefault="007F00C2" w:rsidP="001D0E27">
      <w:pPr>
        <w:pStyle w:val="ae"/>
        <w:numPr>
          <w:ilvl w:val="0"/>
          <w:numId w:val="3"/>
        </w:numPr>
      </w:pPr>
      <w:r>
        <w:t xml:space="preserve">ROM Image Checksum: </w:t>
      </w:r>
      <w:r w:rsidR="00B851A2">
        <w:rPr>
          <w:rFonts w:hint="eastAsia"/>
          <w:lang w:eastAsia="zh-TW"/>
        </w:rPr>
        <w:t>0x5139</w:t>
      </w:r>
    </w:p>
    <w:p w14:paraId="250F72B1" w14:textId="77777777" w:rsidR="007F00C2" w:rsidRDefault="007F00C2" w:rsidP="001D0E27">
      <w:pPr>
        <w:pStyle w:val="ae"/>
        <w:numPr>
          <w:ilvl w:val="0"/>
          <w:numId w:val="4"/>
        </w:numPr>
      </w:pPr>
      <w:r>
        <w:t>ME Firmware: 15.0.</w:t>
      </w:r>
      <w:r w:rsidR="00B851A2">
        <w:rPr>
          <w:rFonts w:hint="eastAsia"/>
          <w:lang w:eastAsia="zh-TW"/>
        </w:rPr>
        <w:t>2</w:t>
      </w:r>
      <w:r>
        <w:t>.13</w:t>
      </w:r>
      <w:r w:rsidR="00B851A2">
        <w:rPr>
          <w:rFonts w:hint="eastAsia"/>
          <w:lang w:eastAsia="zh-TW"/>
        </w:rPr>
        <w:t>77</w:t>
      </w:r>
    </w:p>
    <w:p w14:paraId="5CAFBAA1" w14:textId="77777777" w:rsidR="007F00C2" w:rsidRDefault="007F00C2"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.03.03</w:t>
      </w:r>
    </w:p>
    <w:p w14:paraId="5C979385" w14:textId="77777777" w:rsidR="007F00C2" w:rsidRDefault="007F00C2"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Pr>
          <w:lang w:eastAsia="zh-TW"/>
        </w:rPr>
        <w:t>150.01.20.102</w:t>
      </w:r>
      <w:r>
        <w:rPr>
          <w:rFonts w:hint="eastAsia"/>
          <w:lang w:eastAsia="zh-TW"/>
        </w:rPr>
        <w:t>4</w:t>
      </w:r>
    </w:p>
    <w:p w14:paraId="3E0337C6" w14:textId="77777777" w:rsidR="00A375A3" w:rsidRDefault="00A375A3" w:rsidP="001D0E27">
      <w:pPr>
        <w:pStyle w:val="ae"/>
        <w:numPr>
          <w:ilvl w:val="0"/>
          <w:numId w:val="4"/>
        </w:numPr>
      </w:pPr>
      <w:r>
        <w:rPr>
          <w:rFonts w:hint="eastAsia"/>
          <w:lang w:eastAsia="zh-TW"/>
        </w:rPr>
        <w:t xml:space="preserve">TBT </w:t>
      </w:r>
      <w:proofErr w:type="spellStart"/>
      <w:r>
        <w:rPr>
          <w:rFonts w:hint="eastAsia"/>
          <w:lang w:eastAsia="zh-TW"/>
        </w:rPr>
        <w:t>Retimer</w:t>
      </w:r>
      <w:proofErr w:type="spellEnd"/>
      <w:r>
        <w:rPr>
          <w:rFonts w:hint="eastAsia"/>
          <w:lang w:eastAsia="zh-TW"/>
        </w:rPr>
        <w:t xml:space="preserve"> </w:t>
      </w:r>
      <w:proofErr w:type="gramStart"/>
      <w:r w:rsidRPr="00B804DA">
        <w:rPr>
          <w:rFonts w:hint="eastAsia"/>
          <w:lang w:eastAsia="zh-TW"/>
        </w:rPr>
        <w:t>Firmware</w:t>
      </w:r>
      <w:r>
        <w:rPr>
          <w:rFonts w:hint="eastAsia"/>
          <w:lang w:eastAsia="zh-TW"/>
        </w:rPr>
        <w:t xml:space="preserve"> :</w:t>
      </w:r>
      <w:proofErr w:type="gramEnd"/>
      <w:r>
        <w:rPr>
          <w:rFonts w:hint="eastAsia"/>
          <w:lang w:eastAsia="zh-TW"/>
        </w:rPr>
        <w:t xml:space="preserve"> 2.12</w:t>
      </w:r>
    </w:p>
    <w:p w14:paraId="1C7F7455" w14:textId="77777777" w:rsidR="007F00C2" w:rsidRPr="00DA6AF4" w:rsidRDefault="007F00C2"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D4603C">
        <w:rPr>
          <w:lang w:eastAsia="zh-TW"/>
        </w:rPr>
        <w:t>0A.00.2F.30</w:t>
      </w:r>
    </w:p>
    <w:p w14:paraId="609EACB4" w14:textId="77777777" w:rsidR="007F00C2" w:rsidRDefault="007F00C2" w:rsidP="001D0E27">
      <w:pPr>
        <w:pStyle w:val="ae"/>
        <w:numPr>
          <w:ilvl w:val="0"/>
          <w:numId w:val="4"/>
        </w:numPr>
        <w:rPr>
          <w:bCs/>
        </w:rPr>
      </w:pPr>
      <w:proofErr w:type="spellStart"/>
      <w:r>
        <w:t>MEBx</w:t>
      </w:r>
      <w:proofErr w:type="spellEnd"/>
      <w:r>
        <w:t xml:space="preserve"> Revision: NA</w:t>
      </w:r>
    </w:p>
    <w:p w14:paraId="42546EB3" w14:textId="77777777" w:rsidR="007F00C2" w:rsidRDefault="007F00C2" w:rsidP="001D0E27">
      <w:pPr>
        <w:pStyle w:val="ae"/>
        <w:numPr>
          <w:ilvl w:val="0"/>
          <w:numId w:val="4"/>
        </w:numPr>
      </w:pPr>
      <w:r>
        <w:t>Integrated Graphics</w:t>
      </w:r>
    </w:p>
    <w:p w14:paraId="3C27A5CA" w14:textId="77777777" w:rsidR="007F00C2" w:rsidRDefault="007F00C2" w:rsidP="001D0E27">
      <w:pPr>
        <w:pStyle w:val="ae"/>
        <w:numPr>
          <w:ilvl w:val="2"/>
          <w:numId w:val="4"/>
        </w:numPr>
      </w:pPr>
      <w:r>
        <w:t xml:space="preserve">Option ROM: </w:t>
      </w:r>
      <w:r>
        <w:rPr>
          <w:rFonts w:hint="eastAsia"/>
          <w:lang w:eastAsia="zh-TW"/>
        </w:rPr>
        <w:t>NA</w:t>
      </w:r>
    </w:p>
    <w:p w14:paraId="58100B47" w14:textId="77777777" w:rsidR="007F00C2" w:rsidRDefault="007F00C2" w:rsidP="001D0E27">
      <w:pPr>
        <w:pStyle w:val="ae"/>
        <w:numPr>
          <w:ilvl w:val="2"/>
          <w:numId w:val="4"/>
        </w:numPr>
      </w:pPr>
      <w:r>
        <w:t xml:space="preserve">UEFI Driver: </w:t>
      </w:r>
      <w:r>
        <w:rPr>
          <w:rFonts w:hint="eastAsia"/>
          <w:lang w:eastAsia="zh-TW"/>
        </w:rPr>
        <w:t>17</w:t>
      </w:r>
      <w:r>
        <w:rPr>
          <w:lang w:eastAsia="zh-TW"/>
        </w:rPr>
        <w:t>.0.1041</w:t>
      </w:r>
    </w:p>
    <w:p w14:paraId="7A8D74E9" w14:textId="77777777" w:rsidR="007F00C2" w:rsidRDefault="007F00C2"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1FCB11D9" w14:textId="77777777" w:rsidR="007F00C2" w:rsidRDefault="007F00C2" w:rsidP="001D0E27">
      <w:pPr>
        <w:pStyle w:val="ae"/>
        <w:numPr>
          <w:ilvl w:val="0"/>
          <w:numId w:val="4"/>
        </w:numPr>
      </w:pPr>
      <w:r>
        <w:t>SATA non-RAID Option ROM: NA</w:t>
      </w:r>
    </w:p>
    <w:p w14:paraId="4C786768" w14:textId="77777777" w:rsidR="007F00C2" w:rsidRDefault="007F00C2" w:rsidP="001D0E27">
      <w:pPr>
        <w:pStyle w:val="ae"/>
        <w:numPr>
          <w:ilvl w:val="0"/>
          <w:numId w:val="4"/>
        </w:numPr>
      </w:pPr>
      <w:r>
        <w:t xml:space="preserve">AHCI Code: Based on </w:t>
      </w:r>
      <w:r>
        <w:rPr>
          <w:rFonts w:hint="eastAsia"/>
          <w:lang w:eastAsia="zh-TW"/>
        </w:rPr>
        <w:t>AHCI_2</w:t>
      </w:r>
      <w:r>
        <w:rPr>
          <w:lang w:eastAsia="zh-TW"/>
        </w:rPr>
        <w:t>4</w:t>
      </w:r>
    </w:p>
    <w:p w14:paraId="4223D5C0" w14:textId="77777777" w:rsidR="007F00C2" w:rsidRPr="00D3539C" w:rsidRDefault="007F00C2" w:rsidP="001D0E27">
      <w:pPr>
        <w:pStyle w:val="ae"/>
        <w:numPr>
          <w:ilvl w:val="0"/>
          <w:numId w:val="4"/>
        </w:numPr>
      </w:pPr>
      <w:r>
        <w:t xml:space="preserve">LAN Option ROM: </w:t>
      </w:r>
      <w:r>
        <w:rPr>
          <w:rFonts w:hint="eastAsia"/>
          <w:lang w:eastAsia="zh-TW"/>
        </w:rPr>
        <w:t>0.8.10</w:t>
      </w:r>
    </w:p>
    <w:p w14:paraId="73CBFFD6" w14:textId="77777777" w:rsidR="007F00C2" w:rsidRPr="00341369" w:rsidRDefault="007F00C2" w:rsidP="001D0E27">
      <w:pPr>
        <w:pStyle w:val="ae"/>
        <w:numPr>
          <w:ilvl w:val="0"/>
          <w:numId w:val="4"/>
        </w:numPr>
        <w:rPr>
          <w:rFonts w:ascii="Courier New" w:eastAsia="Times New Roman" w:hAnsi="Courier New" w:cs="Courier New"/>
        </w:rPr>
      </w:pPr>
      <w:r w:rsidRPr="003C1214">
        <w:t xml:space="preserve">Supported Flash Devices: </w:t>
      </w:r>
    </w:p>
    <w:p w14:paraId="7422B3D1" w14:textId="77777777" w:rsidR="007F00C2" w:rsidRDefault="007F00C2" w:rsidP="007F00C2">
      <w:pPr>
        <w:pStyle w:val="ae"/>
        <w:ind w:left="1440"/>
        <w:rPr>
          <w:lang w:eastAsia="zh-TW"/>
        </w:rPr>
      </w:pPr>
      <w:r w:rsidRPr="00745EF2">
        <w:t>MACRONIX</w:t>
      </w:r>
      <w:r w:rsidRPr="00745EF2">
        <w:tab/>
        <w:t>MX25L25673GM2I-08G</w:t>
      </w:r>
      <w:r w:rsidRPr="00745EF2">
        <w:tab/>
        <w:t>32MB</w:t>
      </w:r>
    </w:p>
    <w:p w14:paraId="72595B86" w14:textId="77777777" w:rsidR="007F00C2" w:rsidRDefault="007F00C2" w:rsidP="007F00C2">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69191498" w14:textId="77777777" w:rsidR="007F00C2" w:rsidRPr="005C2CB1" w:rsidRDefault="007F00C2"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0238013C" w14:textId="77777777" w:rsidR="007F00C2" w:rsidRDefault="007F00C2" w:rsidP="007F00C2">
      <w:pPr>
        <w:pStyle w:val="ae"/>
        <w:ind w:left="360" w:firstLine="360"/>
      </w:pPr>
      <w:r>
        <w:t>M80806C1_000000</w:t>
      </w:r>
      <w:r>
        <w:rPr>
          <w:rFonts w:hint="eastAsia"/>
          <w:lang w:eastAsia="zh-TW"/>
        </w:rPr>
        <w:t>60</w:t>
      </w:r>
      <w:r w:rsidRPr="00CE5FE1">
        <w:t>.pdb</w:t>
      </w:r>
    </w:p>
    <w:p w14:paraId="3994117F" w14:textId="77777777" w:rsidR="007F00C2" w:rsidRDefault="007F00C2"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06FFF8C" w14:textId="77777777" w:rsidR="007F00C2" w:rsidRDefault="007F00C2" w:rsidP="007F00C2">
      <w:pPr>
        <w:pStyle w:val="ae"/>
        <w:ind w:left="720"/>
      </w:pPr>
      <w:r>
        <w:t>M80806C1_000000</w:t>
      </w:r>
      <w:r>
        <w:rPr>
          <w:rFonts w:hint="eastAsia"/>
          <w:lang w:eastAsia="zh-TW"/>
        </w:rPr>
        <w:t>60</w:t>
      </w:r>
      <w:r w:rsidRPr="00CE5FE1">
        <w:t>.pdb</w:t>
      </w:r>
    </w:p>
    <w:p w14:paraId="63AB5022" w14:textId="77777777" w:rsidR="007F00C2" w:rsidRPr="000A0E43" w:rsidRDefault="007F00C2" w:rsidP="007F00C2">
      <w:pPr>
        <w:pStyle w:val="ae"/>
        <w:ind w:left="1440"/>
        <w:rPr>
          <w:rFonts w:ascii="CG Times (WN)" w:hAnsi="CG Times (WN)"/>
        </w:rPr>
      </w:pPr>
    </w:p>
    <w:p w14:paraId="3E2E23FC" w14:textId="77777777" w:rsidR="007F00C2" w:rsidRDefault="007F00C2" w:rsidP="007F00C2">
      <w:pPr>
        <w:pStyle w:val="ae"/>
        <w:rPr>
          <w:b/>
          <w:bCs/>
        </w:rPr>
      </w:pPr>
      <w:r>
        <w:rPr>
          <w:b/>
          <w:bCs/>
        </w:rPr>
        <w:t>New Fixes/Features:</w:t>
      </w:r>
    </w:p>
    <w:p w14:paraId="0B27549D" w14:textId="77777777" w:rsidR="007F00C2" w:rsidRDefault="00724A7F" w:rsidP="007F00C2">
      <w:pPr>
        <w:pStyle w:val="ae"/>
        <w:ind w:left="720"/>
        <w:rPr>
          <w:lang w:eastAsia="zh-TW"/>
        </w:rPr>
      </w:pPr>
      <w:r>
        <w:rPr>
          <w:rFonts w:hint="eastAsia"/>
          <w:lang w:eastAsia="zh-TW"/>
        </w:rPr>
        <w:t>Based on PA0029</w:t>
      </w:r>
    </w:p>
    <w:p w14:paraId="7EE5CB3F" w14:textId="77777777" w:rsidR="007F00C2" w:rsidRDefault="007F00C2" w:rsidP="001D0E27">
      <w:pPr>
        <w:pStyle w:val="ae"/>
        <w:numPr>
          <w:ilvl w:val="0"/>
          <w:numId w:val="20"/>
        </w:numPr>
        <w:rPr>
          <w:lang w:eastAsia="zh-TW"/>
        </w:rPr>
      </w:pPr>
      <w:r>
        <w:rPr>
          <w:rFonts w:hint="eastAsia"/>
          <w:lang w:eastAsia="zh-TW"/>
        </w:rPr>
        <w:t>BKC 38</w:t>
      </w:r>
      <w:r w:rsidR="00B851A2">
        <w:rPr>
          <w:rFonts w:hint="eastAsia"/>
          <w:lang w:eastAsia="zh-TW"/>
        </w:rPr>
        <w:t xml:space="preserve"> </w:t>
      </w:r>
    </w:p>
    <w:p w14:paraId="50B32347" w14:textId="77777777" w:rsidR="00B851A2" w:rsidRDefault="00B851A2" w:rsidP="001D0E27">
      <w:pPr>
        <w:pStyle w:val="ae"/>
        <w:numPr>
          <w:ilvl w:val="0"/>
          <w:numId w:val="23"/>
        </w:numPr>
        <w:rPr>
          <w:lang w:eastAsia="zh-TW"/>
        </w:rPr>
      </w:pPr>
      <w:r w:rsidRPr="00B851A2">
        <w:rPr>
          <w:lang w:eastAsia="zh-TW"/>
        </w:rPr>
        <w:t>[PA]Intel_(R)_CSME_15.0.2.1377v2_B0_Consumer_1013</w:t>
      </w:r>
    </w:p>
    <w:p w14:paraId="035D2A25" w14:textId="77777777" w:rsidR="007F00C2" w:rsidRPr="0030281B" w:rsidRDefault="007F00C2" w:rsidP="007F00C2">
      <w:pPr>
        <w:pStyle w:val="ae"/>
        <w:rPr>
          <w:rFonts w:eastAsiaTheme="minorEastAsia"/>
          <w:b/>
          <w:bCs/>
          <w:lang w:eastAsia="zh-TW"/>
        </w:rPr>
      </w:pPr>
    </w:p>
    <w:p w14:paraId="28268EA1" w14:textId="77777777" w:rsidR="007F00C2" w:rsidRDefault="007F00C2" w:rsidP="007F00C2">
      <w:pPr>
        <w:pStyle w:val="ae"/>
        <w:rPr>
          <w:rFonts w:eastAsiaTheme="minorEastAsia"/>
          <w:b/>
          <w:bCs/>
          <w:lang w:eastAsia="zh-TW"/>
        </w:rPr>
      </w:pPr>
      <w:r w:rsidRPr="00D54263">
        <w:rPr>
          <w:rFonts w:eastAsia="MS Mincho"/>
          <w:b/>
          <w:bCs/>
        </w:rPr>
        <w:t>Known Errata:</w:t>
      </w:r>
    </w:p>
    <w:p w14:paraId="6A3A9160" w14:textId="77777777" w:rsidR="007F00C2" w:rsidRPr="007700DA" w:rsidRDefault="007F00C2">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63E7F660" w14:textId="77777777" w:rsidR="007F00C2" w:rsidRDefault="007F00C2" w:rsidP="007F00C2">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54E3AD4C" w14:textId="77777777" w:rsidR="007F00C2" w:rsidRDefault="007F00C2" w:rsidP="007F00C2">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3D7C1014" w14:textId="77777777" w:rsidR="007F00C2" w:rsidRDefault="00B851A2" w:rsidP="007F00C2">
      <w:pPr>
        <w:pStyle w:val="ae"/>
        <w:ind w:left="360"/>
        <w:rPr>
          <w:rFonts w:eastAsiaTheme="minorEastAsia"/>
          <w:b/>
          <w:bCs/>
          <w:color w:val="FF0000"/>
          <w:lang w:eastAsia="zh-TW"/>
        </w:rPr>
      </w:pPr>
      <w:r>
        <w:rPr>
          <w:rFonts w:eastAsiaTheme="minorEastAsia" w:hint="eastAsia"/>
          <w:b/>
          <w:bCs/>
          <w:color w:val="FF0000"/>
          <w:lang w:eastAsia="zh-TW"/>
        </w:rPr>
        <w:t>PA0020-PA0030</w:t>
      </w:r>
      <w:r w:rsidR="007F00C2">
        <w:rPr>
          <w:rFonts w:eastAsiaTheme="minorEastAsia" w:hint="eastAsia"/>
          <w:b/>
          <w:bCs/>
          <w:color w:val="FF0000"/>
          <w:lang w:eastAsia="zh-TW"/>
        </w:rPr>
        <w:t xml:space="preserve"> for FAB-B only.</w:t>
      </w:r>
    </w:p>
    <w:p w14:paraId="5B81B671" w14:textId="77777777" w:rsidR="007F00C2" w:rsidRDefault="007F00C2">
      <w:pPr>
        <w:pStyle w:val="ae"/>
        <w:numPr>
          <w:ilvl w:val="0"/>
          <w:numId w:val="42"/>
        </w:numPr>
        <w:rPr>
          <w:rFonts w:eastAsiaTheme="minorEastAsia"/>
          <w:b/>
          <w:bCs/>
          <w:lang w:eastAsia="zh-TW"/>
        </w:rPr>
      </w:pPr>
      <w:r w:rsidRPr="00F67A34">
        <w:rPr>
          <w:rFonts w:eastAsiaTheme="minorEastAsia"/>
          <w:b/>
          <w:bCs/>
          <w:lang w:eastAsia="zh-TW"/>
        </w:rPr>
        <w:t>Due to ME setting change</w:t>
      </w:r>
      <w:r>
        <w:rPr>
          <w:rFonts w:eastAsiaTheme="minorEastAsia" w:hint="eastAsia"/>
          <w:b/>
          <w:bCs/>
          <w:lang w:eastAsia="zh-TW"/>
        </w:rPr>
        <w:t xml:space="preserve"> and t</w:t>
      </w:r>
      <w:r w:rsidRPr="00AF5D78">
        <w:rPr>
          <w:rFonts w:eastAsiaTheme="minorEastAsia"/>
          <w:b/>
          <w:bCs/>
          <w:lang w:eastAsia="zh-TW"/>
        </w:rPr>
        <w:t>he setup structure has new items</w:t>
      </w:r>
      <w:r w:rsidRPr="00F67A34">
        <w:rPr>
          <w:rFonts w:eastAsiaTheme="minorEastAsia"/>
          <w:b/>
          <w:bCs/>
          <w:lang w:eastAsia="zh-TW"/>
        </w:rPr>
        <w:t xml:space="preserve">, it is recommended to use FPT </w:t>
      </w:r>
      <w:r w:rsidR="00B851A2">
        <w:rPr>
          <w:rFonts w:eastAsiaTheme="minorEastAsia"/>
          <w:b/>
          <w:bCs/>
          <w:lang w:eastAsia="zh-TW"/>
        </w:rPr>
        <w:t>to upgrade to PA0030</w:t>
      </w:r>
      <w:r>
        <w:rPr>
          <w:rFonts w:eastAsiaTheme="minorEastAsia" w:hint="eastAsia"/>
          <w:b/>
          <w:bCs/>
          <w:lang w:eastAsia="zh-TW"/>
        </w:rPr>
        <w:t>.</w:t>
      </w:r>
    </w:p>
    <w:p w14:paraId="1A40EB77" w14:textId="77777777" w:rsidR="007F00C2" w:rsidRDefault="007F00C2" w:rsidP="007F00C2">
      <w:pPr>
        <w:pStyle w:val="ae"/>
        <w:rPr>
          <w:rFonts w:eastAsiaTheme="minorEastAsia"/>
          <w:b/>
          <w:bCs/>
          <w:lang w:eastAsia="zh-TW"/>
        </w:rPr>
      </w:pPr>
    </w:p>
    <w:p w14:paraId="4795E29C" w14:textId="77777777" w:rsidR="007F00C2" w:rsidRDefault="007F00C2" w:rsidP="007F00C2">
      <w:pPr>
        <w:pStyle w:val="ae"/>
        <w:rPr>
          <w:rFonts w:eastAsiaTheme="minorEastAsia"/>
          <w:b/>
          <w:bCs/>
          <w:lang w:eastAsia="zh-TW"/>
        </w:rPr>
      </w:pPr>
    </w:p>
    <w:p w14:paraId="5C236538" w14:textId="77777777" w:rsidR="007F00C2" w:rsidRDefault="007F00C2" w:rsidP="007F00C2">
      <w:pPr>
        <w:pStyle w:val="ae"/>
        <w:rPr>
          <w:rFonts w:eastAsiaTheme="minorEastAsia"/>
          <w:b/>
          <w:bCs/>
          <w:lang w:eastAsia="zh-TW"/>
        </w:rPr>
      </w:pPr>
    </w:p>
    <w:p w14:paraId="54EEFA6C" w14:textId="77777777" w:rsidR="007F00C2" w:rsidRDefault="007F00C2" w:rsidP="007F00C2">
      <w:pPr>
        <w:pStyle w:val="ae"/>
        <w:rPr>
          <w:rFonts w:eastAsiaTheme="minorEastAsia"/>
          <w:b/>
          <w:bCs/>
          <w:lang w:eastAsia="zh-TW"/>
        </w:rPr>
      </w:pPr>
    </w:p>
    <w:p w14:paraId="6F09DC58" w14:textId="77777777" w:rsidR="004E7A68" w:rsidRDefault="004E7A68" w:rsidP="007F00C2">
      <w:pPr>
        <w:pStyle w:val="ae"/>
        <w:rPr>
          <w:rFonts w:eastAsiaTheme="minorEastAsia"/>
          <w:b/>
          <w:bCs/>
          <w:lang w:eastAsia="zh-TW"/>
        </w:rPr>
      </w:pPr>
    </w:p>
    <w:p w14:paraId="68571760" w14:textId="77777777" w:rsidR="004E7A68" w:rsidRDefault="004E7A68" w:rsidP="007F00C2">
      <w:pPr>
        <w:pStyle w:val="ae"/>
        <w:rPr>
          <w:rFonts w:eastAsiaTheme="minorEastAsia"/>
          <w:b/>
          <w:bCs/>
          <w:lang w:eastAsia="zh-TW"/>
        </w:rPr>
      </w:pPr>
    </w:p>
    <w:p w14:paraId="70289E01" w14:textId="77777777" w:rsidR="004E7A68" w:rsidRDefault="004E7A68" w:rsidP="007F00C2">
      <w:pPr>
        <w:pStyle w:val="ae"/>
        <w:rPr>
          <w:rFonts w:eastAsiaTheme="minorEastAsia"/>
          <w:b/>
          <w:bCs/>
          <w:lang w:eastAsia="zh-TW"/>
        </w:rPr>
      </w:pPr>
    </w:p>
    <w:p w14:paraId="61428E4A" w14:textId="77777777" w:rsidR="004E7A68" w:rsidRDefault="004E7A68" w:rsidP="007F00C2">
      <w:pPr>
        <w:pStyle w:val="ae"/>
        <w:rPr>
          <w:rFonts w:eastAsiaTheme="minorEastAsia"/>
          <w:b/>
          <w:bCs/>
          <w:lang w:eastAsia="zh-TW"/>
        </w:rPr>
      </w:pPr>
    </w:p>
    <w:p w14:paraId="51598586" w14:textId="77777777" w:rsidR="004E7A68" w:rsidRDefault="004E7A68" w:rsidP="007F00C2">
      <w:pPr>
        <w:pStyle w:val="ae"/>
        <w:rPr>
          <w:rFonts w:eastAsiaTheme="minorEastAsia"/>
          <w:b/>
          <w:bCs/>
          <w:lang w:eastAsia="zh-TW"/>
        </w:rPr>
      </w:pPr>
    </w:p>
    <w:p w14:paraId="72643AF2" w14:textId="77777777" w:rsidR="004E7A68" w:rsidRDefault="004E7A68" w:rsidP="007F00C2">
      <w:pPr>
        <w:pStyle w:val="ae"/>
        <w:rPr>
          <w:rFonts w:eastAsiaTheme="minorEastAsia"/>
          <w:b/>
          <w:bCs/>
          <w:lang w:eastAsia="zh-TW"/>
        </w:rPr>
      </w:pPr>
    </w:p>
    <w:p w14:paraId="0A364AE1" w14:textId="77777777" w:rsidR="004E7A68" w:rsidRDefault="004E7A68" w:rsidP="007F00C2">
      <w:pPr>
        <w:pStyle w:val="ae"/>
        <w:rPr>
          <w:rFonts w:eastAsiaTheme="minorEastAsia"/>
          <w:b/>
          <w:bCs/>
          <w:lang w:eastAsia="zh-TW"/>
        </w:rPr>
      </w:pPr>
    </w:p>
    <w:p w14:paraId="5FE3620B" w14:textId="77777777" w:rsidR="007F00C2" w:rsidRDefault="007F00C2" w:rsidP="007F00C2">
      <w:pPr>
        <w:pStyle w:val="ae"/>
        <w:rPr>
          <w:rFonts w:eastAsiaTheme="minorEastAsia"/>
          <w:b/>
          <w:bCs/>
          <w:lang w:eastAsia="zh-TW"/>
        </w:rPr>
      </w:pPr>
    </w:p>
    <w:p w14:paraId="313524B3" w14:textId="77777777" w:rsidR="007F00C2" w:rsidRDefault="007F00C2" w:rsidP="007F00C2">
      <w:pPr>
        <w:pStyle w:val="ae"/>
        <w:rPr>
          <w:rFonts w:eastAsiaTheme="minorEastAsia"/>
          <w:b/>
          <w:bCs/>
          <w:lang w:eastAsia="zh-TW"/>
        </w:rPr>
      </w:pPr>
    </w:p>
    <w:p w14:paraId="5ECDC5A9" w14:textId="77777777" w:rsidR="007F00C2" w:rsidRDefault="007F00C2" w:rsidP="007F00C2">
      <w:pPr>
        <w:pStyle w:val="ae"/>
        <w:rPr>
          <w:rFonts w:eastAsiaTheme="minorEastAsia"/>
          <w:b/>
          <w:bCs/>
          <w:lang w:eastAsia="zh-TW"/>
        </w:rPr>
      </w:pPr>
    </w:p>
    <w:p w14:paraId="1724CE0C" w14:textId="77777777" w:rsidR="00915A68" w:rsidRPr="00192E16" w:rsidRDefault="00915A68" w:rsidP="00915A68">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sidR="00E059ED">
        <w:rPr>
          <w:rFonts w:hint="eastAsia"/>
          <w:lang w:eastAsia="zh-TW"/>
        </w:rPr>
        <w:t>9</w:t>
      </w:r>
      <w:r>
        <w:t>.20</w:t>
      </w:r>
      <w:r>
        <w:rPr>
          <w:rFonts w:hint="eastAsia"/>
          <w:lang w:eastAsia="zh-TW"/>
        </w:rPr>
        <w:t>20</w:t>
      </w:r>
      <w:r>
        <w:t>.</w:t>
      </w:r>
      <w:r w:rsidR="009E3F42">
        <w:rPr>
          <w:rFonts w:hint="eastAsia"/>
          <w:lang w:eastAsia="zh-TW"/>
        </w:rPr>
        <w:t>1012</w:t>
      </w:r>
      <w:r>
        <w:t>.</w:t>
      </w:r>
      <w:r w:rsidR="009E3F42">
        <w:rPr>
          <w:rFonts w:hint="eastAsia"/>
          <w:lang w:eastAsia="zh-TW"/>
        </w:rPr>
        <w:t>0919</w:t>
      </w:r>
      <w:r>
        <w:tab/>
      </w:r>
      <w:proofErr w:type="gramStart"/>
      <w:r>
        <w:t>Development  BIOS</w:t>
      </w:r>
      <w:proofErr w:type="gramEnd"/>
    </w:p>
    <w:p w14:paraId="7A015A2E" w14:textId="77777777" w:rsidR="00915A68" w:rsidRPr="005C2CB1" w:rsidRDefault="00915A68" w:rsidP="00915A68">
      <w:pPr>
        <w:ind w:right="360"/>
        <w:rPr>
          <w:rFonts w:ascii="Courier New" w:hAnsi="Courier New" w:cs="Courier New"/>
          <w:b/>
          <w:bCs/>
        </w:rPr>
      </w:pPr>
      <w:r w:rsidRPr="005C2CB1">
        <w:rPr>
          <w:rFonts w:ascii="Courier New" w:hAnsi="Courier New" w:cs="Courier New"/>
          <w:b/>
          <w:bCs/>
        </w:rPr>
        <w:t>About This Release:</w:t>
      </w:r>
    </w:p>
    <w:p w14:paraId="20ED7CEA" w14:textId="77777777" w:rsidR="00915A68" w:rsidRDefault="00915A68" w:rsidP="001D0E27">
      <w:pPr>
        <w:pStyle w:val="ae"/>
        <w:numPr>
          <w:ilvl w:val="0"/>
          <w:numId w:val="3"/>
        </w:numPr>
      </w:pPr>
      <w:r>
        <w:t xml:space="preserve">Date: </w:t>
      </w:r>
      <w:r w:rsidR="009E3F42">
        <w:rPr>
          <w:rFonts w:hint="eastAsia"/>
          <w:lang w:eastAsia="zh-TW"/>
        </w:rPr>
        <w:t>October</w:t>
      </w:r>
      <w:r>
        <w:rPr>
          <w:lang w:eastAsia="zh-TW"/>
        </w:rPr>
        <w:t xml:space="preserve"> </w:t>
      </w:r>
      <w:r w:rsidR="009E3F42">
        <w:rPr>
          <w:rFonts w:hint="eastAsia"/>
          <w:lang w:eastAsia="zh-TW"/>
        </w:rPr>
        <w:t>12</w:t>
      </w:r>
      <w:r>
        <w:t>, 2</w:t>
      </w:r>
      <w:r>
        <w:rPr>
          <w:rFonts w:hint="eastAsia"/>
          <w:lang w:eastAsia="zh-TW"/>
        </w:rPr>
        <w:t>020</w:t>
      </w:r>
    </w:p>
    <w:p w14:paraId="51DDED8E" w14:textId="77777777" w:rsidR="00915A68" w:rsidRPr="00203116" w:rsidRDefault="00915A68" w:rsidP="001D0E27">
      <w:pPr>
        <w:pStyle w:val="ae"/>
        <w:numPr>
          <w:ilvl w:val="0"/>
          <w:numId w:val="3"/>
        </w:numPr>
      </w:pPr>
      <w:r>
        <w:t xml:space="preserve">ROM Image Checksum: </w:t>
      </w:r>
      <w:r w:rsidR="000B5D31">
        <w:rPr>
          <w:rFonts w:hint="eastAsia"/>
          <w:lang w:eastAsia="zh-TW"/>
        </w:rPr>
        <w:t>0xA832</w:t>
      </w:r>
    </w:p>
    <w:p w14:paraId="49EF448A" w14:textId="77777777" w:rsidR="00915A68" w:rsidRDefault="00915A68" w:rsidP="001D0E27">
      <w:pPr>
        <w:pStyle w:val="ae"/>
        <w:numPr>
          <w:ilvl w:val="0"/>
          <w:numId w:val="4"/>
        </w:numPr>
      </w:pPr>
      <w:r>
        <w:t xml:space="preserve">ME Firmware: </w:t>
      </w:r>
      <w:r w:rsidR="008C1674">
        <w:t>15.0.</w:t>
      </w:r>
      <w:r w:rsidR="008C1674">
        <w:rPr>
          <w:rFonts w:hint="eastAsia"/>
          <w:lang w:eastAsia="zh-TW"/>
        </w:rPr>
        <w:t>1</w:t>
      </w:r>
      <w:r w:rsidR="00757087">
        <w:t>.13</w:t>
      </w:r>
      <w:r w:rsidR="00757087">
        <w:rPr>
          <w:rFonts w:hint="eastAsia"/>
          <w:lang w:eastAsia="zh-TW"/>
        </w:rPr>
        <w:t>45</w:t>
      </w:r>
    </w:p>
    <w:p w14:paraId="7B2547CF" w14:textId="77777777" w:rsidR="00915A68" w:rsidRDefault="00915A68" w:rsidP="001D0E27">
      <w:pPr>
        <w:pStyle w:val="ae"/>
        <w:numPr>
          <w:ilvl w:val="0"/>
          <w:numId w:val="4"/>
        </w:numPr>
      </w:pPr>
      <w:r>
        <w:t xml:space="preserve">EC Firmware: </w:t>
      </w:r>
      <w:r>
        <w:rPr>
          <w:rFonts w:hint="eastAsia"/>
          <w:lang w:eastAsia="zh-TW"/>
        </w:rPr>
        <w:t>0</w:t>
      </w:r>
      <w:r>
        <w:rPr>
          <w:lang w:eastAsia="zh-TW"/>
        </w:rPr>
        <w:t>2</w:t>
      </w:r>
      <w:r w:rsidR="007C68F0">
        <w:rPr>
          <w:rFonts w:hint="eastAsia"/>
          <w:lang w:eastAsia="zh-TW"/>
        </w:rPr>
        <w:t>.03.03</w:t>
      </w:r>
    </w:p>
    <w:p w14:paraId="6040BCB2" w14:textId="77777777" w:rsidR="00915A68" w:rsidRDefault="00915A68"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sidR="00117E48">
        <w:rPr>
          <w:lang w:eastAsia="zh-TW"/>
        </w:rPr>
        <w:t>150.01.20.102</w:t>
      </w:r>
      <w:r w:rsidR="0058248C">
        <w:rPr>
          <w:rFonts w:hint="eastAsia"/>
          <w:lang w:eastAsia="zh-TW"/>
        </w:rPr>
        <w:t>2</w:t>
      </w:r>
    </w:p>
    <w:p w14:paraId="2E93D31B" w14:textId="77777777" w:rsidR="00915A68" w:rsidRPr="00DA6AF4" w:rsidRDefault="00915A68"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00E16590" w:rsidRPr="00D4603C">
        <w:rPr>
          <w:lang w:eastAsia="zh-TW"/>
        </w:rPr>
        <w:t>0A.00.2F.30</w:t>
      </w:r>
    </w:p>
    <w:p w14:paraId="78166F7F" w14:textId="77777777" w:rsidR="00915A68" w:rsidRDefault="00915A68" w:rsidP="001D0E27">
      <w:pPr>
        <w:pStyle w:val="ae"/>
        <w:numPr>
          <w:ilvl w:val="0"/>
          <w:numId w:val="4"/>
        </w:numPr>
        <w:rPr>
          <w:bCs/>
        </w:rPr>
      </w:pPr>
      <w:proofErr w:type="spellStart"/>
      <w:r>
        <w:t>MEBx</w:t>
      </w:r>
      <w:proofErr w:type="spellEnd"/>
      <w:r>
        <w:t xml:space="preserve"> Revision: NA</w:t>
      </w:r>
    </w:p>
    <w:p w14:paraId="0FC0604A" w14:textId="77777777" w:rsidR="00915A68" w:rsidRDefault="00915A68" w:rsidP="001D0E27">
      <w:pPr>
        <w:pStyle w:val="ae"/>
        <w:numPr>
          <w:ilvl w:val="0"/>
          <w:numId w:val="4"/>
        </w:numPr>
      </w:pPr>
      <w:r>
        <w:t>Integrated Graphics</w:t>
      </w:r>
    </w:p>
    <w:p w14:paraId="623AA1D1" w14:textId="77777777" w:rsidR="00915A68" w:rsidRDefault="00915A68" w:rsidP="001D0E27">
      <w:pPr>
        <w:pStyle w:val="ae"/>
        <w:numPr>
          <w:ilvl w:val="2"/>
          <w:numId w:val="4"/>
        </w:numPr>
      </w:pPr>
      <w:r>
        <w:t xml:space="preserve">Option ROM: </w:t>
      </w:r>
      <w:r>
        <w:rPr>
          <w:rFonts w:hint="eastAsia"/>
          <w:lang w:eastAsia="zh-TW"/>
        </w:rPr>
        <w:t>NA</w:t>
      </w:r>
    </w:p>
    <w:p w14:paraId="7E5EABD5" w14:textId="77777777" w:rsidR="00915A68" w:rsidRDefault="00915A68" w:rsidP="001D0E27">
      <w:pPr>
        <w:pStyle w:val="ae"/>
        <w:numPr>
          <w:ilvl w:val="2"/>
          <w:numId w:val="4"/>
        </w:numPr>
      </w:pPr>
      <w:r>
        <w:t xml:space="preserve">UEFI Driver: </w:t>
      </w:r>
      <w:r>
        <w:rPr>
          <w:rFonts w:hint="eastAsia"/>
          <w:lang w:eastAsia="zh-TW"/>
        </w:rPr>
        <w:t>17</w:t>
      </w:r>
      <w:r>
        <w:rPr>
          <w:lang w:eastAsia="zh-TW"/>
        </w:rPr>
        <w:t>.0.1041</w:t>
      </w:r>
    </w:p>
    <w:p w14:paraId="10F31393" w14:textId="77777777" w:rsidR="00915A68" w:rsidRDefault="00915A68"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5842B85B" w14:textId="77777777" w:rsidR="00915A68" w:rsidRDefault="00915A68" w:rsidP="001D0E27">
      <w:pPr>
        <w:pStyle w:val="ae"/>
        <w:numPr>
          <w:ilvl w:val="0"/>
          <w:numId w:val="4"/>
        </w:numPr>
      </w:pPr>
      <w:r>
        <w:t>SATA non-RAID Option ROM: NA</w:t>
      </w:r>
    </w:p>
    <w:p w14:paraId="12A75F9E" w14:textId="77777777" w:rsidR="00915A68" w:rsidRDefault="00915A68" w:rsidP="001D0E27">
      <w:pPr>
        <w:pStyle w:val="ae"/>
        <w:numPr>
          <w:ilvl w:val="0"/>
          <w:numId w:val="4"/>
        </w:numPr>
      </w:pPr>
      <w:r>
        <w:t xml:space="preserve">AHCI Code: Based on </w:t>
      </w:r>
      <w:r>
        <w:rPr>
          <w:rFonts w:hint="eastAsia"/>
          <w:lang w:eastAsia="zh-TW"/>
        </w:rPr>
        <w:t>AHCI_2</w:t>
      </w:r>
      <w:r>
        <w:rPr>
          <w:lang w:eastAsia="zh-TW"/>
        </w:rPr>
        <w:t>4</w:t>
      </w:r>
    </w:p>
    <w:p w14:paraId="3A0BDABC" w14:textId="77777777" w:rsidR="00915A68" w:rsidRPr="00D3539C" w:rsidRDefault="00915A68" w:rsidP="001D0E27">
      <w:pPr>
        <w:pStyle w:val="ae"/>
        <w:numPr>
          <w:ilvl w:val="0"/>
          <w:numId w:val="4"/>
        </w:numPr>
      </w:pPr>
      <w:r>
        <w:t xml:space="preserve">LAN Option ROM: </w:t>
      </w:r>
      <w:r>
        <w:rPr>
          <w:rFonts w:hint="eastAsia"/>
          <w:lang w:eastAsia="zh-TW"/>
        </w:rPr>
        <w:t>0.8.10</w:t>
      </w:r>
    </w:p>
    <w:p w14:paraId="73D329D2" w14:textId="77777777" w:rsidR="00915A68" w:rsidRPr="00341369" w:rsidRDefault="00915A68" w:rsidP="001D0E27">
      <w:pPr>
        <w:pStyle w:val="ae"/>
        <w:numPr>
          <w:ilvl w:val="0"/>
          <w:numId w:val="4"/>
        </w:numPr>
        <w:rPr>
          <w:rFonts w:ascii="Courier New" w:eastAsia="Times New Roman" w:hAnsi="Courier New" w:cs="Courier New"/>
        </w:rPr>
      </w:pPr>
      <w:r w:rsidRPr="003C1214">
        <w:t xml:space="preserve">Supported Flash Devices: </w:t>
      </w:r>
    </w:p>
    <w:p w14:paraId="06F86117" w14:textId="77777777" w:rsidR="00915A68" w:rsidRDefault="00915A68" w:rsidP="00915A68">
      <w:pPr>
        <w:pStyle w:val="ae"/>
        <w:ind w:left="1440"/>
        <w:rPr>
          <w:lang w:eastAsia="zh-TW"/>
        </w:rPr>
      </w:pPr>
      <w:r w:rsidRPr="00745EF2">
        <w:t>MACRONIX</w:t>
      </w:r>
      <w:r w:rsidRPr="00745EF2">
        <w:tab/>
        <w:t>MX25L25673GM2I-08G</w:t>
      </w:r>
      <w:r w:rsidRPr="00745EF2">
        <w:tab/>
        <w:t>32MB</w:t>
      </w:r>
    </w:p>
    <w:p w14:paraId="01B17651" w14:textId="77777777" w:rsidR="00915A68" w:rsidRDefault="00915A68" w:rsidP="00915A68">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1014B56E" w14:textId="77777777" w:rsidR="00915A68" w:rsidRPr="005C2CB1" w:rsidRDefault="00915A68"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0580F2B1" w14:textId="77777777" w:rsidR="00915A68" w:rsidRDefault="00915A68" w:rsidP="00915A68">
      <w:pPr>
        <w:pStyle w:val="ae"/>
        <w:ind w:left="360" w:firstLine="360"/>
      </w:pPr>
      <w:r>
        <w:t>M80806C1_000000</w:t>
      </w:r>
      <w:r>
        <w:rPr>
          <w:rFonts w:hint="eastAsia"/>
          <w:lang w:eastAsia="zh-TW"/>
        </w:rPr>
        <w:t>60</w:t>
      </w:r>
      <w:r w:rsidRPr="00CE5FE1">
        <w:t>.pdb</w:t>
      </w:r>
    </w:p>
    <w:p w14:paraId="3EEB1D7C" w14:textId="77777777" w:rsidR="00915A68" w:rsidRDefault="00915A68"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CD6E5D4" w14:textId="77777777" w:rsidR="00915A68" w:rsidRDefault="00915A68" w:rsidP="00915A68">
      <w:pPr>
        <w:pStyle w:val="ae"/>
        <w:ind w:left="720"/>
      </w:pPr>
      <w:r>
        <w:t>M80806C1_000000</w:t>
      </w:r>
      <w:r>
        <w:rPr>
          <w:rFonts w:hint="eastAsia"/>
          <w:lang w:eastAsia="zh-TW"/>
        </w:rPr>
        <w:t>60</w:t>
      </w:r>
      <w:r w:rsidRPr="00CE5FE1">
        <w:t>.pdb</w:t>
      </w:r>
    </w:p>
    <w:p w14:paraId="3B3BD04E" w14:textId="77777777" w:rsidR="00915A68" w:rsidRPr="000A0E43" w:rsidRDefault="00915A68" w:rsidP="00915A68">
      <w:pPr>
        <w:pStyle w:val="ae"/>
        <w:ind w:left="1440"/>
        <w:rPr>
          <w:rFonts w:ascii="CG Times (WN)" w:hAnsi="CG Times (WN)"/>
        </w:rPr>
      </w:pPr>
    </w:p>
    <w:p w14:paraId="00B31575" w14:textId="77777777" w:rsidR="00915A68" w:rsidRDefault="00915A68" w:rsidP="00915A68">
      <w:pPr>
        <w:pStyle w:val="ae"/>
        <w:rPr>
          <w:b/>
          <w:bCs/>
        </w:rPr>
      </w:pPr>
      <w:r>
        <w:rPr>
          <w:b/>
          <w:bCs/>
        </w:rPr>
        <w:t>New Fixes/Features:</w:t>
      </w:r>
    </w:p>
    <w:p w14:paraId="714AEA2A" w14:textId="77777777" w:rsidR="00915A68" w:rsidRDefault="00915A68" w:rsidP="00915A68">
      <w:pPr>
        <w:pStyle w:val="ae"/>
        <w:ind w:left="720"/>
        <w:rPr>
          <w:lang w:eastAsia="zh-TW"/>
        </w:rPr>
      </w:pPr>
      <w:r>
        <w:rPr>
          <w:rFonts w:hint="eastAsia"/>
          <w:lang w:eastAsia="zh-TW"/>
        </w:rPr>
        <w:t>Based on PA0028</w:t>
      </w:r>
    </w:p>
    <w:p w14:paraId="62064418" w14:textId="77777777" w:rsidR="00D4603C" w:rsidRDefault="00D4603C" w:rsidP="001D0E27">
      <w:pPr>
        <w:pStyle w:val="ae"/>
        <w:numPr>
          <w:ilvl w:val="0"/>
          <w:numId w:val="20"/>
        </w:numPr>
        <w:rPr>
          <w:lang w:eastAsia="zh-TW"/>
        </w:rPr>
      </w:pPr>
      <w:r>
        <w:rPr>
          <w:rFonts w:hint="eastAsia"/>
          <w:lang w:eastAsia="zh-TW"/>
        </w:rPr>
        <w:t xml:space="preserve">BKC </w:t>
      </w:r>
      <w:r w:rsidR="005E6397">
        <w:rPr>
          <w:rFonts w:hint="eastAsia"/>
          <w:lang w:eastAsia="zh-TW"/>
        </w:rPr>
        <w:t>3</w:t>
      </w:r>
      <w:r>
        <w:rPr>
          <w:rFonts w:hint="eastAsia"/>
          <w:lang w:eastAsia="zh-TW"/>
        </w:rPr>
        <w:t>8</w:t>
      </w:r>
    </w:p>
    <w:p w14:paraId="256F353F" w14:textId="77777777" w:rsidR="00D4603C" w:rsidRDefault="00D4603C" w:rsidP="00D4603C">
      <w:pPr>
        <w:pStyle w:val="ae"/>
        <w:ind w:left="1080"/>
        <w:rPr>
          <w:lang w:eastAsia="zh-TW"/>
        </w:rPr>
      </w:pPr>
      <w:r>
        <w:rPr>
          <w:rFonts w:hint="eastAsia"/>
          <w:lang w:eastAsia="zh-TW"/>
        </w:rPr>
        <w:t xml:space="preserve">a. AMI </w:t>
      </w:r>
      <w:proofErr w:type="gramStart"/>
      <w:r>
        <w:rPr>
          <w:rFonts w:hint="eastAsia"/>
          <w:lang w:eastAsia="zh-TW"/>
        </w:rPr>
        <w:t>CRB :</w:t>
      </w:r>
      <w:proofErr w:type="gramEnd"/>
      <w:r>
        <w:rPr>
          <w:rFonts w:hint="eastAsia"/>
          <w:lang w:eastAsia="zh-TW"/>
        </w:rPr>
        <w:t xml:space="preserve"> </w:t>
      </w:r>
      <w:r w:rsidRPr="00D4603C">
        <w:rPr>
          <w:lang w:eastAsia="zh-TW"/>
        </w:rPr>
        <w:t>5.19_1AWHY_RC0A.00.2F.30_027</w:t>
      </w:r>
    </w:p>
    <w:p w14:paraId="365A7446" w14:textId="77777777" w:rsidR="00D4603C" w:rsidRDefault="00D4603C" w:rsidP="00D4603C">
      <w:pPr>
        <w:pStyle w:val="ae"/>
        <w:ind w:left="1080"/>
        <w:rPr>
          <w:lang w:eastAsia="zh-TW"/>
        </w:rPr>
      </w:pPr>
      <w:r>
        <w:rPr>
          <w:rFonts w:hint="eastAsia"/>
          <w:lang w:eastAsia="zh-TW"/>
        </w:rPr>
        <w:t xml:space="preserve">b. </w:t>
      </w:r>
      <w:r w:rsidRPr="00D4603C">
        <w:rPr>
          <w:lang w:eastAsia="zh-TW"/>
        </w:rPr>
        <w:t>[PA]intel_(r)_csme_15.0.1.1345v4.2_b0_consumer_0917</w:t>
      </w:r>
    </w:p>
    <w:p w14:paraId="472B78B9" w14:textId="77777777" w:rsidR="00D4603C" w:rsidRDefault="00D4603C" w:rsidP="00D4603C">
      <w:pPr>
        <w:pStyle w:val="ae"/>
        <w:ind w:left="1080"/>
        <w:rPr>
          <w:lang w:eastAsia="zh-TW"/>
        </w:rPr>
      </w:pPr>
      <w:r>
        <w:rPr>
          <w:rFonts w:hint="eastAsia"/>
          <w:lang w:eastAsia="zh-TW"/>
        </w:rPr>
        <w:t xml:space="preserve">c. </w:t>
      </w:r>
      <w:r w:rsidRPr="00D4603C">
        <w:rPr>
          <w:lang w:eastAsia="zh-TW"/>
        </w:rPr>
        <w:t>[PA]tgl-gop-17.0.1045_0930</w:t>
      </w:r>
    </w:p>
    <w:p w14:paraId="69C31C22" w14:textId="77777777" w:rsidR="00915A68" w:rsidRDefault="00915A68" w:rsidP="001D0E27">
      <w:pPr>
        <w:pStyle w:val="ae"/>
        <w:numPr>
          <w:ilvl w:val="0"/>
          <w:numId w:val="20"/>
        </w:numPr>
        <w:rPr>
          <w:lang w:eastAsia="zh-TW"/>
        </w:rPr>
      </w:pPr>
      <w:r>
        <w:rPr>
          <w:rFonts w:hint="eastAsia"/>
          <w:lang w:eastAsia="zh-TW"/>
        </w:rPr>
        <w:t>SMBIOS: Type 0, Type 10, Type 32, Type 41</w:t>
      </w:r>
      <w:r>
        <w:rPr>
          <w:lang w:eastAsia="zh-TW"/>
        </w:rPr>
        <w:t>”</w:t>
      </w:r>
    </w:p>
    <w:p w14:paraId="7D1B36C3" w14:textId="77777777" w:rsidR="00915A68" w:rsidRDefault="00915A68" w:rsidP="001D0E27">
      <w:pPr>
        <w:pStyle w:val="ae"/>
        <w:numPr>
          <w:ilvl w:val="0"/>
          <w:numId w:val="20"/>
        </w:numPr>
        <w:rPr>
          <w:lang w:eastAsia="zh-TW"/>
        </w:rPr>
      </w:pPr>
      <w:r w:rsidRPr="00915A68">
        <w:rPr>
          <w:lang w:eastAsia="zh-TW"/>
        </w:rPr>
        <w:t>FIVR Configuration</w:t>
      </w:r>
    </w:p>
    <w:p w14:paraId="1810E50E" w14:textId="77777777" w:rsidR="00915A68" w:rsidRDefault="00915A68" w:rsidP="001D0E27">
      <w:pPr>
        <w:pStyle w:val="ae"/>
        <w:numPr>
          <w:ilvl w:val="0"/>
          <w:numId w:val="21"/>
        </w:numPr>
        <w:rPr>
          <w:lang w:eastAsia="zh-TW"/>
        </w:rPr>
      </w:pPr>
      <w:r>
        <w:rPr>
          <w:lang w:eastAsia="zh-TW"/>
        </w:rPr>
        <w:t xml:space="preserve">"Retention to Low Current Mode"     0         </w:t>
      </w:r>
    </w:p>
    <w:p w14:paraId="5B301AA2" w14:textId="77777777" w:rsidR="00915A68" w:rsidRDefault="00915A68" w:rsidP="001D0E27">
      <w:pPr>
        <w:pStyle w:val="ae"/>
        <w:numPr>
          <w:ilvl w:val="0"/>
          <w:numId w:val="21"/>
        </w:numPr>
        <w:rPr>
          <w:lang w:eastAsia="zh-TW"/>
        </w:rPr>
      </w:pPr>
      <w:r>
        <w:rPr>
          <w:lang w:eastAsia="zh-TW"/>
        </w:rPr>
        <w:t xml:space="preserve">"Retention to High Current Mode"    0         </w:t>
      </w:r>
    </w:p>
    <w:p w14:paraId="5F7A9CCE" w14:textId="77777777" w:rsidR="00915A68" w:rsidRDefault="00915A68" w:rsidP="001D0E27">
      <w:pPr>
        <w:pStyle w:val="ae"/>
        <w:numPr>
          <w:ilvl w:val="0"/>
          <w:numId w:val="21"/>
        </w:numPr>
        <w:rPr>
          <w:lang w:eastAsia="zh-TW"/>
        </w:rPr>
      </w:pPr>
      <w:r>
        <w:rPr>
          <w:lang w:eastAsia="zh-TW"/>
        </w:rPr>
        <w:t xml:space="preserve">"Low to High Current Mode"               0    </w:t>
      </w:r>
    </w:p>
    <w:p w14:paraId="7DDE7083" w14:textId="77777777" w:rsidR="00915A68" w:rsidRDefault="00915A68" w:rsidP="001D0E27">
      <w:pPr>
        <w:pStyle w:val="ae"/>
        <w:numPr>
          <w:ilvl w:val="0"/>
          <w:numId w:val="21"/>
        </w:numPr>
        <w:rPr>
          <w:lang w:eastAsia="zh-TW"/>
        </w:rPr>
      </w:pPr>
      <w:r>
        <w:rPr>
          <w:lang w:eastAsia="zh-TW"/>
        </w:rPr>
        <w:t>"Off to High Current Mode"                 150</w:t>
      </w:r>
    </w:p>
    <w:p w14:paraId="598F3E16" w14:textId="77777777" w:rsidR="00D4603C" w:rsidRDefault="00D4603C" w:rsidP="001D0E27">
      <w:pPr>
        <w:pStyle w:val="ae"/>
        <w:numPr>
          <w:ilvl w:val="0"/>
          <w:numId w:val="20"/>
        </w:numPr>
        <w:rPr>
          <w:lang w:eastAsia="zh-TW"/>
        </w:rPr>
      </w:pPr>
      <w:r>
        <w:rPr>
          <w:rFonts w:hint="eastAsia"/>
          <w:lang w:eastAsia="zh-TW"/>
        </w:rPr>
        <w:t>Setup item</w:t>
      </w:r>
    </w:p>
    <w:p w14:paraId="674DAC6E" w14:textId="77777777" w:rsidR="00D4603C" w:rsidRDefault="00D4603C" w:rsidP="001D0E27">
      <w:pPr>
        <w:pStyle w:val="ae"/>
        <w:numPr>
          <w:ilvl w:val="0"/>
          <w:numId w:val="22"/>
        </w:numPr>
        <w:rPr>
          <w:lang w:eastAsia="zh-TW"/>
        </w:rPr>
      </w:pPr>
      <w:r w:rsidRPr="00D4603C">
        <w:rPr>
          <w:lang w:eastAsia="zh-TW"/>
        </w:rPr>
        <w:t>"Thunderbolt Support"</w:t>
      </w:r>
    </w:p>
    <w:p w14:paraId="29DCDB05" w14:textId="77777777" w:rsidR="00915A68" w:rsidRDefault="00D4603C" w:rsidP="001D0E27">
      <w:pPr>
        <w:pStyle w:val="ae"/>
        <w:numPr>
          <w:ilvl w:val="0"/>
          <w:numId w:val="22"/>
        </w:numPr>
        <w:rPr>
          <w:lang w:eastAsia="zh-TW"/>
        </w:rPr>
      </w:pPr>
      <w:r>
        <w:rPr>
          <w:lang w:eastAsia="zh-TW"/>
        </w:rPr>
        <w:t>“</w:t>
      </w:r>
      <w:r w:rsidRPr="00D4603C">
        <w:rPr>
          <w:lang w:eastAsia="zh-TW"/>
        </w:rPr>
        <w:t>HD Audio</w:t>
      </w:r>
      <w:r>
        <w:rPr>
          <w:lang w:eastAsia="zh-TW"/>
        </w:rPr>
        <w:t>”</w:t>
      </w:r>
      <w:r w:rsidR="00915A68" w:rsidRPr="007F47DF">
        <w:rPr>
          <w:lang w:eastAsia="zh-TW"/>
        </w:rPr>
        <w:t xml:space="preserve"> </w:t>
      </w:r>
    </w:p>
    <w:p w14:paraId="18CB073D" w14:textId="77777777" w:rsidR="00D4603C" w:rsidRDefault="00D4603C" w:rsidP="001D0E27">
      <w:pPr>
        <w:pStyle w:val="ae"/>
        <w:numPr>
          <w:ilvl w:val="0"/>
          <w:numId w:val="22"/>
        </w:numPr>
        <w:rPr>
          <w:lang w:eastAsia="zh-TW"/>
        </w:rPr>
      </w:pPr>
      <w:r>
        <w:rPr>
          <w:lang w:eastAsia="zh-TW"/>
        </w:rPr>
        <w:t>“</w:t>
      </w:r>
      <w:r w:rsidRPr="00D4603C">
        <w:rPr>
          <w:lang w:eastAsia="zh-TW"/>
        </w:rPr>
        <w:t>SMBIOS event log</w:t>
      </w:r>
      <w:r>
        <w:rPr>
          <w:lang w:eastAsia="zh-TW"/>
        </w:rPr>
        <w:t>”</w:t>
      </w:r>
    </w:p>
    <w:p w14:paraId="3FE18062" w14:textId="77777777" w:rsidR="00117E48" w:rsidRDefault="00117E48" w:rsidP="001D0E27">
      <w:pPr>
        <w:pStyle w:val="ae"/>
        <w:numPr>
          <w:ilvl w:val="0"/>
          <w:numId w:val="22"/>
        </w:numPr>
        <w:rPr>
          <w:lang w:eastAsia="zh-TW"/>
        </w:rPr>
      </w:pPr>
      <w:r>
        <w:rPr>
          <w:lang w:eastAsia="zh-TW"/>
        </w:rPr>
        <w:t>“</w:t>
      </w:r>
      <w:r w:rsidRPr="00117E48">
        <w:rPr>
          <w:lang w:eastAsia="zh-TW"/>
        </w:rPr>
        <w:t>Intel Platform Trust Technology</w:t>
      </w:r>
      <w:r>
        <w:rPr>
          <w:lang w:eastAsia="zh-TW"/>
        </w:rPr>
        <w:t>”</w:t>
      </w:r>
    </w:p>
    <w:p w14:paraId="4907058B" w14:textId="77777777" w:rsidR="00117E48" w:rsidRDefault="00117E48" w:rsidP="001D0E27">
      <w:pPr>
        <w:pStyle w:val="ae"/>
        <w:numPr>
          <w:ilvl w:val="0"/>
          <w:numId w:val="22"/>
        </w:numPr>
        <w:rPr>
          <w:lang w:eastAsia="zh-TW"/>
        </w:rPr>
      </w:pPr>
      <w:r w:rsidRPr="00117E48">
        <w:rPr>
          <w:lang w:eastAsia="zh-TW"/>
        </w:rPr>
        <w:t>[EIP566870] Please remove the Thunderbolt security level.</w:t>
      </w:r>
    </w:p>
    <w:p w14:paraId="2D6C8C73" w14:textId="77777777" w:rsidR="00915A68" w:rsidRDefault="00117E48" w:rsidP="001D0E27">
      <w:pPr>
        <w:pStyle w:val="ae"/>
        <w:numPr>
          <w:ilvl w:val="0"/>
          <w:numId w:val="20"/>
        </w:numPr>
        <w:rPr>
          <w:lang w:eastAsia="zh-TW"/>
        </w:rPr>
      </w:pPr>
      <w:r w:rsidRPr="00117E48">
        <w:rPr>
          <w:lang w:eastAsia="zh-TW"/>
        </w:rPr>
        <w:t>PEGP for MS</w:t>
      </w:r>
    </w:p>
    <w:p w14:paraId="3854E148" w14:textId="77777777" w:rsidR="00915A68" w:rsidRDefault="00117E48" w:rsidP="001D0E27">
      <w:pPr>
        <w:pStyle w:val="ae"/>
        <w:numPr>
          <w:ilvl w:val="0"/>
          <w:numId w:val="20"/>
        </w:numPr>
        <w:rPr>
          <w:lang w:eastAsia="zh-TW"/>
        </w:rPr>
      </w:pPr>
      <w:r w:rsidRPr="00117E48">
        <w:rPr>
          <w:lang w:eastAsia="zh-TW"/>
        </w:rPr>
        <w:t>[EIP534234] CMOS Time fail issue</w:t>
      </w:r>
    </w:p>
    <w:p w14:paraId="2B536844" w14:textId="77777777" w:rsidR="00117E48" w:rsidRPr="0030281B" w:rsidRDefault="00117E48" w:rsidP="001D0E27">
      <w:pPr>
        <w:pStyle w:val="ae"/>
        <w:numPr>
          <w:ilvl w:val="0"/>
          <w:numId w:val="20"/>
        </w:numPr>
        <w:rPr>
          <w:rFonts w:eastAsiaTheme="minorEastAsia"/>
          <w:b/>
          <w:bCs/>
          <w:lang w:eastAsia="zh-TW"/>
        </w:rPr>
      </w:pPr>
      <w:r w:rsidRPr="00117E48">
        <w:rPr>
          <w:lang w:eastAsia="zh-TW"/>
        </w:rPr>
        <w:t xml:space="preserve">TBT </w:t>
      </w:r>
      <w:proofErr w:type="spellStart"/>
      <w:r w:rsidRPr="00117E48">
        <w:rPr>
          <w:lang w:eastAsia="zh-TW"/>
        </w:rPr>
        <w:t>Retimer</w:t>
      </w:r>
      <w:proofErr w:type="spellEnd"/>
      <w:r w:rsidRPr="00117E48">
        <w:rPr>
          <w:lang w:eastAsia="zh-TW"/>
        </w:rPr>
        <w:t xml:space="preserve"> FW update</w:t>
      </w:r>
    </w:p>
    <w:p w14:paraId="39D3BBC4" w14:textId="77777777" w:rsidR="0030281B" w:rsidRPr="0030281B" w:rsidRDefault="0030281B" w:rsidP="0030281B">
      <w:pPr>
        <w:pStyle w:val="ae"/>
        <w:rPr>
          <w:rFonts w:eastAsiaTheme="minorEastAsia"/>
          <w:b/>
          <w:bCs/>
          <w:lang w:eastAsia="zh-TW"/>
        </w:rPr>
      </w:pPr>
    </w:p>
    <w:p w14:paraId="0AD7177D" w14:textId="77777777" w:rsidR="00915A68" w:rsidRDefault="00915A68" w:rsidP="00915A68">
      <w:pPr>
        <w:pStyle w:val="ae"/>
        <w:rPr>
          <w:rFonts w:eastAsiaTheme="minorEastAsia"/>
          <w:b/>
          <w:bCs/>
          <w:lang w:eastAsia="zh-TW"/>
        </w:rPr>
      </w:pPr>
      <w:r w:rsidRPr="00D54263">
        <w:rPr>
          <w:rFonts w:eastAsia="MS Mincho"/>
          <w:b/>
          <w:bCs/>
        </w:rPr>
        <w:t>Known Errata:</w:t>
      </w:r>
    </w:p>
    <w:p w14:paraId="78ACBC3F" w14:textId="77777777" w:rsidR="00915A68" w:rsidRPr="007700DA" w:rsidRDefault="00915A68">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15BEB2AD" w14:textId="77777777" w:rsidR="00915A68" w:rsidRDefault="00915A68" w:rsidP="00915A68">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4FD95F01" w14:textId="77777777" w:rsidR="00915A68" w:rsidRDefault="00915A68" w:rsidP="00915A68">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11E8021" w14:textId="77777777" w:rsidR="00915A68" w:rsidRDefault="00117E48" w:rsidP="00915A68">
      <w:pPr>
        <w:pStyle w:val="ae"/>
        <w:ind w:left="360"/>
        <w:rPr>
          <w:rFonts w:eastAsiaTheme="minorEastAsia"/>
          <w:b/>
          <w:bCs/>
          <w:color w:val="FF0000"/>
          <w:lang w:eastAsia="zh-TW"/>
        </w:rPr>
      </w:pPr>
      <w:r>
        <w:rPr>
          <w:rFonts w:eastAsiaTheme="minorEastAsia" w:hint="eastAsia"/>
          <w:b/>
          <w:bCs/>
          <w:color w:val="FF0000"/>
          <w:lang w:eastAsia="zh-TW"/>
        </w:rPr>
        <w:t>PA0020-PA0029</w:t>
      </w:r>
      <w:r w:rsidR="00915A68">
        <w:rPr>
          <w:rFonts w:eastAsiaTheme="minorEastAsia" w:hint="eastAsia"/>
          <w:b/>
          <w:bCs/>
          <w:color w:val="FF0000"/>
          <w:lang w:eastAsia="zh-TW"/>
        </w:rPr>
        <w:t xml:space="preserve"> for FAB-B only.</w:t>
      </w:r>
    </w:p>
    <w:p w14:paraId="6A2658DD" w14:textId="77777777" w:rsidR="00915A68" w:rsidRDefault="00915A68">
      <w:pPr>
        <w:pStyle w:val="ae"/>
        <w:numPr>
          <w:ilvl w:val="0"/>
          <w:numId w:val="42"/>
        </w:numPr>
        <w:rPr>
          <w:rFonts w:eastAsiaTheme="minorEastAsia"/>
          <w:b/>
          <w:bCs/>
          <w:lang w:eastAsia="zh-TW"/>
        </w:rPr>
      </w:pPr>
      <w:r w:rsidRPr="00F67A34">
        <w:rPr>
          <w:rFonts w:eastAsiaTheme="minorEastAsia"/>
          <w:b/>
          <w:bCs/>
          <w:lang w:eastAsia="zh-TW"/>
        </w:rPr>
        <w:t>Due to ME setting change</w:t>
      </w:r>
      <w:r>
        <w:rPr>
          <w:rFonts w:eastAsiaTheme="minorEastAsia" w:hint="eastAsia"/>
          <w:b/>
          <w:bCs/>
          <w:lang w:eastAsia="zh-TW"/>
        </w:rPr>
        <w:t xml:space="preserve"> and t</w:t>
      </w:r>
      <w:r w:rsidRPr="00AF5D78">
        <w:rPr>
          <w:rFonts w:eastAsiaTheme="minorEastAsia"/>
          <w:b/>
          <w:bCs/>
          <w:lang w:eastAsia="zh-TW"/>
        </w:rPr>
        <w:t>he setup structure has new items</w:t>
      </w:r>
      <w:r w:rsidRPr="00F67A34">
        <w:rPr>
          <w:rFonts w:eastAsiaTheme="minorEastAsia"/>
          <w:b/>
          <w:bCs/>
          <w:lang w:eastAsia="zh-TW"/>
        </w:rPr>
        <w:t xml:space="preserve">, it is recommended to use FPT </w:t>
      </w:r>
      <w:r>
        <w:rPr>
          <w:rFonts w:eastAsiaTheme="minorEastAsia"/>
          <w:b/>
          <w:bCs/>
          <w:lang w:eastAsia="zh-TW"/>
        </w:rPr>
        <w:t>to upgrade to PA002</w:t>
      </w:r>
      <w:r>
        <w:rPr>
          <w:rFonts w:eastAsiaTheme="minorEastAsia" w:hint="eastAsia"/>
          <w:b/>
          <w:bCs/>
          <w:lang w:eastAsia="zh-TW"/>
        </w:rPr>
        <w:t>6.</w:t>
      </w:r>
    </w:p>
    <w:p w14:paraId="5C2BFF2F" w14:textId="77777777" w:rsidR="00FD40C4" w:rsidRPr="00192E16" w:rsidRDefault="00FD40C4" w:rsidP="00FD40C4">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Pr>
          <w:rFonts w:hint="eastAsia"/>
          <w:lang w:eastAsia="zh-TW"/>
        </w:rPr>
        <w:t>8</w:t>
      </w:r>
      <w:r>
        <w:t>.20</w:t>
      </w:r>
      <w:r>
        <w:rPr>
          <w:rFonts w:hint="eastAsia"/>
          <w:lang w:eastAsia="zh-TW"/>
        </w:rPr>
        <w:t>20</w:t>
      </w:r>
      <w:r>
        <w:t>.</w:t>
      </w:r>
      <w:r>
        <w:rPr>
          <w:rFonts w:hint="eastAsia"/>
          <w:lang w:eastAsia="zh-TW"/>
        </w:rPr>
        <w:t>0</w:t>
      </w:r>
      <w:r>
        <w:rPr>
          <w:lang w:eastAsia="zh-TW"/>
        </w:rPr>
        <w:t>9</w:t>
      </w:r>
      <w:r>
        <w:rPr>
          <w:rFonts w:hint="eastAsia"/>
          <w:lang w:eastAsia="zh-TW"/>
        </w:rPr>
        <w:t>29</w:t>
      </w:r>
      <w:r>
        <w:t>.</w:t>
      </w:r>
      <w:r>
        <w:rPr>
          <w:rFonts w:hint="eastAsia"/>
          <w:lang w:eastAsia="zh-TW"/>
        </w:rPr>
        <w:t>1131</w:t>
      </w:r>
      <w:r>
        <w:tab/>
      </w:r>
      <w:proofErr w:type="gramStart"/>
      <w:r>
        <w:t>Development  BIOS</w:t>
      </w:r>
      <w:proofErr w:type="gramEnd"/>
    </w:p>
    <w:p w14:paraId="1EE9934E" w14:textId="77777777" w:rsidR="00FD40C4" w:rsidRPr="005C2CB1" w:rsidRDefault="00FD40C4" w:rsidP="00FD40C4">
      <w:pPr>
        <w:ind w:right="360"/>
        <w:rPr>
          <w:rFonts w:ascii="Courier New" w:hAnsi="Courier New" w:cs="Courier New"/>
          <w:b/>
          <w:bCs/>
        </w:rPr>
      </w:pPr>
      <w:r w:rsidRPr="005C2CB1">
        <w:rPr>
          <w:rFonts w:ascii="Courier New" w:hAnsi="Courier New" w:cs="Courier New"/>
          <w:b/>
          <w:bCs/>
        </w:rPr>
        <w:t>About This Release:</w:t>
      </w:r>
    </w:p>
    <w:p w14:paraId="01C4DA07" w14:textId="77777777" w:rsidR="00FD40C4" w:rsidRDefault="00FD40C4" w:rsidP="001D0E27">
      <w:pPr>
        <w:pStyle w:val="ae"/>
        <w:numPr>
          <w:ilvl w:val="0"/>
          <w:numId w:val="3"/>
        </w:numPr>
      </w:pPr>
      <w:r>
        <w:t xml:space="preserve">Date: </w:t>
      </w:r>
      <w:r>
        <w:rPr>
          <w:lang w:eastAsia="zh-TW"/>
        </w:rPr>
        <w:t xml:space="preserve">September </w:t>
      </w:r>
      <w:r>
        <w:rPr>
          <w:rFonts w:hint="eastAsia"/>
          <w:lang w:eastAsia="zh-TW"/>
        </w:rPr>
        <w:t>29</w:t>
      </w:r>
      <w:r>
        <w:t>, 2</w:t>
      </w:r>
      <w:r>
        <w:rPr>
          <w:rFonts w:hint="eastAsia"/>
          <w:lang w:eastAsia="zh-TW"/>
        </w:rPr>
        <w:t>020</w:t>
      </w:r>
    </w:p>
    <w:p w14:paraId="77ECE4FA" w14:textId="77777777" w:rsidR="00FD40C4" w:rsidRPr="00203116" w:rsidRDefault="00FD40C4" w:rsidP="001D0E27">
      <w:pPr>
        <w:pStyle w:val="ae"/>
        <w:numPr>
          <w:ilvl w:val="0"/>
          <w:numId w:val="3"/>
        </w:numPr>
      </w:pPr>
      <w:r>
        <w:t xml:space="preserve">ROM Image Checksum: </w:t>
      </w:r>
      <w:r>
        <w:rPr>
          <w:rFonts w:hint="eastAsia"/>
          <w:lang w:eastAsia="zh-TW"/>
        </w:rPr>
        <w:t>0x3816</w:t>
      </w:r>
    </w:p>
    <w:p w14:paraId="561951FE" w14:textId="77777777" w:rsidR="00FD40C4" w:rsidRDefault="00FD40C4" w:rsidP="001D0E27">
      <w:pPr>
        <w:pStyle w:val="ae"/>
        <w:numPr>
          <w:ilvl w:val="0"/>
          <w:numId w:val="4"/>
        </w:numPr>
      </w:pPr>
      <w:r>
        <w:t xml:space="preserve">ME Firmware: </w:t>
      </w:r>
      <w:r w:rsidRPr="00FD40C4">
        <w:t>15.0.2.1377</w:t>
      </w:r>
    </w:p>
    <w:p w14:paraId="246B61E7" w14:textId="77777777" w:rsidR="00FD40C4" w:rsidRDefault="00FD40C4"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.03.00</w:t>
      </w:r>
    </w:p>
    <w:p w14:paraId="4697B296" w14:textId="77777777" w:rsidR="00FD40C4" w:rsidRDefault="00FD40C4"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B0</w:t>
      </w:r>
      <w:r>
        <w:rPr>
          <w:rFonts w:hint="eastAsia"/>
          <w:lang w:eastAsia="zh-TW"/>
        </w:rPr>
        <w:t xml:space="preserve"> </w:t>
      </w:r>
      <w:r w:rsidR="00306E6F">
        <w:rPr>
          <w:lang w:eastAsia="zh-TW"/>
        </w:rPr>
        <w:t>150.01.20.102</w:t>
      </w:r>
      <w:r w:rsidR="00306E6F">
        <w:rPr>
          <w:rFonts w:hint="eastAsia"/>
          <w:lang w:eastAsia="zh-TW"/>
        </w:rPr>
        <w:t>4</w:t>
      </w:r>
    </w:p>
    <w:p w14:paraId="44AAEBE6" w14:textId="77777777" w:rsidR="00FD40C4" w:rsidRPr="00DA6AF4" w:rsidRDefault="00FD40C4" w:rsidP="001D0E27">
      <w:pPr>
        <w:pStyle w:val="ae"/>
        <w:numPr>
          <w:ilvl w:val="0"/>
          <w:numId w:val="4"/>
        </w:numPr>
        <w:rPr>
          <w:bCs/>
        </w:rPr>
      </w:pPr>
      <w:r>
        <w:t xml:space="preserve">Memory Reference Code: Based on </w:t>
      </w:r>
      <w:r w:rsidRPr="00112810">
        <w:rPr>
          <w:lang w:eastAsia="zh-TW"/>
        </w:rPr>
        <w:t>RC</w:t>
      </w:r>
      <w:r>
        <w:rPr>
          <w:rFonts w:hint="eastAsia"/>
          <w:lang w:eastAsia="zh-TW"/>
        </w:rPr>
        <w:t xml:space="preserve"> </w:t>
      </w:r>
      <w:r w:rsidRPr="00112810">
        <w:rPr>
          <w:lang w:eastAsia="zh-TW"/>
        </w:rPr>
        <w:t>0A.00.2D.72</w:t>
      </w:r>
    </w:p>
    <w:p w14:paraId="6C28B45D" w14:textId="77777777" w:rsidR="00FD40C4" w:rsidRDefault="00FD40C4" w:rsidP="001D0E27">
      <w:pPr>
        <w:pStyle w:val="ae"/>
        <w:numPr>
          <w:ilvl w:val="0"/>
          <w:numId w:val="4"/>
        </w:numPr>
        <w:rPr>
          <w:bCs/>
        </w:rPr>
      </w:pPr>
      <w:proofErr w:type="spellStart"/>
      <w:r>
        <w:t>MEBx</w:t>
      </w:r>
      <w:proofErr w:type="spellEnd"/>
      <w:r>
        <w:t xml:space="preserve"> Revision: NA</w:t>
      </w:r>
    </w:p>
    <w:p w14:paraId="709C3D82" w14:textId="77777777" w:rsidR="00FD40C4" w:rsidRDefault="00FD40C4" w:rsidP="001D0E27">
      <w:pPr>
        <w:pStyle w:val="ae"/>
        <w:numPr>
          <w:ilvl w:val="0"/>
          <w:numId w:val="4"/>
        </w:numPr>
      </w:pPr>
      <w:r>
        <w:t>Integrated Graphics</w:t>
      </w:r>
    </w:p>
    <w:p w14:paraId="34F08975" w14:textId="77777777" w:rsidR="00FD40C4" w:rsidRDefault="00FD40C4" w:rsidP="001D0E27">
      <w:pPr>
        <w:pStyle w:val="ae"/>
        <w:numPr>
          <w:ilvl w:val="2"/>
          <w:numId w:val="4"/>
        </w:numPr>
      </w:pPr>
      <w:r>
        <w:t xml:space="preserve">Option ROM: </w:t>
      </w:r>
      <w:r>
        <w:rPr>
          <w:rFonts w:hint="eastAsia"/>
          <w:lang w:eastAsia="zh-TW"/>
        </w:rPr>
        <w:t>NA</w:t>
      </w:r>
    </w:p>
    <w:p w14:paraId="0AD61045" w14:textId="77777777" w:rsidR="00FD40C4" w:rsidRDefault="00FD40C4" w:rsidP="001D0E27">
      <w:pPr>
        <w:pStyle w:val="ae"/>
        <w:numPr>
          <w:ilvl w:val="2"/>
          <w:numId w:val="4"/>
        </w:numPr>
      </w:pPr>
      <w:r>
        <w:t xml:space="preserve">UEFI Driver: </w:t>
      </w:r>
      <w:r>
        <w:rPr>
          <w:rFonts w:hint="eastAsia"/>
          <w:lang w:eastAsia="zh-TW"/>
        </w:rPr>
        <w:t>17</w:t>
      </w:r>
      <w:r>
        <w:rPr>
          <w:lang w:eastAsia="zh-TW"/>
        </w:rPr>
        <w:t>.0.1041</w:t>
      </w:r>
    </w:p>
    <w:p w14:paraId="513AD479" w14:textId="77777777" w:rsidR="00FD40C4" w:rsidRDefault="00FD40C4"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D87E53">
        <w:t>18.0.1.1138.2</w:t>
      </w:r>
    </w:p>
    <w:p w14:paraId="58F602A4" w14:textId="77777777" w:rsidR="00FD40C4" w:rsidRDefault="00FD40C4" w:rsidP="001D0E27">
      <w:pPr>
        <w:pStyle w:val="ae"/>
        <w:numPr>
          <w:ilvl w:val="0"/>
          <w:numId w:val="4"/>
        </w:numPr>
      </w:pPr>
      <w:r>
        <w:t>SATA non-RAID Option ROM: NA</w:t>
      </w:r>
    </w:p>
    <w:p w14:paraId="70D041DD" w14:textId="77777777" w:rsidR="00FD40C4" w:rsidRDefault="00FD40C4" w:rsidP="001D0E27">
      <w:pPr>
        <w:pStyle w:val="ae"/>
        <w:numPr>
          <w:ilvl w:val="0"/>
          <w:numId w:val="4"/>
        </w:numPr>
      </w:pPr>
      <w:r>
        <w:t xml:space="preserve">AHCI Code: Based on </w:t>
      </w:r>
      <w:r>
        <w:rPr>
          <w:rFonts w:hint="eastAsia"/>
          <w:lang w:eastAsia="zh-TW"/>
        </w:rPr>
        <w:t>AHCI_2</w:t>
      </w:r>
      <w:r>
        <w:rPr>
          <w:lang w:eastAsia="zh-TW"/>
        </w:rPr>
        <w:t>4</w:t>
      </w:r>
    </w:p>
    <w:p w14:paraId="007BB7E5" w14:textId="77777777" w:rsidR="00FD40C4" w:rsidRPr="00D3539C" w:rsidRDefault="00FD40C4" w:rsidP="001D0E27">
      <w:pPr>
        <w:pStyle w:val="ae"/>
        <w:numPr>
          <w:ilvl w:val="0"/>
          <w:numId w:val="4"/>
        </w:numPr>
      </w:pPr>
      <w:r>
        <w:t xml:space="preserve">LAN Option ROM: </w:t>
      </w:r>
      <w:r>
        <w:rPr>
          <w:rFonts w:hint="eastAsia"/>
          <w:lang w:eastAsia="zh-TW"/>
        </w:rPr>
        <w:t>0.8.10</w:t>
      </w:r>
    </w:p>
    <w:p w14:paraId="254A825E" w14:textId="77777777" w:rsidR="00FD40C4" w:rsidRPr="00341369" w:rsidRDefault="00FD40C4" w:rsidP="001D0E27">
      <w:pPr>
        <w:pStyle w:val="ae"/>
        <w:numPr>
          <w:ilvl w:val="0"/>
          <w:numId w:val="4"/>
        </w:numPr>
        <w:rPr>
          <w:rFonts w:ascii="Courier New" w:eastAsia="Times New Roman" w:hAnsi="Courier New" w:cs="Courier New"/>
        </w:rPr>
      </w:pPr>
      <w:r w:rsidRPr="003C1214">
        <w:t xml:space="preserve">Supported Flash Devices: </w:t>
      </w:r>
    </w:p>
    <w:p w14:paraId="36781024" w14:textId="77777777" w:rsidR="00FD40C4" w:rsidRDefault="00FD40C4" w:rsidP="00FD40C4">
      <w:pPr>
        <w:pStyle w:val="ae"/>
        <w:ind w:left="1440"/>
        <w:rPr>
          <w:lang w:eastAsia="zh-TW"/>
        </w:rPr>
      </w:pPr>
      <w:r w:rsidRPr="00745EF2">
        <w:t>MACRONIX</w:t>
      </w:r>
      <w:r w:rsidRPr="00745EF2">
        <w:tab/>
        <w:t>MX25L25673GM2I-08G</w:t>
      </w:r>
      <w:r w:rsidRPr="00745EF2">
        <w:tab/>
        <w:t>32MB</w:t>
      </w:r>
    </w:p>
    <w:p w14:paraId="370FF8B4" w14:textId="77777777" w:rsidR="00FD40C4" w:rsidRDefault="00FD40C4" w:rsidP="00FD40C4">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AC4D56C" w14:textId="77777777" w:rsidR="00FD40C4" w:rsidRPr="005C2CB1" w:rsidRDefault="00FD40C4"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C3C8DBD" w14:textId="77777777" w:rsidR="00FD40C4" w:rsidRDefault="00FD40C4" w:rsidP="00FD40C4">
      <w:pPr>
        <w:pStyle w:val="ae"/>
        <w:ind w:left="360" w:firstLine="360"/>
      </w:pPr>
      <w:r>
        <w:t>M80806C1_000000</w:t>
      </w:r>
      <w:r>
        <w:rPr>
          <w:rFonts w:hint="eastAsia"/>
          <w:lang w:eastAsia="zh-TW"/>
        </w:rPr>
        <w:t>60</w:t>
      </w:r>
      <w:r w:rsidRPr="00CE5FE1">
        <w:t>.pdb</w:t>
      </w:r>
    </w:p>
    <w:p w14:paraId="6A166F16" w14:textId="77777777" w:rsidR="00FD40C4" w:rsidRDefault="00FD40C4"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79B0A0B1" w14:textId="77777777" w:rsidR="00FD40C4" w:rsidRDefault="00FD40C4" w:rsidP="00FD40C4">
      <w:pPr>
        <w:pStyle w:val="ae"/>
        <w:ind w:left="720"/>
      </w:pPr>
      <w:r>
        <w:t>M80806C1_000000</w:t>
      </w:r>
      <w:r>
        <w:rPr>
          <w:rFonts w:hint="eastAsia"/>
          <w:lang w:eastAsia="zh-TW"/>
        </w:rPr>
        <w:t>60</w:t>
      </w:r>
      <w:r w:rsidRPr="00CE5FE1">
        <w:t>.pdb</w:t>
      </w:r>
    </w:p>
    <w:p w14:paraId="08119041" w14:textId="77777777" w:rsidR="00FD40C4" w:rsidRPr="000A0E43" w:rsidRDefault="00FD40C4" w:rsidP="00FD40C4">
      <w:pPr>
        <w:pStyle w:val="ae"/>
        <w:ind w:left="1440"/>
        <w:rPr>
          <w:rFonts w:ascii="CG Times (WN)" w:hAnsi="CG Times (WN)"/>
        </w:rPr>
      </w:pPr>
    </w:p>
    <w:p w14:paraId="24D7BB19" w14:textId="77777777" w:rsidR="00FD40C4" w:rsidRDefault="00FD40C4" w:rsidP="00FD40C4">
      <w:pPr>
        <w:pStyle w:val="ae"/>
        <w:rPr>
          <w:b/>
          <w:bCs/>
        </w:rPr>
      </w:pPr>
      <w:r>
        <w:rPr>
          <w:b/>
          <w:bCs/>
        </w:rPr>
        <w:t>New Fixes/Features:</w:t>
      </w:r>
    </w:p>
    <w:p w14:paraId="03316B61" w14:textId="77777777" w:rsidR="00FD40C4" w:rsidRDefault="00A37E49" w:rsidP="00FD40C4">
      <w:pPr>
        <w:pStyle w:val="ae"/>
        <w:ind w:left="720"/>
        <w:rPr>
          <w:lang w:eastAsia="zh-TW"/>
        </w:rPr>
      </w:pPr>
      <w:r>
        <w:rPr>
          <w:rFonts w:hint="eastAsia"/>
          <w:lang w:eastAsia="zh-TW"/>
        </w:rPr>
        <w:t>Based on PA0026</w:t>
      </w:r>
    </w:p>
    <w:p w14:paraId="19F10BAF" w14:textId="77777777" w:rsidR="00A37E49" w:rsidRDefault="00A37E49" w:rsidP="001D0E27">
      <w:pPr>
        <w:pStyle w:val="ae"/>
        <w:numPr>
          <w:ilvl w:val="0"/>
          <w:numId w:val="20"/>
        </w:numPr>
        <w:rPr>
          <w:lang w:eastAsia="zh-TW"/>
        </w:rPr>
      </w:pPr>
      <w:proofErr w:type="spellStart"/>
      <w:proofErr w:type="gramStart"/>
      <w:r w:rsidRPr="00F868B5">
        <w:rPr>
          <w:lang w:eastAsia="zh-TW"/>
        </w:rPr>
        <w:t>uCode</w:t>
      </w:r>
      <w:proofErr w:type="spellEnd"/>
      <w:r w:rsidRPr="00F868B5">
        <w:rPr>
          <w:lang w:eastAsia="zh-TW"/>
        </w:rPr>
        <w:t xml:space="preserve"> :</w:t>
      </w:r>
      <w:proofErr w:type="gramEnd"/>
      <w:r w:rsidRPr="00F868B5">
        <w:rPr>
          <w:lang w:eastAsia="zh-TW"/>
        </w:rPr>
        <w:t xml:space="preserve"> Microcode_288</w:t>
      </w:r>
      <w:r>
        <w:rPr>
          <w:rFonts w:hint="eastAsia"/>
          <w:lang w:eastAsia="zh-TW"/>
        </w:rPr>
        <w:t xml:space="preserve">. </w:t>
      </w:r>
      <w:r>
        <w:rPr>
          <w:lang w:eastAsia="zh-TW"/>
        </w:rPr>
        <w:t>“</w:t>
      </w:r>
      <w:r>
        <w:t>M80806C1_000000</w:t>
      </w:r>
      <w:r>
        <w:rPr>
          <w:rFonts w:hint="eastAsia"/>
          <w:lang w:eastAsia="zh-TW"/>
        </w:rPr>
        <w:t>60</w:t>
      </w:r>
      <w:r w:rsidRPr="00CE5FE1">
        <w:t>.pdb</w:t>
      </w:r>
      <w:r>
        <w:rPr>
          <w:lang w:eastAsia="zh-TW"/>
        </w:rPr>
        <w:t>”</w:t>
      </w:r>
    </w:p>
    <w:p w14:paraId="4F59E8D4" w14:textId="77777777" w:rsidR="00A37E49" w:rsidRDefault="00A37E49" w:rsidP="001D0E27">
      <w:pPr>
        <w:pStyle w:val="ae"/>
        <w:numPr>
          <w:ilvl w:val="0"/>
          <w:numId w:val="20"/>
        </w:numPr>
        <w:rPr>
          <w:lang w:eastAsia="zh-TW"/>
        </w:rPr>
      </w:pPr>
      <w:r w:rsidRPr="00F868B5">
        <w:rPr>
          <w:lang w:eastAsia="zh-TW"/>
        </w:rPr>
        <w:t>DEFAULT_UCSI_REV</w:t>
      </w:r>
      <w:r>
        <w:rPr>
          <w:rFonts w:hint="eastAsia"/>
          <w:lang w:eastAsia="zh-TW"/>
        </w:rPr>
        <w:t xml:space="preserve">, </w:t>
      </w:r>
      <w:r>
        <w:rPr>
          <w:lang w:eastAsia="zh-TW"/>
        </w:rPr>
        <w:t>“</w:t>
      </w:r>
      <w:r>
        <w:rPr>
          <w:rFonts w:hint="eastAsia"/>
          <w:lang w:eastAsia="zh-TW"/>
        </w:rPr>
        <w:t>0x100</w:t>
      </w:r>
      <w:r>
        <w:rPr>
          <w:lang w:eastAsia="zh-TW"/>
        </w:rPr>
        <w:t>”</w:t>
      </w:r>
    </w:p>
    <w:p w14:paraId="4745FCF5" w14:textId="77777777" w:rsidR="00A37E49" w:rsidRDefault="00E4123C" w:rsidP="001D0E27">
      <w:pPr>
        <w:pStyle w:val="ae"/>
        <w:numPr>
          <w:ilvl w:val="0"/>
          <w:numId w:val="20"/>
        </w:numPr>
        <w:rPr>
          <w:lang w:eastAsia="zh-TW"/>
        </w:rPr>
      </w:pPr>
      <w:r>
        <w:rPr>
          <w:rFonts w:hint="eastAsia"/>
          <w:lang w:eastAsia="zh-TW"/>
        </w:rPr>
        <w:t>[EIP</w:t>
      </w:r>
      <w:proofErr w:type="gramStart"/>
      <w:r>
        <w:rPr>
          <w:rFonts w:hint="eastAsia"/>
          <w:lang w:eastAsia="zh-TW"/>
        </w:rPr>
        <w:t>566492]</w:t>
      </w:r>
      <w:r w:rsidR="00A37E49">
        <w:rPr>
          <w:lang w:eastAsia="zh-TW"/>
        </w:rPr>
        <w:t>WOL</w:t>
      </w:r>
      <w:proofErr w:type="gramEnd"/>
      <w:r w:rsidR="00A37E49">
        <w:rPr>
          <w:lang w:eastAsia="zh-TW"/>
        </w:rPr>
        <w:t xml:space="preserve"> – disable LAN power</w:t>
      </w:r>
    </w:p>
    <w:p w14:paraId="63062B14" w14:textId="77777777" w:rsidR="00A37E49" w:rsidRDefault="00A37E49" w:rsidP="001D0E27">
      <w:pPr>
        <w:pStyle w:val="ae"/>
        <w:numPr>
          <w:ilvl w:val="0"/>
          <w:numId w:val="20"/>
        </w:numPr>
        <w:rPr>
          <w:lang w:eastAsia="zh-TW"/>
        </w:rPr>
      </w:pPr>
      <w:r>
        <w:rPr>
          <w:rFonts w:hint="eastAsia"/>
          <w:lang w:eastAsia="zh-TW"/>
        </w:rPr>
        <w:t>Updated code for</w:t>
      </w:r>
      <w:r w:rsidRPr="00F868B5">
        <w:rPr>
          <w:lang w:eastAsia="zh-TW"/>
        </w:rPr>
        <w:t xml:space="preserve"> RTD3 for LAN and set PCIE SSD keep in D0.</w:t>
      </w:r>
      <w:r w:rsidRPr="007F47DF">
        <w:rPr>
          <w:lang w:eastAsia="zh-TW"/>
        </w:rPr>
        <w:t xml:space="preserve"> </w:t>
      </w:r>
    </w:p>
    <w:p w14:paraId="7EAF8391" w14:textId="77777777" w:rsidR="00A37E49" w:rsidRDefault="00A37E49" w:rsidP="001D0E27">
      <w:pPr>
        <w:pStyle w:val="ae"/>
        <w:numPr>
          <w:ilvl w:val="0"/>
          <w:numId w:val="20"/>
        </w:numPr>
        <w:rPr>
          <w:lang w:eastAsia="zh-TW"/>
        </w:rPr>
      </w:pPr>
      <w:r>
        <w:rPr>
          <w:rFonts w:hint="eastAsia"/>
          <w:lang w:eastAsia="zh-TW"/>
        </w:rPr>
        <w:t>Add L10 SKU</w:t>
      </w:r>
    </w:p>
    <w:p w14:paraId="2E5741B2" w14:textId="77777777" w:rsidR="00A37E49" w:rsidRDefault="002E7D98" w:rsidP="001D0E27">
      <w:pPr>
        <w:pStyle w:val="ae"/>
        <w:numPr>
          <w:ilvl w:val="0"/>
          <w:numId w:val="20"/>
        </w:numPr>
        <w:rPr>
          <w:lang w:eastAsia="zh-TW"/>
        </w:rPr>
      </w:pPr>
      <w:r w:rsidRPr="00FD40C4">
        <w:rPr>
          <w:lang w:eastAsia="zh-TW"/>
        </w:rPr>
        <w:t>ME FW 15.0.2.1377</w:t>
      </w:r>
    </w:p>
    <w:p w14:paraId="6480126B" w14:textId="77777777" w:rsidR="00A37E49" w:rsidRDefault="00A37E49" w:rsidP="001D0E27">
      <w:pPr>
        <w:pStyle w:val="ae"/>
        <w:numPr>
          <w:ilvl w:val="0"/>
          <w:numId w:val="20"/>
        </w:numPr>
        <w:rPr>
          <w:lang w:eastAsia="zh-TW"/>
        </w:rPr>
      </w:pPr>
      <w:r w:rsidRPr="00F868B5">
        <w:rPr>
          <w:lang w:eastAsia="zh-TW"/>
        </w:rPr>
        <w:t>GOP [PA]tgl-gop-17.0.1044_0917</w:t>
      </w:r>
    </w:p>
    <w:p w14:paraId="204F7B06" w14:textId="77777777" w:rsidR="00A37E49" w:rsidRDefault="00A37E49" w:rsidP="001D0E27">
      <w:pPr>
        <w:pStyle w:val="ae"/>
        <w:numPr>
          <w:ilvl w:val="0"/>
          <w:numId w:val="20"/>
        </w:numPr>
        <w:rPr>
          <w:lang w:eastAsia="zh-TW"/>
        </w:rPr>
      </w:pPr>
      <w:r w:rsidRPr="00F868B5">
        <w:rPr>
          <w:lang w:eastAsia="zh-TW"/>
        </w:rPr>
        <w:t>rst_pv_18.0.1.1138.2__pr2</w:t>
      </w:r>
    </w:p>
    <w:p w14:paraId="242F5B17" w14:textId="77777777" w:rsidR="00A37E49" w:rsidRDefault="00A37E49" w:rsidP="001D0E27">
      <w:pPr>
        <w:pStyle w:val="ae"/>
        <w:numPr>
          <w:ilvl w:val="0"/>
          <w:numId w:val="20"/>
        </w:numPr>
        <w:rPr>
          <w:lang w:eastAsia="zh-TW"/>
        </w:rPr>
      </w:pPr>
      <w:r>
        <w:rPr>
          <w:rFonts w:hint="eastAsia"/>
          <w:lang w:eastAsia="zh-TW"/>
        </w:rPr>
        <w:t>[EIP</w:t>
      </w:r>
      <w:proofErr w:type="gramStart"/>
      <w:r>
        <w:rPr>
          <w:rFonts w:hint="eastAsia"/>
          <w:lang w:eastAsia="zh-TW"/>
        </w:rPr>
        <w:t>566481]</w:t>
      </w:r>
      <w:r w:rsidRPr="00F868B5">
        <w:rPr>
          <w:lang w:eastAsia="zh-TW"/>
        </w:rPr>
        <w:t>CIR</w:t>
      </w:r>
      <w:proofErr w:type="gramEnd"/>
      <w:r w:rsidRPr="00F868B5">
        <w:rPr>
          <w:lang w:eastAsia="zh-TW"/>
        </w:rPr>
        <w:t xml:space="preserve"> on manufacture mode.</w:t>
      </w:r>
      <w:r w:rsidRPr="007F47DF">
        <w:rPr>
          <w:lang w:eastAsia="zh-TW"/>
        </w:rPr>
        <w:t xml:space="preserve"> </w:t>
      </w:r>
    </w:p>
    <w:p w14:paraId="47C646E4" w14:textId="77777777" w:rsidR="00A37E49" w:rsidRDefault="00A37E49" w:rsidP="00A37E49">
      <w:pPr>
        <w:pStyle w:val="ae"/>
        <w:ind w:left="1080"/>
        <w:rPr>
          <w:rFonts w:eastAsiaTheme="minorEastAsia"/>
          <w:b/>
          <w:bCs/>
          <w:lang w:eastAsia="zh-TW"/>
        </w:rPr>
      </w:pPr>
    </w:p>
    <w:p w14:paraId="1C9A61E3" w14:textId="77777777" w:rsidR="00FD40C4" w:rsidRDefault="00FD40C4" w:rsidP="00FD40C4">
      <w:pPr>
        <w:pStyle w:val="ae"/>
        <w:rPr>
          <w:rFonts w:eastAsiaTheme="minorEastAsia"/>
          <w:b/>
          <w:bCs/>
          <w:lang w:eastAsia="zh-TW"/>
        </w:rPr>
      </w:pPr>
      <w:r w:rsidRPr="00D54263">
        <w:rPr>
          <w:rFonts w:eastAsia="MS Mincho"/>
          <w:b/>
          <w:bCs/>
        </w:rPr>
        <w:t>Known Errata:</w:t>
      </w:r>
    </w:p>
    <w:p w14:paraId="69A9F8C2" w14:textId="77777777" w:rsidR="00FD40C4" w:rsidRPr="007700DA" w:rsidRDefault="00FD40C4">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38B92CA1" w14:textId="77777777" w:rsidR="00FD40C4" w:rsidRDefault="00FD40C4" w:rsidP="00FD40C4">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32F1E385" w14:textId="77777777" w:rsidR="00FD40C4" w:rsidRDefault="00FD40C4" w:rsidP="00FD40C4">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04B246A7" w14:textId="77777777" w:rsidR="00FD40C4" w:rsidRDefault="00FD40C4" w:rsidP="00FD40C4">
      <w:pPr>
        <w:pStyle w:val="ae"/>
        <w:ind w:left="360"/>
        <w:rPr>
          <w:rFonts w:eastAsiaTheme="minorEastAsia"/>
          <w:b/>
          <w:bCs/>
          <w:color w:val="FF0000"/>
          <w:lang w:eastAsia="zh-TW"/>
        </w:rPr>
      </w:pPr>
      <w:r>
        <w:rPr>
          <w:rFonts w:eastAsiaTheme="minorEastAsia" w:hint="eastAsia"/>
          <w:b/>
          <w:bCs/>
          <w:color w:val="FF0000"/>
          <w:lang w:eastAsia="zh-TW"/>
        </w:rPr>
        <w:t>PA0020-P</w:t>
      </w:r>
      <w:r w:rsidR="00573272">
        <w:rPr>
          <w:rFonts w:eastAsiaTheme="minorEastAsia" w:hint="eastAsia"/>
          <w:b/>
          <w:bCs/>
          <w:color w:val="FF0000"/>
          <w:lang w:eastAsia="zh-TW"/>
        </w:rPr>
        <w:t>A0028</w:t>
      </w:r>
      <w:r>
        <w:rPr>
          <w:rFonts w:eastAsiaTheme="minorEastAsia" w:hint="eastAsia"/>
          <w:b/>
          <w:bCs/>
          <w:color w:val="FF0000"/>
          <w:lang w:eastAsia="zh-TW"/>
        </w:rPr>
        <w:t xml:space="preserve"> for FAB-B only.</w:t>
      </w:r>
    </w:p>
    <w:p w14:paraId="464D2645" w14:textId="77777777" w:rsidR="00D87E53" w:rsidRPr="002E7D98" w:rsidRDefault="00FD40C4">
      <w:pPr>
        <w:pStyle w:val="ae"/>
        <w:numPr>
          <w:ilvl w:val="0"/>
          <w:numId w:val="42"/>
        </w:numPr>
        <w:rPr>
          <w:rFonts w:eastAsiaTheme="minorEastAsia"/>
          <w:b/>
          <w:bCs/>
          <w:lang w:eastAsia="zh-TW"/>
        </w:rPr>
      </w:pPr>
      <w:r w:rsidRPr="00F67A34">
        <w:rPr>
          <w:rFonts w:eastAsiaTheme="minorEastAsia"/>
          <w:b/>
          <w:bCs/>
          <w:lang w:eastAsia="zh-TW"/>
        </w:rPr>
        <w:t>Due to ME setting change</w:t>
      </w:r>
      <w:r>
        <w:rPr>
          <w:rFonts w:eastAsiaTheme="minorEastAsia" w:hint="eastAsia"/>
          <w:b/>
          <w:bCs/>
          <w:lang w:eastAsia="zh-TW"/>
        </w:rPr>
        <w:t xml:space="preserve"> and t</w:t>
      </w:r>
      <w:r w:rsidRPr="00AF5D78">
        <w:rPr>
          <w:rFonts w:eastAsiaTheme="minorEastAsia"/>
          <w:b/>
          <w:bCs/>
          <w:lang w:eastAsia="zh-TW"/>
        </w:rPr>
        <w:t>he setup structure has new items</w:t>
      </w:r>
      <w:r w:rsidRPr="00F67A34">
        <w:rPr>
          <w:rFonts w:eastAsiaTheme="minorEastAsia"/>
          <w:b/>
          <w:bCs/>
          <w:lang w:eastAsia="zh-TW"/>
        </w:rPr>
        <w:t xml:space="preserve">, it is recommended to use FPT </w:t>
      </w:r>
      <w:r w:rsidR="005375CE">
        <w:rPr>
          <w:rFonts w:eastAsiaTheme="minorEastAsia"/>
          <w:b/>
          <w:bCs/>
          <w:lang w:eastAsia="zh-TW"/>
        </w:rPr>
        <w:t>to upgrade to PA002</w:t>
      </w:r>
      <w:r w:rsidR="005375CE">
        <w:rPr>
          <w:rFonts w:eastAsiaTheme="minorEastAsia" w:hint="eastAsia"/>
          <w:b/>
          <w:bCs/>
          <w:lang w:eastAsia="zh-TW"/>
        </w:rPr>
        <w:t>6</w:t>
      </w:r>
      <w:r>
        <w:rPr>
          <w:rFonts w:eastAsiaTheme="minorEastAsia" w:hint="eastAsia"/>
          <w:b/>
          <w:bCs/>
          <w:lang w:eastAsia="zh-TW"/>
        </w:rPr>
        <w:t>.</w:t>
      </w:r>
    </w:p>
    <w:p w14:paraId="18C20859" w14:textId="77777777" w:rsidR="00D87E53" w:rsidRDefault="00D87E53" w:rsidP="00D87E53">
      <w:pPr>
        <w:pStyle w:val="ae"/>
        <w:rPr>
          <w:rFonts w:eastAsiaTheme="minorEastAsia"/>
          <w:b/>
          <w:bCs/>
          <w:lang w:eastAsia="zh-TW"/>
        </w:rPr>
      </w:pPr>
    </w:p>
    <w:p w14:paraId="66C70BA8" w14:textId="77777777" w:rsidR="0030281B" w:rsidRDefault="0030281B" w:rsidP="00D87E53">
      <w:pPr>
        <w:pStyle w:val="ae"/>
        <w:rPr>
          <w:rFonts w:eastAsiaTheme="minorEastAsia"/>
          <w:b/>
          <w:bCs/>
          <w:lang w:eastAsia="zh-TW"/>
        </w:rPr>
      </w:pPr>
    </w:p>
    <w:p w14:paraId="7D171740" w14:textId="77777777" w:rsidR="0030281B" w:rsidRDefault="0030281B" w:rsidP="00D87E53">
      <w:pPr>
        <w:pStyle w:val="ae"/>
        <w:rPr>
          <w:rFonts w:eastAsiaTheme="minorEastAsia"/>
          <w:b/>
          <w:bCs/>
          <w:lang w:eastAsia="zh-TW"/>
        </w:rPr>
      </w:pPr>
    </w:p>
    <w:p w14:paraId="79E3EFAD" w14:textId="77777777" w:rsidR="0030281B" w:rsidRDefault="0030281B" w:rsidP="00D87E53">
      <w:pPr>
        <w:pStyle w:val="ae"/>
        <w:rPr>
          <w:rFonts w:eastAsiaTheme="minorEastAsia"/>
          <w:b/>
          <w:bCs/>
          <w:lang w:eastAsia="zh-TW"/>
        </w:rPr>
      </w:pPr>
    </w:p>
    <w:p w14:paraId="386EC2C0" w14:textId="77777777" w:rsidR="0030281B" w:rsidRDefault="0030281B" w:rsidP="00D87E53">
      <w:pPr>
        <w:pStyle w:val="ae"/>
        <w:rPr>
          <w:rFonts w:eastAsiaTheme="minorEastAsia"/>
          <w:b/>
          <w:bCs/>
          <w:lang w:eastAsia="zh-TW"/>
        </w:rPr>
      </w:pPr>
    </w:p>
    <w:p w14:paraId="0C31FFD1" w14:textId="77777777" w:rsidR="0030281B" w:rsidRDefault="0030281B" w:rsidP="00D87E53">
      <w:pPr>
        <w:pStyle w:val="ae"/>
        <w:rPr>
          <w:rFonts w:eastAsiaTheme="minorEastAsia"/>
          <w:b/>
          <w:bCs/>
          <w:lang w:eastAsia="zh-TW"/>
        </w:rPr>
      </w:pPr>
    </w:p>
    <w:p w14:paraId="752FB403" w14:textId="77777777" w:rsidR="0030281B" w:rsidRDefault="0030281B" w:rsidP="00D87E53">
      <w:pPr>
        <w:pStyle w:val="ae"/>
        <w:rPr>
          <w:rFonts w:eastAsiaTheme="minorEastAsia"/>
          <w:b/>
          <w:bCs/>
          <w:lang w:eastAsia="zh-TW"/>
        </w:rPr>
      </w:pPr>
    </w:p>
    <w:p w14:paraId="4219D50B" w14:textId="77777777" w:rsidR="0030281B" w:rsidRDefault="0030281B" w:rsidP="00D87E53">
      <w:pPr>
        <w:pStyle w:val="ae"/>
        <w:rPr>
          <w:rFonts w:eastAsiaTheme="minorEastAsia"/>
          <w:b/>
          <w:bCs/>
          <w:lang w:eastAsia="zh-TW"/>
        </w:rPr>
      </w:pPr>
    </w:p>
    <w:p w14:paraId="740EEDDF" w14:textId="77777777" w:rsidR="00112810" w:rsidRPr="00192E16" w:rsidRDefault="00112810" w:rsidP="00112810">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sidR="00F73096">
        <w:rPr>
          <w:rFonts w:hint="eastAsia"/>
          <w:lang w:eastAsia="zh-TW"/>
        </w:rPr>
        <w:t>6</w:t>
      </w:r>
      <w:r>
        <w:t>.20</w:t>
      </w:r>
      <w:r>
        <w:rPr>
          <w:rFonts w:hint="eastAsia"/>
          <w:lang w:eastAsia="zh-TW"/>
        </w:rPr>
        <w:t>20</w:t>
      </w:r>
      <w:r>
        <w:t>.</w:t>
      </w:r>
      <w:r>
        <w:rPr>
          <w:rFonts w:hint="eastAsia"/>
          <w:lang w:eastAsia="zh-TW"/>
        </w:rPr>
        <w:t>0</w:t>
      </w:r>
      <w:r>
        <w:rPr>
          <w:lang w:eastAsia="zh-TW"/>
        </w:rPr>
        <w:t>9</w:t>
      </w:r>
      <w:r w:rsidR="00F73096">
        <w:rPr>
          <w:rFonts w:hint="eastAsia"/>
          <w:lang w:eastAsia="zh-TW"/>
        </w:rPr>
        <w:t>21</w:t>
      </w:r>
      <w:r>
        <w:t>.</w:t>
      </w:r>
      <w:r w:rsidR="00C43175">
        <w:rPr>
          <w:rFonts w:hint="eastAsia"/>
          <w:lang w:eastAsia="zh-TW"/>
        </w:rPr>
        <w:t>0830</w:t>
      </w:r>
      <w:r>
        <w:tab/>
      </w:r>
      <w:proofErr w:type="gramStart"/>
      <w:r>
        <w:t>Development  BIOS</w:t>
      </w:r>
      <w:proofErr w:type="gramEnd"/>
    </w:p>
    <w:p w14:paraId="7BC86CE8" w14:textId="77777777" w:rsidR="00112810" w:rsidRPr="005C2CB1" w:rsidRDefault="00112810" w:rsidP="00112810">
      <w:pPr>
        <w:ind w:right="360"/>
        <w:rPr>
          <w:rFonts w:ascii="Courier New" w:hAnsi="Courier New" w:cs="Courier New"/>
          <w:b/>
          <w:bCs/>
        </w:rPr>
      </w:pPr>
      <w:r w:rsidRPr="005C2CB1">
        <w:rPr>
          <w:rFonts w:ascii="Courier New" w:hAnsi="Courier New" w:cs="Courier New"/>
          <w:b/>
          <w:bCs/>
        </w:rPr>
        <w:t>About This Release:</w:t>
      </w:r>
    </w:p>
    <w:p w14:paraId="53070BDF" w14:textId="77777777" w:rsidR="00112810" w:rsidRDefault="00112810" w:rsidP="001D0E27">
      <w:pPr>
        <w:pStyle w:val="ae"/>
        <w:numPr>
          <w:ilvl w:val="0"/>
          <w:numId w:val="3"/>
        </w:numPr>
      </w:pPr>
      <w:r>
        <w:t xml:space="preserve">Date: </w:t>
      </w:r>
      <w:r>
        <w:rPr>
          <w:lang w:eastAsia="zh-TW"/>
        </w:rPr>
        <w:t xml:space="preserve">September </w:t>
      </w:r>
      <w:r w:rsidR="00C43175">
        <w:rPr>
          <w:rFonts w:hint="eastAsia"/>
          <w:lang w:eastAsia="zh-TW"/>
        </w:rPr>
        <w:t>21</w:t>
      </w:r>
      <w:r>
        <w:t>, 2</w:t>
      </w:r>
      <w:r>
        <w:rPr>
          <w:rFonts w:hint="eastAsia"/>
          <w:lang w:eastAsia="zh-TW"/>
        </w:rPr>
        <w:t>020</w:t>
      </w:r>
    </w:p>
    <w:p w14:paraId="505F5323" w14:textId="77777777" w:rsidR="00112810" w:rsidRPr="00203116" w:rsidRDefault="00112810" w:rsidP="001D0E27">
      <w:pPr>
        <w:pStyle w:val="ae"/>
        <w:numPr>
          <w:ilvl w:val="0"/>
          <w:numId w:val="3"/>
        </w:numPr>
      </w:pPr>
      <w:r>
        <w:t xml:space="preserve">ROM Image Checksum: </w:t>
      </w:r>
      <w:r w:rsidR="00F73096">
        <w:rPr>
          <w:rFonts w:hint="eastAsia"/>
          <w:lang w:eastAsia="zh-TW"/>
        </w:rPr>
        <w:t>0xF15A</w:t>
      </w:r>
    </w:p>
    <w:p w14:paraId="7405397B" w14:textId="77777777" w:rsidR="00112810" w:rsidRDefault="00112810"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.1320</w:t>
      </w:r>
    </w:p>
    <w:p w14:paraId="077B26BD" w14:textId="77777777" w:rsidR="00112810" w:rsidRDefault="00112810" w:rsidP="001D0E27">
      <w:pPr>
        <w:pStyle w:val="ae"/>
        <w:numPr>
          <w:ilvl w:val="0"/>
          <w:numId w:val="4"/>
        </w:numPr>
      </w:pPr>
      <w:r>
        <w:t xml:space="preserve">EC Firmware: </w:t>
      </w:r>
      <w:r>
        <w:rPr>
          <w:rFonts w:hint="eastAsia"/>
          <w:lang w:eastAsia="zh-TW"/>
        </w:rPr>
        <w:t>0</w:t>
      </w:r>
      <w:r>
        <w:rPr>
          <w:lang w:eastAsia="zh-TW"/>
        </w:rPr>
        <w:t>2</w:t>
      </w:r>
      <w:r w:rsidR="00F73096">
        <w:rPr>
          <w:rFonts w:hint="eastAsia"/>
          <w:lang w:eastAsia="zh-TW"/>
        </w:rPr>
        <w:t>.03</w:t>
      </w:r>
      <w:r>
        <w:rPr>
          <w:rFonts w:hint="eastAsia"/>
          <w:lang w:eastAsia="zh-TW"/>
        </w:rPr>
        <w:t>.00</w:t>
      </w:r>
    </w:p>
    <w:p w14:paraId="1A89C84D" w14:textId="77777777" w:rsidR="00112810" w:rsidRDefault="00112810"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150.01.20.1020</w:t>
      </w:r>
    </w:p>
    <w:p w14:paraId="32D5E8D2" w14:textId="77777777" w:rsidR="00112810" w:rsidRPr="00DA6AF4" w:rsidRDefault="00112810" w:rsidP="001D0E27">
      <w:pPr>
        <w:pStyle w:val="ae"/>
        <w:numPr>
          <w:ilvl w:val="0"/>
          <w:numId w:val="4"/>
        </w:numPr>
        <w:rPr>
          <w:bCs/>
        </w:rPr>
      </w:pPr>
      <w:r>
        <w:t xml:space="preserve">Memory Reference Code: Based on </w:t>
      </w:r>
      <w:r w:rsidR="00F73096" w:rsidRPr="00112810">
        <w:rPr>
          <w:lang w:eastAsia="zh-TW"/>
        </w:rPr>
        <w:t>RC</w:t>
      </w:r>
      <w:r w:rsidR="00F73096">
        <w:rPr>
          <w:rFonts w:hint="eastAsia"/>
          <w:lang w:eastAsia="zh-TW"/>
        </w:rPr>
        <w:t xml:space="preserve"> </w:t>
      </w:r>
      <w:r w:rsidR="00F73096" w:rsidRPr="00112810">
        <w:rPr>
          <w:lang w:eastAsia="zh-TW"/>
        </w:rPr>
        <w:t>0A.00.2D.72</w:t>
      </w:r>
    </w:p>
    <w:p w14:paraId="535198A1" w14:textId="77777777" w:rsidR="00112810" w:rsidRDefault="00112810" w:rsidP="001D0E27">
      <w:pPr>
        <w:pStyle w:val="ae"/>
        <w:numPr>
          <w:ilvl w:val="0"/>
          <w:numId w:val="4"/>
        </w:numPr>
        <w:rPr>
          <w:bCs/>
        </w:rPr>
      </w:pPr>
      <w:proofErr w:type="spellStart"/>
      <w:r>
        <w:t>MEBx</w:t>
      </w:r>
      <w:proofErr w:type="spellEnd"/>
      <w:r>
        <w:t xml:space="preserve"> Revision: NA</w:t>
      </w:r>
    </w:p>
    <w:p w14:paraId="7C59383E" w14:textId="77777777" w:rsidR="00112810" w:rsidRDefault="00112810" w:rsidP="001D0E27">
      <w:pPr>
        <w:pStyle w:val="ae"/>
        <w:numPr>
          <w:ilvl w:val="0"/>
          <w:numId w:val="4"/>
        </w:numPr>
      </w:pPr>
      <w:r>
        <w:t>Integrated Graphics</w:t>
      </w:r>
    </w:p>
    <w:p w14:paraId="05CFA7F9" w14:textId="77777777" w:rsidR="00112810" w:rsidRDefault="00112810" w:rsidP="001D0E27">
      <w:pPr>
        <w:pStyle w:val="ae"/>
        <w:numPr>
          <w:ilvl w:val="2"/>
          <w:numId w:val="4"/>
        </w:numPr>
      </w:pPr>
      <w:r>
        <w:t xml:space="preserve">Option ROM: </w:t>
      </w:r>
      <w:r>
        <w:rPr>
          <w:rFonts w:hint="eastAsia"/>
          <w:lang w:eastAsia="zh-TW"/>
        </w:rPr>
        <w:t>NA</w:t>
      </w:r>
    </w:p>
    <w:p w14:paraId="0A6BC245" w14:textId="77777777" w:rsidR="00112810" w:rsidRDefault="00112810" w:rsidP="001D0E27">
      <w:pPr>
        <w:pStyle w:val="ae"/>
        <w:numPr>
          <w:ilvl w:val="2"/>
          <w:numId w:val="4"/>
        </w:numPr>
      </w:pPr>
      <w:r>
        <w:t xml:space="preserve">UEFI Driver: </w:t>
      </w:r>
      <w:r>
        <w:rPr>
          <w:rFonts w:hint="eastAsia"/>
          <w:lang w:eastAsia="zh-TW"/>
        </w:rPr>
        <w:t>17</w:t>
      </w:r>
      <w:r>
        <w:rPr>
          <w:lang w:eastAsia="zh-TW"/>
        </w:rPr>
        <w:t>.0.1041</w:t>
      </w:r>
    </w:p>
    <w:p w14:paraId="63087721" w14:textId="77777777" w:rsidR="00112810" w:rsidRDefault="00112810"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0536FA">
        <w:t>18.0.0.1135</w:t>
      </w:r>
    </w:p>
    <w:p w14:paraId="56CF1151" w14:textId="77777777" w:rsidR="00112810" w:rsidRDefault="00112810" w:rsidP="001D0E27">
      <w:pPr>
        <w:pStyle w:val="ae"/>
        <w:numPr>
          <w:ilvl w:val="0"/>
          <w:numId w:val="4"/>
        </w:numPr>
      </w:pPr>
      <w:r>
        <w:t>SATA non-RAID Option ROM: NA</w:t>
      </w:r>
    </w:p>
    <w:p w14:paraId="60D83295" w14:textId="77777777" w:rsidR="00112810" w:rsidRDefault="00112810" w:rsidP="001D0E27">
      <w:pPr>
        <w:pStyle w:val="ae"/>
        <w:numPr>
          <w:ilvl w:val="0"/>
          <w:numId w:val="4"/>
        </w:numPr>
      </w:pPr>
      <w:r>
        <w:t xml:space="preserve">AHCI Code: Based on </w:t>
      </w:r>
      <w:r>
        <w:rPr>
          <w:rFonts w:hint="eastAsia"/>
          <w:lang w:eastAsia="zh-TW"/>
        </w:rPr>
        <w:t>AHCI_2</w:t>
      </w:r>
      <w:r>
        <w:rPr>
          <w:lang w:eastAsia="zh-TW"/>
        </w:rPr>
        <w:t>4</w:t>
      </w:r>
    </w:p>
    <w:p w14:paraId="61195605" w14:textId="77777777" w:rsidR="00112810" w:rsidRDefault="00112810" w:rsidP="001D0E27">
      <w:pPr>
        <w:pStyle w:val="ae"/>
        <w:numPr>
          <w:ilvl w:val="0"/>
          <w:numId w:val="4"/>
        </w:numPr>
      </w:pPr>
      <w:r>
        <w:t xml:space="preserve">LAN Option ROM: </w:t>
      </w:r>
      <w:r>
        <w:rPr>
          <w:rFonts w:hint="eastAsia"/>
          <w:lang w:eastAsia="zh-TW"/>
        </w:rPr>
        <w:t>0.8.10</w:t>
      </w:r>
    </w:p>
    <w:p w14:paraId="2405DA21" w14:textId="77777777" w:rsidR="00112810" w:rsidRPr="00D3539C" w:rsidRDefault="00112810" w:rsidP="00112810">
      <w:pPr>
        <w:pStyle w:val="ae"/>
        <w:ind w:left="360"/>
      </w:pPr>
    </w:p>
    <w:p w14:paraId="0F8DF570" w14:textId="77777777" w:rsidR="00112810" w:rsidRPr="00341369" w:rsidRDefault="00112810" w:rsidP="001D0E27">
      <w:pPr>
        <w:pStyle w:val="ae"/>
        <w:numPr>
          <w:ilvl w:val="0"/>
          <w:numId w:val="4"/>
        </w:numPr>
        <w:rPr>
          <w:rFonts w:ascii="Courier New" w:eastAsia="Times New Roman" w:hAnsi="Courier New" w:cs="Courier New"/>
        </w:rPr>
      </w:pPr>
      <w:r w:rsidRPr="003C1214">
        <w:t xml:space="preserve">Supported Flash Devices: </w:t>
      </w:r>
    </w:p>
    <w:p w14:paraId="540D8E2C" w14:textId="77777777" w:rsidR="00112810" w:rsidRDefault="00112810" w:rsidP="00112810">
      <w:pPr>
        <w:pStyle w:val="ae"/>
        <w:ind w:left="1440"/>
        <w:rPr>
          <w:lang w:eastAsia="zh-TW"/>
        </w:rPr>
      </w:pPr>
      <w:r w:rsidRPr="00745EF2">
        <w:t>MACRONIX</w:t>
      </w:r>
      <w:r w:rsidRPr="00745EF2">
        <w:tab/>
        <w:t>MX25L25673GM2I-08G</w:t>
      </w:r>
      <w:r w:rsidRPr="00745EF2">
        <w:tab/>
        <w:t>32MB</w:t>
      </w:r>
    </w:p>
    <w:p w14:paraId="27140893" w14:textId="77777777" w:rsidR="00112810" w:rsidRDefault="00112810" w:rsidP="00112810">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4699BA08" w14:textId="77777777" w:rsidR="00112810" w:rsidRPr="005C2CB1" w:rsidRDefault="00112810"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12829B74" w14:textId="77777777" w:rsidR="00112810" w:rsidRDefault="00112810" w:rsidP="00112810">
      <w:pPr>
        <w:pStyle w:val="ae"/>
        <w:ind w:left="360" w:firstLine="360"/>
      </w:pPr>
      <w:r>
        <w:t>M80806C1_00000052</w:t>
      </w:r>
      <w:r w:rsidRPr="00CE5FE1">
        <w:t>.pdb</w:t>
      </w:r>
    </w:p>
    <w:p w14:paraId="37925CC0" w14:textId="77777777" w:rsidR="00112810" w:rsidRDefault="00112810"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4FD00A7" w14:textId="77777777" w:rsidR="00112810" w:rsidRDefault="00112810" w:rsidP="00112810">
      <w:pPr>
        <w:pStyle w:val="ae"/>
        <w:ind w:left="720"/>
      </w:pPr>
      <w:r>
        <w:t>M80806C1_00000052</w:t>
      </w:r>
      <w:r w:rsidRPr="00CE5FE1">
        <w:t>.pdb</w:t>
      </w:r>
    </w:p>
    <w:p w14:paraId="790EC468" w14:textId="77777777" w:rsidR="00112810" w:rsidRPr="000A0E43" w:rsidRDefault="00112810" w:rsidP="00112810">
      <w:pPr>
        <w:pStyle w:val="ae"/>
        <w:ind w:left="1440"/>
        <w:rPr>
          <w:rFonts w:ascii="CG Times (WN)" w:hAnsi="CG Times (WN)"/>
        </w:rPr>
      </w:pPr>
    </w:p>
    <w:p w14:paraId="4691BD65" w14:textId="77777777" w:rsidR="00112810" w:rsidRDefault="00112810" w:rsidP="00112810">
      <w:pPr>
        <w:pStyle w:val="ae"/>
        <w:rPr>
          <w:b/>
          <w:bCs/>
        </w:rPr>
      </w:pPr>
      <w:r>
        <w:rPr>
          <w:b/>
          <w:bCs/>
        </w:rPr>
        <w:t>New Fixes/Features:</w:t>
      </w:r>
    </w:p>
    <w:p w14:paraId="601BB005" w14:textId="77777777" w:rsidR="00112810" w:rsidRDefault="00112810" w:rsidP="00112810">
      <w:pPr>
        <w:pStyle w:val="ae"/>
        <w:ind w:left="720"/>
        <w:rPr>
          <w:lang w:eastAsia="zh-TW"/>
        </w:rPr>
      </w:pPr>
      <w:r>
        <w:rPr>
          <w:rFonts w:hint="eastAsia"/>
          <w:lang w:eastAsia="zh-TW"/>
        </w:rPr>
        <w:t>Based on PA0025</w:t>
      </w:r>
    </w:p>
    <w:p w14:paraId="213C91FA" w14:textId="77777777" w:rsidR="00112810" w:rsidRDefault="00112810" w:rsidP="001D0E27">
      <w:pPr>
        <w:pStyle w:val="ae"/>
        <w:numPr>
          <w:ilvl w:val="0"/>
          <w:numId w:val="20"/>
        </w:numPr>
        <w:rPr>
          <w:lang w:eastAsia="zh-TW"/>
        </w:rPr>
      </w:pPr>
      <w:r>
        <w:rPr>
          <w:lang w:eastAsia="zh-TW"/>
        </w:rPr>
        <w:t>AMI CRB code base to “</w:t>
      </w:r>
      <w:r w:rsidRPr="00112810">
        <w:rPr>
          <w:lang w:eastAsia="zh-TW"/>
        </w:rPr>
        <w:t>5.19_1AWHY_RC0A.00.2D.72_026</w:t>
      </w:r>
      <w:r>
        <w:rPr>
          <w:lang w:eastAsia="zh-TW"/>
        </w:rPr>
        <w:t>”</w:t>
      </w:r>
    </w:p>
    <w:p w14:paraId="2BB8D559" w14:textId="77777777" w:rsidR="00112810" w:rsidRDefault="00112810" w:rsidP="001D0E27">
      <w:pPr>
        <w:pStyle w:val="ae"/>
        <w:numPr>
          <w:ilvl w:val="0"/>
          <w:numId w:val="18"/>
        </w:numPr>
        <w:rPr>
          <w:lang w:eastAsia="zh-TW"/>
        </w:rPr>
      </w:pPr>
      <w:r w:rsidRPr="00112810">
        <w:rPr>
          <w:lang w:eastAsia="zh-TW"/>
        </w:rPr>
        <w:t>Porting "</w:t>
      </w:r>
      <w:proofErr w:type="spellStart"/>
      <w:r w:rsidRPr="00112810">
        <w:rPr>
          <w:lang w:eastAsia="zh-TW"/>
        </w:rPr>
        <w:t>DisabledorAllowKnownResetPchWdtMethod</w:t>
      </w:r>
      <w:proofErr w:type="spellEnd"/>
      <w:r w:rsidRPr="00112810">
        <w:rPr>
          <w:lang w:eastAsia="zh-TW"/>
        </w:rPr>
        <w:t>"</w:t>
      </w:r>
      <w:r>
        <w:rPr>
          <w:rFonts w:hint="eastAsia"/>
          <w:lang w:eastAsia="zh-TW"/>
        </w:rPr>
        <w:t xml:space="preserve"> for WDT issue</w:t>
      </w:r>
    </w:p>
    <w:p w14:paraId="6CDD93A4" w14:textId="77777777" w:rsidR="00112810" w:rsidRDefault="00112810" w:rsidP="001D0E27">
      <w:pPr>
        <w:pStyle w:val="ae"/>
        <w:numPr>
          <w:ilvl w:val="0"/>
          <w:numId w:val="20"/>
        </w:numPr>
        <w:rPr>
          <w:lang w:eastAsia="zh-TW"/>
        </w:rPr>
      </w:pPr>
      <w:r>
        <w:rPr>
          <w:rFonts w:hint="eastAsia"/>
          <w:lang w:eastAsia="zh-TW"/>
        </w:rPr>
        <w:t xml:space="preserve">Setup item </w:t>
      </w:r>
      <w:r>
        <w:rPr>
          <w:lang w:eastAsia="zh-TW"/>
        </w:rPr>
        <w:t>“</w:t>
      </w:r>
      <w:r w:rsidRPr="00112810">
        <w:rPr>
          <w:lang w:eastAsia="zh-TW"/>
        </w:rPr>
        <w:t>SATA Controller(s)</w:t>
      </w:r>
      <w:r>
        <w:rPr>
          <w:lang w:eastAsia="zh-TW"/>
        </w:rPr>
        <w:t>”</w:t>
      </w:r>
    </w:p>
    <w:p w14:paraId="0B75F264" w14:textId="77777777" w:rsidR="00112810" w:rsidRDefault="00112810" w:rsidP="001D0E27">
      <w:pPr>
        <w:pStyle w:val="ae"/>
        <w:numPr>
          <w:ilvl w:val="0"/>
          <w:numId w:val="20"/>
        </w:numPr>
        <w:rPr>
          <w:lang w:eastAsia="zh-TW"/>
        </w:rPr>
      </w:pPr>
      <w:r w:rsidRPr="00112810">
        <w:rPr>
          <w:lang w:eastAsia="zh-TW"/>
        </w:rPr>
        <w:t>For NSS WMI</w:t>
      </w:r>
      <w:r>
        <w:rPr>
          <w:rFonts w:hint="eastAsia"/>
          <w:lang w:eastAsia="zh-TW"/>
        </w:rPr>
        <w:t xml:space="preserve"> (ACPI device for WMI tool)</w:t>
      </w:r>
    </w:p>
    <w:p w14:paraId="46E0AAE3" w14:textId="77777777" w:rsidR="00112810" w:rsidRDefault="00112810" w:rsidP="001D0E27">
      <w:pPr>
        <w:pStyle w:val="ae"/>
        <w:numPr>
          <w:ilvl w:val="0"/>
          <w:numId w:val="20"/>
        </w:numPr>
        <w:rPr>
          <w:lang w:eastAsia="zh-TW"/>
        </w:rPr>
      </w:pPr>
      <w:r w:rsidRPr="00112810">
        <w:rPr>
          <w:lang w:eastAsia="zh-TW"/>
        </w:rPr>
        <w:t xml:space="preserve">FIVR </w:t>
      </w:r>
      <w:proofErr w:type="gramStart"/>
      <w:r w:rsidRPr="00112810">
        <w:rPr>
          <w:lang w:eastAsia="zh-TW"/>
        </w:rPr>
        <w:t>setting :</w:t>
      </w:r>
      <w:proofErr w:type="gramEnd"/>
      <w:r w:rsidRPr="00112810">
        <w:rPr>
          <w:lang w:eastAsia="zh-TW"/>
        </w:rPr>
        <w:t xml:space="preserve"> CRB setup -&gt; Chipset -&gt;PCH-IO Configuration -&gt; FIVR Configuration</w:t>
      </w:r>
      <w:r>
        <w:rPr>
          <w:rFonts w:hint="eastAsia"/>
          <w:lang w:eastAsia="zh-TW"/>
        </w:rPr>
        <w:t>.</w:t>
      </w:r>
    </w:p>
    <w:p w14:paraId="3408A806" w14:textId="77777777" w:rsidR="00112810" w:rsidRDefault="007F47DF" w:rsidP="001D0E27">
      <w:pPr>
        <w:pStyle w:val="ae"/>
        <w:numPr>
          <w:ilvl w:val="0"/>
          <w:numId w:val="20"/>
        </w:numPr>
        <w:rPr>
          <w:lang w:eastAsia="zh-TW"/>
        </w:rPr>
      </w:pPr>
      <w:r w:rsidRPr="007F47DF">
        <w:rPr>
          <w:lang w:eastAsia="zh-TW"/>
        </w:rPr>
        <w:t xml:space="preserve">EC </w:t>
      </w:r>
      <w:proofErr w:type="gramStart"/>
      <w:r w:rsidRPr="007F47DF">
        <w:rPr>
          <w:lang w:eastAsia="zh-TW"/>
        </w:rPr>
        <w:t>FW :</w:t>
      </w:r>
      <w:proofErr w:type="gramEnd"/>
      <w:r w:rsidRPr="007F47DF">
        <w:rPr>
          <w:lang w:eastAsia="zh-TW"/>
        </w:rPr>
        <w:t xml:space="preserve"> "NUC-PA_v2.3.0_20200917.bin"</w:t>
      </w:r>
      <w:r w:rsidR="00112810">
        <w:rPr>
          <w:rFonts w:hint="eastAsia"/>
          <w:lang w:eastAsia="zh-TW"/>
        </w:rPr>
        <w:t>.</w:t>
      </w:r>
    </w:p>
    <w:p w14:paraId="4B22B4B0" w14:textId="77777777" w:rsidR="00112810" w:rsidRDefault="007F47DF" w:rsidP="001D0E27">
      <w:pPr>
        <w:pStyle w:val="ae"/>
        <w:numPr>
          <w:ilvl w:val="0"/>
          <w:numId w:val="19"/>
        </w:numPr>
        <w:rPr>
          <w:lang w:eastAsia="zh-TW"/>
        </w:rPr>
      </w:pPr>
      <w:r>
        <w:rPr>
          <w:rFonts w:hint="eastAsia"/>
          <w:lang w:eastAsia="zh-TW"/>
        </w:rPr>
        <w:t xml:space="preserve">ACPI method </w:t>
      </w:r>
      <w:r>
        <w:rPr>
          <w:lang w:eastAsia="zh-TW"/>
        </w:rPr>
        <w:t>“</w:t>
      </w:r>
      <w:r w:rsidRPr="007F47DF">
        <w:rPr>
          <w:lang w:eastAsia="zh-TW"/>
        </w:rPr>
        <w:t>ECIB</w:t>
      </w:r>
      <w:r>
        <w:rPr>
          <w:lang w:eastAsia="zh-TW"/>
        </w:rPr>
        <w:t>”</w:t>
      </w:r>
      <w:r>
        <w:rPr>
          <w:rFonts w:hint="eastAsia"/>
          <w:lang w:eastAsia="zh-TW"/>
        </w:rPr>
        <w:t xml:space="preserve"> and </w:t>
      </w:r>
      <w:r>
        <w:rPr>
          <w:lang w:eastAsia="zh-TW"/>
        </w:rPr>
        <w:t>“</w:t>
      </w:r>
      <w:r w:rsidRPr="007F47DF">
        <w:rPr>
          <w:lang w:eastAsia="zh-TW"/>
        </w:rPr>
        <w:t>ECMD</w:t>
      </w:r>
      <w:r>
        <w:rPr>
          <w:lang w:eastAsia="zh-TW"/>
        </w:rPr>
        <w:t>”</w:t>
      </w:r>
    </w:p>
    <w:p w14:paraId="0D7A9ADC" w14:textId="77777777" w:rsidR="00112810" w:rsidRDefault="00B0412E" w:rsidP="001D0E27">
      <w:pPr>
        <w:pStyle w:val="ae"/>
        <w:numPr>
          <w:ilvl w:val="0"/>
          <w:numId w:val="20"/>
        </w:numPr>
        <w:rPr>
          <w:lang w:eastAsia="zh-TW"/>
        </w:rPr>
      </w:pPr>
      <w:r w:rsidRPr="00B0412E">
        <w:rPr>
          <w:lang w:eastAsia="zh-TW"/>
        </w:rPr>
        <w:t>[EIP567149]</w:t>
      </w:r>
      <w:r w:rsidR="007F47DF" w:rsidRPr="007F47DF">
        <w:rPr>
          <w:lang w:eastAsia="zh-TW"/>
        </w:rPr>
        <w:t>FC-243</w:t>
      </w:r>
      <w:r w:rsidR="007F47DF">
        <w:rPr>
          <w:rFonts w:hint="eastAsia"/>
          <w:lang w:eastAsia="zh-TW"/>
        </w:rPr>
        <w:t xml:space="preserve"> </w:t>
      </w:r>
      <w:r w:rsidR="007F47DF" w:rsidRPr="007F47DF">
        <w:rPr>
          <w:lang w:eastAsia="zh-TW"/>
        </w:rPr>
        <w:t xml:space="preserve">Setup Item "M.2 Port 1" </w:t>
      </w:r>
    </w:p>
    <w:p w14:paraId="33939202" w14:textId="77777777" w:rsidR="00112810" w:rsidRPr="00F2469A" w:rsidRDefault="009F6F60" w:rsidP="001D0E27">
      <w:pPr>
        <w:pStyle w:val="ae"/>
        <w:numPr>
          <w:ilvl w:val="0"/>
          <w:numId w:val="20"/>
        </w:numPr>
        <w:rPr>
          <w:rFonts w:eastAsiaTheme="minorEastAsia"/>
          <w:b/>
          <w:bCs/>
          <w:lang w:eastAsia="zh-TW"/>
        </w:rPr>
      </w:pPr>
      <w:r>
        <w:rPr>
          <w:rFonts w:hint="eastAsia"/>
          <w:lang w:eastAsia="zh-TW"/>
        </w:rPr>
        <w:t xml:space="preserve">[EIP547792] </w:t>
      </w:r>
      <w:r w:rsidR="007F47DF">
        <w:rPr>
          <w:rFonts w:hint="eastAsia"/>
          <w:lang w:eastAsia="zh-TW"/>
        </w:rPr>
        <w:t xml:space="preserve">ESA setup </w:t>
      </w:r>
      <w:proofErr w:type="gramStart"/>
      <w:r w:rsidR="007F47DF">
        <w:rPr>
          <w:rFonts w:hint="eastAsia"/>
          <w:lang w:eastAsia="zh-TW"/>
        </w:rPr>
        <w:t>issue :</w:t>
      </w:r>
      <w:proofErr w:type="gramEnd"/>
      <w:r w:rsidR="007F47DF">
        <w:rPr>
          <w:rFonts w:hint="eastAsia"/>
          <w:lang w:eastAsia="zh-TW"/>
        </w:rPr>
        <w:t xml:space="preserve"> </w:t>
      </w:r>
      <w:r w:rsidR="007F47DF" w:rsidRPr="007F47DF">
        <w:rPr>
          <w:lang w:eastAsia="zh-TW"/>
        </w:rPr>
        <w:t>Event Log module &amp; user cannot select/click event log item to view it by mouse</w:t>
      </w:r>
    </w:p>
    <w:p w14:paraId="3F553762" w14:textId="77777777" w:rsidR="00F2469A" w:rsidRDefault="00F2469A" w:rsidP="001D0E27">
      <w:pPr>
        <w:pStyle w:val="ae"/>
        <w:numPr>
          <w:ilvl w:val="0"/>
          <w:numId w:val="20"/>
        </w:numPr>
        <w:rPr>
          <w:lang w:eastAsia="zh-TW"/>
        </w:rPr>
      </w:pPr>
      <w:r>
        <w:rPr>
          <w:lang w:eastAsia="zh-TW"/>
        </w:rPr>
        <w:t>Remove some setup items</w:t>
      </w:r>
    </w:p>
    <w:p w14:paraId="433A9094" w14:textId="77777777" w:rsidR="00F2469A" w:rsidRDefault="00F2469A" w:rsidP="00F2469A">
      <w:pPr>
        <w:pStyle w:val="ae"/>
        <w:ind w:left="1080"/>
        <w:rPr>
          <w:lang w:eastAsia="zh-TW"/>
        </w:rPr>
      </w:pPr>
      <w:r>
        <w:rPr>
          <w:rFonts w:hint="eastAsia"/>
          <w:lang w:eastAsia="zh-TW"/>
        </w:rPr>
        <w:t>a</w:t>
      </w:r>
      <w:r>
        <w:rPr>
          <w:lang w:eastAsia="zh-TW"/>
        </w:rPr>
        <w:t>. "OS Selection"</w:t>
      </w:r>
    </w:p>
    <w:p w14:paraId="38C95FC6" w14:textId="77777777" w:rsidR="007F47DF" w:rsidRDefault="00F2469A" w:rsidP="00F2469A">
      <w:pPr>
        <w:pStyle w:val="ae"/>
        <w:ind w:left="1080"/>
        <w:rPr>
          <w:lang w:eastAsia="zh-TW"/>
        </w:rPr>
      </w:pPr>
      <w:r>
        <w:rPr>
          <w:rFonts w:hint="eastAsia"/>
          <w:lang w:eastAsia="zh-TW"/>
        </w:rPr>
        <w:t>b</w:t>
      </w:r>
      <w:r>
        <w:rPr>
          <w:lang w:eastAsia="zh-TW"/>
        </w:rPr>
        <w:t>.  "Expansion Card Text"</w:t>
      </w:r>
    </w:p>
    <w:p w14:paraId="206BF8E3" w14:textId="77777777" w:rsidR="00F2469A" w:rsidRDefault="00F2469A" w:rsidP="00F2469A">
      <w:pPr>
        <w:pStyle w:val="ae"/>
        <w:ind w:left="1080"/>
        <w:rPr>
          <w:rFonts w:eastAsiaTheme="minorEastAsia"/>
          <w:b/>
          <w:bCs/>
          <w:lang w:eastAsia="zh-TW"/>
        </w:rPr>
      </w:pPr>
    </w:p>
    <w:p w14:paraId="6937DAA7" w14:textId="77777777" w:rsidR="00112810" w:rsidRDefault="00112810" w:rsidP="00112810">
      <w:pPr>
        <w:pStyle w:val="ae"/>
        <w:rPr>
          <w:rFonts w:eastAsiaTheme="minorEastAsia"/>
          <w:b/>
          <w:bCs/>
          <w:lang w:eastAsia="zh-TW"/>
        </w:rPr>
      </w:pPr>
      <w:r w:rsidRPr="00D54263">
        <w:rPr>
          <w:rFonts w:eastAsia="MS Mincho"/>
          <w:b/>
          <w:bCs/>
        </w:rPr>
        <w:t>Known Errata:</w:t>
      </w:r>
    </w:p>
    <w:p w14:paraId="1ECC2FBB" w14:textId="77777777" w:rsidR="00112810" w:rsidRPr="007700DA" w:rsidRDefault="00112810">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1A4FE477" w14:textId="77777777" w:rsidR="00112810" w:rsidRDefault="00112810" w:rsidP="00112810">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05FC604E" w14:textId="77777777" w:rsidR="00112810" w:rsidRDefault="00112810" w:rsidP="00112810">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3E075738" w14:textId="77777777" w:rsidR="00112810" w:rsidRDefault="00112810" w:rsidP="00112810">
      <w:pPr>
        <w:pStyle w:val="ae"/>
        <w:ind w:left="360"/>
        <w:rPr>
          <w:rFonts w:eastAsiaTheme="minorEastAsia"/>
          <w:b/>
          <w:bCs/>
          <w:color w:val="FF0000"/>
          <w:lang w:eastAsia="zh-TW"/>
        </w:rPr>
      </w:pPr>
      <w:r>
        <w:rPr>
          <w:rFonts w:eastAsiaTheme="minorEastAsia" w:hint="eastAsia"/>
          <w:b/>
          <w:bCs/>
          <w:color w:val="FF0000"/>
          <w:lang w:eastAsia="zh-TW"/>
        </w:rPr>
        <w:t>PA0020-PA002</w:t>
      </w:r>
      <w:r w:rsidR="007F47DF">
        <w:rPr>
          <w:rFonts w:eastAsiaTheme="minorEastAsia" w:hint="eastAsia"/>
          <w:b/>
          <w:bCs/>
          <w:color w:val="FF0000"/>
          <w:lang w:eastAsia="zh-TW"/>
        </w:rPr>
        <w:t>6</w:t>
      </w:r>
      <w:r>
        <w:rPr>
          <w:rFonts w:eastAsiaTheme="minorEastAsia" w:hint="eastAsia"/>
          <w:b/>
          <w:bCs/>
          <w:color w:val="FF0000"/>
          <w:lang w:eastAsia="zh-TW"/>
        </w:rPr>
        <w:t xml:space="preserve"> for FAB-B only.</w:t>
      </w:r>
    </w:p>
    <w:p w14:paraId="3AA9D2BD" w14:textId="77777777" w:rsidR="00112810" w:rsidRDefault="00112810">
      <w:pPr>
        <w:pStyle w:val="ae"/>
        <w:numPr>
          <w:ilvl w:val="0"/>
          <w:numId w:val="42"/>
        </w:numPr>
        <w:rPr>
          <w:rFonts w:eastAsiaTheme="minorEastAsia"/>
          <w:b/>
          <w:bCs/>
          <w:lang w:eastAsia="zh-TW"/>
        </w:rPr>
      </w:pPr>
      <w:r w:rsidRPr="00F67A34">
        <w:rPr>
          <w:rFonts w:eastAsiaTheme="minorEastAsia"/>
          <w:b/>
          <w:bCs/>
          <w:lang w:eastAsia="zh-TW"/>
        </w:rPr>
        <w:t>Due to ME setting change</w:t>
      </w:r>
      <w:r>
        <w:rPr>
          <w:rFonts w:eastAsiaTheme="minorEastAsia" w:hint="eastAsia"/>
          <w:b/>
          <w:bCs/>
          <w:lang w:eastAsia="zh-TW"/>
        </w:rPr>
        <w:t xml:space="preserve"> and t</w:t>
      </w:r>
      <w:r w:rsidRPr="00AF5D78">
        <w:rPr>
          <w:rFonts w:eastAsiaTheme="minorEastAsia"/>
          <w:b/>
          <w:bCs/>
          <w:lang w:eastAsia="zh-TW"/>
        </w:rPr>
        <w:t>he setup structure has new items</w:t>
      </w:r>
      <w:r w:rsidRPr="00F67A34">
        <w:rPr>
          <w:rFonts w:eastAsiaTheme="minorEastAsia"/>
          <w:b/>
          <w:bCs/>
          <w:lang w:eastAsia="zh-TW"/>
        </w:rPr>
        <w:t>, it is recommended to use FPT to upgrade to PA0024</w:t>
      </w:r>
      <w:r>
        <w:rPr>
          <w:rFonts w:eastAsiaTheme="minorEastAsia" w:hint="eastAsia"/>
          <w:b/>
          <w:bCs/>
          <w:lang w:eastAsia="zh-TW"/>
        </w:rPr>
        <w:t>.</w:t>
      </w:r>
    </w:p>
    <w:p w14:paraId="20067CDF" w14:textId="77777777" w:rsidR="00112810" w:rsidRDefault="00112810" w:rsidP="00112810">
      <w:pPr>
        <w:pStyle w:val="ae"/>
        <w:rPr>
          <w:rFonts w:eastAsiaTheme="minorEastAsia"/>
          <w:b/>
          <w:bCs/>
          <w:lang w:eastAsia="zh-TW"/>
        </w:rPr>
      </w:pPr>
    </w:p>
    <w:p w14:paraId="33F1332E" w14:textId="77777777" w:rsidR="00112810" w:rsidRDefault="00112810" w:rsidP="00112810">
      <w:pPr>
        <w:pStyle w:val="ae"/>
        <w:rPr>
          <w:rFonts w:eastAsiaTheme="minorEastAsia"/>
          <w:b/>
          <w:bCs/>
          <w:lang w:eastAsia="zh-TW"/>
        </w:rPr>
      </w:pPr>
    </w:p>
    <w:p w14:paraId="47454014" w14:textId="77777777" w:rsidR="00112810" w:rsidRDefault="00112810" w:rsidP="00112810">
      <w:pPr>
        <w:pStyle w:val="ae"/>
        <w:rPr>
          <w:rFonts w:eastAsiaTheme="minorEastAsia"/>
          <w:b/>
          <w:bCs/>
          <w:lang w:eastAsia="zh-TW"/>
        </w:rPr>
      </w:pPr>
    </w:p>
    <w:p w14:paraId="46B82D56" w14:textId="77777777" w:rsidR="00112810" w:rsidRDefault="00112810" w:rsidP="00112810">
      <w:pPr>
        <w:pStyle w:val="ae"/>
        <w:rPr>
          <w:rFonts w:eastAsiaTheme="minorEastAsia"/>
          <w:b/>
          <w:bCs/>
          <w:lang w:eastAsia="zh-TW"/>
        </w:rPr>
      </w:pPr>
    </w:p>
    <w:p w14:paraId="22B00F91" w14:textId="77777777" w:rsidR="00112810" w:rsidRDefault="00112810" w:rsidP="00112810">
      <w:pPr>
        <w:pStyle w:val="ae"/>
        <w:rPr>
          <w:rFonts w:eastAsiaTheme="minorEastAsia"/>
          <w:b/>
          <w:bCs/>
          <w:lang w:eastAsia="zh-TW"/>
        </w:rPr>
      </w:pPr>
    </w:p>
    <w:p w14:paraId="5751E08D" w14:textId="77777777" w:rsidR="00675810" w:rsidRPr="00192E16" w:rsidRDefault="00675810" w:rsidP="00675810">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Pr>
          <w:rFonts w:hint="eastAsia"/>
          <w:lang w:eastAsia="zh-TW"/>
        </w:rPr>
        <w:t>5</w:t>
      </w:r>
      <w:r>
        <w:t>.20</w:t>
      </w:r>
      <w:r>
        <w:rPr>
          <w:rFonts w:hint="eastAsia"/>
          <w:lang w:eastAsia="zh-TW"/>
        </w:rPr>
        <w:t>20</w:t>
      </w:r>
      <w:r>
        <w:t>.</w:t>
      </w:r>
      <w:r>
        <w:rPr>
          <w:rFonts w:hint="eastAsia"/>
          <w:lang w:eastAsia="zh-TW"/>
        </w:rPr>
        <w:t>0</w:t>
      </w:r>
      <w:r w:rsidR="009C37A0">
        <w:rPr>
          <w:lang w:eastAsia="zh-TW"/>
        </w:rPr>
        <w:t>9</w:t>
      </w:r>
      <w:r w:rsidR="009C37A0">
        <w:rPr>
          <w:rFonts w:hint="eastAsia"/>
          <w:lang w:eastAsia="zh-TW"/>
        </w:rPr>
        <w:t>11</w:t>
      </w:r>
      <w:r>
        <w:t>.</w:t>
      </w:r>
      <w:r w:rsidR="009C37A0">
        <w:rPr>
          <w:lang w:eastAsia="zh-TW"/>
        </w:rPr>
        <w:t>1</w:t>
      </w:r>
      <w:r w:rsidR="009C37A0">
        <w:rPr>
          <w:rFonts w:hint="eastAsia"/>
          <w:lang w:eastAsia="zh-TW"/>
        </w:rPr>
        <w:t>044</w:t>
      </w:r>
      <w:r>
        <w:tab/>
      </w:r>
      <w:proofErr w:type="gramStart"/>
      <w:r>
        <w:t>Development  BIOS</w:t>
      </w:r>
      <w:proofErr w:type="gramEnd"/>
    </w:p>
    <w:p w14:paraId="7B2067DF" w14:textId="77777777" w:rsidR="00675810" w:rsidRPr="005C2CB1" w:rsidRDefault="00675810" w:rsidP="00675810">
      <w:pPr>
        <w:ind w:right="360"/>
        <w:rPr>
          <w:rFonts w:ascii="Courier New" w:hAnsi="Courier New" w:cs="Courier New"/>
          <w:b/>
          <w:bCs/>
        </w:rPr>
      </w:pPr>
      <w:r w:rsidRPr="005C2CB1">
        <w:rPr>
          <w:rFonts w:ascii="Courier New" w:hAnsi="Courier New" w:cs="Courier New"/>
          <w:b/>
          <w:bCs/>
        </w:rPr>
        <w:t>About This Release:</w:t>
      </w:r>
    </w:p>
    <w:p w14:paraId="253DD05F" w14:textId="77777777" w:rsidR="00675810" w:rsidRDefault="00675810" w:rsidP="001D0E27">
      <w:pPr>
        <w:pStyle w:val="ae"/>
        <w:numPr>
          <w:ilvl w:val="0"/>
          <w:numId w:val="3"/>
        </w:numPr>
      </w:pPr>
      <w:r>
        <w:t xml:space="preserve">Date: </w:t>
      </w:r>
      <w:r>
        <w:rPr>
          <w:lang w:eastAsia="zh-TW"/>
        </w:rPr>
        <w:t xml:space="preserve">September </w:t>
      </w:r>
      <w:r>
        <w:rPr>
          <w:rFonts w:hint="eastAsia"/>
          <w:lang w:eastAsia="zh-TW"/>
        </w:rPr>
        <w:t>11</w:t>
      </w:r>
      <w:r>
        <w:t>, 2</w:t>
      </w:r>
      <w:r>
        <w:rPr>
          <w:rFonts w:hint="eastAsia"/>
          <w:lang w:eastAsia="zh-TW"/>
        </w:rPr>
        <w:t>020</w:t>
      </w:r>
    </w:p>
    <w:p w14:paraId="4F6F97D0" w14:textId="77777777" w:rsidR="00675810" w:rsidRPr="00203116" w:rsidRDefault="00675810" w:rsidP="001D0E27">
      <w:pPr>
        <w:pStyle w:val="ae"/>
        <w:numPr>
          <w:ilvl w:val="0"/>
          <w:numId w:val="3"/>
        </w:numPr>
      </w:pPr>
      <w:r>
        <w:t xml:space="preserve">ROM Image Checksum: </w:t>
      </w:r>
      <w:r w:rsidR="009C37A0">
        <w:rPr>
          <w:rFonts w:hint="eastAsia"/>
          <w:lang w:eastAsia="zh-TW"/>
        </w:rPr>
        <w:t>0xD641</w:t>
      </w:r>
    </w:p>
    <w:p w14:paraId="071FF576" w14:textId="77777777" w:rsidR="00675810" w:rsidRDefault="00675810"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.1320</w:t>
      </w:r>
    </w:p>
    <w:p w14:paraId="70185CBF" w14:textId="77777777" w:rsidR="00675810" w:rsidRDefault="00675810"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.02.00</w:t>
      </w:r>
    </w:p>
    <w:p w14:paraId="71AB0405" w14:textId="77777777" w:rsidR="00675810" w:rsidRDefault="00675810"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150.01.20.1020</w:t>
      </w:r>
    </w:p>
    <w:p w14:paraId="48C61EBD" w14:textId="77777777" w:rsidR="00675810" w:rsidRPr="00DA6AF4" w:rsidRDefault="00675810" w:rsidP="001D0E27">
      <w:pPr>
        <w:pStyle w:val="ae"/>
        <w:numPr>
          <w:ilvl w:val="0"/>
          <w:numId w:val="4"/>
        </w:numPr>
        <w:rPr>
          <w:bCs/>
        </w:rPr>
      </w:pPr>
      <w:r>
        <w:t>Memory Reference Code: Based on RC 0A.00.2A.30</w:t>
      </w:r>
    </w:p>
    <w:p w14:paraId="73961A4A" w14:textId="77777777" w:rsidR="00675810" w:rsidRDefault="00675810" w:rsidP="001D0E27">
      <w:pPr>
        <w:pStyle w:val="ae"/>
        <w:numPr>
          <w:ilvl w:val="0"/>
          <w:numId w:val="4"/>
        </w:numPr>
        <w:rPr>
          <w:bCs/>
        </w:rPr>
      </w:pPr>
      <w:proofErr w:type="spellStart"/>
      <w:r>
        <w:t>MEBx</w:t>
      </w:r>
      <w:proofErr w:type="spellEnd"/>
      <w:r>
        <w:t xml:space="preserve"> Revision: NA</w:t>
      </w:r>
    </w:p>
    <w:p w14:paraId="607B7CB8" w14:textId="77777777" w:rsidR="00675810" w:rsidRDefault="00675810" w:rsidP="001D0E27">
      <w:pPr>
        <w:pStyle w:val="ae"/>
        <w:numPr>
          <w:ilvl w:val="0"/>
          <w:numId w:val="4"/>
        </w:numPr>
      </w:pPr>
      <w:r>
        <w:t>Integrated Graphics</w:t>
      </w:r>
    </w:p>
    <w:p w14:paraId="7C6C9826" w14:textId="77777777" w:rsidR="00675810" w:rsidRDefault="00675810" w:rsidP="001D0E27">
      <w:pPr>
        <w:pStyle w:val="ae"/>
        <w:numPr>
          <w:ilvl w:val="2"/>
          <w:numId w:val="4"/>
        </w:numPr>
      </w:pPr>
      <w:r>
        <w:t xml:space="preserve">Option ROM: </w:t>
      </w:r>
      <w:r>
        <w:rPr>
          <w:rFonts w:hint="eastAsia"/>
          <w:lang w:eastAsia="zh-TW"/>
        </w:rPr>
        <w:t>NA</w:t>
      </w:r>
    </w:p>
    <w:p w14:paraId="6D15ECED" w14:textId="77777777" w:rsidR="00675810" w:rsidRDefault="00675810" w:rsidP="001D0E27">
      <w:pPr>
        <w:pStyle w:val="ae"/>
        <w:numPr>
          <w:ilvl w:val="2"/>
          <w:numId w:val="4"/>
        </w:numPr>
      </w:pPr>
      <w:r>
        <w:t xml:space="preserve">UEFI Driver: </w:t>
      </w:r>
      <w:r>
        <w:rPr>
          <w:rFonts w:hint="eastAsia"/>
          <w:lang w:eastAsia="zh-TW"/>
        </w:rPr>
        <w:t>17</w:t>
      </w:r>
      <w:r>
        <w:rPr>
          <w:lang w:eastAsia="zh-TW"/>
        </w:rPr>
        <w:t>.0.1041</w:t>
      </w:r>
    </w:p>
    <w:p w14:paraId="7D2F3B80" w14:textId="77777777" w:rsidR="00675810" w:rsidRDefault="00675810" w:rsidP="001D0E27">
      <w:pPr>
        <w:pStyle w:val="ae"/>
        <w:numPr>
          <w:ilvl w:val="0"/>
          <w:numId w:val="4"/>
        </w:numPr>
      </w:pPr>
      <w:r>
        <w:t xml:space="preserve">SATA RAID Option ROM: UEFI </w:t>
      </w:r>
      <w:proofErr w:type="gramStart"/>
      <w:r>
        <w:t>Driver</w:t>
      </w:r>
      <w:r w:rsidRPr="000536FA">
        <w:t xml:space="preserve"> </w:t>
      </w:r>
      <w:r>
        <w:t xml:space="preserve"> :</w:t>
      </w:r>
      <w:proofErr w:type="gramEnd"/>
      <w:r>
        <w:t xml:space="preserve"> </w:t>
      </w:r>
      <w:r w:rsidRPr="000536FA">
        <w:t>18.0.0.1135</w:t>
      </w:r>
    </w:p>
    <w:p w14:paraId="180AA400" w14:textId="77777777" w:rsidR="00675810" w:rsidRDefault="00675810" w:rsidP="001D0E27">
      <w:pPr>
        <w:pStyle w:val="ae"/>
        <w:numPr>
          <w:ilvl w:val="0"/>
          <w:numId w:val="4"/>
        </w:numPr>
      </w:pPr>
      <w:r>
        <w:t>SATA non-RAID Option ROM: NA</w:t>
      </w:r>
    </w:p>
    <w:p w14:paraId="6B424946" w14:textId="77777777" w:rsidR="00675810" w:rsidRDefault="00675810" w:rsidP="001D0E27">
      <w:pPr>
        <w:pStyle w:val="ae"/>
        <w:numPr>
          <w:ilvl w:val="0"/>
          <w:numId w:val="4"/>
        </w:numPr>
      </w:pPr>
      <w:r>
        <w:t xml:space="preserve">AHCI Code: Based on </w:t>
      </w:r>
      <w:r>
        <w:rPr>
          <w:rFonts w:hint="eastAsia"/>
          <w:lang w:eastAsia="zh-TW"/>
        </w:rPr>
        <w:t>AHCI_2</w:t>
      </w:r>
      <w:r>
        <w:rPr>
          <w:lang w:eastAsia="zh-TW"/>
        </w:rPr>
        <w:t>4</w:t>
      </w:r>
    </w:p>
    <w:p w14:paraId="6901E1E3" w14:textId="77777777" w:rsidR="00675810" w:rsidRDefault="00675810" w:rsidP="001D0E27">
      <w:pPr>
        <w:pStyle w:val="ae"/>
        <w:numPr>
          <w:ilvl w:val="0"/>
          <w:numId w:val="4"/>
        </w:numPr>
      </w:pPr>
      <w:r>
        <w:t xml:space="preserve">LAN Option ROM: </w:t>
      </w:r>
      <w:r>
        <w:rPr>
          <w:rFonts w:hint="eastAsia"/>
          <w:lang w:eastAsia="zh-TW"/>
        </w:rPr>
        <w:t>0.8.10</w:t>
      </w:r>
    </w:p>
    <w:p w14:paraId="0843AB31" w14:textId="77777777" w:rsidR="00675810" w:rsidRPr="00D3539C" w:rsidRDefault="00675810" w:rsidP="00675810">
      <w:pPr>
        <w:pStyle w:val="ae"/>
        <w:ind w:left="360"/>
      </w:pPr>
    </w:p>
    <w:p w14:paraId="270B3598" w14:textId="77777777" w:rsidR="00675810" w:rsidRPr="00341369" w:rsidRDefault="00675810" w:rsidP="001D0E27">
      <w:pPr>
        <w:pStyle w:val="ae"/>
        <w:numPr>
          <w:ilvl w:val="0"/>
          <w:numId w:val="4"/>
        </w:numPr>
        <w:rPr>
          <w:rFonts w:ascii="Courier New" w:eastAsia="Times New Roman" w:hAnsi="Courier New" w:cs="Courier New"/>
        </w:rPr>
      </w:pPr>
      <w:r w:rsidRPr="003C1214">
        <w:t xml:space="preserve">Supported Flash Devices: </w:t>
      </w:r>
    </w:p>
    <w:p w14:paraId="7413C3EF" w14:textId="77777777" w:rsidR="00675810" w:rsidRDefault="00675810" w:rsidP="00675810">
      <w:pPr>
        <w:pStyle w:val="ae"/>
        <w:ind w:left="1440"/>
        <w:rPr>
          <w:lang w:eastAsia="zh-TW"/>
        </w:rPr>
      </w:pPr>
      <w:r w:rsidRPr="00745EF2">
        <w:t>MACRONIX</w:t>
      </w:r>
      <w:r w:rsidRPr="00745EF2">
        <w:tab/>
        <w:t>MX25L25673GM2I-08G</w:t>
      </w:r>
      <w:r w:rsidRPr="00745EF2">
        <w:tab/>
        <w:t>32MB</w:t>
      </w:r>
    </w:p>
    <w:p w14:paraId="35509F1C" w14:textId="77777777" w:rsidR="00675810" w:rsidRDefault="00675810" w:rsidP="00675810">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0F4D59A" w14:textId="77777777" w:rsidR="00675810" w:rsidRPr="005C2CB1" w:rsidRDefault="00675810"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7BB36C61" w14:textId="77777777" w:rsidR="00675810" w:rsidRDefault="00675810" w:rsidP="00675810">
      <w:pPr>
        <w:pStyle w:val="ae"/>
        <w:ind w:left="360" w:firstLine="360"/>
      </w:pPr>
      <w:r>
        <w:t>M80806C1_00000052</w:t>
      </w:r>
      <w:r w:rsidRPr="00CE5FE1">
        <w:t>.pdb</w:t>
      </w:r>
    </w:p>
    <w:p w14:paraId="2D51B3C2" w14:textId="77777777" w:rsidR="00675810" w:rsidRDefault="00675810"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3269F052" w14:textId="77777777" w:rsidR="00675810" w:rsidRDefault="00675810" w:rsidP="00675810">
      <w:pPr>
        <w:pStyle w:val="ae"/>
        <w:ind w:left="720"/>
      </w:pPr>
      <w:r>
        <w:t>M80806C1_00000052</w:t>
      </w:r>
      <w:r w:rsidRPr="00CE5FE1">
        <w:t>.pdb</w:t>
      </w:r>
    </w:p>
    <w:p w14:paraId="25354146" w14:textId="77777777" w:rsidR="00675810" w:rsidRPr="000A0E43" w:rsidRDefault="00675810" w:rsidP="00675810">
      <w:pPr>
        <w:pStyle w:val="ae"/>
        <w:ind w:left="1440"/>
        <w:rPr>
          <w:rFonts w:ascii="CG Times (WN)" w:hAnsi="CG Times (WN)"/>
        </w:rPr>
      </w:pPr>
    </w:p>
    <w:p w14:paraId="0715D8D9" w14:textId="77777777" w:rsidR="00675810" w:rsidRDefault="00675810" w:rsidP="00675810">
      <w:pPr>
        <w:pStyle w:val="ae"/>
        <w:rPr>
          <w:b/>
          <w:bCs/>
        </w:rPr>
      </w:pPr>
      <w:r>
        <w:rPr>
          <w:b/>
          <w:bCs/>
        </w:rPr>
        <w:t>New Fixes/Features:</w:t>
      </w:r>
    </w:p>
    <w:p w14:paraId="6C2CBC12" w14:textId="77777777" w:rsidR="00675810" w:rsidRDefault="009C37A0" w:rsidP="00675810">
      <w:pPr>
        <w:pStyle w:val="ae"/>
        <w:ind w:left="720"/>
        <w:rPr>
          <w:lang w:eastAsia="zh-TW"/>
        </w:rPr>
      </w:pPr>
      <w:r>
        <w:rPr>
          <w:rFonts w:hint="eastAsia"/>
          <w:lang w:eastAsia="zh-TW"/>
        </w:rPr>
        <w:t>Based on PA0024</w:t>
      </w:r>
    </w:p>
    <w:p w14:paraId="0B37E412" w14:textId="77777777" w:rsidR="00675810" w:rsidRDefault="00675810" w:rsidP="001D0E27">
      <w:pPr>
        <w:pStyle w:val="ae"/>
        <w:numPr>
          <w:ilvl w:val="0"/>
          <w:numId w:val="20"/>
        </w:numPr>
        <w:rPr>
          <w:lang w:eastAsia="zh-TW"/>
        </w:rPr>
      </w:pPr>
      <w:r>
        <w:rPr>
          <w:rFonts w:hint="eastAsia"/>
          <w:lang w:eastAsia="zh-TW"/>
        </w:rPr>
        <w:t>Power Limit setting.</w:t>
      </w:r>
    </w:p>
    <w:p w14:paraId="7A353ECF" w14:textId="77777777" w:rsidR="00675810" w:rsidRDefault="00675810" w:rsidP="001D0E27">
      <w:pPr>
        <w:pStyle w:val="ae"/>
        <w:numPr>
          <w:ilvl w:val="0"/>
          <w:numId w:val="20"/>
        </w:numPr>
        <w:rPr>
          <w:lang w:eastAsia="zh-TW"/>
        </w:rPr>
      </w:pPr>
      <w:r w:rsidRPr="00675810">
        <w:rPr>
          <w:lang w:eastAsia="zh-TW"/>
        </w:rPr>
        <w:t>WMI Method 603 for PA</w:t>
      </w:r>
      <w:r>
        <w:rPr>
          <w:lang w:eastAsia="zh-TW"/>
        </w:rPr>
        <w:t>.</w:t>
      </w:r>
    </w:p>
    <w:p w14:paraId="67B774D9" w14:textId="77777777" w:rsidR="00675810" w:rsidRDefault="00675810" w:rsidP="001D0E27">
      <w:pPr>
        <w:pStyle w:val="ae"/>
        <w:numPr>
          <w:ilvl w:val="0"/>
          <w:numId w:val="20"/>
        </w:numPr>
        <w:rPr>
          <w:lang w:eastAsia="zh-TW"/>
        </w:rPr>
      </w:pPr>
      <w:r>
        <w:rPr>
          <w:rFonts w:hint="eastAsia"/>
          <w:lang w:eastAsia="zh-TW"/>
        </w:rPr>
        <w:t>I</w:t>
      </w:r>
      <w:r w:rsidRPr="00675810">
        <w:rPr>
          <w:lang w:eastAsia="zh-TW"/>
        </w:rPr>
        <w:t xml:space="preserve">ssue Tracker </w:t>
      </w:r>
      <w:proofErr w:type="gramStart"/>
      <w:r w:rsidRPr="00675810">
        <w:rPr>
          <w:lang w:eastAsia="zh-TW"/>
        </w:rPr>
        <w:t>ww37</w:t>
      </w:r>
      <w:proofErr w:type="gramEnd"/>
      <w:r w:rsidRPr="00675810">
        <w:rPr>
          <w:lang w:eastAsia="zh-TW"/>
        </w:rPr>
        <w:t>.2 FC-167 [BIOS/USB Header Connector item issue]</w:t>
      </w:r>
    </w:p>
    <w:p w14:paraId="040A872C" w14:textId="77777777" w:rsidR="00675810" w:rsidRDefault="00675810" w:rsidP="001D0E27">
      <w:pPr>
        <w:pStyle w:val="ae"/>
        <w:numPr>
          <w:ilvl w:val="0"/>
          <w:numId w:val="20"/>
        </w:numPr>
        <w:rPr>
          <w:lang w:eastAsia="zh-TW"/>
        </w:rPr>
      </w:pPr>
      <w:r>
        <w:rPr>
          <w:rFonts w:hint="eastAsia"/>
          <w:lang w:eastAsia="zh-TW"/>
        </w:rPr>
        <w:t>I</w:t>
      </w:r>
      <w:r w:rsidRPr="00675810">
        <w:rPr>
          <w:lang w:eastAsia="zh-TW"/>
        </w:rPr>
        <w:t>ssue Tracker ww37.2 FC-</w:t>
      </w:r>
      <w:proofErr w:type="gramStart"/>
      <w:r w:rsidRPr="00675810">
        <w:rPr>
          <w:lang w:eastAsia="zh-TW"/>
        </w:rPr>
        <w:t>168  [</w:t>
      </w:r>
      <w:proofErr w:type="gramEnd"/>
      <w:r w:rsidRPr="00675810">
        <w:rPr>
          <w:lang w:eastAsia="zh-TW"/>
        </w:rPr>
        <w:t>BIOS/ "IGD Primary Video Port" / "IGD Secondary Video" item]</w:t>
      </w:r>
      <w:r>
        <w:rPr>
          <w:lang w:eastAsia="zh-TW"/>
        </w:rPr>
        <w:t xml:space="preserve"> </w:t>
      </w:r>
    </w:p>
    <w:p w14:paraId="22F04A66" w14:textId="77777777" w:rsidR="00675810" w:rsidRDefault="00675810" w:rsidP="00675810">
      <w:pPr>
        <w:pStyle w:val="ae"/>
        <w:ind w:left="1080"/>
        <w:rPr>
          <w:lang w:eastAsia="zh-TW"/>
        </w:rPr>
      </w:pPr>
      <w:r>
        <w:rPr>
          <w:rFonts w:hint="eastAsia"/>
          <w:lang w:eastAsia="zh-TW"/>
        </w:rPr>
        <w:t>Information only, function not ready.</w:t>
      </w:r>
    </w:p>
    <w:p w14:paraId="7762F35C" w14:textId="77777777" w:rsidR="00675810" w:rsidRDefault="00675810" w:rsidP="001D0E27">
      <w:pPr>
        <w:pStyle w:val="ae"/>
        <w:numPr>
          <w:ilvl w:val="0"/>
          <w:numId w:val="20"/>
        </w:numPr>
        <w:rPr>
          <w:lang w:eastAsia="zh-TW"/>
        </w:rPr>
      </w:pPr>
      <w:r w:rsidRPr="00675810">
        <w:rPr>
          <w:lang w:eastAsia="zh-TW"/>
        </w:rPr>
        <w:t>PEIM display issue</w:t>
      </w:r>
      <w:r>
        <w:rPr>
          <w:rFonts w:hint="eastAsia"/>
          <w:lang w:eastAsia="zh-TW"/>
        </w:rPr>
        <w:t>.</w:t>
      </w:r>
    </w:p>
    <w:p w14:paraId="2A1EF521" w14:textId="77777777" w:rsidR="00675810" w:rsidRDefault="00675810" w:rsidP="00675810">
      <w:pPr>
        <w:pStyle w:val="ae"/>
        <w:ind w:left="1080"/>
        <w:rPr>
          <w:lang w:eastAsia="zh-TW"/>
        </w:rPr>
      </w:pPr>
      <w:r>
        <w:rPr>
          <w:rFonts w:hint="eastAsia"/>
          <w:lang w:eastAsia="zh-TW"/>
        </w:rPr>
        <w:t xml:space="preserve">Mini DP, Type C </w:t>
      </w:r>
      <w:proofErr w:type="spellStart"/>
      <w:r>
        <w:rPr>
          <w:rFonts w:hint="eastAsia"/>
          <w:lang w:eastAsia="zh-TW"/>
        </w:rPr>
        <w:t>hange</w:t>
      </w:r>
      <w:proofErr w:type="spellEnd"/>
      <w:r>
        <w:rPr>
          <w:rFonts w:hint="eastAsia"/>
          <w:lang w:eastAsia="zh-TW"/>
        </w:rPr>
        <w:t xml:space="preserve"> at CP 0x08</w:t>
      </w:r>
    </w:p>
    <w:p w14:paraId="00AEAB43" w14:textId="77777777" w:rsidR="00675810" w:rsidRDefault="00675810" w:rsidP="001D0E27">
      <w:pPr>
        <w:pStyle w:val="ae"/>
        <w:numPr>
          <w:ilvl w:val="0"/>
          <w:numId w:val="20"/>
        </w:numPr>
        <w:rPr>
          <w:lang w:eastAsia="zh-TW"/>
        </w:rPr>
      </w:pPr>
      <w:r w:rsidRPr="00675810">
        <w:rPr>
          <w:lang w:eastAsia="zh-TW"/>
        </w:rPr>
        <w:t>[EIP563109</w:t>
      </w:r>
      <w:proofErr w:type="gramStart"/>
      <w:r w:rsidRPr="00675810">
        <w:rPr>
          <w:lang w:eastAsia="zh-TW"/>
        </w:rPr>
        <w:t>]  Power</w:t>
      </w:r>
      <w:proofErr w:type="gramEnd"/>
      <w:r w:rsidRPr="00675810">
        <w:rPr>
          <w:lang w:eastAsia="zh-TW"/>
        </w:rPr>
        <w:t xml:space="preserve"> LED/ Power LED not blink when system enters into modern standby</w:t>
      </w:r>
    </w:p>
    <w:p w14:paraId="47ECECA0" w14:textId="77777777" w:rsidR="00DD52FD" w:rsidRDefault="00DD52FD" w:rsidP="00DD52FD">
      <w:pPr>
        <w:pStyle w:val="ae"/>
        <w:ind w:left="1080"/>
        <w:rPr>
          <w:lang w:eastAsia="zh-TW"/>
        </w:rPr>
      </w:pPr>
      <w:r>
        <w:rPr>
          <w:rFonts w:hint="eastAsia"/>
          <w:lang w:eastAsia="zh-TW"/>
        </w:rPr>
        <w:t>I</w:t>
      </w:r>
      <w:r w:rsidRPr="00DD52FD">
        <w:rPr>
          <w:lang w:eastAsia="zh-TW"/>
        </w:rPr>
        <w:t>ssue tracker ww.37.2 FC-147</w:t>
      </w:r>
    </w:p>
    <w:p w14:paraId="673E944F" w14:textId="77777777" w:rsidR="00DD52FD" w:rsidRDefault="00DD52FD" w:rsidP="001D0E27">
      <w:pPr>
        <w:pStyle w:val="ae"/>
        <w:numPr>
          <w:ilvl w:val="0"/>
          <w:numId w:val="20"/>
        </w:numPr>
        <w:rPr>
          <w:lang w:eastAsia="zh-TW"/>
        </w:rPr>
      </w:pPr>
      <w:r>
        <w:rPr>
          <w:rFonts w:hint="eastAsia"/>
          <w:lang w:eastAsia="zh-TW"/>
        </w:rPr>
        <w:t>R</w:t>
      </w:r>
      <w:r w:rsidRPr="00DD52FD">
        <w:rPr>
          <w:lang w:eastAsia="zh-TW"/>
        </w:rPr>
        <w:t>emove SATA Controller(s) f</w:t>
      </w:r>
      <w:r>
        <w:rPr>
          <w:lang w:eastAsia="zh-TW"/>
        </w:rPr>
        <w:t xml:space="preserve">rom Advanced-&gt;Storage in </w:t>
      </w:r>
      <w:r>
        <w:rPr>
          <w:rFonts w:hint="eastAsia"/>
          <w:lang w:eastAsia="zh-TW"/>
        </w:rPr>
        <w:t>BIOS Setup</w:t>
      </w:r>
    </w:p>
    <w:p w14:paraId="66CC8C5D" w14:textId="77777777" w:rsidR="00DD52FD" w:rsidRDefault="00DD52FD" w:rsidP="001D0E27">
      <w:pPr>
        <w:pStyle w:val="ae"/>
        <w:numPr>
          <w:ilvl w:val="0"/>
          <w:numId w:val="20"/>
        </w:numPr>
        <w:rPr>
          <w:lang w:eastAsia="zh-TW"/>
        </w:rPr>
      </w:pPr>
      <w:r w:rsidRPr="00DD52FD">
        <w:rPr>
          <w:lang w:eastAsia="zh-TW"/>
        </w:rPr>
        <w:t>EIP563230 Modern Standby Check Thermal Zones</w:t>
      </w:r>
    </w:p>
    <w:p w14:paraId="5031BAAE" w14:textId="77777777" w:rsidR="00DD52FD" w:rsidRDefault="00DD52FD" w:rsidP="001D0E27">
      <w:pPr>
        <w:pStyle w:val="ae"/>
        <w:numPr>
          <w:ilvl w:val="0"/>
          <w:numId w:val="20"/>
        </w:numPr>
        <w:rPr>
          <w:lang w:eastAsia="zh-TW"/>
        </w:rPr>
      </w:pPr>
      <w:r w:rsidRPr="00DD52FD">
        <w:rPr>
          <w:lang w:eastAsia="zh-TW"/>
        </w:rPr>
        <w:t>For Q</w:t>
      </w:r>
      <w:proofErr w:type="gramStart"/>
      <w:r w:rsidRPr="00DD52FD">
        <w:rPr>
          <w:lang w:eastAsia="zh-TW"/>
        </w:rPr>
        <w:t>15,Q</w:t>
      </w:r>
      <w:proofErr w:type="gramEnd"/>
      <w:r w:rsidRPr="00DD52FD">
        <w:rPr>
          <w:lang w:eastAsia="zh-TW"/>
        </w:rPr>
        <w:t>16 porting</w:t>
      </w:r>
    </w:p>
    <w:p w14:paraId="1ED37875" w14:textId="77777777" w:rsidR="00DD52FD" w:rsidRDefault="00DD52FD" w:rsidP="001D0E27">
      <w:pPr>
        <w:pStyle w:val="ae"/>
        <w:numPr>
          <w:ilvl w:val="0"/>
          <w:numId w:val="20"/>
        </w:numPr>
        <w:rPr>
          <w:lang w:eastAsia="zh-TW"/>
        </w:rPr>
      </w:pPr>
      <w:r w:rsidRPr="00DD52FD">
        <w:rPr>
          <w:lang w:eastAsia="zh-TW"/>
        </w:rPr>
        <w:t>[EIP564668] Modify Native ACPI OS PCIe Support item to Enabled.</w:t>
      </w:r>
    </w:p>
    <w:p w14:paraId="31C0F2C7" w14:textId="77777777" w:rsidR="00DD52FD" w:rsidRDefault="00DD52FD" w:rsidP="00675810">
      <w:pPr>
        <w:pStyle w:val="ae"/>
        <w:rPr>
          <w:rFonts w:eastAsiaTheme="minorEastAsia"/>
          <w:b/>
          <w:bCs/>
          <w:lang w:eastAsia="zh-TW"/>
        </w:rPr>
      </w:pPr>
    </w:p>
    <w:p w14:paraId="522E80B4" w14:textId="77777777" w:rsidR="00675810" w:rsidRDefault="00675810" w:rsidP="00675810">
      <w:pPr>
        <w:pStyle w:val="ae"/>
        <w:rPr>
          <w:rFonts w:eastAsiaTheme="minorEastAsia"/>
          <w:b/>
          <w:bCs/>
          <w:lang w:eastAsia="zh-TW"/>
        </w:rPr>
      </w:pPr>
      <w:r w:rsidRPr="00D54263">
        <w:rPr>
          <w:rFonts w:eastAsia="MS Mincho"/>
          <w:b/>
          <w:bCs/>
        </w:rPr>
        <w:t>Known Errata:</w:t>
      </w:r>
    </w:p>
    <w:p w14:paraId="5D0C4D02" w14:textId="77777777" w:rsidR="00675810" w:rsidRPr="007700DA" w:rsidRDefault="00675810">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3BF33AD7" w14:textId="77777777" w:rsidR="00675810" w:rsidRDefault="00675810" w:rsidP="00675810">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7D252045" w14:textId="77777777" w:rsidR="00675810" w:rsidRDefault="00675810" w:rsidP="00675810">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1453F2ED" w14:textId="77777777" w:rsidR="00675810" w:rsidRDefault="00675810" w:rsidP="00675810">
      <w:pPr>
        <w:pStyle w:val="ae"/>
        <w:ind w:left="360"/>
        <w:rPr>
          <w:rFonts w:eastAsiaTheme="minorEastAsia"/>
          <w:b/>
          <w:bCs/>
          <w:color w:val="FF0000"/>
          <w:lang w:eastAsia="zh-TW"/>
        </w:rPr>
      </w:pPr>
      <w:r>
        <w:rPr>
          <w:rFonts w:eastAsiaTheme="minorEastAsia" w:hint="eastAsia"/>
          <w:b/>
          <w:bCs/>
          <w:color w:val="FF0000"/>
          <w:lang w:eastAsia="zh-TW"/>
        </w:rPr>
        <w:t>PA0020-PA002</w:t>
      </w:r>
      <w:r w:rsidR="00DD52FD">
        <w:rPr>
          <w:rFonts w:eastAsiaTheme="minorEastAsia" w:hint="eastAsia"/>
          <w:b/>
          <w:bCs/>
          <w:color w:val="FF0000"/>
          <w:lang w:eastAsia="zh-TW"/>
        </w:rPr>
        <w:t>5</w:t>
      </w:r>
      <w:r>
        <w:rPr>
          <w:rFonts w:eastAsiaTheme="minorEastAsia" w:hint="eastAsia"/>
          <w:b/>
          <w:bCs/>
          <w:color w:val="FF0000"/>
          <w:lang w:eastAsia="zh-TW"/>
        </w:rPr>
        <w:t xml:space="preserve"> for FAB-B only.</w:t>
      </w:r>
    </w:p>
    <w:p w14:paraId="739B2B50" w14:textId="77777777" w:rsidR="00675810" w:rsidRDefault="00675810">
      <w:pPr>
        <w:pStyle w:val="ae"/>
        <w:numPr>
          <w:ilvl w:val="0"/>
          <w:numId w:val="42"/>
        </w:numPr>
        <w:rPr>
          <w:rFonts w:eastAsiaTheme="minorEastAsia"/>
          <w:b/>
          <w:bCs/>
          <w:lang w:eastAsia="zh-TW"/>
        </w:rPr>
      </w:pPr>
      <w:r w:rsidRPr="00F67A34">
        <w:rPr>
          <w:rFonts w:eastAsiaTheme="minorEastAsia"/>
          <w:b/>
          <w:bCs/>
          <w:lang w:eastAsia="zh-TW"/>
        </w:rPr>
        <w:t>Due to ME setting change</w:t>
      </w:r>
      <w:r>
        <w:rPr>
          <w:rFonts w:eastAsiaTheme="minorEastAsia" w:hint="eastAsia"/>
          <w:b/>
          <w:bCs/>
          <w:lang w:eastAsia="zh-TW"/>
        </w:rPr>
        <w:t xml:space="preserve"> and t</w:t>
      </w:r>
      <w:r w:rsidRPr="00AF5D78">
        <w:rPr>
          <w:rFonts w:eastAsiaTheme="minorEastAsia"/>
          <w:b/>
          <w:bCs/>
          <w:lang w:eastAsia="zh-TW"/>
        </w:rPr>
        <w:t>he setup structure has new items</w:t>
      </w:r>
      <w:r w:rsidRPr="00F67A34">
        <w:rPr>
          <w:rFonts w:eastAsiaTheme="minorEastAsia"/>
          <w:b/>
          <w:bCs/>
          <w:lang w:eastAsia="zh-TW"/>
        </w:rPr>
        <w:t>, it is recommended to use FPT to upgrade to PA0024</w:t>
      </w:r>
      <w:r>
        <w:rPr>
          <w:rFonts w:eastAsiaTheme="minorEastAsia" w:hint="eastAsia"/>
          <w:b/>
          <w:bCs/>
          <w:lang w:eastAsia="zh-TW"/>
        </w:rPr>
        <w:t>.</w:t>
      </w:r>
    </w:p>
    <w:p w14:paraId="22D98544" w14:textId="77777777" w:rsidR="00675810" w:rsidRDefault="00675810" w:rsidP="00675810">
      <w:pPr>
        <w:pStyle w:val="ae"/>
        <w:ind w:left="360"/>
        <w:rPr>
          <w:rFonts w:eastAsiaTheme="minorEastAsia"/>
          <w:b/>
          <w:bCs/>
          <w:color w:val="FF0000"/>
          <w:lang w:eastAsia="zh-TW"/>
        </w:rPr>
      </w:pPr>
    </w:p>
    <w:p w14:paraId="0DDA3615" w14:textId="77777777" w:rsidR="00675810" w:rsidRDefault="00675810" w:rsidP="00675810">
      <w:pPr>
        <w:pStyle w:val="ae"/>
        <w:ind w:left="360"/>
        <w:rPr>
          <w:rFonts w:eastAsiaTheme="minorEastAsia"/>
          <w:b/>
          <w:bCs/>
          <w:color w:val="FF0000"/>
          <w:lang w:eastAsia="zh-TW"/>
        </w:rPr>
      </w:pPr>
    </w:p>
    <w:p w14:paraId="075975D6" w14:textId="77777777" w:rsidR="00675810" w:rsidRDefault="00675810" w:rsidP="00675810">
      <w:pPr>
        <w:pStyle w:val="ae"/>
        <w:ind w:left="360"/>
        <w:rPr>
          <w:rFonts w:eastAsiaTheme="minorEastAsia"/>
          <w:b/>
          <w:bCs/>
          <w:color w:val="FF0000"/>
          <w:lang w:eastAsia="zh-TW"/>
        </w:rPr>
      </w:pPr>
    </w:p>
    <w:p w14:paraId="0E0A3AAF" w14:textId="77777777" w:rsidR="00675810" w:rsidRDefault="00675810" w:rsidP="00675810">
      <w:pPr>
        <w:pStyle w:val="ae"/>
        <w:ind w:left="360"/>
        <w:rPr>
          <w:rFonts w:eastAsiaTheme="minorEastAsia"/>
          <w:b/>
          <w:bCs/>
          <w:color w:val="FF0000"/>
          <w:lang w:eastAsia="zh-TW"/>
        </w:rPr>
      </w:pPr>
    </w:p>
    <w:p w14:paraId="3979F7EF" w14:textId="77777777" w:rsidR="00675810" w:rsidRDefault="00675810" w:rsidP="00675810">
      <w:pPr>
        <w:pStyle w:val="ae"/>
        <w:ind w:left="360"/>
        <w:rPr>
          <w:rFonts w:eastAsiaTheme="minorEastAsia"/>
          <w:b/>
          <w:bCs/>
          <w:color w:val="FF0000"/>
          <w:lang w:eastAsia="zh-TW"/>
        </w:rPr>
      </w:pPr>
    </w:p>
    <w:p w14:paraId="172953AF" w14:textId="77777777" w:rsidR="00E32F34" w:rsidRPr="00192E16" w:rsidRDefault="00E32F34" w:rsidP="00E32F34">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sidR="00F67A34">
        <w:rPr>
          <w:lang w:eastAsia="zh-TW"/>
        </w:rPr>
        <w:t>2</w:t>
      </w:r>
      <w:r w:rsidR="00F67A34">
        <w:rPr>
          <w:rFonts w:hint="eastAsia"/>
          <w:lang w:eastAsia="zh-TW"/>
        </w:rPr>
        <w:t>4</w:t>
      </w:r>
      <w:r>
        <w:t>.20</w:t>
      </w:r>
      <w:r>
        <w:rPr>
          <w:rFonts w:hint="eastAsia"/>
          <w:lang w:eastAsia="zh-TW"/>
        </w:rPr>
        <w:t>20</w:t>
      </w:r>
      <w:r>
        <w:t>.</w:t>
      </w:r>
      <w:r>
        <w:rPr>
          <w:rFonts w:hint="eastAsia"/>
          <w:lang w:eastAsia="zh-TW"/>
        </w:rPr>
        <w:t>0</w:t>
      </w:r>
      <w:r>
        <w:rPr>
          <w:lang w:eastAsia="zh-TW"/>
        </w:rPr>
        <w:t>904</w:t>
      </w:r>
      <w:r>
        <w:t>.</w:t>
      </w:r>
      <w:r>
        <w:rPr>
          <w:lang w:eastAsia="zh-TW"/>
        </w:rPr>
        <w:t>1158</w:t>
      </w:r>
      <w:r>
        <w:tab/>
      </w:r>
      <w:proofErr w:type="gramStart"/>
      <w:r>
        <w:t>Development  BIOS</w:t>
      </w:r>
      <w:proofErr w:type="gramEnd"/>
    </w:p>
    <w:p w14:paraId="277C1B78" w14:textId="77777777" w:rsidR="00E32F34" w:rsidRPr="005C2CB1" w:rsidRDefault="00E32F34" w:rsidP="00E32F34">
      <w:pPr>
        <w:ind w:right="360"/>
        <w:rPr>
          <w:rFonts w:ascii="Courier New" w:hAnsi="Courier New" w:cs="Courier New"/>
          <w:b/>
          <w:bCs/>
        </w:rPr>
      </w:pPr>
      <w:r w:rsidRPr="005C2CB1">
        <w:rPr>
          <w:rFonts w:ascii="Courier New" w:hAnsi="Courier New" w:cs="Courier New"/>
          <w:b/>
          <w:bCs/>
        </w:rPr>
        <w:t>About This Release:</w:t>
      </w:r>
    </w:p>
    <w:p w14:paraId="5F369B97" w14:textId="77777777" w:rsidR="00E32F34" w:rsidRDefault="00E32F34" w:rsidP="001D0E27">
      <w:pPr>
        <w:pStyle w:val="ae"/>
        <w:numPr>
          <w:ilvl w:val="0"/>
          <w:numId w:val="3"/>
        </w:numPr>
      </w:pPr>
      <w:r>
        <w:t xml:space="preserve">Date: </w:t>
      </w:r>
      <w:r>
        <w:rPr>
          <w:lang w:eastAsia="zh-TW"/>
        </w:rPr>
        <w:t>September 04</w:t>
      </w:r>
      <w:r>
        <w:t>, 2</w:t>
      </w:r>
      <w:r>
        <w:rPr>
          <w:rFonts w:hint="eastAsia"/>
          <w:lang w:eastAsia="zh-TW"/>
        </w:rPr>
        <w:t>020</w:t>
      </w:r>
    </w:p>
    <w:p w14:paraId="4CFBD742" w14:textId="77777777" w:rsidR="00E32F34" w:rsidRPr="00203116" w:rsidRDefault="00E32F34" w:rsidP="001D0E27">
      <w:pPr>
        <w:pStyle w:val="ae"/>
        <w:numPr>
          <w:ilvl w:val="0"/>
          <w:numId w:val="3"/>
        </w:numPr>
      </w:pPr>
      <w:r>
        <w:t xml:space="preserve">ROM Image Checksum: </w:t>
      </w:r>
      <w:r>
        <w:rPr>
          <w:rFonts w:hint="eastAsia"/>
          <w:lang w:eastAsia="zh-TW"/>
        </w:rPr>
        <w:t>0x</w:t>
      </w:r>
      <w:r>
        <w:rPr>
          <w:lang w:eastAsia="zh-TW"/>
        </w:rPr>
        <w:t>B3C7</w:t>
      </w:r>
    </w:p>
    <w:p w14:paraId="747DCBED" w14:textId="77777777" w:rsidR="00E32F34" w:rsidRDefault="00E32F34"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.1320</w:t>
      </w:r>
    </w:p>
    <w:p w14:paraId="190531D8" w14:textId="77777777" w:rsidR="00E32F34" w:rsidRDefault="00E32F34"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.02.00</w:t>
      </w:r>
    </w:p>
    <w:p w14:paraId="7755F0ED" w14:textId="77777777" w:rsidR="00E32F34" w:rsidRDefault="00E32F34"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150.01.20.1020</w:t>
      </w:r>
    </w:p>
    <w:p w14:paraId="37089C8C" w14:textId="77777777" w:rsidR="00E32F34" w:rsidRPr="00DA6AF4" w:rsidRDefault="00E32F34" w:rsidP="001D0E27">
      <w:pPr>
        <w:pStyle w:val="ae"/>
        <w:numPr>
          <w:ilvl w:val="0"/>
          <w:numId w:val="4"/>
        </w:numPr>
        <w:rPr>
          <w:bCs/>
        </w:rPr>
      </w:pPr>
      <w:r>
        <w:t>Memory Reference Code: Based on RC 0A.00.2A.30</w:t>
      </w:r>
    </w:p>
    <w:p w14:paraId="606A88CA" w14:textId="77777777" w:rsidR="00E32F34" w:rsidRDefault="00E32F34" w:rsidP="001D0E27">
      <w:pPr>
        <w:pStyle w:val="ae"/>
        <w:numPr>
          <w:ilvl w:val="0"/>
          <w:numId w:val="4"/>
        </w:numPr>
        <w:rPr>
          <w:bCs/>
        </w:rPr>
      </w:pPr>
      <w:proofErr w:type="spellStart"/>
      <w:r>
        <w:t>MEBx</w:t>
      </w:r>
      <w:proofErr w:type="spellEnd"/>
      <w:r>
        <w:t xml:space="preserve"> Revision: NA</w:t>
      </w:r>
    </w:p>
    <w:p w14:paraId="720E96BB" w14:textId="77777777" w:rsidR="00E32F34" w:rsidRDefault="00E32F34" w:rsidP="001D0E27">
      <w:pPr>
        <w:pStyle w:val="ae"/>
        <w:numPr>
          <w:ilvl w:val="0"/>
          <w:numId w:val="4"/>
        </w:numPr>
      </w:pPr>
      <w:r>
        <w:t>Integrated Graphics</w:t>
      </w:r>
    </w:p>
    <w:p w14:paraId="34B96C9C" w14:textId="77777777" w:rsidR="00E32F34" w:rsidRDefault="00E32F34" w:rsidP="001D0E27">
      <w:pPr>
        <w:pStyle w:val="ae"/>
        <w:numPr>
          <w:ilvl w:val="2"/>
          <w:numId w:val="4"/>
        </w:numPr>
      </w:pPr>
      <w:r>
        <w:t xml:space="preserve">Option ROM: </w:t>
      </w:r>
      <w:r>
        <w:rPr>
          <w:rFonts w:hint="eastAsia"/>
          <w:lang w:eastAsia="zh-TW"/>
        </w:rPr>
        <w:t>NA</w:t>
      </w:r>
    </w:p>
    <w:p w14:paraId="48886D12" w14:textId="77777777" w:rsidR="00E32F34" w:rsidRDefault="00E32F34" w:rsidP="001D0E27">
      <w:pPr>
        <w:pStyle w:val="ae"/>
        <w:numPr>
          <w:ilvl w:val="2"/>
          <w:numId w:val="4"/>
        </w:numPr>
      </w:pPr>
      <w:r>
        <w:t xml:space="preserve">UEFI Driver: </w:t>
      </w:r>
      <w:r>
        <w:rPr>
          <w:rFonts w:hint="eastAsia"/>
          <w:lang w:eastAsia="zh-TW"/>
        </w:rPr>
        <w:t>17</w:t>
      </w:r>
      <w:r>
        <w:rPr>
          <w:lang w:eastAsia="zh-TW"/>
        </w:rPr>
        <w:t>.0.1041</w:t>
      </w:r>
    </w:p>
    <w:p w14:paraId="34CD218F" w14:textId="77777777" w:rsidR="00E32F34" w:rsidRDefault="00E32F34" w:rsidP="001D0E27">
      <w:pPr>
        <w:pStyle w:val="ae"/>
        <w:numPr>
          <w:ilvl w:val="0"/>
          <w:numId w:val="4"/>
        </w:numPr>
      </w:pPr>
      <w:r>
        <w:t xml:space="preserve">SATA RAID Option ROM: </w:t>
      </w:r>
      <w:r w:rsidR="000536FA">
        <w:t xml:space="preserve">UEFI </w:t>
      </w:r>
      <w:proofErr w:type="gramStart"/>
      <w:r w:rsidR="000536FA">
        <w:t>Driver</w:t>
      </w:r>
      <w:r w:rsidR="000536FA" w:rsidRPr="000536FA">
        <w:t xml:space="preserve"> </w:t>
      </w:r>
      <w:r w:rsidR="000536FA">
        <w:t xml:space="preserve"> :</w:t>
      </w:r>
      <w:proofErr w:type="gramEnd"/>
      <w:r w:rsidR="000536FA">
        <w:t xml:space="preserve"> </w:t>
      </w:r>
      <w:r w:rsidR="000536FA" w:rsidRPr="000536FA">
        <w:t>18.0.0.1135</w:t>
      </w:r>
    </w:p>
    <w:p w14:paraId="3C8D3282" w14:textId="77777777" w:rsidR="00E32F34" w:rsidRDefault="00E32F34" w:rsidP="001D0E27">
      <w:pPr>
        <w:pStyle w:val="ae"/>
        <w:numPr>
          <w:ilvl w:val="0"/>
          <w:numId w:val="4"/>
        </w:numPr>
      </w:pPr>
      <w:r>
        <w:t>SATA non-RAID Option ROM: NA</w:t>
      </w:r>
    </w:p>
    <w:p w14:paraId="0FD76A9D" w14:textId="77777777" w:rsidR="00E32F34" w:rsidRDefault="00E32F34" w:rsidP="001D0E27">
      <w:pPr>
        <w:pStyle w:val="ae"/>
        <w:numPr>
          <w:ilvl w:val="0"/>
          <w:numId w:val="4"/>
        </w:numPr>
      </w:pPr>
      <w:r>
        <w:t xml:space="preserve">AHCI Code: Based on </w:t>
      </w:r>
      <w:r>
        <w:rPr>
          <w:rFonts w:hint="eastAsia"/>
          <w:lang w:eastAsia="zh-TW"/>
        </w:rPr>
        <w:t>AHCI_2</w:t>
      </w:r>
      <w:r>
        <w:rPr>
          <w:lang w:eastAsia="zh-TW"/>
        </w:rPr>
        <w:t>4</w:t>
      </w:r>
    </w:p>
    <w:p w14:paraId="5621C427" w14:textId="77777777" w:rsidR="00E32F34" w:rsidRDefault="00E32F34" w:rsidP="001D0E27">
      <w:pPr>
        <w:pStyle w:val="ae"/>
        <w:numPr>
          <w:ilvl w:val="0"/>
          <w:numId w:val="4"/>
        </w:numPr>
      </w:pPr>
      <w:r>
        <w:t xml:space="preserve">LAN Option ROM: </w:t>
      </w:r>
      <w:r>
        <w:rPr>
          <w:rFonts w:hint="eastAsia"/>
          <w:lang w:eastAsia="zh-TW"/>
        </w:rPr>
        <w:t>0.8.10</w:t>
      </w:r>
    </w:p>
    <w:p w14:paraId="686EF211" w14:textId="77777777" w:rsidR="00E32F34" w:rsidRPr="00D3539C" w:rsidRDefault="00E32F34" w:rsidP="00E32F34">
      <w:pPr>
        <w:pStyle w:val="ae"/>
        <w:ind w:left="360"/>
      </w:pPr>
    </w:p>
    <w:p w14:paraId="03497795" w14:textId="77777777" w:rsidR="00E32F34" w:rsidRPr="00341369" w:rsidRDefault="00E32F34" w:rsidP="001D0E27">
      <w:pPr>
        <w:pStyle w:val="ae"/>
        <w:numPr>
          <w:ilvl w:val="0"/>
          <w:numId w:val="4"/>
        </w:numPr>
        <w:rPr>
          <w:rFonts w:ascii="Courier New" w:eastAsia="Times New Roman" w:hAnsi="Courier New" w:cs="Courier New"/>
        </w:rPr>
      </w:pPr>
      <w:r w:rsidRPr="003C1214">
        <w:t xml:space="preserve">Supported Flash Devices: </w:t>
      </w:r>
    </w:p>
    <w:p w14:paraId="347D36D8" w14:textId="77777777" w:rsidR="00E32F34" w:rsidRDefault="00E32F34" w:rsidP="00E32F34">
      <w:pPr>
        <w:pStyle w:val="ae"/>
        <w:ind w:left="1440"/>
        <w:rPr>
          <w:lang w:eastAsia="zh-TW"/>
        </w:rPr>
      </w:pPr>
      <w:r w:rsidRPr="00745EF2">
        <w:t>MACRONIX</w:t>
      </w:r>
      <w:r w:rsidRPr="00745EF2">
        <w:tab/>
        <w:t>MX25L25673GM2I-08G</w:t>
      </w:r>
      <w:r w:rsidRPr="00745EF2">
        <w:tab/>
        <w:t>32MB</w:t>
      </w:r>
    </w:p>
    <w:p w14:paraId="42ADBA49" w14:textId="77777777" w:rsidR="00E32F34" w:rsidRDefault="00E32F34" w:rsidP="00E32F34">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1DD06DBF" w14:textId="77777777" w:rsidR="00E32F34" w:rsidRPr="005C2CB1" w:rsidRDefault="00E32F34"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00EE917" w14:textId="77777777" w:rsidR="00E32F34" w:rsidRDefault="00E32F34" w:rsidP="00E32F34">
      <w:pPr>
        <w:pStyle w:val="ae"/>
        <w:ind w:left="360" w:firstLine="360"/>
      </w:pPr>
      <w:r>
        <w:t>M80806C1_00000052</w:t>
      </w:r>
      <w:r w:rsidRPr="00CE5FE1">
        <w:t>.pdb</w:t>
      </w:r>
    </w:p>
    <w:p w14:paraId="3710F3BE" w14:textId="77777777" w:rsidR="00E32F34" w:rsidRDefault="00E32F34"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0639871" w14:textId="77777777" w:rsidR="00E32F34" w:rsidRDefault="00E32F34" w:rsidP="00E32F34">
      <w:pPr>
        <w:pStyle w:val="ae"/>
        <w:ind w:left="720"/>
      </w:pPr>
      <w:r>
        <w:t>M80806C1_00000052</w:t>
      </w:r>
      <w:r w:rsidRPr="00CE5FE1">
        <w:t>.pdb</w:t>
      </w:r>
    </w:p>
    <w:p w14:paraId="27DBE76A" w14:textId="77777777" w:rsidR="00E32F34" w:rsidRPr="000A0E43" w:rsidRDefault="00E32F34" w:rsidP="00E32F34">
      <w:pPr>
        <w:pStyle w:val="ae"/>
        <w:ind w:left="1440"/>
        <w:rPr>
          <w:rFonts w:ascii="CG Times (WN)" w:hAnsi="CG Times (WN)"/>
        </w:rPr>
      </w:pPr>
    </w:p>
    <w:p w14:paraId="3A49A879" w14:textId="77777777" w:rsidR="00E32F34" w:rsidRDefault="00E32F34" w:rsidP="00E32F34">
      <w:pPr>
        <w:pStyle w:val="ae"/>
        <w:rPr>
          <w:b/>
          <w:bCs/>
        </w:rPr>
      </w:pPr>
      <w:r>
        <w:rPr>
          <w:b/>
          <w:bCs/>
        </w:rPr>
        <w:t>New Fixes/Features:</w:t>
      </w:r>
    </w:p>
    <w:p w14:paraId="36D0F111" w14:textId="77777777" w:rsidR="00E32F34" w:rsidRDefault="00E32F34" w:rsidP="00E32F34">
      <w:pPr>
        <w:pStyle w:val="ae"/>
        <w:ind w:left="720"/>
        <w:rPr>
          <w:lang w:eastAsia="zh-TW"/>
        </w:rPr>
      </w:pPr>
      <w:r>
        <w:rPr>
          <w:rFonts w:hint="eastAsia"/>
          <w:lang w:eastAsia="zh-TW"/>
        </w:rPr>
        <w:t>Based on PA002</w:t>
      </w:r>
      <w:r>
        <w:rPr>
          <w:lang w:eastAsia="zh-TW"/>
        </w:rPr>
        <w:t>2</w:t>
      </w:r>
    </w:p>
    <w:p w14:paraId="08BCDB1E" w14:textId="77777777" w:rsidR="00E32F34" w:rsidRDefault="000536FA" w:rsidP="001D0E27">
      <w:pPr>
        <w:pStyle w:val="ae"/>
        <w:numPr>
          <w:ilvl w:val="0"/>
          <w:numId w:val="20"/>
        </w:numPr>
        <w:rPr>
          <w:lang w:eastAsia="zh-TW"/>
        </w:rPr>
      </w:pPr>
      <w:r>
        <w:rPr>
          <w:lang w:eastAsia="zh-TW"/>
        </w:rPr>
        <w:t>AMI CRB code base to “</w:t>
      </w:r>
      <w:r w:rsidRPr="000536FA">
        <w:rPr>
          <w:lang w:eastAsia="zh-TW"/>
        </w:rPr>
        <w:t>5.19_1AWHY_RC0A.00.2A.30_025</w:t>
      </w:r>
      <w:r>
        <w:rPr>
          <w:lang w:eastAsia="zh-TW"/>
        </w:rPr>
        <w:t>”</w:t>
      </w:r>
    </w:p>
    <w:p w14:paraId="502EBB61" w14:textId="77777777" w:rsidR="00E32F34" w:rsidRDefault="000536FA" w:rsidP="001D0E27">
      <w:pPr>
        <w:pStyle w:val="ae"/>
        <w:numPr>
          <w:ilvl w:val="0"/>
          <w:numId w:val="20"/>
        </w:numPr>
        <w:rPr>
          <w:lang w:eastAsia="zh-TW"/>
        </w:rPr>
      </w:pPr>
      <w:r>
        <w:rPr>
          <w:lang w:eastAsia="zh-TW"/>
        </w:rPr>
        <w:t>ME FW to 15.0.0.1320</w:t>
      </w:r>
      <w:r w:rsidR="00E32F34">
        <w:rPr>
          <w:lang w:eastAsia="zh-TW"/>
        </w:rPr>
        <w:t>.</w:t>
      </w:r>
    </w:p>
    <w:p w14:paraId="2BD75BE5" w14:textId="77777777" w:rsidR="00E32F34" w:rsidRDefault="000536FA" w:rsidP="001D0E27">
      <w:pPr>
        <w:pStyle w:val="ae"/>
        <w:numPr>
          <w:ilvl w:val="0"/>
          <w:numId w:val="20"/>
        </w:numPr>
        <w:rPr>
          <w:lang w:eastAsia="zh-TW"/>
        </w:rPr>
      </w:pPr>
      <w:r>
        <w:rPr>
          <w:lang w:eastAsia="zh-TW"/>
        </w:rPr>
        <w:t xml:space="preserve">GOP EFI driver to </w:t>
      </w:r>
      <w:r w:rsidRPr="000536FA">
        <w:rPr>
          <w:lang w:eastAsia="zh-TW"/>
        </w:rPr>
        <w:t>17.0.1042</w:t>
      </w:r>
    </w:p>
    <w:p w14:paraId="7FED29FE" w14:textId="77777777" w:rsidR="000536FA" w:rsidRDefault="000536FA" w:rsidP="001D0E27">
      <w:pPr>
        <w:pStyle w:val="ae"/>
        <w:numPr>
          <w:ilvl w:val="0"/>
          <w:numId w:val="20"/>
        </w:numPr>
        <w:rPr>
          <w:lang w:eastAsia="zh-TW"/>
        </w:rPr>
      </w:pPr>
      <w:r>
        <w:rPr>
          <w:lang w:eastAsia="zh-TW"/>
        </w:rPr>
        <w:t>RST EFI driver to 18.0.0.1135</w:t>
      </w:r>
    </w:p>
    <w:p w14:paraId="4870F241" w14:textId="77777777" w:rsidR="00E32F34" w:rsidRDefault="00F67A34" w:rsidP="001D0E27">
      <w:pPr>
        <w:pStyle w:val="ae"/>
        <w:numPr>
          <w:ilvl w:val="0"/>
          <w:numId w:val="20"/>
        </w:numPr>
        <w:rPr>
          <w:lang w:eastAsia="zh-TW"/>
        </w:rPr>
      </w:pPr>
      <w:r>
        <w:rPr>
          <w:lang w:eastAsia="zh-TW"/>
        </w:rPr>
        <w:t xml:space="preserve">USB2 </w:t>
      </w:r>
      <w:proofErr w:type="gramStart"/>
      <w:r>
        <w:rPr>
          <w:lang w:eastAsia="zh-TW"/>
        </w:rPr>
        <w:t>Setting(</w:t>
      </w:r>
      <w:proofErr w:type="spellStart"/>
      <w:proofErr w:type="gramEnd"/>
      <w:r>
        <w:rPr>
          <w:lang w:eastAsia="zh-TW"/>
        </w:rPr>
        <w:t>PortResetMessageEnable</w:t>
      </w:r>
      <w:proofErr w:type="spellEnd"/>
      <w:r>
        <w:rPr>
          <w:lang w:eastAsia="zh-TW"/>
        </w:rPr>
        <w:t>)</w:t>
      </w:r>
    </w:p>
    <w:p w14:paraId="300A808E" w14:textId="77777777" w:rsidR="00F67A34" w:rsidRDefault="00F67A34" w:rsidP="001D0E27">
      <w:pPr>
        <w:pStyle w:val="ae"/>
        <w:numPr>
          <w:ilvl w:val="0"/>
          <w:numId w:val="20"/>
        </w:numPr>
        <w:rPr>
          <w:lang w:eastAsia="zh-TW"/>
        </w:rPr>
      </w:pPr>
      <w:r>
        <w:rPr>
          <w:lang w:eastAsia="zh-TW"/>
        </w:rPr>
        <w:t>Remove some Cooling page setup items</w:t>
      </w:r>
    </w:p>
    <w:p w14:paraId="1DF2925E" w14:textId="77777777" w:rsidR="00F67A34" w:rsidRDefault="00F67A34" w:rsidP="00F67A34">
      <w:pPr>
        <w:pStyle w:val="ae"/>
        <w:ind w:left="1080"/>
        <w:rPr>
          <w:lang w:eastAsia="zh-TW"/>
        </w:rPr>
      </w:pPr>
      <w:r>
        <w:rPr>
          <w:lang w:eastAsia="zh-TW"/>
        </w:rPr>
        <w:t>[BIOS Item / "Internal Ambient Temperature"]</w:t>
      </w:r>
    </w:p>
    <w:p w14:paraId="7DE5DE43" w14:textId="77777777" w:rsidR="00F67A34" w:rsidRDefault="00F67A34" w:rsidP="00F67A34">
      <w:pPr>
        <w:pStyle w:val="ae"/>
        <w:ind w:left="1080"/>
        <w:rPr>
          <w:lang w:eastAsia="zh-TW"/>
        </w:rPr>
      </w:pPr>
      <w:r>
        <w:rPr>
          <w:lang w:eastAsia="zh-TW"/>
        </w:rPr>
        <w:t>[BIOS Item / "CPU Voltage Regulator Temperature</w:t>
      </w:r>
      <w:proofErr w:type="gramStart"/>
      <w:r>
        <w:rPr>
          <w:lang w:eastAsia="zh-TW"/>
        </w:rPr>
        <w:t>" ]</w:t>
      </w:r>
      <w:proofErr w:type="gramEnd"/>
    </w:p>
    <w:p w14:paraId="768CA06E" w14:textId="77777777" w:rsidR="00F67A34" w:rsidRDefault="00F67A34" w:rsidP="00F67A34">
      <w:pPr>
        <w:pStyle w:val="ae"/>
        <w:ind w:left="1080"/>
        <w:rPr>
          <w:lang w:eastAsia="zh-TW"/>
        </w:rPr>
      </w:pPr>
      <w:r>
        <w:rPr>
          <w:lang w:eastAsia="zh-TW"/>
        </w:rPr>
        <w:t>[BIOS Item / "GPU Voltage Regulator Temperature</w:t>
      </w:r>
      <w:proofErr w:type="gramStart"/>
      <w:r>
        <w:rPr>
          <w:lang w:eastAsia="zh-TW"/>
        </w:rPr>
        <w:t>" ]</w:t>
      </w:r>
      <w:proofErr w:type="gramEnd"/>
    </w:p>
    <w:p w14:paraId="0BF391FA" w14:textId="77777777" w:rsidR="00F67A34" w:rsidRDefault="00F67A34" w:rsidP="00F67A34">
      <w:pPr>
        <w:pStyle w:val="ae"/>
        <w:ind w:left="1080"/>
        <w:rPr>
          <w:lang w:eastAsia="zh-TW"/>
        </w:rPr>
      </w:pPr>
      <w:r>
        <w:rPr>
          <w:lang w:eastAsia="zh-TW"/>
        </w:rPr>
        <w:t>[BIOS Item / "DC Input Voltage"]</w:t>
      </w:r>
    </w:p>
    <w:p w14:paraId="1A33DA98" w14:textId="77777777" w:rsidR="00F67A34" w:rsidRDefault="00F67A34" w:rsidP="00F67A34">
      <w:pPr>
        <w:pStyle w:val="ae"/>
        <w:ind w:left="1080"/>
        <w:rPr>
          <w:lang w:eastAsia="zh-TW"/>
        </w:rPr>
      </w:pPr>
      <w:r>
        <w:rPr>
          <w:lang w:eastAsia="zh-TW"/>
        </w:rPr>
        <w:t>[BIOS Item / "CPU I/O Voltage"]</w:t>
      </w:r>
    </w:p>
    <w:p w14:paraId="5255CA97" w14:textId="77777777" w:rsidR="00F67A34" w:rsidRDefault="00F67A34" w:rsidP="00F67A34">
      <w:pPr>
        <w:pStyle w:val="ae"/>
        <w:ind w:left="1080"/>
        <w:rPr>
          <w:lang w:eastAsia="zh-TW"/>
        </w:rPr>
      </w:pPr>
      <w:r>
        <w:rPr>
          <w:lang w:eastAsia="zh-TW"/>
        </w:rPr>
        <w:t>[BIOS Item / "GPU Core Voltage"]</w:t>
      </w:r>
    </w:p>
    <w:p w14:paraId="4049E6BC" w14:textId="77777777" w:rsidR="00F67A34" w:rsidRDefault="00F67A34" w:rsidP="001D0E27">
      <w:pPr>
        <w:pStyle w:val="ae"/>
        <w:numPr>
          <w:ilvl w:val="0"/>
          <w:numId w:val="20"/>
        </w:numPr>
        <w:rPr>
          <w:lang w:eastAsia="zh-TW"/>
        </w:rPr>
      </w:pPr>
      <w:r w:rsidRPr="00F67A34">
        <w:rPr>
          <w:lang w:eastAsia="zh-TW"/>
        </w:rPr>
        <w:t>FC-157</w:t>
      </w:r>
      <w:r>
        <w:rPr>
          <w:lang w:eastAsia="zh-TW"/>
        </w:rPr>
        <w:t xml:space="preserve"> </w:t>
      </w:r>
      <w:r w:rsidRPr="00F67A34">
        <w:rPr>
          <w:lang w:eastAsia="zh-TW"/>
        </w:rPr>
        <w:t>[PA0022 Flash issue]</w:t>
      </w:r>
      <w:r>
        <w:rPr>
          <w:lang w:eastAsia="zh-TW"/>
        </w:rPr>
        <w:t xml:space="preserve"> </w:t>
      </w:r>
      <w:r w:rsidRPr="00F67A34">
        <w:rPr>
          <w:lang w:eastAsia="zh-TW"/>
        </w:rPr>
        <w:t>Power on again and monitor will show a white cursor for 5 secs on the left screen before POST appeared</w:t>
      </w:r>
    </w:p>
    <w:p w14:paraId="6E259901" w14:textId="77777777" w:rsidR="00E32F34" w:rsidRDefault="00E32F34" w:rsidP="00E32F34">
      <w:pPr>
        <w:pStyle w:val="ae"/>
        <w:rPr>
          <w:lang w:eastAsia="zh-TW"/>
        </w:rPr>
      </w:pPr>
    </w:p>
    <w:p w14:paraId="336BABFB" w14:textId="77777777" w:rsidR="00E32F34" w:rsidRDefault="00E32F34" w:rsidP="00E32F34">
      <w:pPr>
        <w:pStyle w:val="ae"/>
        <w:rPr>
          <w:rFonts w:eastAsiaTheme="minorEastAsia"/>
          <w:b/>
          <w:bCs/>
          <w:lang w:eastAsia="zh-TW"/>
        </w:rPr>
      </w:pPr>
      <w:r w:rsidRPr="00D54263">
        <w:rPr>
          <w:rFonts w:eastAsia="MS Mincho"/>
          <w:b/>
          <w:bCs/>
        </w:rPr>
        <w:t>Known Errata:</w:t>
      </w:r>
    </w:p>
    <w:p w14:paraId="44B19653" w14:textId="77777777" w:rsidR="00E32F34" w:rsidRPr="007700DA" w:rsidRDefault="00E32F34">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6BE0B555" w14:textId="77777777" w:rsidR="00E32F34" w:rsidRDefault="00E32F34" w:rsidP="00E32F34">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26996D26" w14:textId="77777777" w:rsidR="00E32F34" w:rsidRDefault="00E32F34" w:rsidP="00E32F34">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66FD1A9A" w14:textId="77777777" w:rsidR="00E32F34" w:rsidRDefault="00E32F34" w:rsidP="00E32F34">
      <w:pPr>
        <w:pStyle w:val="ae"/>
        <w:ind w:left="360"/>
        <w:rPr>
          <w:rFonts w:eastAsiaTheme="minorEastAsia"/>
          <w:b/>
          <w:bCs/>
          <w:color w:val="FF0000"/>
          <w:lang w:eastAsia="zh-TW"/>
        </w:rPr>
      </w:pPr>
      <w:r>
        <w:rPr>
          <w:rFonts w:eastAsiaTheme="minorEastAsia" w:hint="eastAsia"/>
          <w:b/>
          <w:bCs/>
          <w:color w:val="FF0000"/>
          <w:lang w:eastAsia="zh-TW"/>
        </w:rPr>
        <w:t>PA0020-PA002</w:t>
      </w:r>
      <w:r w:rsidR="00F67A34">
        <w:rPr>
          <w:rFonts w:eastAsiaTheme="minorEastAsia"/>
          <w:b/>
          <w:bCs/>
          <w:color w:val="FF0000"/>
          <w:lang w:eastAsia="zh-TW"/>
        </w:rPr>
        <w:t>4</w:t>
      </w:r>
      <w:r>
        <w:rPr>
          <w:rFonts w:eastAsiaTheme="minorEastAsia" w:hint="eastAsia"/>
          <w:b/>
          <w:bCs/>
          <w:color w:val="FF0000"/>
          <w:lang w:eastAsia="zh-TW"/>
        </w:rPr>
        <w:t xml:space="preserve"> for FAB-B only.</w:t>
      </w:r>
    </w:p>
    <w:p w14:paraId="16F270F2" w14:textId="77777777" w:rsidR="00F67A34" w:rsidRDefault="00F67A34">
      <w:pPr>
        <w:pStyle w:val="ae"/>
        <w:numPr>
          <w:ilvl w:val="0"/>
          <w:numId w:val="42"/>
        </w:numPr>
        <w:rPr>
          <w:rFonts w:eastAsiaTheme="minorEastAsia"/>
          <w:b/>
          <w:bCs/>
          <w:lang w:eastAsia="zh-TW"/>
        </w:rPr>
      </w:pPr>
      <w:r w:rsidRPr="00F67A34">
        <w:rPr>
          <w:rFonts w:eastAsiaTheme="minorEastAsia"/>
          <w:b/>
          <w:bCs/>
          <w:lang w:eastAsia="zh-TW"/>
        </w:rPr>
        <w:t>Due to ME setting change</w:t>
      </w:r>
      <w:r w:rsidR="00AF5D78">
        <w:rPr>
          <w:rFonts w:eastAsiaTheme="minorEastAsia" w:hint="eastAsia"/>
          <w:b/>
          <w:bCs/>
          <w:lang w:eastAsia="zh-TW"/>
        </w:rPr>
        <w:t xml:space="preserve"> and t</w:t>
      </w:r>
      <w:r w:rsidR="00AF5D78" w:rsidRPr="00AF5D78">
        <w:rPr>
          <w:rFonts w:eastAsiaTheme="minorEastAsia"/>
          <w:b/>
          <w:bCs/>
          <w:lang w:eastAsia="zh-TW"/>
        </w:rPr>
        <w:t>he setup structure has new items</w:t>
      </w:r>
      <w:r w:rsidRPr="00F67A34">
        <w:rPr>
          <w:rFonts w:eastAsiaTheme="minorEastAsia"/>
          <w:b/>
          <w:bCs/>
          <w:lang w:eastAsia="zh-TW"/>
        </w:rPr>
        <w:t>, it is recommended to use FPT to upgrade to PA0024</w:t>
      </w:r>
      <w:r w:rsidR="00AF5D78">
        <w:rPr>
          <w:rFonts w:eastAsiaTheme="minorEastAsia" w:hint="eastAsia"/>
          <w:b/>
          <w:bCs/>
          <w:lang w:eastAsia="zh-TW"/>
        </w:rPr>
        <w:t>.</w:t>
      </w:r>
    </w:p>
    <w:p w14:paraId="6DE3B613" w14:textId="77777777" w:rsidR="00E32F34" w:rsidRDefault="00E32F34" w:rsidP="00E32F34">
      <w:pPr>
        <w:pStyle w:val="ae"/>
        <w:ind w:left="360"/>
        <w:rPr>
          <w:rFonts w:eastAsiaTheme="minorEastAsia"/>
          <w:b/>
          <w:bCs/>
          <w:color w:val="FF0000"/>
          <w:lang w:eastAsia="zh-TW"/>
        </w:rPr>
      </w:pPr>
    </w:p>
    <w:p w14:paraId="53CCDFA7" w14:textId="77777777" w:rsidR="00E32F34" w:rsidRDefault="00E32F34" w:rsidP="00E32F34">
      <w:pPr>
        <w:pStyle w:val="ae"/>
        <w:ind w:left="360"/>
        <w:rPr>
          <w:rFonts w:eastAsiaTheme="minorEastAsia"/>
          <w:b/>
          <w:bCs/>
          <w:color w:val="FF0000"/>
          <w:lang w:eastAsia="zh-TW"/>
        </w:rPr>
      </w:pPr>
    </w:p>
    <w:p w14:paraId="75ACE11B" w14:textId="77777777" w:rsidR="00F67A34" w:rsidRDefault="00F67A34" w:rsidP="00E32F34">
      <w:pPr>
        <w:pStyle w:val="ae"/>
        <w:ind w:left="360"/>
        <w:rPr>
          <w:rFonts w:eastAsiaTheme="minorEastAsia"/>
          <w:b/>
          <w:bCs/>
          <w:color w:val="FF0000"/>
          <w:lang w:eastAsia="zh-TW"/>
        </w:rPr>
      </w:pPr>
    </w:p>
    <w:p w14:paraId="0444C80A" w14:textId="77777777" w:rsidR="00F67A34" w:rsidRDefault="00F67A34" w:rsidP="00E32F34">
      <w:pPr>
        <w:pStyle w:val="ae"/>
        <w:ind w:left="360"/>
        <w:rPr>
          <w:rFonts w:eastAsiaTheme="minorEastAsia"/>
          <w:b/>
          <w:bCs/>
          <w:color w:val="FF0000"/>
          <w:lang w:eastAsia="zh-TW"/>
        </w:rPr>
      </w:pPr>
    </w:p>
    <w:p w14:paraId="5DBAEB97" w14:textId="77777777" w:rsidR="002721C3" w:rsidRPr="00192E16" w:rsidRDefault="002721C3" w:rsidP="002721C3">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23</w:t>
      </w:r>
      <w:r>
        <w:t>.20</w:t>
      </w:r>
      <w:r>
        <w:rPr>
          <w:rFonts w:hint="eastAsia"/>
          <w:lang w:eastAsia="zh-TW"/>
        </w:rPr>
        <w:t>20</w:t>
      </w:r>
      <w:r>
        <w:t>.</w:t>
      </w:r>
      <w:r w:rsidR="009B20EA">
        <w:rPr>
          <w:rFonts w:hint="eastAsia"/>
          <w:lang w:eastAsia="zh-TW"/>
        </w:rPr>
        <w:t>082</w:t>
      </w:r>
      <w:r w:rsidR="009B20EA">
        <w:rPr>
          <w:lang w:eastAsia="zh-TW"/>
        </w:rPr>
        <w:t>8</w:t>
      </w:r>
      <w:r>
        <w:t>.</w:t>
      </w:r>
      <w:r w:rsidR="009B20EA">
        <w:rPr>
          <w:lang w:eastAsia="zh-TW"/>
        </w:rPr>
        <w:t>0757</w:t>
      </w:r>
      <w:r>
        <w:tab/>
      </w:r>
      <w:proofErr w:type="gramStart"/>
      <w:r>
        <w:t>Development  BIOS</w:t>
      </w:r>
      <w:proofErr w:type="gramEnd"/>
    </w:p>
    <w:p w14:paraId="66ECF664" w14:textId="77777777" w:rsidR="002721C3" w:rsidRPr="005C2CB1" w:rsidRDefault="002721C3" w:rsidP="002721C3">
      <w:pPr>
        <w:ind w:right="360"/>
        <w:rPr>
          <w:rFonts w:ascii="Courier New" w:hAnsi="Courier New" w:cs="Courier New"/>
          <w:b/>
          <w:bCs/>
        </w:rPr>
      </w:pPr>
      <w:r w:rsidRPr="005C2CB1">
        <w:rPr>
          <w:rFonts w:ascii="Courier New" w:hAnsi="Courier New" w:cs="Courier New"/>
          <w:b/>
          <w:bCs/>
        </w:rPr>
        <w:t>About This Release:</w:t>
      </w:r>
    </w:p>
    <w:p w14:paraId="2BB541CE" w14:textId="77777777" w:rsidR="002721C3" w:rsidRDefault="002721C3" w:rsidP="001D0E27">
      <w:pPr>
        <w:pStyle w:val="ae"/>
        <w:numPr>
          <w:ilvl w:val="0"/>
          <w:numId w:val="3"/>
        </w:numPr>
      </w:pPr>
      <w:r>
        <w:t xml:space="preserve">Date: </w:t>
      </w:r>
      <w:r>
        <w:rPr>
          <w:rFonts w:hint="eastAsia"/>
          <w:lang w:eastAsia="zh-TW"/>
        </w:rPr>
        <w:t>August 2</w:t>
      </w:r>
      <w:r>
        <w:rPr>
          <w:lang w:eastAsia="zh-TW"/>
        </w:rPr>
        <w:t>8</w:t>
      </w:r>
      <w:r>
        <w:t>, 2</w:t>
      </w:r>
      <w:r>
        <w:rPr>
          <w:rFonts w:hint="eastAsia"/>
          <w:lang w:eastAsia="zh-TW"/>
        </w:rPr>
        <w:t>020</w:t>
      </w:r>
    </w:p>
    <w:p w14:paraId="63AA4FC1" w14:textId="77777777" w:rsidR="002721C3" w:rsidRPr="00203116" w:rsidRDefault="002721C3" w:rsidP="001D0E27">
      <w:pPr>
        <w:pStyle w:val="ae"/>
        <w:numPr>
          <w:ilvl w:val="0"/>
          <w:numId w:val="3"/>
        </w:numPr>
      </w:pPr>
      <w:r>
        <w:t xml:space="preserve">ROM Image Checksum: </w:t>
      </w:r>
      <w:r w:rsidR="003743C1">
        <w:rPr>
          <w:rFonts w:hint="eastAsia"/>
          <w:lang w:eastAsia="zh-TW"/>
        </w:rPr>
        <w:t>0x</w:t>
      </w:r>
      <w:r w:rsidR="003743C1">
        <w:rPr>
          <w:lang w:eastAsia="zh-TW"/>
        </w:rPr>
        <w:t>141B</w:t>
      </w:r>
    </w:p>
    <w:p w14:paraId="17C289BD" w14:textId="77777777" w:rsidR="002721C3" w:rsidRDefault="002721C3"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w:t>
      </w:r>
      <w:r>
        <w:rPr>
          <w:lang w:eastAsia="zh-TW"/>
        </w:rPr>
        <w:t>82</w:t>
      </w:r>
    </w:p>
    <w:p w14:paraId="1D2ADD59" w14:textId="77777777" w:rsidR="002721C3" w:rsidRDefault="002721C3"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.02.00</w:t>
      </w:r>
    </w:p>
    <w:p w14:paraId="107A4FF7" w14:textId="77777777" w:rsidR="002721C3" w:rsidRDefault="002721C3"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sidRPr="00CE5FE1">
        <w:rPr>
          <w:lang w:eastAsia="zh-TW"/>
        </w:rPr>
        <w:t>150.01.20.1016</w:t>
      </w:r>
    </w:p>
    <w:p w14:paraId="3F5A65C9" w14:textId="77777777" w:rsidR="002721C3" w:rsidRPr="00DA6AF4" w:rsidRDefault="002721C3" w:rsidP="001D0E27">
      <w:pPr>
        <w:pStyle w:val="ae"/>
        <w:numPr>
          <w:ilvl w:val="0"/>
          <w:numId w:val="4"/>
        </w:numPr>
        <w:rPr>
          <w:bCs/>
        </w:rPr>
      </w:pPr>
      <w:r>
        <w:t xml:space="preserve">Memory Reference Code: Based on RC </w:t>
      </w:r>
      <w:r w:rsidRPr="005759F3">
        <w:t>0A.00.32.2A</w:t>
      </w:r>
    </w:p>
    <w:p w14:paraId="09FFAC8F" w14:textId="77777777" w:rsidR="002721C3" w:rsidRDefault="002721C3" w:rsidP="001D0E27">
      <w:pPr>
        <w:pStyle w:val="ae"/>
        <w:numPr>
          <w:ilvl w:val="0"/>
          <w:numId w:val="4"/>
        </w:numPr>
        <w:rPr>
          <w:bCs/>
        </w:rPr>
      </w:pPr>
      <w:proofErr w:type="spellStart"/>
      <w:r>
        <w:t>MEBx</w:t>
      </w:r>
      <w:proofErr w:type="spellEnd"/>
      <w:r>
        <w:t xml:space="preserve"> Revision: NA</w:t>
      </w:r>
    </w:p>
    <w:p w14:paraId="308BA9F0" w14:textId="77777777" w:rsidR="002721C3" w:rsidRDefault="002721C3" w:rsidP="001D0E27">
      <w:pPr>
        <w:pStyle w:val="ae"/>
        <w:numPr>
          <w:ilvl w:val="0"/>
          <w:numId w:val="4"/>
        </w:numPr>
      </w:pPr>
      <w:r>
        <w:t>Integrated Graphics</w:t>
      </w:r>
    </w:p>
    <w:p w14:paraId="79033AAB" w14:textId="77777777" w:rsidR="002721C3" w:rsidRDefault="002721C3" w:rsidP="001D0E27">
      <w:pPr>
        <w:pStyle w:val="ae"/>
        <w:numPr>
          <w:ilvl w:val="2"/>
          <w:numId w:val="4"/>
        </w:numPr>
      </w:pPr>
      <w:r>
        <w:t xml:space="preserve">Option ROM: </w:t>
      </w:r>
      <w:r>
        <w:rPr>
          <w:rFonts w:hint="eastAsia"/>
          <w:lang w:eastAsia="zh-TW"/>
        </w:rPr>
        <w:t>NA</w:t>
      </w:r>
    </w:p>
    <w:p w14:paraId="0BEEB433" w14:textId="77777777" w:rsidR="002721C3" w:rsidRDefault="002721C3" w:rsidP="001D0E27">
      <w:pPr>
        <w:pStyle w:val="ae"/>
        <w:numPr>
          <w:ilvl w:val="2"/>
          <w:numId w:val="4"/>
        </w:numPr>
      </w:pPr>
      <w:r>
        <w:t xml:space="preserve">UEFI Driver: </w:t>
      </w:r>
      <w:r>
        <w:rPr>
          <w:rFonts w:hint="eastAsia"/>
          <w:lang w:eastAsia="zh-TW"/>
        </w:rPr>
        <w:t>17</w:t>
      </w:r>
      <w:r>
        <w:rPr>
          <w:lang w:eastAsia="zh-TW"/>
        </w:rPr>
        <w:t>.0.1041</w:t>
      </w:r>
    </w:p>
    <w:p w14:paraId="5F83C897" w14:textId="77777777" w:rsidR="002721C3" w:rsidRDefault="002721C3" w:rsidP="001D0E27">
      <w:pPr>
        <w:pStyle w:val="ae"/>
        <w:numPr>
          <w:ilvl w:val="0"/>
          <w:numId w:val="4"/>
        </w:numPr>
      </w:pPr>
      <w:r>
        <w:t xml:space="preserve">SATA RAID Option ROM: </w:t>
      </w:r>
    </w:p>
    <w:p w14:paraId="5DB32E4F" w14:textId="77777777" w:rsidR="002721C3" w:rsidRDefault="002721C3" w:rsidP="001D0E27">
      <w:pPr>
        <w:pStyle w:val="ae"/>
        <w:numPr>
          <w:ilvl w:val="0"/>
          <w:numId w:val="4"/>
        </w:numPr>
      </w:pPr>
      <w:r>
        <w:t>SATA non-RAID Option ROM: NA</w:t>
      </w:r>
    </w:p>
    <w:p w14:paraId="3E04644A" w14:textId="77777777" w:rsidR="002721C3" w:rsidRDefault="002721C3" w:rsidP="001D0E27">
      <w:pPr>
        <w:pStyle w:val="ae"/>
        <w:numPr>
          <w:ilvl w:val="0"/>
          <w:numId w:val="4"/>
        </w:numPr>
      </w:pPr>
      <w:r>
        <w:t xml:space="preserve">AHCI Code: Based on </w:t>
      </w:r>
      <w:r>
        <w:rPr>
          <w:rFonts w:hint="eastAsia"/>
          <w:lang w:eastAsia="zh-TW"/>
        </w:rPr>
        <w:t>AHCI_2</w:t>
      </w:r>
      <w:r>
        <w:rPr>
          <w:lang w:eastAsia="zh-TW"/>
        </w:rPr>
        <w:t>4</w:t>
      </w:r>
    </w:p>
    <w:p w14:paraId="498851AF" w14:textId="77777777" w:rsidR="002721C3" w:rsidRDefault="002721C3" w:rsidP="001D0E27">
      <w:pPr>
        <w:pStyle w:val="ae"/>
        <w:numPr>
          <w:ilvl w:val="0"/>
          <w:numId w:val="4"/>
        </w:numPr>
      </w:pPr>
      <w:r>
        <w:t xml:space="preserve">LAN Option ROM: </w:t>
      </w:r>
      <w:r>
        <w:rPr>
          <w:rFonts w:hint="eastAsia"/>
          <w:lang w:eastAsia="zh-TW"/>
        </w:rPr>
        <w:t>0.8.10</w:t>
      </w:r>
    </w:p>
    <w:p w14:paraId="0DB28882" w14:textId="77777777" w:rsidR="002721C3" w:rsidRPr="00D3539C" w:rsidRDefault="002721C3" w:rsidP="002721C3">
      <w:pPr>
        <w:pStyle w:val="ae"/>
        <w:ind w:left="360"/>
      </w:pPr>
    </w:p>
    <w:p w14:paraId="152BA637" w14:textId="77777777" w:rsidR="002721C3" w:rsidRPr="00341369" w:rsidRDefault="002721C3" w:rsidP="001D0E27">
      <w:pPr>
        <w:pStyle w:val="ae"/>
        <w:numPr>
          <w:ilvl w:val="0"/>
          <w:numId w:val="4"/>
        </w:numPr>
        <w:rPr>
          <w:rFonts w:ascii="Courier New" w:eastAsia="Times New Roman" w:hAnsi="Courier New" w:cs="Courier New"/>
        </w:rPr>
      </w:pPr>
      <w:r w:rsidRPr="003C1214">
        <w:t xml:space="preserve">Supported Flash Devices: </w:t>
      </w:r>
    </w:p>
    <w:p w14:paraId="46944E4B" w14:textId="77777777" w:rsidR="002721C3" w:rsidRDefault="002721C3" w:rsidP="002721C3">
      <w:pPr>
        <w:pStyle w:val="ae"/>
        <w:ind w:left="1440"/>
        <w:rPr>
          <w:lang w:eastAsia="zh-TW"/>
        </w:rPr>
      </w:pPr>
      <w:r w:rsidRPr="00745EF2">
        <w:t>MACRONIX</w:t>
      </w:r>
      <w:r w:rsidRPr="00745EF2">
        <w:tab/>
        <w:t>MX25L25673GM2I-08G</w:t>
      </w:r>
      <w:r w:rsidRPr="00745EF2">
        <w:tab/>
        <w:t>32MB</w:t>
      </w:r>
    </w:p>
    <w:p w14:paraId="428C6392" w14:textId="77777777" w:rsidR="002721C3" w:rsidRDefault="002721C3" w:rsidP="002721C3">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1ED4A717" w14:textId="77777777" w:rsidR="002721C3" w:rsidRPr="005C2CB1" w:rsidRDefault="002721C3"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5F1AE908" w14:textId="77777777" w:rsidR="002721C3" w:rsidRDefault="002721C3" w:rsidP="002721C3">
      <w:pPr>
        <w:pStyle w:val="ae"/>
        <w:ind w:left="360" w:firstLine="360"/>
      </w:pPr>
      <w:r>
        <w:t>M80806C1_0000004</w:t>
      </w:r>
      <w:r>
        <w:rPr>
          <w:rFonts w:hint="eastAsia"/>
          <w:lang w:eastAsia="zh-TW"/>
        </w:rPr>
        <w:t>E</w:t>
      </w:r>
      <w:r w:rsidRPr="00CE5FE1">
        <w:t>.pdb</w:t>
      </w:r>
    </w:p>
    <w:p w14:paraId="266AC348" w14:textId="77777777" w:rsidR="002721C3" w:rsidRDefault="002721C3"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8D25FCB" w14:textId="77777777" w:rsidR="002721C3" w:rsidRDefault="002721C3" w:rsidP="002721C3">
      <w:pPr>
        <w:pStyle w:val="ae"/>
        <w:ind w:left="720"/>
      </w:pPr>
      <w:r>
        <w:t>M80806C1_0000004</w:t>
      </w:r>
      <w:r>
        <w:rPr>
          <w:rFonts w:hint="eastAsia"/>
          <w:lang w:eastAsia="zh-TW"/>
        </w:rPr>
        <w:t>E</w:t>
      </w:r>
      <w:r w:rsidRPr="00CE5FE1">
        <w:t>.pdb</w:t>
      </w:r>
    </w:p>
    <w:p w14:paraId="69B1E940" w14:textId="77777777" w:rsidR="002721C3" w:rsidRPr="000A0E43" w:rsidRDefault="002721C3" w:rsidP="002721C3">
      <w:pPr>
        <w:pStyle w:val="ae"/>
        <w:ind w:left="1440"/>
        <w:rPr>
          <w:rFonts w:ascii="CG Times (WN)" w:hAnsi="CG Times (WN)"/>
        </w:rPr>
      </w:pPr>
    </w:p>
    <w:p w14:paraId="694E3BC7" w14:textId="77777777" w:rsidR="002721C3" w:rsidRDefault="002721C3" w:rsidP="002721C3">
      <w:pPr>
        <w:pStyle w:val="ae"/>
        <w:rPr>
          <w:b/>
          <w:bCs/>
        </w:rPr>
      </w:pPr>
      <w:r>
        <w:rPr>
          <w:b/>
          <w:bCs/>
        </w:rPr>
        <w:t>New Fixes/Features:</w:t>
      </w:r>
    </w:p>
    <w:p w14:paraId="795820F9" w14:textId="77777777" w:rsidR="002721C3" w:rsidRDefault="00476FCB" w:rsidP="002721C3">
      <w:pPr>
        <w:pStyle w:val="ae"/>
        <w:ind w:left="720"/>
        <w:rPr>
          <w:lang w:eastAsia="zh-TW"/>
        </w:rPr>
      </w:pPr>
      <w:r>
        <w:rPr>
          <w:rFonts w:hint="eastAsia"/>
          <w:lang w:eastAsia="zh-TW"/>
        </w:rPr>
        <w:t>Based on PA002</w:t>
      </w:r>
      <w:r>
        <w:rPr>
          <w:lang w:eastAsia="zh-TW"/>
        </w:rPr>
        <w:t>2</w:t>
      </w:r>
    </w:p>
    <w:p w14:paraId="44F5EEF0" w14:textId="77777777" w:rsidR="002721C3" w:rsidRDefault="00410975" w:rsidP="001D0E27">
      <w:pPr>
        <w:pStyle w:val="ae"/>
        <w:numPr>
          <w:ilvl w:val="0"/>
          <w:numId w:val="20"/>
        </w:numPr>
        <w:rPr>
          <w:lang w:eastAsia="zh-TW"/>
        </w:rPr>
      </w:pPr>
      <w:r>
        <w:rPr>
          <w:lang w:eastAsia="zh-TW"/>
        </w:rPr>
        <w:t>Modify SDL Token “GC_Mode0” for display issue(F</w:t>
      </w:r>
      <w:proofErr w:type="gramStart"/>
      <w:r>
        <w:rPr>
          <w:lang w:eastAsia="zh-TW"/>
        </w:rPr>
        <w:t>2,F</w:t>
      </w:r>
      <w:proofErr w:type="gramEnd"/>
      <w:r>
        <w:rPr>
          <w:lang w:eastAsia="zh-TW"/>
        </w:rPr>
        <w:t>7,F10)</w:t>
      </w:r>
      <w:r w:rsidR="002721C3" w:rsidRPr="00E711D6">
        <w:rPr>
          <w:lang w:eastAsia="zh-TW"/>
        </w:rPr>
        <w:t>.</w:t>
      </w:r>
    </w:p>
    <w:p w14:paraId="29DC380B" w14:textId="77777777" w:rsidR="002721C3" w:rsidRDefault="00410975" w:rsidP="001D0E27">
      <w:pPr>
        <w:pStyle w:val="ae"/>
        <w:numPr>
          <w:ilvl w:val="0"/>
          <w:numId w:val="20"/>
        </w:numPr>
        <w:rPr>
          <w:lang w:eastAsia="zh-TW"/>
        </w:rPr>
      </w:pPr>
      <w:r>
        <w:rPr>
          <w:lang w:eastAsia="zh-TW"/>
        </w:rPr>
        <w:t xml:space="preserve">Updated code for LAN </w:t>
      </w:r>
      <w:proofErr w:type="spellStart"/>
      <w:r>
        <w:rPr>
          <w:lang w:eastAsia="zh-TW"/>
        </w:rPr>
        <w:t>wakup</w:t>
      </w:r>
      <w:proofErr w:type="spellEnd"/>
      <w:r>
        <w:rPr>
          <w:lang w:eastAsia="zh-TW"/>
        </w:rPr>
        <w:t xml:space="preserve"> in Win10 S5.</w:t>
      </w:r>
    </w:p>
    <w:p w14:paraId="005EC316" w14:textId="77777777" w:rsidR="002721C3" w:rsidRDefault="00410975" w:rsidP="001D0E27">
      <w:pPr>
        <w:pStyle w:val="ae"/>
        <w:numPr>
          <w:ilvl w:val="0"/>
          <w:numId w:val="20"/>
        </w:numPr>
        <w:rPr>
          <w:lang w:eastAsia="zh-TW"/>
        </w:rPr>
      </w:pPr>
      <w:r>
        <w:rPr>
          <w:lang w:eastAsia="zh-TW"/>
        </w:rPr>
        <w:t>Updated code for WMI 6.1</w:t>
      </w:r>
      <w:r w:rsidRPr="00410975">
        <w:t xml:space="preserve"> </w:t>
      </w:r>
      <w:r w:rsidRPr="00410975">
        <w:rPr>
          <w:lang w:eastAsia="zh-TW"/>
        </w:rPr>
        <w:t>Platform Capability Report</w:t>
      </w:r>
    </w:p>
    <w:p w14:paraId="4E6EC23D" w14:textId="77777777" w:rsidR="002721C3" w:rsidRDefault="00410975" w:rsidP="001D0E27">
      <w:pPr>
        <w:pStyle w:val="ae"/>
        <w:numPr>
          <w:ilvl w:val="0"/>
          <w:numId w:val="20"/>
        </w:numPr>
        <w:rPr>
          <w:lang w:eastAsia="zh-TW"/>
        </w:rPr>
      </w:pPr>
      <w:r>
        <w:rPr>
          <w:lang w:eastAsia="zh-TW"/>
        </w:rPr>
        <w:t>Updated code for CIR wake up</w:t>
      </w:r>
    </w:p>
    <w:p w14:paraId="0A1E6E30" w14:textId="77777777" w:rsidR="002721C3" w:rsidRDefault="002721C3" w:rsidP="002721C3">
      <w:pPr>
        <w:pStyle w:val="ae"/>
        <w:rPr>
          <w:lang w:eastAsia="zh-TW"/>
        </w:rPr>
      </w:pPr>
    </w:p>
    <w:p w14:paraId="4C75E900" w14:textId="77777777" w:rsidR="002721C3" w:rsidRDefault="002721C3" w:rsidP="002721C3">
      <w:pPr>
        <w:pStyle w:val="ae"/>
        <w:rPr>
          <w:rFonts w:eastAsiaTheme="minorEastAsia"/>
          <w:b/>
          <w:bCs/>
          <w:lang w:eastAsia="zh-TW"/>
        </w:rPr>
      </w:pPr>
      <w:r w:rsidRPr="00D54263">
        <w:rPr>
          <w:rFonts w:eastAsia="MS Mincho"/>
          <w:b/>
          <w:bCs/>
        </w:rPr>
        <w:t>Known Errata:</w:t>
      </w:r>
    </w:p>
    <w:p w14:paraId="62787C5D" w14:textId="77777777" w:rsidR="002721C3" w:rsidRPr="007700DA" w:rsidRDefault="002721C3">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4347F40C" w14:textId="77777777" w:rsidR="002721C3" w:rsidRDefault="002721C3" w:rsidP="002721C3">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3A6A384B" w14:textId="77777777" w:rsidR="002721C3" w:rsidRDefault="002721C3" w:rsidP="002721C3">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17FE571C" w14:textId="77777777" w:rsidR="002721C3" w:rsidRDefault="00476FCB" w:rsidP="002721C3">
      <w:pPr>
        <w:pStyle w:val="ae"/>
        <w:ind w:left="360"/>
        <w:rPr>
          <w:rFonts w:eastAsiaTheme="minorEastAsia"/>
          <w:b/>
          <w:bCs/>
          <w:color w:val="FF0000"/>
          <w:lang w:eastAsia="zh-TW"/>
        </w:rPr>
      </w:pPr>
      <w:r>
        <w:rPr>
          <w:rFonts w:eastAsiaTheme="minorEastAsia" w:hint="eastAsia"/>
          <w:b/>
          <w:bCs/>
          <w:color w:val="FF0000"/>
          <w:lang w:eastAsia="zh-TW"/>
        </w:rPr>
        <w:t>PA0020-PA002</w:t>
      </w:r>
      <w:r>
        <w:rPr>
          <w:rFonts w:eastAsiaTheme="minorEastAsia"/>
          <w:b/>
          <w:bCs/>
          <w:color w:val="FF0000"/>
          <w:lang w:eastAsia="zh-TW"/>
        </w:rPr>
        <w:t>3</w:t>
      </w:r>
      <w:r w:rsidR="002721C3">
        <w:rPr>
          <w:rFonts w:eastAsiaTheme="minorEastAsia" w:hint="eastAsia"/>
          <w:b/>
          <w:bCs/>
          <w:color w:val="FF0000"/>
          <w:lang w:eastAsia="zh-TW"/>
        </w:rPr>
        <w:t xml:space="preserve"> for FAB-B only.</w:t>
      </w:r>
    </w:p>
    <w:p w14:paraId="13609A0D" w14:textId="77777777" w:rsidR="00410975" w:rsidRDefault="00410975" w:rsidP="002721C3">
      <w:pPr>
        <w:pStyle w:val="ae"/>
        <w:ind w:left="360"/>
        <w:rPr>
          <w:rFonts w:eastAsiaTheme="minorEastAsia"/>
          <w:b/>
          <w:bCs/>
          <w:color w:val="FF0000"/>
          <w:lang w:eastAsia="zh-TW"/>
        </w:rPr>
      </w:pPr>
    </w:p>
    <w:p w14:paraId="7C02A622" w14:textId="77777777" w:rsidR="00410975" w:rsidRDefault="00410975" w:rsidP="002721C3">
      <w:pPr>
        <w:pStyle w:val="ae"/>
        <w:ind w:left="360"/>
        <w:rPr>
          <w:rFonts w:eastAsiaTheme="minorEastAsia"/>
          <w:b/>
          <w:bCs/>
          <w:color w:val="FF0000"/>
          <w:lang w:eastAsia="zh-TW"/>
        </w:rPr>
      </w:pPr>
    </w:p>
    <w:p w14:paraId="0CAC5626" w14:textId="77777777" w:rsidR="00410975" w:rsidRDefault="00410975" w:rsidP="002721C3">
      <w:pPr>
        <w:pStyle w:val="ae"/>
        <w:ind w:left="360"/>
        <w:rPr>
          <w:rFonts w:eastAsiaTheme="minorEastAsia"/>
          <w:b/>
          <w:bCs/>
          <w:color w:val="FF0000"/>
          <w:lang w:eastAsia="zh-TW"/>
        </w:rPr>
      </w:pPr>
    </w:p>
    <w:p w14:paraId="4A71A394" w14:textId="77777777" w:rsidR="00410975" w:rsidRDefault="00410975" w:rsidP="002721C3">
      <w:pPr>
        <w:pStyle w:val="ae"/>
        <w:ind w:left="360"/>
        <w:rPr>
          <w:rFonts w:eastAsiaTheme="minorEastAsia"/>
          <w:b/>
          <w:bCs/>
          <w:color w:val="FF0000"/>
          <w:lang w:eastAsia="zh-TW"/>
        </w:rPr>
      </w:pPr>
    </w:p>
    <w:p w14:paraId="049D5251" w14:textId="77777777" w:rsidR="00F67A34" w:rsidRDefault="00F67A34" w:rsidP="002721C3">
      <w:pPr>
        <w:pStyle w:val="ae"/>
        <w:ind w:left="360"/>
        <w:rPr>
          <w:rFonts w:eastAsiaTheme="minorEastAsia"/>
          <w:b/>
          <w:bCs/>
          <w:color w:val="FF0000"/>
          <w:lang w:eastAsia="zh-TW"/>
        </w:rPr>
      </w:pPr>
    </w:p>
    <w:p w14:paraId="226B8FF8" w14:textId="77777777" w:rsidR="00F67A34" w:rsidRDefault="00F67A34" w:rsidP="002721C3">
      <w:pPr>
        <w:pStyle w:val="ae"/>
        <w:ind w:left="360"/>
        <w:rPr>
          <w:rFonts w:eastAsiaTheme="minorEastAsia"/>
          <w:b/>
          <w:bCs/>
          <w:color w:val="FF0000"/>
          <w:lang w:eastAsia="zh-TW"/>
        </w:rPr>
      </w:pPr>
    </w:p>
    <w:p w14:paraId="137EECD2" w14:textId="77777777" w:rsidR="00F67A34" w:rsidRDefault="00F67A34" w:rsidP="002721C3">
      <w:pPr>
        <w:pStyle w:val="ae"/>
        <w:ind w:left="360"/>
        <w:rPr>
          <w:rFonts w:eastAsiaTheme="minorEastAsia"/>
          <w:b/>
          <w:bCs/>
          <w:color w:val="FF0000"/>
          <w:lang w:eastAsia="zh-TW"/>
        </w:rPr>
      </w:pPr>
    </w:p>
    <w:p w14:paraId="074FF1F5" w14:textId="77777777" w:rsidR="00F67A34" w:rsidRDefault="00F67A34" w:rsidP="002721C3">
      <w:pPr>
        <w:pStyle w:val="ae"/>
        <w:ind w:left="360"/>
        <w:rPr>
          <w:rFonts w:eastAsiaTheme="minorEastAsia"/>
          <w:b/>
          <w:bCs/>
          <w:color w:val="FF0000"/>
          <w:lang w:eastAsia="zh-TW"/>
        </w:rPr>
      </w:pPr>
    </w:p>
    <w:p w14:paraId="21020A4A" w14:textId="77777777" w:rsidR="00F67A34" w:rsidRDefault="00F67A34" w:rsidP="002721C3">
      <w:pPr>
        <w:pStyle w:val="ae"/>
        <w:ind w:left="360"/>
        <w:rPr>
          <w:rFonts w:eastAsiaTheme="minorEastAsia"/>
          <w:b/>
          <w:bCs/>
          <w:color w:val="FF0000"/>
          <w:lang w:eastAsia="zh-TW"/>
        </w:rPr>
      </w:pPr>
    </w:p>
    <w:p w14:paraId="66517AE5" w14:textId="77777777" w:rsidR="00F67A34" w:rsidRDefault="00F67A34" w:rsidP="002721C3">
      <w:pPr>
        <w:pStyle w:val="ae"/>
        <w:ind w:left="360"/>
        <w:rPr>
          <w:rFonts w:eastAsiaTheme="minorEastAsia"/>
          <w:b/>
          <w:bCs/>
          <w:color w:val="FF0000"/>
          <w:lang w:eastAsia="zh-TW"/>
        </w:rPr>
      </w:pPr>
    </w:p>
    <w:p w14:paraId="5EE47E01" w14:textId="77777777" w:rsidR="00F67A34" w:rsidRDefault="00F67A34" w:rsidP="002721C3">
      <w:pPr>
        <w:pStyle w:val="ae"/>
        <w:ind w:left="360"/>
        <w:rPr>
          <w:rFonts w:eastAsiaTheme="minorEastAsia"/>
          <w:b/>
          <w:bCs/>
          <w:color w:val="FF0000"/>
          <w:lang w:eastAsia="zh-TW"/>
        </w:rPr>
      </w:pPr>
    </w:p>
    <w:p w14:paraId="7EC2CBE5" w14:textId="77777777" w:rsidR="00F67A34" w:rsidRDefault="00F67A34" w:rsidP="002721C3">
      <w:pPr>
        <w:pStyle w:val="ae"/>
        <w:ind w:left="360"/>
        <w:rPr>
          <w:rFonts w:eastAsiaTheme="minorEastAsia"/>
          <w:b/>
          <w:bCs/>
          <w:color w:val="FF0000"/>
          <w:lang w:eastAsia="zh-TW"/>
        </w:rPr>
      </w:pPr>
    </w:p>
    <w:p w14:paraId="121500BD" w14:textId="77777777" w:rsidR="00410975" w:rsidRDefault="00410975" w:rsidP="002721C3">
      <w:pPr>
        <w:pStyle w:val="ae"/>
        <w:ind w:left="360"/>
        <w:rPr>
          <w:rFonts w:eastAsiaTheme="minorEastAsia"/>
          <w:b/>
          <w:bCs/>
          <w:color w:val="FF0000"/>
          <w:lang w:eastAsia="zh-TW"/>
        </w:rPr>
      </w:pPr>
    </w:p>
    <w:p w14:paraId="4AC9FF8B" w14:textId="77777777" w:rsidR="00410975" w:rsidRDefault="00410975" w:rsidP="002721C3">
      <w:pPr>
        <w:pStyle w:val="ae"/>
        <w:ind w:left="360"/>
        <w:rPr>
          <w:rFonts w:eastAsiaTheme="minorEastAsia"/>
          <w:b/>
          <w:bCs/>
          <w:color w:val="FF0000"/>
          <w:lang w:eastAsia="zh-TW"/>
        </w:rPr>
      </w:pPr>
    </w:p>
    <w:p w14:paraId="425D49C4" w14:textId="77777777" w:rsidR="005759F3" w:rsidRPr="00192E16" w:rsidRDefault="005759F3" w:rsidP="005759F3">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Pr>
          <w:rFonts w:hint="eastAsia"/>
          <w:lang w:eastAsia="zh-TW"/>
        </w:rPr>
        <w:t>2</w:t>
      </w:r>
      <w:r>
        <w:t>.20</w:t>
      </w:r>
      <w:r>
        <w:rPr>
          <w:rFonts w:hint="eastAsia"/>
          <w:lang w:eastAsia="zh-TW"/>
        </w:rPr>
        <w:t>20</w:t>
      </w:r>
      <w:r>
        <w:t>.</w:t>
      </w:r>
      <w:r>
        <w:rPr>
          <w:rFonts w:hint="eastAsia"/>
          <w:lang w:eastAsia="zh-TW"/>
        </w:rPr>
        <w:t>0824</w:t>
      </w:r>
      <w:r>
        <w:t>.</w:t>
      </w:r>
      <w:r w:rsidR="0045277F">
        <w:rPr>
          <w:rFonts w:hint="eastAsia"/>
          <w:lang w:eastAsia="zh-TW"/>
        </w:rPr>
        <w:t>1206</w:t>
      </w:r>
      <w:r>
        <w:tab/>
      </w:r>
      <w:proofErr w:type="gramStart"/>
      <w:r>
        <w:t>Development  BIOS</w:t>
      </w:r>
      <w:proofErr w:type="gramEnd"/>
    </w:p>
    <w:p w14:paraId="0FE3CEFB" w14:textId="77777777" w:rsidR="005759F3" w:rsidRPr="005C2CB1" w:rsidRDefault="005759F3" w:rsidP="005759F3">
      <w:pPr>
        <w:ind w:right="360"/>
        <w:rPr>
          <w:rFonts w:ascii="Courier New" w:hAnsi="Courier New" w:cs="Courier New"/>
          <w:b/>
          <w:bCs/>
        </w:rPr>
      </w:pPr>
      <w:r w:rsidRPr="005C2CB1">
        <w:rPr>
          <w:rFonts w:ascii="Courier New" w:hAnsi="Courier New" w:cs="Courier New"/>
          <w:b/>
          <w:bCs/>
        </w:rPr>
        <w:t>About This Release:</w:t>
      </w:r>
    </w:p>
    <w:p w14:paraId="31882071" w14:textId="77777777" w:rsidR="005759F3" w:rsidRDefault="005759F3" w:rsidP="001D0E27">
      <w:pPr>
        <w:pStyle w:val="ae"/>
        <w:numPr>
          <w:ilvl w:val="0"/>
          <w:numId w:val="3"/>
        </w:numPr>
      </w:pPr>
      <w:r>
        <w:t xml:space="preserve">Date: </w:t>
      </w:r>
      <w:r>
        <w:rPr>
          <w:rFonts w:hint="eastAsia"/>
          <w:lang w:eastAsia="zh-TW"/>
        </w:rPr>
        <w:t>August 24</w:t>
      </w:r>
      <w:r>
        <w:t>, 2</w:t>
      </w:r>
      <w:r>
        <w:rPr>
          <w:rFonts w:hint="eastAsia"/>
          <w:lang w:eastAsia="zh-TW"/>
        </w:rPr>
        <w:t>020</w:t>
      </w:r>
    </w:p>
    <w:p w14:paraId="4E515DCD" w14:textId="77777777" w:rsidR="005759F3" w:rsidRPr="00203116" w:rsidRDefault="005759F3" w:rsidP="001D0E27">
      <w:pPr>
        <w:pStyle w:val="ae"/>
        <w:numPr>
          <w:ilvl w:val="0"/>
          <w:numId w:val="3"/>
        </w:numPr>
      </w:pPr>
      <w:r>
        <w:t xml:space="preserve">ROM Image Checksum: </w:t>
      </w:r>
      <w:r w:rsidR="0045277F">
        <w:rPr>
          <w:rFonts w:hint="eastAsia"/>
          <w:lang w:eastAsia="zh-TW"/>
        </w:rPr>
        <w:t>0x0129</w:t>
      </w:r>
    </w:p>
    <w:p w14:paraId="228857A4" w14:textId="77777777" w:rsidR="005759F3" w:rsidRDefault="005759F3"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w:t>
      </w:r>
      <w:r>
        <w:rPr>
          <w:lang w:eastAsia="zh-TW"/>
        </w:rPr>
        <w:t>82</w:t>
      </w:r>
    </w:p>
    <w:p w14:paraId="63970412" w14:textId="77777777" w:rsidR="005759F3" w:rsidRDefault="005759F3"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w:t>
      </w:r>
      <w:r w:rsidR="0033392A">
        <w:rPr>
          <w:rFonts w:hint="eastAsia"/>
          <w:lang w:eastAsia="zh-TW"/>
        </w:rPr>
        <w:t>2</w:t>
      </w:r>
      <w:r>
        <w:rPr>
          <w:rFonts w:hint="eastAsia"/>
          <w:lang w:eastAsia="zh-TW"/>
        </w:rPr>
        <w:t>.00</w:t>
      </w:r>
    </w:p>
    <w:p w14:paraId="33840A0B" w14:textId="77777777" w:rsidR="005759F3" w:rsidRDefault="005759F3"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sidRPr="00CE5FE1">
        <w:rPr>
          <w:lang w:eastAsia="zh-TW"/>
        </w:rPr>
        <w:t>150.01.20.1016</w:t>
      </w:r>
    </w:p>
    <w:p w14:paraId="6B822A3A" w14:textId="77777777" w:rsidR="005759F3" w:rsidRPr="00DA6AF4" w:rsidRDefault="005759F3" w:rsidP="001D0E27">
      <w:pPr>
        <w:pStyle w:val="ae"/>
        <w:numPr>
          <w:ilvl w:val="0"/>
          <w:numId w:val="4"/>
        </w:numPr>
        <w:rPr>
          <w:bCs/>
        </w:rPr>
      </w:pPr>
      <w:r>
        <w:t xml:space="preserve">Memory Reference Code: Based on RC </w:t>
      </w:r>
      <w:r w:rsidRPr="005759F3">
        <w:t>0A.00.32.2A</w:t>
      </w:r>
    </w:p>
    <w:p w14:paraId="7B9AD1ED" w14:textId="77777777" w:rsidR="005759F3" w:rsidRDefault="005759F3" w:rsidP="001D0E27">
      <w:pPr>
        <w:pStyle w:val="ae"/>
        <w:numPr>
          <w:ilvl w:val="0"/>
          <w:numId w:val="4"/>
        </w:numPr>
        <w:rPr>
          <w:bCs/>
        </w:rPr>
      </w:pPr>
      <w:proofErr w:type="spellStart"/>
      <w:r>
        <w:t>MEBx</w:t>
      </w:r>
      <w:proofErr w:type="spellEnd"/>
      <w:r>
        <w:t xml:space="preserve"> Revision: NA</w:t>
      </w:r>
    </w:p>
    <w:p w14:paraId="7D746FCC" w14:textId="77777777" w:rsidR="005759F3" w:rsidRDefault="005759F3" w:rsidP="001D0E27">
      <w:pPr>
        <w:pStyle w:val="ae"/>
        <w:numPr>
          <w:ilvl w:val="0"/>
          <w:numId w:val="4"/>
        </w:numPr>
      </w:pPr>
      <w:r>
        <w:t>Integrated Graphics</w:t>
      </w:r>
    </w:p>
    <w:p w14:paraId="76F1EB4E" w14:textId="77777777" w:rsidR="005759F3" w:rsidRDefault="005759F3" w:rsidP="001D0E27">
      <w:pPr>
        <w:pStyle w:val="ae"/>
        <w:numPr>
          <w:ilvl w:val="2"/>
          <w:numId w:val="4"/>
        </w:numPr>
      </w:pPr>
      <w:r>
        <w:t xml:space="preserve">Option ROM: </w:t>
      </w:r>
      <w:r>
        <w:rPr>
          <w:rFonts w:hint="eastAsia"/>
          <w:lang w:eastAsia="zh-TW"/>
        </w:rPr>
        <w:t>NA</w:t>
      </w:r>
    </w:p>
    <w:p w14:paraId="39DCF577" w14:textId="77777777" w:rsidR="005759F3" w:rsidRDefault="005759F3" w:rsidP="001D0E27">
      <w:pPr>
        <w:pStyle w:val="ae"/>
        <w:numPr>
          <w:ilvl w:val="2"/>
          <w:numId w:val="4"/>
        </w:numPr>
      </w:pPr>
      <w:r>
        <w:t xml:space="preserve">UEFI Driver: </w:t>
      </w:r>
      <w:r>
        <w:rPr>
          <w:rFonts w:hint="eastAsia"/>
          <w:lang w:eastAsia="zh-TW"/>
        </w:rPr>
        <w:t>17</w:t>
      </w:r>
      <w:r>
        <w:rPr>
          <w:lang w:eastAsia="zh-TW"/>
        </w:rPr>
        <w:t>.0.1041</w:t>
      </w:r>
    </w:p>
    <w:p w14:paraId="6CC19FE2" w14:textId="77777777" w:rsidR="005759F3" w:rsidRDefault="005759F3" w:rsidP="001D0E27">
      <w:pPr>
        <w:pStyle w:val="ae"/>
        <w:numPr>
          <w:ilvl w:val="0"/>
          <w:numId w:val="4"/>
        </w:numPr>
      </w:pPr>
      <w:r>
        <w:t xml:space="preserve">SATA RAID Option ROM: </w:t>
      </w:r>
    </w:p>
    <w:p w14:paraId="5B1F9025" w14:textId="77777777" w:rsidR="005759F3" w:rsidRDefault="005759F3" w:rsidP="001D0E27">
      <w:pPr>
        <w:pStyle w:val="ae"/>
        <w:numPr>
          <w:ilvl w:val="0"/>
          <w:numId w:val="4"/>
        </w:numPr>
      </w:pPr>
      <w:r>
        <w:t>SATA non-RAID Option ROM: NA</w:t>
      </w:r>
    </w:p>
    <w:p w14:paraId="64E9BCC5" w14:textId="77777777" w:rsidR="005759F3" w:rsidRDefault="005759F3" w:rsidP="001D0E27">
      <w:pPr>
        <w:pStyle w:val="ae"/>
        <w:numPr>
          <w:ilvl w:val="0"/>
          <w:numId w:val="4"/>
        </w:numPr>
      </w:pPr>
      <w:r>
        <w:t xml:space="preserve">AHCI Code: Based on </w:t>
      </w:r>
      <w:r>
        <w:rPr>
          <w:rFonts w:hint="eastAsia"/>
          <w:lang w:eastAsia="zh-TW"/>
        </w:rPr>
        <w:t>AHCI_2</w:t>
      </w:r>
      <w:r>
        <w:rPr>
          <w:lang w:eastAsia="zh-TW"/>
        </w:rPr>
        <w:t>4</w:t>
      </w:r>
    </w:p>
    <w:p w14:paraId="75FBCFE4" w14:textId="77777777" w:rsidR="005759F3" w:rsidRDefault="005759F3" w:rsidP="001D0E27">
      <w:pPr>
        <w:pStyle w:val="ae"/>
        <w:numPr>
          <w:ilvl w:val="0"/>
          <w:numId w:val="4"/>
        </w:numPr>
      </w:pPr>
      <w:r>
        <w:t xml:space="preserve">LAN Option ROM: </w:t>
      </w:r>
      <w:r>
        <w:rPr>
          <w:rFonts w:hint="eastAsia"/>
          <w:lang w:eastAsia="zh-TW"/>
        </w:rPr>
        <w:t>0.8.10</w:t>
      </w:r>
    </w:p>
    <w:p w14:paraId="58636778" w14:textId="77777777" w:rsidR="005759F3" w:rsidRPr="00D3539C" w:rsidRDefault="005759F3" w:rsidP="005759F3">
      <w:pPr>
        <w:pStyle w:val="ae"/>
        <w:ind w:left="360"/>
      </w:pPr>
    </w:p>
    <w:p w14:paraId="78855A5B" w14:textId="77777777" w:rsidR="005759F3" w:rsidRPr="00341369" w:rsidRDefault="005759F3" w:rsidP="001D0E27">
      <w:pPr>
        <w:pStyle w:val="ae"/>
        <w:numPr>
          <w:ilvl w:val="0"/>
          <w:numId w:val="4"/>
        </w:numPr>
        <w:rPr>
          <w:rFonts w:ascii="Courier New" w:eastAsia="Times New Roman" w:hAnsi="Courier New" w:cs="Courier New"/>
        </w:rPr>
      </w:pPr>
      <w:r w:rsidRPr="003C1214">
        <w:t xml:space="preserve">Supported Flash Devices: </w:t>
      </w:r>
    </w:p>
    <w:p w14:paraId="2EE84740" w14:textId="77777777" w:rsidR="005759F3" w:rsidRDefault="005759F3" w:rsidP="005759F3">
      <w:pPr>
        <w:pStyle w:val="ae"/>
        <w:ind w:left="1440"/>
        <w:rPr>
          <w:lang w:eastAsia="zh-TW"/>
        </w:rPr>
      </w:pPr>
      <w:r w:rsidRPr="00745EF2">
        <w:t>MACRONIX</w:t>
      </w:r>
      <w:r w:rsidRPr="00745EF2">
        <w:tab/>
        <w:t>MX25L25673GM2I-08G</w:t>
      </w:r>
      <w:r w:rsidRPr="00745EF2">
        <w:tab/>
        <w:t>32MB</w:t>
      </w:r>
    </w:p>
    <w:p w14:paraId="20023533" w14:textId="77777777" w:rsidR="005759F3" w:rsidRDefault="005759F3" w:rsidP="005759F3">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0FBF9BEE" w14:textId="77777777" w:rsidR="005759F3" w:rsidRPr="005C2CB1" w:rsidRDefault="005759F3"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44CDA7FE" w14:textId="77777777" w:rsidR="005759F3" w:rsidRDefault="005759F3" w:rsidP="005759F3">
      <w:pPr>
        <w:pStyle w:val="ae"/>
        <w:ind w:left="360" w:firstLine="360"/>
      </w:pPr>
      <w:r>
        <w:t>M80806C1_0000004</w:t>
      </w:r>
      <w:r>
        <w:rPr>
          <w:rFonts w:hint="eastAsia"/>
          <w:lang w:eastAsia="zh-TW"/>
        </w:rPr>
        <w:t>E</w:t>
      </w:r>
      <w:r w:rsidRPr="00CE5FE1">
        <w:t>.pdb</w:t>
      </w:r>
    </w:p>
    <w:p w14:paraId="20B28D66" w14:textId="77777777" w:rsidR="005759F3" w:rsidRDefault="005759F3"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7CE73886" w14:textId="77777777" w:rsidR="005759F3" w:rsidRDefault="005759F3" w:rsidP="005759F3">
      <w:pPr>
        <w:pStyle w:val="ae"/>
        <w:ind w:left="720"/>
      </w:pPr>
      <w:r>
        <w:t>M80806C1_0000004</w:t>
      </w:r>
      <w:r>
        <w:rPr>
          <w:rFonts w:hint="eastAsia"/>
          <w:lang w:eastAsia="zh-TW"/>
        </w:rPr>
        <w:t>E</w:t>
      </w:r>
      <w:r w:rsidRPr="00CE5FE1">
        <w:t>.pdb</w:t>
      </w:r>
    </w:p>
    <w:p w14:paraId="4D706EE8" w14:textId="77777777" w:rsidR="005759F3" w:rsidRPr="000A0E43" w:rsidRDefault="005759F3" w:rsidP="005759F3">
      <w:pPr>
        <w:pStyle w:val="ae"/>
        <w:ind w:left="1440"/>
        <w:rPr>
          <w:rFonts w:ascii="CG Times (WN)" w:hAnsi="CG Times (WN)"/>
        </w:rPr>
      </w:pPr>
    </w:p>
    <w:p w14:paraId="6D5B886E" w14:textId="77777777" w:rsidR="005759F3" w:rsidRDefault="005759F3" w:rsidP="005759F3">
      <w:pPr>
        <w:pStyle w:val="ae"/>
        <w:rPr>
          <w:b/>
          <w:bCs/>
        </w:rPr>
      </w:pPr>
      <w:r>
        <w:rPr>
          <w:b/>
          <w:bCs/>
        </w:rPr>
        <w:t>New Fixes/Features:</w:t>
      </w:r>
    </w:p>
    <w:p w14:paraId="6B8DCF1B" w14:textId="77777777" w:rsidR="005759F3" w:rsidRDefault="005759F3" w:rsidP="005759F3">
      <w:pPr>
        <w:pStyle w:val="ae"/>
        <w:ind w:left="720"/>
        <w:rPr>
          <w:lang w:eastAsia="zh-TW"/>
        </w:rPr>
      </w:pPr>
      <w:r>
        <w:rPr>
          <w:rFonts w:hint="eastAsia"/>
          <w:lang w:eastAsia="zh-TW"/>
        </w:rPr>
        <w:t>Based on PA0021</w:t>
      </w:r>
    </w:p>
    <w:p w14:paraId="3A4F356C" w14:textId="77777777" w:rsidR="005759F3" w:rsidRDefault="005759F3" w:rsidP="001D0E27">
      <w:pPr>
        <w:pStyle w:val="ae"/>
        <w:numPr>
          <w:ilvl w:val="0"/>
          <w:numId w:val="20"/>
        </w:numPr>
        <w:rPr>
          <w:lang w:eastAsia="zh-TW"/>
        </w:rPr>
      </w:pPr>
      <w:r>
        <w:rPr>
          <w:lang w:eastAsia="zh-TW"/>
        </w:rPr>
        <w:t xml:space="preserve">AMI CRB BIOS </w:t>
      </w:r>
      <w:proofErr w:type="gramStart"/>
      <w:r>
        <w:rPr>
          <w:lang w:eastAsia="zh-TW"/>
        </w:rPr>
        <w:t>Label :</w:t>
      </w:r>
      <w:proofErr w:type="gramEnd"/>
      <w:r>
        <w:rPr>
          <w:lang w:eastAsia="zh-TW"/>
        </w:rPr>
        <w:t xml:space="preserve"> 5.19_1AWHY_RC0A.00.2A.40_02</w:t>
      </w:r>
      <w:r>
        <w:rPr>
          <w:rFonts w:hint="eastAsia"/>
          <w:lang w:eastAsia="zh-TW"/>
        </w:rPr>
        <w:t>3</w:t>
      </w:r>
      <w:r w:rsidRPr="00E711D6">
        <w:rPr>
          <w:lang w:eastAsia="zh-TW"/>
        </w:rPr>
        <w:t>.</w:t>
      </w:r>
    </w:p>
    <w:p w14:paraId="0BC13865" w14:textId="77777777" w:rsidR="005759F3" w:rsidRDefault="00ED2011" w:rsidP="001D0E27">
      <w:pPr>
        <w:pStyle w:val="ae"/>
        <w:numPr>
          <w:ilvl w:val="0"/>
          <w:numId w:val="20"/>
        </w:numPr>
        <w:rPr>
          <w:lang w:eastAsia="zh-TW"/>
        </w:rPr>
      </w:pPr>
      <w:r>
        <w:rPr>
          <w:rFonts w:hint="eastAsia"/>
          <w:lang w:eastAsia="zh-TW"/>
        </w:rPr>
        <w:t>HLK USB Exposed Port System Test</w:t>
      </w:r>
    </w:p>
    <w:p w14:paraId="0E9D2B19" w14:textId="77777777" w:rsidR="005759F3" w:rsidRDefault="00ED2011" w:rsidP="001D0E27">
      <w:pPr>
        <w:pStyle w:val="ae"/>
        <w:numPr>
          <w:ilvl w:val="0"/>
          <w:numId w:val="20"/>
        </w:numPr>
        <w:rPr>
          <w:lang w:eastAsia="zh-TW"/>
        </w:rPr>
      </w:pPr>
      <w:r>
        <w:rPr>
          <w:rFonts w:hint="eastAsia"/>
          <w:lang w:eastAsia="zh-TW"/>
        </w:rPr>
        <w:t xml:space="preserve">HLK USB </w:t>
      </w:r>
      <w:proofErr w:type="spellStart"/>
      <w:r>
        <w:rPr>
          <w:rFonts w:hint="eastAsia"/>
          <w:lang w:eastAsia="zh-TW"/>
        </w:rPr>
        <w:t>Tpye</w:t>
      </w:r>
      <w:proofErr w:type="spellEnd"/>
      <w:r>
        <w:rPr>
          <w:rFonts w:hint="eastAsia"/>
          <w:lang w:eastAsia="zh-TW"/>
        </w:rPr>
        <w:t>-C ACPI Validation</w:t>
      </w:r>
    </w:p>
    <w:p w14:paraId="3E8B1E99" w14:textId="77777777" w:rsidR="00F63704" w:rsidRDefault="00F63704" w:rsidP="001D0E27">
      <w:pPr>
        <w:pStyle w:val="ae"/>
        <w:numPr>
          <w:ilvl w:val="0"/>
          <w:numId w:val="20"/>
        </w:numPr>
        <w:rPr>
          <w:lang w:eastAsia="zh-TW"/>
        </w:rPr>
      </w:pPr>
      <w:r>
        <w:rPr>
          <w:lang w:eastAsia="zh-TW"/>
        </w:rPr>
        <w:t>LAN Power Control</w:t>
      </w:r>
    </w:p>
    <w:p w14:paraId="7A21961D" w14:textId="77777777" w:rsidR="00F63704" w:rsidRDefault="00F63704" w:rsidP="00F63704">
      <w:pPr>
        <w:pStyle w:val="ae"/>
        <w:ind w:left="1080"/>
        <w:rPr>
          <w:lang w:eastAsia="zh-TW"/>
        </w:rPr>
      </w:pPr>
      <w:r>
        <w:rPr>
          <w:lang w:eastAsia="zh-TW"/>
        </w:rPr>
        <w:t>[7] Lan power control. 0h: disable, 1h: enable</w:t>
      </w:r>
    </w:p>
    <w:p w14:paraId="7588E220" w14:textId="77777777" w:rsidR="00F63704" w:rsidRDefault="00F63704" w:rsidP="001D0E27">
      <w:pPr>
        <w:pStyle w:val="ae"/>
        <w:numPr>
          <w:ilvl w:val="0"/>
          <w:numId w:val="20"/>
        </w:numPr>
        <w:rPr>
          <w:lang w:eastAsia="zh-TW"/>
        </w:rPr>
      </w:pPr>
      <w:r>
        <w:rPr>
          <w:lang w:eastAsia="zh-TW"/>
        </w:rPr>
        <w:t>EC command 0x90 for "</w:t>
      </w:r>
      <w:proofErr w:type="spellStart"/>
      <w:proofErr w:type="gramStart"/>
      <w:r>
        <w:rPr>
          <w:lang w:eastAsia="zh-TW"/>
        </w:rPr>
        <w:t>EcRecoveryWdtClearRecoveryFlagMethod</w:t>
      </w:r>
      <w:proofErr w:type="spellEnd"/>
      <w:r>
        <w:rPr>
          <w:lang w:eastAsia="zh-TW"/>
        </w:rPr>
        <w:t>(</w:t>
      </w:r>
      <w:proofErr w:type="gramEnd"/>
      <w:r>
        <w:rPr>
          <w:lang w:eastAsia="zh-TW"/>
        </w:rPr>
        <w:t>)"</w:t>
      </w:r>
    </w:p>
    <w:p w14:paraId="1F57CEC0" w14:textId="77777777" w:rsidR="00F63704" w:rsidRDefault="00F63704" w:rsidP="001D0E27">
      <w:pPr>
        <w:pStyle w:val="ae"/>
        <w:numPr>
          <w:ilvl w:val="0"/>
          <w:numId w:val="20"/>
        </w:numPr>
        <w:rPr>
          <w:lang w:eastAsia="zh-TW"/>
        </w:rPr>
      </w:pPr>
      <w:r>
        <w:rPr>
          <w:lang w:eastAsia="zh-TW"/>
        </w:rPr>
        <w:t xml:space="preserve">RAID </w:t>
      </w:r>
      <w:proofErr w:type="gramStart"/>
      <w:r>
        <w:rPr>
          <w:lang w:eastAsia="zh-TW"/>
        </w:rPr>
        <w:t>Driver :</w:t>
      </w:r>
      <w:proofErr w:type="gramEnd"/>
      <w:r>
        <w:rPr>
          <w:lang w:eastAsia="zh-TW"/>
        </w:rPr>
        <w:t xml:space="preserve"> rst_pv_17.9.0.1007_RaidDriver_0806</w:t>
      </w:r>
    </w:p>
    <w:p w14:paraId="06A36F99" w14:textId="77777777" w:rsidR="00F63704" w:rsidRDefault="00F63704" w:rsidP="001D0E27">
      <w:pPr>
        <w:pStyle w:val="ae"/>
        <w:numPr>
          <w:ilvl w:val="0"/>
          <w:numId w:val="20"/>
        </w:numPr>
        <w:rPr>
          <w:lang w:eastAsia="zh-TW"/>
        </w:rPr>
      </w:pPr>
      <w:r>
        <w:rPr>
          <w:lang w:eastAsia="zh-TW"/>
        </w:rPr>
        <w:t>Disable LAN function, but system always can wake from LAN.</w:t>
      </w:r>
    </w:p>
    <w:p w14:paraId="46FCFDE0" w14:textId="77777777" w:rsidR="00F63704" w:rsidRDefault="00F63704" w:rsidP="00F63704">
      <w:pPr>
        <w:pStyle w:val="ae"/>
        <w:ind w:left="1080"/>
        <w:rPr>
          <w:lang w:eastAsia="zh-TW"/>
        </w:rPr>
      </w:pPr>
      <w:r>
        <w:rPr>
          <w:lang w:eastAsia="zh-TW"/>
        </w:rPr>
        <w:t xml:space="preserve">ECS Issue Tracker </w:t>
      </w:r>
      <w:proofErr w:type="gramStart"/>
      <w:r>
        <w:rPr>
          <w:lang w:eastAsia="zh-TW"/>
        </w:rPr>
        <w:t>ww33</w:t>
      </w:r>
      <w:proofErr w:type="gramEnd"/>
      <w:r>
        <w:rPr>
          <w:lang w:eastAsia="zh-TW"/>
        </w:rPr>
        <w:t>.2 FC-086-1</w:t>
      </w:r>
    </w:p>
    <w:p w14:paraId="72A4442D" w14:textId="77777777" w:rsidR="00D4027F" w:rsidRDefault="00D4027F" w:rsidP="001D0E27">
      <w:pPr>
        <w:pStyle w:val="ae"/>
        <w:numPr>
          <w:ilvl w:val="0"/>
          <w:numId w:val="20"/>
        </w:numPr>
        <w:rPr>
          <w:lang w:eastAsia="zh-TW"/>
        </w:rPr>
      </w:pPr>
      <w:r>
        <w:rPr>
          <w:rFonts w:hint="eastAsia"/>
          <w:lang w:eastAsia="zh-TW"/>
        </w:rPr>
        <w:t>EC FW 02.02.00</w:t>
      </w:r>
    </w:p>
    <w:p w14:paraId="22D86F55" w14:textId="77777777" w:rsidR="001C334F" w:rsidRDefault="001C334F" w:rsidP="001D0E27">
      <w:pPr>
        <w:pStyle w:val="ae"/>
        <w:numPr>
          <w:ilvl w:val="0"/>
          <w:numId w:val="20"/>
        </w:numPr>
        <w:rPr>
          <w:lang w:eastAsia="zh-TW"/>
        </w:rPr>
      </w:pPr>
      <w:r>
        <w:rPr>
          <w:rFonts w:hint="eastAsia"/>
          <w:lang w:eastAsia="zh-TW"/>
        </w:rPr>
        <w:t xml:space="preserve">[EIP557185] </w:t>
      </w:r>
      <w:r w:rsidRPr="001C334F">
        <w:rPr>
          <w:lang w:eastAsia="zh-TW"/>
        </w:rPr>
        <w:t>Please implement the USCI feature on PA FAB-B.</w:t>
      </w:r>
    </w:p>
    <w:p w14:paraId="6433C274" w14:textId="77777777" w:rsidR="00F63704" w:rsidRDefault="00F63704" w:rsidP="00F63704">
      <w:pPr>
        <w:pStyle w:val="ae"/>
        <w:rPr>
          <w:lang w:eastAsia="zh-TW"/>
        </w:rPr>
      </w:pPr>
    </w:p>
    <w:p w14:paraId="30B7CD49" w14:textId="77777777" w:rsidR="005759F3" w:rsidRDefault="005759F3" w:rsidP="005759F3">
      <w:pPr>
        <w:pStyle w:val="ae"/>
        <w:rPr>
          <w:rFonts w:eastAsiaTheme="minorEastAsia"/>
          <w:b/>
          <w:bCs/>
          <w:lang w:eastAsia="zh-TW"/>
        </w:rPr>
      </w:pPr>
      <w:r w:rsidRPr="00D54263">
        <w:rPr>
          <w:rFonts w:eastAsia="MS Mincho"/>
          <w:b/>
          <w:bCs/>
        </w:rPr>
        <w:t>Known Errata:</w:t>
      </w:r>
    </w:p>
    <w:p w14:paraId="164B27A3" w14:textId="77777777" w:rsidR="005759F3" w:rsidRPr="007700DA" w:rsidRDefault="005759F3">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5C3C61F1" w14:textId="77777777" w:rsidR="005759F3" w:rsidRDefault="005759F3" w:rsidP="005759F3">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13865091" w14:textId="77777777" w:rsidR="005759F3" w:rsidRDefault="005759F3" w:rsidP="005759F3">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22CD8160" w14:textId="77777777" w:rsidR="005759F3" w:rsidRDefault="005759F3" w:rsidP="005759F3">
      <w:pPr>
        <w:pStyle w:val="ae"/>
        <w:ind w:left="360"/>
        <w:rPr>
          <w:rFonts w:eastAsiaTheme="minorEastAsia"/>
          <w:b/>
          <w:bCs/>
          <w:color w:val="FF0000"/>
          <w:lang w:eastAsia="zh-TW"/>
        </w:rPr>
      </w:pPr>
      <w:r>
        <w:rPr>
          <w:rFonts w:eastAsiaTheme="minorEastAsia" w:hint="eastAsia"/>
          <w:b/>
          <w:bCs/>
          <w:color w:val="FF0000"/>
          <w:lang w:eastAsia="zh-TW"/>
        </w:rPr>
        <w:t>PA0020-PA0022 for FAB-B only.</w:t>
      </w:r>
    </w:p>
    <w:p w14:paraId="40E90A47" w14:textId="77777777" w:rsidR="00410975" w:rsidRDefault="00410975" w:rsidP="005759F3">
      <w:pPr>
        <w:pStyle w:val="ae"/>
        <w:ind w:left="360"/>
        <w:rPr>
          <w:rFonts w:eastAsiaTheme="minorEastAsia"/>
          <w:b/>
          <w:bCs/>
          <w:color w:val="FF0000"/>
          <w:lang w:eastAsia="zh-TW"/>
        </w:rPr>
      </w:pPr>
    </w:p>
    <w:p w14:paraId="473C2DCB" w14:textId="77777777" w:rsidR="00410975" w:rsidRDefault="00410975" w:rsidP="005759F3">
      <w:pPr>
        <w:pStyle w:val="ae"/>
        <w:ind w:left="360"/>
        <w:rPr>
          <w:rFonts w:eastAsiaTheme="minorEastAsia"/>
          <w:b/>
          <w:bCs/>
          <w:color w:val="FF0000"/>
          <w:lang w:eastAsia="zh-TW"/>
        </w:rPr>
      </w:pPr>
    </w:p>
    <w:p w14:paraId="6AB5A314" w14:textId="77777777" w:rsidR="00410975" w:rsidRDefault="00410975" w:rsidP="005759F3">
      <w:pPr>
        <w:pStyle w:val="ae"/>
        <w:ind w:left="360"/>
        <w:rPr>
          <w:rFonts w:eastAsiaTheme="minorEastAsia"/>
          <w:b/>
          <w:bCs/>
          <w:color w:val="FF0000"/>
          <w:lang w:eastAsia="zh-TW"/>
        </w:rPr>
      </w:pPr>
    </w:p>
    <w:p w14:paraId="553E2A67" w14:textId="77777777" w:rsidR="00410975" w:rsidRDefault="00410975" w:rsidP="005759F3">
      <w:pPr>
        <w:pStyle w:val="ae"/>
        <w:ind w:left="360"/>
        <w:rPr>
          <w:rFonts w:eastAsiaTheme="minorEastAsia"/>
          <w:b/>
          <w:bCs/>
          <w:color w:val="FF0000"/>
          <w:lang w:eastAsia="zh-TW"/>
        </w:rPr>
      </w:pPr>
    </w:p>
    <w:p w14:paraId="4CEDA016" w14:textId="77777777" w:rsidR="00F67A34" w:rsidRDefault="00F67A34" w:rsidP="005759F3">
      <w:pPr>
        <w:pStyle w:val="ae"/>
        <w:ind w:left="360"/>
        <w:rPr>
          <w:rFonts w:eastAsiaTheme="minorEastAsia"/>
          <w:b/>
          <w:bCs/>
          <w:color w:val="FF0000"/>
          <w:lang w:eastAsia="zh-TW"/>
        </w:rPr>
      </w:pPr>
    </w:p>
    <w:p w14:paraId="532350B2" w14:textId="77777777" w:rsidR="00F67A34" w:rsidRDefault="00F67A34" w:rsidP="005759F3">
      <w:pPr>
        <w:pStyle w:val="ae"/>
        <w:ind w:left="360"/>
        <w:rPr>
          <w:rFonts w:eastAsiaTheme="minorEastAsia"/>
          <w:b/>
          <w:bCs/>
          <w:color w:val="FF0000"/>
          <w:lang w:eastAsia="zh-TW"/>
        </w:rPr>
      </w:pPr>
    </w:p>
    <w:p w14:paraId="0CDB9B4D" w14:textId="77777777" w:rsidR="00F67A34" w:rsidRDefault="00F67A34" w:rsidP="005759F3">
      <w:pPr>
        <w:pStyle w:val="ae"/>
        <w:ind w:left="360"/>
        <w:rPr>
          <w:rFonts w:eastAsiaTheme="minorEastAsia"/>
          <w:b/>
          <w:bCs/>
          <w:color w:val="FF0000"/>
          <w:lang w:eastAsia="zh-TW"/>
        </w:rPr>
      </w:pPr>
    </w:p>
    <w:p w14:paraId="5FE19C42" w14:textId="77777777" w:rsidR="00F67A34" w:rsidRDefault="00F67A34" w:rsidP="005759F3">
      <w:pPr>
        <w:pStyle w:val="ae"/>
        <w:ind w:left="360"/>
        <w:rPr>
          <w:rFonts w:eastAsiaTheme="minorEastAsia"/>
          <w:b/>
          <w:bCs/>
          <w:color w:val="FF0000"/>
          <w:lang w:eastAsia="zh-TW"/>
        </w:rPr>
      </w:pPr>
    </w:p>
    <w:p w14:paraId="6D346E29" w14:textId="77777777" w:rsidR="00F67A34" w:rsidRDefault="00F67A34" w:rsidP="005759F3">
      <w:pPr>
        <w:pStyle w:val="ae"/>
        <w:ind w:left="360"/>
        <w:rPr>
          <w:rFonts w:eastAsiaTheme="minorEastAsia"/>
          <w:b/>
          <w:bCs/>
          <w:color w:val="FF0000"/>
          <w:lang w:eastAsia="zh-TW"/>
        </w:rPr>
      </w:pPr>
    </w:p>
    <w:p w14:paraId="0F73011A" w14:textId="77777777" w:rsidR="009C34EB" w:rsidRPr="00192E16" w:rsidRDefault="009C34EB" w:rsidP="009C34EB">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w:t>
      </w:r>
      <w:r w:rsidR="00DF59D7">
        <w:rPr>
          <w:rFonts w:hint="eastAsia"/>
          <w:lang w:eastAsia="zh-TW"/>
        </w:rPr>
        <w:t>1</w:t>
      </w:r>
      <w:r>
        <w:t>.20</w:t>
      </w:r>
      <w:r>
        <w:rPr>
          <w:rFonts w:hint="eastAsia"/>
          <w:lang w:eastAsia="zh-TW"/>
        </w:rPr>
        <w:t>20</w:t>
      </w:r>
      <w:r>
        <w:t>.</w:t>
      </w:r>
      <w:r>
        <w:rPr>
          <w:rFonts w:hint="eastAsia"/>
          <w:lang w:eastAsia="zh-TW"/>
        </w:rPr>
        <w:t>0810</w:t>
      </w:r>
      <w:r>
        <w:t>.</w:t>
      </w:r>
      <w:r>
        <w:rPr>
          <w:rFonts w:hint="eastAsia"/>
          <w:lang w:eastAsia="zh-TW"/>
        </w:rPr>
        <w:t>0740</w:t>
      </w:r>
      <w:r>
        <w:tab/>
      </w:r>
      <w:proofErr w:type="gramStart"/>
      <w:r>
        <w:t>Development  BIOS</w:t>
      </w:r>
      <w:proofErr w:type="gramEnd"/>
    </w:p>
    <w:p w14:paraId="49FDECA1" w14:textId="77777777" w:rsidR="009C34EB" w:rsidRPr="005C2CB1" w:rsidRDefault="009C34EB" w:rsidP="009C34EB">
      <w:pPr>
        <w:ind w:right="360"/>
        <w:rPr>
          <w:rFonts w:ascii="Courier New" w:hAnsi="Courier New" w:cs="Courier New"/>
          <w:b/>
          <w:bCs/>
        </w:rPr>
      </w:pPr>
      <w:r w:rsidRPr="005C2CB1">
        <w:rPr>
          <w:rFonts w:ascii="Courier New" w:hAnsi="Courier New" w:cs="Courier New"/>
          <w:b/>
          <w:bCs/>
        </w:rPr>
        <w:t>About This Release:</w:t>
      </w:r>
    </w:p>
    <w:p w14:paraId="2D6BC072" w14:textId="77777777" w:rsidR="009C34EB" w:rsidRDefault="009C34EB" w:rsidP="001D0E27">
      <w:pPr>
        <w:pStyle w:val="ae"/>
        <w:numPr>
          <w:ilvl w:val="0"/>
          <w:numId w:val="3"/>
        </w:numPr>
      </w:pPr>
      <w:r>
        <w:t xml:space="preserve">Date: </w:t>
      </w:r>
      <w:r>
        <w:rPr>
          <w:rFonts w:hint="eastAsia"/>
          <w:lang w:eastAsia="zh-TW"/>
        </w:rPr>
        <w:t xml:space="preserve">August </w:t>
      </w:r>
      <w:r>
        <w:rPr>
          <w:lang w:eastAsia="zh-TW"/>
        </w:rPr>
        <w:t>30</w:t>
      </w:r>
      <w:r>
        <w:t>, 2</w:t>
      </w:r>
      <w:r>
        <w:rPr>
          <w:rFonts w:hint="eastAsia"/>
          <w:lang w:eastAsia="zh-TW"/>
        </w:rPr>
        <w:t>020</w:t>
      </w:r>
    </w:p>
    <w:p w14:paraId="19C294BB" w14:textId="77777777" w:rsidR="009C34EB" w:rsidRPr="00203116" w:rsidRDefault="009C34EB" w:rsidP="001D0E27">
      <w:pPr>
        <w:pStyle w:val="ae"/>
        <w:numPr>
          <w:ilvl w:val="0"/>
          <w:numId w:val="3"/>
        </w:numPr>
      </w:pPr>
      <w:r>
        <w:t xml:space="preserve">ROM Image Checksum: </w:t>
      </w:r>
      <w:r>
        <w:rPr>
          <w:rFonts w:hint="eastAsia"/>
          <w:lang w:eastAsia="zh-TW"/>
        </w:rPr>
        <w:t>0x5AD1</w:t>
      </w:r>
    </w:p>
    <w:p w14:paraId="58D09011" w14:textId="77777777" w:rsidR="009C34EB" w:rsidRDefault="009C34EB"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w:t>
      </w:r>
      <w:r>
        <w:rPr>
          <w:lang w:eastAsia="zh-TW"/>
        </w:rPr>
        <w:t>82</w:t>
      </w:r>
    </w:p>
    <w:p w14:paraId="5433B69D" w14:textId="77777777" w:rsidR="009C34EB" w:rsidRDefault="009C34EB"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w:t>
      </w:r>
      <w:r>
        <w:rPr>
          <w:lang w:eastAsia="zh-TW"/>
        </w:rPr>
        <w:t>0</w:t>
      </w:r>
      <w:r>
        <w:rPr>
          <w:rFonts w:hint="eastAsia"/>
          <w:lang w:eastAsia="zh-TW"/>
        </w:rPr>
        <w:t>.00</w:t>
      </w:r>
    </w:p>
    <w:p w14:paraId="5EF18817" w14:textId="77777777" w:rsidR="009C34EB" w:rsidRDefault="009C34EB"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sidRPr="00CE5FE1">
        <w:rPr>
          <w:lang w:eastAsia="zh-TW"/>
        </w:rPr>
        <w:t>150.01.20.1016</w:t>
      </w:r>
    </w:p>
    <w:p w14:paraId="72FEB923" w14:textId="77777777" w:rsidR="009C34EB" w:rsidRPr="00DA6AF4" w:rsidRDefault="009C34EB" w:rsidP="001D0E27">
      <w:pPr>
        <w:pStyle w:val="ae"/>
        <w:numPr>
          <w:ilvl w:val="0"/>
          <w:numId w:val="4"/>
        </w:numPr>
        <w:rPr>
          <w:bCs/>
        </w:rPr>
      </w:pPr>
      <w:r>
        <w:t xml:space="preserve">Memory Reference Code: Based on RC </w:t>
      </w:r>
      <w:r w:rsidRPr="00CE5FE1">
        <w:t>0A.00.2A.40</w:t>
      </w:r>
    </w:p>
    <w:p w14:paraId="31116B4D" w14:textId="77777777" w:rsidR="009C34EB" w:rsidRDefault="009C34EB" w:rsidP="001D0E27">
      <w:pPr>
        <w:pStyle w:val="ae"/>
        <w:numPr>
          <w:ilvl w:val="0"/>
          <w:numId w:val="4"/>
        </w:numPr>
        <w:rPr>
          <w:bCs/>
        </w:rPr>
      </w:pPr>
      <w:proofErr w:type="spellStart"/>
      <w:r>
        <w:t>MEBx</w:t>
      </w:r>
      <w:proofErr w:type="spellEnd"/>
      <w:r>
        <w:t xml:space="preserve"> Revision: NA</w:t>
      </w:r>
    </w:p>
    <w:p w14:paraId="044E3EEB" w14:textId="77777777" w:rsidR="009C34EB" w:rsidRDefault="009C34EB" w:rsidP="001D0E27">
      <w:pPr>
        <w:pStyle w:val="ae"/>
        <w:numPr>
          <w:ilvl w:val="0"/>
          <w:numId w:val="4"/>
        </w:numPr>
      </w:pPr>
      <w:r>
        <w:t>Integrated Graphics</w:t>
      </w:r>
    </w:p>
    <w:p w14:paraId="48D07DF6" w14:textId="77777777" w:rsidR="009C34EB" w:rsidRDefault="009C34EB" w:rsidP="001D0E27">
      <w:pPr>
        <w:pStyle w:val="ae"/>
        <w:numPr>
          <w:ilvl w:val="2"/>
          <w:numId w:val="4"/>
        </w:numPr>
      </w:pPr>
      <w:r>
        <w:t xml:space="preserve">Option ROM: </w:t>
      </w:r>
      <w:r>
        <w:rPr>
          <w:rFonts w:hint="eastAsia"/>
          <w:lang w:eastAsia="zh-TW"/>
        </w:rPr>
        <w:t>NA</w:t>
      </w:r>
    </w:p>
    <w:p w14:paraId="017D0FE0" w14:textId="77777777" w:rsidR="009C34EB" w:rsidRDefault="009C34EB" w:rsidP="001D0E27">
      <w:pPr>
        <w:pStyle w:val="ae"/>
        <w:numPr>
          <w:ilvl w:val="2"/>
          <w:numId w:val="4"/>
        </w:numPr>
      </w:pPr>
      <w:r>
        <w:t xml:space="preserve">UEFI Driver: </w:t>
      </w:r>
      <w:r>
        <w:rPr>
          <w:rFonts w:hint="eastAsia"/>
          <w:lang w:eastAsia="zh-TW"/>
        </w:rPr>
        <w:t>17</w:t>
      </w:r>
      <w:r>
        <w:rPr>
          <w:lang w:eastAsia="zh-TW"/>
        </w:rPr>
        <w:t>.0.1041</w:t>
      </w:r>
    </w:p>
    <w:p w14:paraId="35D6BF1F" w14:textId="77777777" w:rsidR="009C34EB" w:rsidRDefault="009C34EB" w:rsidP="001D0E27">
      <w:pPr>
        <w:pStyle w:val="ae"/>
        <w:numPr>
          <w:ilvl w:val="0"/>
          <w:numId w:val="4"/>
        </w:numPr>
      </w:pPr>
      <w:r>
        <w:t xml:space="preserve">SATA RAID Option ROM: </w:t>
      </w:r>
    </w:p>
    <w:p w14:paraId="0A6ECB54" w14:textId="77777777" w:rsidR="009C34EB" w:rsidRDefault="009C34EB" w:rsidP="001D0E27">
      <w:pPr>
        <w:pStyle w:val="ae"/>
        <w:numPr>
          <w:ilvl w:val="0"/>
          <w:numId w:val="4"/>
        </w:numPr>
      </w:pPr>
      <w:r>
        <w:t>SATA non-RAID Option ROM: NA</w:t>
      </w:r>
    </w:p>
    <w:p w14:paraId="577B03E5" w14:textId="77777777" w:rsidR="009C34EB" w:rsidRDefault="009C34EB" w:rsidP="001D0E27">
      <w:pPr>
        <w:pStyle w:val="ae"/>
        <w:numPr>
          <w:ilvl w:val="0"/>
          <w:numId w:val="4"/>
        </w:numPr>
      </w:pPr>
      <w:r>
        <w:t xml:space="preserve">AHCI Code: Based on </w:t>
      </w:r>
      <w:r>
        <w:rPr>
          <w:rFonts w:hint="eastAsia"/>
          <w:lang w:eastAsia="zh-TW"/>
        </w:rPr>
        <w:t>AHCI_2</w:t>
      </w:r>
      <w:r>
        <w:rPr>
          <w:lang w:eastAsia="zh-TW"/>
        </w:rPr>
        <w:t>4</w:t>
      </w:r>
    </w:p>
    <w:p w14:paraId="255152BE" w14:textId="77777777" w:rsidR="009C34EB" w:rsidRDefault="009C34EB" w:rsidP="001D0E27">
      <w:pPr>
        <w:pStyle w:val="ae"/>
        <w:numPr>
          <w:ilvl w:val="0"/>
          <w:numId w:val="4"/>
        </w:numPr>
      </w:pPr>
      <w:r>
        <w:t xml:space="preserve">LAN Option ROM: </w:t>
      </w:r>
      <w:r w:rsidR="00C00382">
        <w:rPr>
          <w:rFonts w:hint="eastAsia"/>
          <w:lang w:eastAsia="zh-TW"/>
        </w:rPr>
        <w:t>0.8.10</w:t>
      </w:r>
    </w:p>
    <w:p w14:paraId="3BE001BD" w14:textId="77777777" w:rsidR="009C34EB" w:rsidRDefault="009C34EB" w:rsidP="001D0E27">
      <w:pPr>
        <w:pStyle w:val="ae"/>
        <w:numPr>
          <w:ilvl w:val="0"/>
          <w:numId w:val="4"/>
        </w:numPr>
      </w:pPr>
      <w:r>
        <w:t>Visual BIOS: NA</w:t>
      </w:r>
    </w:p>
    <w:p w14:paraId="1BAF8AC7" w14:textId="77777777" w:rsidR="009C34EB" w:rsidRPr="00D3539C" w:rsidRDefault="009C34EB" w:rsidP="009C34EB">
      <w:pPr>
        <w:pStyle w:val="ae"/>
        <w:ind w:left="360"/>
      </w:pPr>
    </w:p>
    <w:p w14:paraId="386BA2F9" w14:textId="77777777" w:rsidR="009C34EB" w:rsidRPr="00341369" w:rsidRDefault="009C34EB" w:rsidP="001D0E27">
      <w:pPr>
        <w:pStyle w:val="ae"/>
        <w:numPr>
          <w:ilvl w:val="0"/>
          <w:numId w:val="4"/>
        </w:numPr>
        <w:rPr>
          <w:rFonts w:ascii="Courier New" w:eastAsia="Times New Roman" w:hAnsi="Courier New" w:cs="Courier New"/>
        </w:rPr>
      </w:pPr>
      <w:r w:rsidRPr="003C1214">
        <w:t xml:space="preserve">Supported Flash Devices: </w:t>
      </w:r>
    </w:p>
    <w:p w14:paraId="14580A85" w14:textId="77777777" w:rsidR="009C34EB" w:rsidRDefault="009C34EB" w:rsidP="009C34EB">
      <w:pPr>
        <w:pStyle w:val="ae"/>
        <w:ind w:left="1440"/>
        <w:rPr>
          <w:lang w:eastAsia="zh-TW"/>
        </w:rPr>
      </w:pPr>
      <w:r w:rsidRPr="00745EF2">
        <w:t>MACRONIX</w:t>
      </w:r>
      <w:r w:rsidRPr="00745EF2">
        <w:tab/>
        <w:t>MX25L25673GM2I-08G</w:t>
      </w:r>
      <w:r w:rsidRPr="00745EF2">
        <w:tab/>
        <w:t>32MB</w:t>
      </w:r>
    </w:p>
    <w:p w14:paraId="10983E8D" w14:textId="77777777" w:rsidR="009C34EB" w:rsidRDefault="009C34EB" w:rsidP="009C34EB">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BA45D79" w14:textId="77777777" w:rsidR="009C34EB" w:rsidRPr="005C2CB1" w:rsidRDefault="009C34EB"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BA2B1EA" w14:textId="77777777" w:rsidR="009C34EB" w:rsidRDefault="009C34EB" w:rsidP="009C34EB">
      <w:pPr>
        <w:pStyle w:val="ae"/>
        <w:ind w:left="360" w:firstLine="360"/>
      </w:pPr>
      <w:r>
        <w:t>M80806C1_0000004</w:t>
      </w:r>
      <w:r>
        <w:rPr>
          <w:rFonts w:hint="eastAsia"/>
          <w:lang w:eastAsia="zh-TW"/>
        </w:rPr>
        <w:t>E</w:t>
      </w:r>
      <w:r w:rsidRPr="00CE5FE1">
        <w:t>.pdb</w:t>
      </w:r>
    </w:p>
    <w:p w14:paraId="1B903860" w14:textId="77777777" w:rsidR="009C34EB" w:rsidRDefault="009C34EB"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6CF709A" w14:textId="77777777" w:rsidR="009C34EB" w:rsidRDefault="009C34EB" w:rsidP="009C34EB">
      <w:pPr>
        <w:pStyle w:val="ae"/>
        <w:ind w:left="720"/>
      </w:pPr>
      <w:r>
        <w:t>M80806C1_0000004</w:t>
      </w:r>
      <w:r>
        <w:rPr>
          <w:rFonts w:hint="eastAsia"/>
          <w:lang w:eastAsia="zh-TW"/>
        </w:rPr>
        <w:t>E</w:t>
      </w:r>
      <w:r w:rsidRPr="00CE5FE1">
        <w:t>.pdb</w:t>
      </w:r>
    </w:p>
    <w:p w14:paraId="5F1F807C" w14:textId="77777777" w:rsidR="009C34EB" w:rsidRPr="000A0E43" w:rsidRDefault="009C34EB" w:rsidP="009C34EB">
      <w:pPr>
        <w:pStyle w:val="ae"/>
        <w:ind w:left="1440"/>
        <w:rPr>
          <w:rFonts w:ascii="CG Times (WN)" w:hAnsi="CG Times (WN)"/>
        </w:rPr>
      </w:pPr>
    </w:p>
    <w:p w14:paraId="56910C42" w14:textId="77777777" w:rsidR="009C34EB" w:rsidRDefault="009C34EB" w:rsidP="009C34EB">
      <w:pPr>
        <w:pStyle w:val="ae"/>
        <w:rPr>
          <w:b/>
          <w:bCs/>
        </w:rPr>
      </w:pPr>
      <w:r>
        <w:rPr>
          <w:b/>
          <w:bCs/>
        </w:rPr>
        <w:t>New Fixes/Features:</w:t>
      </w:r>
    </w:p>
    <w:p w14:paraId="15901972" w14:textId="77777777" w:rsidR="009C34EB" w:rsidRDefault="0007143C" w:rsidP="009C34EB">
      <w:pPr>
        <w:pStyle w:val="ae"/>
        <w:ind w:left="720"/>
        <w:rPr>
          <w:lang w:eastAsia="zh-TW"/>
        </w:rPr>
      </w:pPr>
      <w:r>
        <w:rPr>
          <w:rFonts w:hint="eastAsia"/>
          <w:lang w:eastAsia="zh-TW"/>
        </w:rPr>
        <w:t>Based on PA00</w:t>
      </w:r>
      <w:r w:rsidR="004B326D">
        <w:rPr>
          <w:rFonts w:hint="eastAsia"/>
          <w:lang w:eastAsia="zh-TW"/>
        </w:rPr>
        <w:t>20</w:t>
      </w:r>
    </w:p>
    <w:p w14:paraId="542CD93E" w14:textId="77777777" w:rsidR="009C34EB" w:rsidRDefault="009C34EB" w:rsidP="001D0E27">
      <w:pPr>
        <w:pStyle w:val="ae"/>
        <w:numPr>
          <w:ilvl w:val="0"/>
          <w:numId w:val="20"/>
        </w:numPr>
        <w:rPr>
          <w:lang w:eastAsia="zh-TW"/>
        </w:rPr>
      </w:pPr>
      <w:r>
        <w:rPr>
          <w:lang w:eastAsia="zh-TW"/>
        </w:rPr>
        <w:t>Updated ME</w:t>
      </w:r>
      <w:r w:rsidR="004B326D">
        <w:rPr>
          <w:rFonts w:hint="eastAsia"/>
          <w:lang w:eastAsia="zh-TW"/>
        </w:rPr>
        <w:t xml:space="preserve"> setting (</w:t>
      </w:r>
      <w:r w:rsidR="004B326D" w:rsidRPr="004B326D">
        <w:rPr>
          <w:lang w:eastAsia="zh-TW"/>
        </w:rPr>
        <w:t xml:space="preserve">Recommend </w:t>
      </w:r>
      <w:proofErr w:type="gramStart"/>
      <w:r w:rsidR="004B326D" w:rsidRPr="004B326D">
        <w:rPr>
          <w:lang w:eastAsia="zh-TW"/>
        </w:rPr>
        <w:t>to use</w:t>
      </w:r>
      <w:proofErr w:type="gramEnd"/>
      <w:r w:rsidR="004B326D" w:rsidRPr="004B326D">
        <w:rPr>
          <w:lang w:eastAsia="zh-TW"/>
        </w:rPr>
        <w:t xml:space="preserve"> </w:t>
      </w:r>
      <w:r w:rsidR="00690BE6">
        <w:rPr>
          <w:lang w:eastAsia="zh-TW"/>
        </w:rPr>
        <w:t>“</w:t>
      </w:r>
      <w:r w:rsidR="004B326D" w:rsidRPr="004B326D">
        <w:rPr>
          <w:lang w:eastAsia="zh-TW"/>
        </w:rPr>
        <w:t>FPT</w:t>
      </w:r>
      <w:r w:rsidR="00690BE6">
        <w:rPr>
          <w:lang w:eastAsia="zh-TW"/>
        </w:rPr>
        <w:t>”</w:t>
      </w:r>
      <w:r w:rsidR="004B326D" w:rsidRPr="004B326D">
        <w:rPr>
          <w:lang w:eastAsia="zh-TW"/>
        </w:rPr>
        <w:t xml:space="preserve"> or Jumper Recovery</w:t>
      </w:r>
      <w:r w:rsidR="004B326D">
        <w:rPr>
          <w:rFonts w:hint="eastAsia"/>
          <w:lang w:eastAsia="zh-TW"/>
        </w:rPr>
        <w:t xml:space="preserve"> to Update BIOS)</w:t>
      </w:r>
      <w:r w:rsidRPr="00E711D6">
        <w:rPr>
          <w:lang w:eastAsia="zh-TW"/>
        </w:rPr>
        <w:t>.</w:t>
      </w:r>
    </w:p>
    <w:p w14:paraId="57970D84" w14:textId="77777777" w:rsidR="009C34EB" w:rsidRDefault="004B326D" w:rsidP="001D0E27">
      <w:pPr>
        <w:pStyle w:val="ae"/>
        <w:numPr>
          <w:ilvl w:val="0"/>
          <w:numId w:val="20"/>
        </w:numPr>
        <w:rPr>
          <w:lang w:eastAsia="zh-TW"/>
        </w:rPr>
      </w:pPr>
      <w:r>
        <w:rPr>
          <w:rFonts w:hint="eastAsia"/>
          <w:lang w:eastAsia="zh-TW"/>
        </w:rPr>
        <w:t>LAN EFI driver 0.8.10</w:t>
      </w:r>
    </w:p>
    <w:p w14:paraId="58EE73AB" w14:textId="77777777" w:rsidR="009C34EB" w:rsidRDefault="009C34EB" w:rsidP="001D0E27">
      <w:pPr>
        <w:pStyle w:val="ae"/>
        <w:numPr>
          <w:ilvl w:val="0"/>
          <w:numId w:val="20"/>
        </w:numPr>
        <w:rPr>
          <w:lang w:eastAsia="zh-TW"/>
        </w:rPr>
      </w:pPr>
      <w:proofErr w:type="spellStart"/>
      <w:proofErr w:type="gramStart"/>
      <w:r>
        <w:rPr>
          <w:lang w:eastAsia="zh-TW"/>
        </w:rPr>
        <w:t>uCode</w:t>
      </w:r>
      <w:proofErr w:type="spellEnd"/>
      <w:r>
        <w:rPr>
          <w:lang w:eastAsia="zh-TW"/>
        </w:rPr>
        <w:t xml:space="preserve"> :</w:t>
      </w:r>
      <w:proofErr w:type="gramEnd"/>
      <w:r>
        <w:rPr>
          <w:lang w:eastAsia="zh-TW"/>
        </w:rPr>
        <w:t xml:space="preserve"> </w:t>
      </w:r>
      <w:r w:rsidR="004B326D">
        <w:rPr>
          <w:lang w:eastAsia="zh-TW"/>
        </w:rPr>
        <w:t>M80806C1_0000004</w:t>
      </w:r>
      <w:r w:rsidR="004B326D">
        <w:rPr>
          <w:rFonts w:hint="eastAsia"/>
          <w:lang w:eastAsia="zh-TW"/>
        </w:rPr>
        <w:t>E</w:t>
      </w:r>
      <w:r w:rsidRPr="000B31EF">
        <w:rPr>
          <w:lang w:eastAsia="zh-TW"/>
        </w:rPr>
        <w:t>.pdb</w:t>
      </w:r>
      <w:r>
        <w:rPr>
          <w:lang w:eastAsia="zh-TW"/>
        </w:rPr>
        <w:t xml:space="preserve"> for FAB-B only</w:t>
      </w:r>
    </w:p>
    <w:p w14:paraId="4ED8447B" w14:textId="77777777" w:rsidR="004B326D" w:rsidRDefault="00A71E66" w:rsidP="001D0E27">
      <w:pPr>
        <w:pStyle w:val="ae"/>
        <w:numPr>
          <w:ilvl w:val="0"/>
          <w:numId w:val="20"/>
        </w:numPr>
        <w:rPr>
          <w:lang w:eastAsia="zh-TW"/>
        </w:rPr>
      </w:pPr>
      <w:r>
        <w:rPr>
          <w:rFonts w:hint="eastAsia"/>
          <w:lang w:eastAsia="zh-TW"/>
        </w:rPr>
        <w:t>[EIP</w:t>
      </w:r>
      <w:proofErr w:type="gramStart"/>
      <w:r>
        <w:rPr>
          <w:rFonts w:hint="eastAsia"/>
          <w:lang w:eastAsia="zh-TW"/>
        </w:rPr>
        <w:t>557825]</w:t>
      </w:r>
      <w:r w:rsidR="004B326D">
        <w:rPr>
          <w:rFonts w:hint="eastAsia"/>
          <w:lang w:eastAsia="zh-TW"/>
        </w:rPr>
        <w:t>FAN</w:t>
      </w:r>
      <w:proofErr w:type="gramEnd"/>
      <w:r w:rsidR="004B326D">
        <w:rPr>
          <w:rFonts w:hint="eastAsia"/>
          <w:lang w:eastAsia="zh-TW"/>
        </w:rPr>
        <w:t xml:space="preserve"> curve </w:t>
      </w:r>
      <w:r w:rsidR="004B326D">
        <w:rPr>
          <w:lang w:eastAsia="zh-TW"/>
        </w:rPr>
        <w:t>table</w:t>
      </w:r>
      <w:r w:rsidR="004B326D">
        <w:rPr>
          <w:rFonts w:hint="eastAsia"/>
          <w:lang w:eastAsia="zh-TW"/>
        </w:rPr>
        <w:t xml:space="preserve"> :</w:t>
      </w:r>
      <w:r w:rsidR="004B326D" w:rsidRPr="004B326D">
        <w:t xml:space="preserve"> </w:t>
      </w:r>
      <w:r w:rsidR="004B326D">
        <w:rPr>
          <w:lang w:eastAsia="zh-TW"/>
        </w:rPr>
        <w:t>“</w:t>
      </w:r>
      <w:r w:rsidR="004B326D" w:rsidRPr="004B326D">
        <w:rPr>
          <w:lang w:eastAsia="zh-TW"/>
        </w:rPr>
        <w:t>PA FAN_curve_0805</w:t>
      </w:r>
      <w:r w:rsidR="004B326D">
        <w:rPr>
          <w:rFonts w:hint="eastAsia"/>
          <w:lang w:eastAsia="zh-TW"/>
        </w:rPr>
        <w:t>.xlsx</w:t>
      </w:r>
      <w:r w:rsidR="004B326D">
        <w:rPr>
          <w:lang w:eastAsia="zh-TW"/>
        </w:rPr>
        <w:t>”</w:t>
      </w:r>
    </w:p>
    <w:p w14:paraId="59C808F6" w14:textId="77777777" w:rsidR="004B326D" w:rsidRDefault="004B326D" w:rsidP="001D0E27">
      <w:pPr>
        <w:pStyle w:val="ae"/>
        <w:numPr>
          <w:ilvl w:val="0"/>
          <w:numId w:val="20"/>
        </w:numPr>
        <w:rPr>
          <w:lang w:eastAsia="zh-TW"/>
        </w:rPr>
      </w:pPr>
      <w:r>
        <w:rPr>
          <w:lang w:eastAsia="zh-TW"/>
        </w:rPr>
        <w:t>WMI LED function</w:t>
      </w:r>
    </w:p>
    <w:p w14:paraId="6A0C9CE2" w14:textId="77777777" w:rsidR="004B326D" w:rsidRDefault="004B326D" w:rsidP="004B326D">
      <w:pPr>
        <w:pStyle w:val="ae"/>
        <w:ind w:firstLineChars="500" w:firstLine="1050"/>
        <w:rPr>
          <w:lang w:eastAsia="zh-TW"/>
        </w:rPr>
      </w:pPr>
      <w:r>
        <w:rPr>
          <w:rFonts w:hint="eastAsia"/>
          <w:lang w:eastAsia="zh-TW"/>
        </w:rPr>
        <w:t xml:space="preserve">a. </w:t>
      </w:r>
      <w:r>
        <w:rPr>
          <w:lang w:eastAsia="zh-TW"/>
        </w:rPr>
        <w:t>2.4 New Get LED Status</w:t>
      </w:r>
    </w:p>
    <w:p w14:paraId="00EB69F0" w14:textId="77777777" w:rsidR="004B326D" w:rsidRDefault="004B326D" w:rsidP="004B326D">
      <w:pPr>
        <w:pStyle w:val="ae"/>
        <w:ind w:left="1080"/>
        <w:rPr>
          <w:lang w:eastAsia="zh-TW"/>
        </w:rPr>
      </w:pPr>
      <w:r>
        <w:rPr>
          <w:rFonts w:hint="eastAsia"/>
          <w:lang w:eastAsia="zh-TW"/>
        </w:rPr>
        <w:t xml:space="preserve">b. </w:t>
      </w:r>
      <w:r>
        <w:rPr>
          <w:lang w:eastAsia="zh-TW"/>
        </w:rPr>
        <w:t>2.6 Set the value to the control item of the indicator option and the LED type</w:t>
      </w:r>
    </w:p>
    <w:p w14:paraId="624BDBE0" w14:textId="77777777" w:rsidR="004B326D" w:rsidRDefault="004B326D" w:rsidP="001D0E27">
      <w:pPr>
        <w:pStyle w:val="ae"/>
        <w:numPr>
          <w:ilvl w:val="0"/>
          <w:numId w:val="20"/>
        </w:numPr>
        <w:rPr>
          <w:lang w:eastAsia="zh-TW"/>
        </w:rPr>
      </w:pPr>
      <w:r>
        <w:rPr>
          <w:rFonts w:hint="eastAsia"/>
          <w:lang w:eastAsia="zh-TW"/>
        </w:rPr>
        <w:t xml:space="preserve">Setup </w:t>
      </w:r>
      <w:proofErr w:type="gramStart"/>
      <w:r>
        <w:rPr>
          <w:rFonts w:hint="eastAsia"/>
          <w:lang w:eastAsia="zh-TW"/>
        </w:rPr>
        <w:t>item :</w:t>
      </w:r>
      <w:proofErr w:type="gramEnd"/>
    </w:p>
    <w:p w14:paraId="133F095B" w14:textId="77777777" w:rsidR="004B326D" w:rsidRDefault="004B326D" w:rsidP="001D0E27">
      <w:pPr>
        <w:pStyle w:val="ae"/>
        <w:numPr>
          <w:ilvl w:val="0"/>
          <w:numId w:val="17"/>
        </w:numPr>
        <w:rPr>
          <w:lang w:eastAsia="zh-TW"/>
        </w:rPr>
      </w:pPr>
      <w:r w:rsidRPr="004B326D">
        <w:rPr>
          <w:lang w:eastAsia="zh-TW"/>
        </w:rPr>
        <w:t>FC-</w:t>
      </w:r>
      <w:proofErr w:type="gramStart"/>
      <w:r w:rsidRPr="004B326D">
        <w:rPr>
          <w:lang w:eastAsia="zh-TW"/>
        </w:rPr>
        <w:t>124  BIOS</w:t>
      </w:r>
      <w:proofErr w:type="gramEnd"/>
      <w:r w:rsidRPr="004B326D">
        <w:rPr>
          <w:lang w:eastAsia="zh-TW"/>
        </w:rPr>
        <w:t xml:space="preserve"> item /"CPU Fan Speed" string incorrect"</w:t>
      </w:r>
    </w:p>
    <w:p w14:paraId="745692FD" w14:textId="77777777" w:rsidR="009C34EB" w:rsidRDefault="00762CE4" w:rsidP="001D0E27">
      <w:pPr>
        <w:pStyle w:val="ae"/>
        <w:numPr>
          <w:ilvl w:val="0"/>
          <w:numId w:val="17"/>
        </w:numPr>
        <w:rPr>
          <w:lang w:eastAsia="zh-TW"/>
        </w:rPr>
      </w:pPr>
      <w:r>
        <w:rPr>
          <w:rFonts w:hint="eastAsia"/>
          <w:lang w:eastAsia="zh-TW"/>
        </w:rPr>
        <w:t>[EIP</w:t>
      </w:r>
      <w:proofErr w:type="gramStart"/>
      <w:r>
        <w:rPr>
          <w:rFonts w:hint="eastAsia"/>
          <w:lang w:eastAsia="zh-TW"/>
        </w:rPr>
        <w:t>557</w:t>
      </w:r>
      <w:r w:rsidR="00BE128E">
        <w:rPr>
          <w:rFonts w:hint="eastAsia"/>
          <w:lang w:eastAsia="zh-TW"/>
        </w:rPr>
        <w:t>5</w:t>
      </w:r>
      <w:r>
        <w:rPr>
          <w:rFonts w:hint="eastAsia"/>
          <w:lang w:eastAsia="zh-TW"/>
        </w:rPr>
        <w:t>34][</w:t>
      </w:r>
      <w:proofErr w:type="gramEnd"/>
      <w:r>
        <w:rPr>
          <w:rFonts w:hint="eastAsia"/>
          <w:lang w:eastAsia="zh-TW"/>
        </w:rPr>
        <w:t>EIP557</w:t>
      </w:r>
      <w:r w:rsidR="00BE128E">
        <w:rPr>
          <w:rFonts w:hint="eastAsia"/>
          <w:lang w:eastAsia="zh-TW"/>
        </w:rPr>
        <w:t>5</w:t>
      </w:r>
      <w:r>
        <w:rPr>
          <w:rFonts w:hint="eastAsia"/>
          <w:lang w:eastAsia="zh-TW"/>
        </w:rPr>
        <w:t>35]</w:t>
      </w:r>
      <w:r w:rsidR="004B326D" w:rsidRPr="004B326D">
        <w:rPr>
          <w:lang w:eastAsia="zh-TW"/>
        </w:rPr>
        <w:t>FC-113 &amp; FC-114 :There are many SATA Port item in Storage page</w:t>
      </w:r>
    </w:p>
    <w:p w14:paraId="3851F72F" w14:textId="77777777" w:rsidR="004B326D" w:rsidRPr="004B326D" w:rsidRDefault="004B326D" w:rsidP="004B326D">
      <w:pPr>
        <w:pStyle w:val="ae"/>
        <w:rPr>
          <w:lang w:eastAsia="zh-TW"/>
        </w:rPr>
      </w:pPr>
    </w:p>
    <w:p w14:paraId="3B84A8E8" w14:textId="77777777" w:rsidR="009C34EB" w:rsidRDefault="009C34EB" w:rsidP="009C34EB">
      <w:pPr>
        <w:pStyle w:val="ae"/>
        <w:rPr>
          <w:rFonts w:eastAsiaTheme="minorEastAsia"/>
          <w:b/>
          <w:bCs/>
          <w:lang w:eastAsia="zh-TW"/>
        </w:rPr>
      </w:pPr>
      <w:r w:rsidRPr="00D54263">
        <w:rPr>
          <w:rFonts w:eastAsia="MS Mincho"/>
          <w:b/>
          <w:bCs/>
        </w:rPr>
        <w:t>Known Errata:</w:t>
      </w:r>
    </w:p>
    <w:p w14:paraId="6B509629" w14:textId="77777777" w:rsidR="009C34EB" w:rsidRPr="007700DA" w:rsidRDefault="009C34EB">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0D9D807C" w14:textId="77777777" w:rsidR="009C34EB" w:rsidRDefault="009C34EB" w:rsidP="009C34EB">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(PA0000-PA0013)</w:t>
      </w:r>
      <w:r>
        <w:rPr>
          <w:rFonts w:eastAsiaTheme="minorEastAsia" w:hint="eastAsia"/>
          <w:b/>
          <w:bCs/>
          <w:color w:val="FF0000"/>
          <w:lang w:eastAsia="zh-TW"/>
        </w:rPr>
        <w:t>.</w:t>
      </w:r>
    </w:p>
    <w:p w14:paraId="6E56C393" w14:textId="77777777" w:rsidR="009C34EB" w:rsidRDefault="009C34EB" w:rsidP="009C34EB">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1199D6E4" w14:textId="77777777" w:rsidR="009C34EB" w:rsidRDefault="009C34EB" w:rsidP="009C34EB">
      <w:pPr>
        <w:pStyle w:val="ae"/>
        <w:ind w:left="360"/>
        <w:rPr>
          <w:rFonts w:eastAsiaTheme="minorEastAsia"/>
          <w:b/>
          <w:bCs/>
          <w:color w:val="FF0000"/>
          <w:lang w:eastAsia="zh-TW"/>
        </w:rPr>
      </w:pPr>
      <w:r>
        <w:rPr>
          <w:rFonts w:eastAsiaTheme="minorEastAsia" w:hint="eastAsia"/>
          <w:b/>
          <w:bCs/>
          <w:color w:val="FF0000"/>
          <w:lang w:eastAsia="zh-TW"/>
        </w:rPr>
        <w:t>PA0020</w:t>
      </w:r>
      <w:r w:rsidR="00AD3DA4">
        <w:rPr>
          <w:rFonts w:eastAsiaTheme="minorEastAsia" w:hint="eastAsia"/>
          <w:b/>
          <w:bCs/>
          <w:color w:val="FF0000"/>
          <w:lang w:eastAsia="zh-TW"/>
        </w:rPr>
        <w:t>-PA0021</w:t>
      </w:r>
      <w:r>
        <w:rPr>
          <w:rFonts w:eastAsiaTheme="minorEastAsia" w:hint="eastAsia"/>
          <w:b/>
          <w:bCs/>
          <w:color w:val="FF0000"/>
          <w:lang w:eastAsia="zh-TW"/>
        </w:rPr>
        <w:t xml:space="preserve"> for FAB-B only.</w:t>
      </w:r>
    </w:p>
    <w:p w14:paraId="55D59F4D" w14:textId="77777777" w:rsidR="00F63704" w:rsidRDefault="00F63704" w:rsidP="009C34EB">
      <w:pPr>
        <w:pStyle w:val="ae"/>
        <w:ind w:left="360"/>
        <w:rPr>
          <w:rFonts w:eastAsiaTheme="minorEastAsia"/>
          <w:b/>
          <w:bCs/>
          <w:color w:val="FF0000"/>
          <w:lang w:eastAsia="zh-TW"/>
        </w:rPr>
      </w:pPr>
    </w:p>
    <w:p w14:paraId="7F4D28D5" w14:textId="77777777" w:rsidR="00F63704" w:rsidRDefault="00F63704" w:rsidP="009C34EB">
      <w:pPr>
        <w:pStyle w:val="ae"/>
        <w:ind w:left="360"/>
        <w:rPr>
          <w:rFonts w:eastAsiaTheme="minorEastAsia"/>
          <w:b/>
          <w:bCs/>
          <w:color w:val="FF0000"/>
          <w:lang w:eastAsia="zh-TW"/>
        </w:rPr>
      </w:pPr>
    </w:p>
    <w:p w14:paraId="4E2467BE" w14:textId="77777777" w:rsidR="00F63704" w:rsidRDefault="00F63704" w:rsidP="009C34EB">
      <w:pPr>
        <w:pStyle w:val="ae"/>
        <w:ind w:left="360"/>
        <w:rPr>
          <w:rFonts w:eastAsiaTheme="minorEastAsia"/>
          <w:b/>
          <w:bCs/>
          <w:color w:val="FF0000"/>
          <w:lang w:eastAsia="zh-TW"/>
        </w:rPr>
      </w:pPr>
    </w:p>
    <w:p w14:paraId="65ACC14F" w14:textId="77777777" w:rsidR="00F63704" w:rsidRDefault="00F63704" w:rsidP="009C34EB">
      <w:pPr>
        <w:pStyle w:val="ae"/>
        <w:ind w:left="360"/>
        <w:rPr>
          <w:rFonts w:eastAsiaTheme="minorEastAsia"/>
          <w:b/>
          <w:bCs/>
          <w:color w:val="FF0000"/>
          <w:lang w:eastAsia="zh-TW"/>
        </w:rPr>
      </w:pPr>
    </w:p>
    <w:p w14:paraId="2F80D302" w14:textId="77777777" w:rsidR="00F63704" w:rsidRDefault="00F63704" w:rsidP="009C34EB">
      <w:pPr>
        <w:pStyle w:val="ae"/>
        <w:ind w:left="360"/>
        <w:rPr>
          <w:rFonts w:eastAsiaTheme="minorEastAsia"/>
          <w:b/>
          <w:bCs/>
          <w:color w:val="FF0000"/>
          <w:lang w:eastAsia="zh-TW"/>
        </w:rPr>
      </w:pPr>
    </w:p>
    <w:p w14:paraId="7C2BCF5C" w14:textId="77777777" w:rsidR="00F63704" w:rsidRDefault="00F63704" w:rsidP="009C34EB">
      <w:pPr>
        <w:pStyle w:val="ae"/>
        <w:ind w:left="360"/>
        <w:rPr>
          <w:rFonts w:eastAsiaTheme="minorEastAsia"/>
          <w:b/>
          <w:bCs/>
          <w:color w:val="FF0000"/>
          <w:lang w:eastAsia="zh-TW"/>
        </w:rPr>
      </w:pPr>
    </w:p>
    <w:p w14:paraId="37BF023F" w14:textId="77777777" w:rsidR="00F63704" w:rsidRDefault="00F63704" w:rsidP="009C34EB">
      <w:pPr>
        <w:pStyle w:val="ae"/>
        <w:ind w:left="360"/>
        <w:rPr>
          <w:rFonts w:eastAsiaTheme="minorEastAsia"/>
          <w:b/>
          <w:bCs/>
          <w:color w:val="FF0000"/>
          <w:lang w:eastAsia="zh-TW"/>
        </w:rPr>
      </w:pPr>
    </w:p>
    <w:p w14:paraId="35C5EE40" w14:textId="77777777" w:rsidR="00416669" w:rsidRPr="00192E16" w:rsidRDefault="00416669" w:rsidP="00416669">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lang w:eastAsia="zh-TW"/>
        </w:rPr>
        <w:t>20</w:t>
      </w:r>
      <w:r>
        <w:t>.20</w:t>
      </w:r>
      <w:r>
        <w:rPr>
          <w:rFonts w:hint="eastAsia"/>
          <w:lang w:eastAsia="zh-TW"/>
        </w:rPr>
        <w:t>20</w:t>
      </w:r>
      <w:r>
        <w:t>.</w:t>
      </w:r>
      <w:r>
        <w:rPr>
          <w:rFonts w:hint="eastAsia"/>
          <w:lang w:eastAsia="zh-TW"/>
        </w:rPr>
        <w:t>0</w:t>
      </w:r>
      <w:r>
        <w:rPr>
          <w:lang w:eastAsia="zh-TW"/>
        </w:rPr>
        <w:t>730</w:t>
      </w:r>
      <w:r>
        <w:t>.</w:t>
      </w:r>
      <w:r>
        <w:rPr>
          <w:lang w:eastAsia="zh-TW"/>
        </w:rPr>
        <w:t>1733</w:t>
      </w:r>
      <w:r>
        <w:tab/>
      </w:r>
      <w:proofErr w:type="gramStart"/>
      <w:r>
        <w:t>Development  BIOS</w:t>
      </w:r>
      <w:proofErr w:type="gramEnd"/>
    </w:p>
    <w:p w14:paraId="0551CC0B" w14:textId="77777777" w:rsidR="00416669" w:rsidRPr="005C2CB1" w:rsidRDefault="00416669" w:rsidP="00416669">
      <w:pPr>
        <w:ind w:right="360"/>
        <w:rPr>
          <w:rFonts w:ascii="Courier New" w:hAnsi="Courier New" w:cs="Courier New"/>
          <w:b/>
          <w:bCs/>
        </w:rPr>
      </w:pPr>
      <w:r w:rsidRPr="005C2CB1">
        <w:rPr>
          <w:rFonts w:ascii="Courier New" w:hAnsi="Courier New" w:cs="Courier New"/>
          <w:b/>
          <w:bCs/>
        </w:rPr>
        <w:t>About This Release:</w:t>
      </w:r>
    </w:p>
    <w:p w14:paraId="2E0D7DB7" w14:textId="77777777" w:rsidR="00416669" w:rsidRDefault="00416669" w:rsidP="001D0E27">
      <w:pPr>
        <w:pStyle w:val="ae"/>
        <w:numPr>
          <w:ilvl w:val="0"/>
          <w:numId w:val="3"/>
        </w:numPr>
      </w:pPr>
      <w:r>
        <w:t xml:space="preserve">Date: </w:t>
      </w:r>
      <w:r>
        <w:rPr>
          <w:rFonts w:hint="eastAsia"/>
          <w:lang w:eastAsia="zh-TW"/>
        </w:rPr>
        <w:t>Ju</w:t>
      </w:r>
      <w:r>
        <w:rPr>
          <w:lang w:eastAsia="zh-TW"/>
        </w:rPr>
        <w:t>ly</w:t>
      </w:r>
      <w:r>
        <w:rPr>
          <w:rFonts w:hint="eastAsia"/>
          <w:lang w:eastAsia="zh-TW"/>
        </w:rPr>
        <w:t xml:space="preserve"> </w:t>
      </w:r>
      <w:r>
        <w:rPr>
          <w:lang w:eastAsia="zh-TW"/>
        </w:rPr>
        <w:t>30</w:t>
      </w:r>
      <w:r>
        <w:t>, 2</w:t>
      </w:r>
      <w:r>
        <w:rPr>
          <w:rFonts w:hint="eastAsia"/>
          <w:lang w:eastAsia="zh-TW"/>
        </w:rPr>
        <w:t>020</w:t>
      </w:r>
    </w:p>
    <w:p w14:paraId="569CA667" w14:textId="77777777" w:rsidR="00416669" w:rsidRPr="00203116" w:rsidRDefault="00416669" w:rsidP="001D0E27">
      <w:pPr>
        <w:pStyle w:val="ae"/>
        <w:numPr>
          <w:ilvl w:val="0"/>
          <w:numId w:val="3"/>
        </w:numPr>
      </w:pPr>
      <w:r>
        <w:t xml:space="preserve">ROM Image Checksum: </w:t>
      </w:r>
      <w:r>
        <w:rPr>
          <w:rFonts w:hint="eastAsia"/>
          <w:lang w:eastAsia="zh-TW"/>
        </w:rPr>
        <w:t>0x</w:t>
      </w:r>
      <w:r>
        <w:rPr>
          <w:lang w:eastAsia="zh-TW"/>
        </w:rPr>
        <w:t>0D6D</w:t>
      </w:r>
    </w:p>
    <w:p w14:paraId="52A89DDA" w14:textId="77777777" w:rsidR="00416669" w:rsidRDefault="00416669"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w:t>
      </w:r>
      <w:r>
        <w:rPr>
          <w:lang w:eastAsia="zh-TW"/>
        </w:rPr>
        <w:t>82</w:t>
      </w:r>
    </w:p>
    <w:p w14:paraId="29BC8545" w14:textId="77777777" w:rsidR="00416669" w:rsidRDefault="00416669" w:rsidP="001D0E27">
      <w:pPr>
        <w:pStyle w:val="ae"/>
        <w:numPr>
          <w:ilvl w:val="0"/>
          <w:numId w:val="4"/>
        </w:numPr>
      </w:pPr>
      <w:r>
        <w:t xml:space="preserve">EC Firmware: </w:t>
      </w:r>
      <w:r>
        <w:rPr>
          <w:rFonts w:hint="eastAsia"/>
          <w:lang w:eastAsia="zh-TW"/>
        </w:rPr>
        <w:t>0</w:t>
      </w:r>
      <w:r>
        <w:rPr>
          <w:lang w:eastAsia="zh-TW"/>
        </w:rPr>
        <w:t>2</w:t>
      </w:r>
      <w:r>
        <w:rPr>
          <w:rFonts w:hint="eastAsia"/>
          <w:lang w:eastAsia="zh-TW"/>
        </w:rPr>
        <w:t>.0</w:t>
      </w:r>
      <w:r>
        <w:rPr>
          <w:lang w:eastAsia="zh-TW"/>
        </w:rPr>
        <w:t>0</w:t>
      </w:r>
      <w:r>
        <w:rPr>
          <w:rFonts w:hint="eastAsia"/>
          <w:lang w:eastAsia="zh-TW"/>
        </w:rPr>
        <w:t>.00</w:t>
      </w:r>
    </w:p>
    <w:p w14:paraId="40517013" w14:textId="77777777" w:rsidR="00416669" w:rsidRDefault="00416669"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sidR="00CE5FE1" w:rsidRPr="00CE5FE1">
        <w:rPr>
          <w:lang w:eastAsia="zh-TW"/>
        </w:rPr>
        <w:t>150.01.20.1016</w:t>
      </w:r>
    </w:p>
    <w:p w14:paraId="0F4551BC" w14:textId="77777777" w:rsidR="00416669" w:rsidRPr="00DA6AF4" w:rsidRDefault="00416669" w:rsidP="001D0E27">
      <w:pPr>
        <w:pStyle w:val="ae"/>
        <w:numPr>
          <w:ilvl w:val="0"/>
          <w:numId w:val="4"/>
        </w:numPr>
        <w:rPr>
          <w:bCs/>
        </w:rPr>
      </w:pPr>
      <w:r>
        <w:t xml:space="preserve">Memory Reference Code: Based on </w:t>
      </w:r>
      <w:r w:rsidR="00CE5FE1">
        <w:t xml:space="preserve">RC </w:t>
      </w:r>
      <w:r w:rsidR="00CE5FE1" w:rsidRPr="00CE5FE1">
        <w:t>0A.00.2A.40</w:t>
      </w:r>
    </w:p>
    <w:p w14:paraId="715D620D" w14:textId="77777777" w:rsidR="00416669" w:rsidRDefault="00416669" w:rsidP="001D0E27">
      <w:pPr>
        <w:pStyle w:val="ae"/>
        <w:numPr>
          <w:ilvl w:val="0"/>
          <w:numId w:val="4"/>
        </w:numPr>
        <w:rPr>
          <w:bCs/>
        </w:rPr>
      </w:pPr>
      <w:proofErr w:type="spellStart"/>
      <w:r>
        <w:t>MEBx</w:t>
      </w:r>
      <w:proofErr w:type="spellEnd"/>
      <w:r>
        <w:t xml:space="preserve"> Revision: NA</w:t>
      </w:r>
    </w:p>
    <w:p w14:paraId="268774E0" w14:textId="77777777" w:rsidR="00416669" w:rsidRDefault="00416669" w:rsidP="001D0E27">
      <w:pPr>
        <w:pStyle w:val="ae"/>
        <w:numPr>
          <w:ilvl w:val="0"/>
          <w:numId w:val="4"/>
        </w:numPr>
      </w:pPr>
      <w:r>
        <w:t>Integrated Graphics</w:t>
      </w:r>
    </w:p>
    <w:p w14:paraId="359B7B6F" w14:textId="77777777" w:rsidR="00416669" w:rsidRDefault="00416669" w:rsidP="001D0E27">
      <w:pPr>
        <w:pStyle w:val="ae"/>
        <w:numPr>
          <w:ilvl w:val="2"/>
          <w:numId w:val="4"/>
        </w:numPr>
      </w:pPr>
      <w:r>
        <w:t xml:space="preserve">Option ROM: </w:t>
      </w:r>
      <w:r>
        <w:rPr>
          <w:rFonts w:hint="eastAsia"/>
          <w:lang w:eastAsia="zh-TW"/>
        </w:rPr>
        <w:t>NA</w:t>
      </w:r>
    </w:p>
    <w:p w14:paraId="28DB24CC" w14:textId="77777777" w:rsidR="00416669" w:rsidRDefault="00416669" w:rsidP="001D0E27">
      <w:pPr>
        <w:pStyle w:val="ae"/>
        <w:numPr>
          <w:ilvl w:val="2"/>
          <w:numId w:val="4"/>
        </w:numPr>
      </w:pPr>
      <w:r>
        <w:t xml:space="preserve">UEFI Driver: </w:t>
      </w:r>
      <w:r>
        <w:rPr>
          <w:rFonts w:hint="eastAsia"/>
          <w:lang w:eastAsia="zh-TW"/>
        </w:rPr>
        <w:t>17</w:t>
      </w:r>
      <w:r>
        <w:rPr>
          <w:lang w:eastAsia="zh-TW"/>
        </w:rPr>
        <w:t>.0.10</w:t>
      </w:r>
      <w:r w:rsidR="00CE5FE1">
        <w:rPr>
          <w:lang w:eastAsia="zh-TW"/>
        </w:rPr>
        <w:t>41</w:t>
      </w:r>
    </w:p>
    <w:p w14:paraId="7A1F66EB" w14:textId="77777777" w:rsidR="00416669" w:rsidRDefault="00416669" w:rsidP="001D0E27">
      <w:pPr>
        <w:pStyle w:val="ae"/>
        <w:numPr>
          <w:ilvl w:val="0"/>
          <w:numId w:val="4"/>
        </w:numPr>
      </w:pPr>
      <w:r>
        <w:t xml:space="preserve">SATA RAID Option ROM: </w:t>
      </w:r>
    </w:p>
    <w:p w14:paraId="21BC4A25" w14:textId="77777777" w:rsidR="00416669" w:rsidRDefault="00416669" w:rsidP="001D0E27">
      <w:pPr>
        <w:pStyle w:val="ae"/>
        <w:numPr>
          <w:ilvl w:val="0"/>
          <w:numId w:val="4"/>
        </w:numPr>
      </w:pPr>
      <w:r>
        <w:t>SATA non-RAID Option ROM: NA</w:t>
      </w:r>
    </w:p>
    <w:p w14:paraId="4F75422F" w14:textId="77777777" w:rsidR="00416669" w:rsidRDefault="00416669" w:rsidP="001D0E27">
      <w:pPr>
        <w:pStyle w:val="ae"/>
        <w:numPr>
          <w:ilvl w:val="0"/>
          <w:numId w:val="4"/>
        </w:numPr>
      </w:pPr>
      <w:r>
        <w:t xml:space="preserve">AHCI Code: Based on </w:t>
      </w:r>
      <w:r w:rsidR="00CE5FE1">
        <w:rPr>
          <w:rFonts w:hint="eastAsia"/>
          <w:lang w:eastAsia="zh-TW"/>
        </w:rPr>
        <w:t>AHCI_2</w:t>
      </w:r>
      <w:r w:rsidR="00CE5FE1">
        <w:rPr>
          <w:lang w:eastAsia="zh-TW"/>
        </w:rPr>
        <w:t>4</w:t>
      </w:r>
    </w:p>
    <w:p w14:paraId="6078EF9F" w14:textId="77777777" w:rsidR="00416669" w:rsidRDefault="00416669" w:rsidP="001D0E27">
      <w:pPr>
        <w:pStyle w:val="ae"/>
        <w:numPr>
          <w:ilvl w:val="0"/>
          <w:numId w:val="4"/>
        </w:numPr>
      </w:pPr>
      <w:r>
        <w:t xml:space="preserve">LAN Option ROM: </w:t>
      </w:r>
      <w:r>
        <w:rPr>
          <w:rFonts w:hint="eastAsia"/>
          <w:lang w:eastAsia="zh-TW"/>
        </w:rPr>
        <w:t>NA</w:t>
      </w:r>
    </w:p>
    <w:p w14:paraId="1A8D8BD8" w14:textId="77777777" w:rsidR="00416669" w:rsidRDefault="00416669" w:rsidP="001D0E27">
      <w:pPr>
        <w:pStyle w:val="ae"/>
        <w:numPr>
          <w:ilvl w:val="0"/>
          <w:numId w:val="4"/>
        </w:numPr>
      </w:pPr>
      <w:r>
        <w:t>Visual BIOS: NA</w:t>
      </w:r>
    </w:p>
    <w:p w14:paraId="433A9238" w14:textId="77777777" w:rsidR="00416669" w:rsidRPr="00D3539C" w:rsidRDefault="00416669" w:rsidP="00416669">
      <w:pPr>
        <w:pStyle w:val="ae"/>
        <w:ind w:left="360"/>
      </w:pPr>
    </w:p>
    <w:p w14:paraId="39084363" w14:textId="77777777" w:rsidR="00416669" w:rsidRPr="00341369" w:rsidRDefault="00416669" w:rsidP="001D0E27">
      <w:pPr>
        <w:pStyle w:val="ae"/>
        <w:numPr>
          <w:ilvl w:val="0"/>
          <w:numId w:val="4"/>
        </w:numPr>
        <w:rPr>
          <w:rFonts w:ascii="Courier New" w:eastAsia="Times New Roman" w:hAnsi="Courier New" w:cs="Courier New"/>
        </w:rPr>
      </w:pPr>
      <w:r w:rsidRPr="003C1214">
        <w:t xml:space="preserve">Supported Flash Devices: </w:t>
      </w:r>
    </w:p>
    <w:p w14:paraId="0D0E0D07" w14:textId="77777777" w:rsidR="00416669" w:rsidRDefault="00416669" w:rsidP="00416669">
      <w:pPr>
        <w:pStyle w:val="ae"/>
        <w:ind w:left="1440"/>
        <w:rPr>
          <w:lang w:eastAsia="zh-TW"/>
        </w:rPr>
      </w:pPr>
      <w:r w:rsidRPr="00745EF2">
        <w:t>MACRONIX</w:t>
      </w:r>
      <w:r w:rsidRPr="00745EF2">
        <w:tab/>
        <w:t>MX25L25673GM2I-08G</w:t>
      </w:r>
      <w:r w:rsidRPr="00745EF2">
        <w:tab/>
        <w:t>32MB</w:t>
      </w:r>
    </w:p>
    <w:p w14:paraId="6F1673C5" w14:textId="77777777" w:rsidR="00416669" w:rsidRDefault="00416669" w:rsidP="00416669">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4B644F8A" w14:textId="77777777" w:rsidR="00416669" w:rsidRPr="005C2CB1" w:rsidRDefault="00416669"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24C4E74" w14:textId="77777777" w:rsidR="00416669" w:rsidRDefault="00CE5FE1" w:rsidP="00CE5FE1">
      <w:pPr>
        <w:pStyle w:val="ae"/>
        <w:ind w:left="360" w:firstLine="360"/>
      </w:pPr>
      <w:r w:rsidRPr="00CE5FE1">
        <w:t>M80806C1_0000004C.pdb</w:t>
      </w:r>
    </w:p>
    <w:p w14:paraId="246A9282" w14:textId="77777777" w:rsidR="00416669" w:rsidRDefault="00416669"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7833AF4" w14:textId="77777777" w:rsidR="00416669" w:rsidRDefault="00CE5FE1" w:rsidP="00416669">
      <w:pPr>
        <w:pStyle w:val="ae"/>
        <w:ind w:left="720"/>
      </w:pPr>
      <w:r w:rsidRPr="00CE5FE1">
        <w:t>M80806C1_0000004C.pdb</w:t>
      </w:r>
    </w:p>
    <w:p w14:paraId="70795F2E" w14:textId="77777777" w:rsidR="00416669" w:rsidRPr="000A0E43" w:rsidRDefault="00416669" w:rsidP="00416669">
      <w:pPr>
        <w:pStyle w:val="ae"/>
        <w:ind w:left="1440"/>
        <w:rPr>
          <w:rFonts w:ascii="CG Times (WN)" w:hAnsi="CG Times (WN)"/>
        </w:rPr>
      </w:pPr>
    </w:p>
    <w:p w14:paraId="7B455EEB" w14:textId="77777777" w:rsidR="00416669" w:rsidRDefault="00416669" w:rsidP="00416669">
      <w:pPr>
        <w:pStyle w:val="ae"/>
        <w:rPr>
          <w:b/>
          <w:bCs/>
        </w:rPr>
      </w:pPr>
      <w:r>
        <w:rPr>
          <w:b/>
          <w:bCs/>
        </w:rPr>
        <w:t>New Fixes/Features:</w:t>
      </w:r>
    </w:p>
    <w:p w14:paraId="2F575D46" w14:textId="77777777" w:rsidR="00416669" w:rsidRDefault="00416669" w:rsidP="00416669">
      <w:pPr>
        <w:pStyle w:val="ae"/>
        <w:ind w:left="720"/>
        <w:rPr>
          <w:lang w:eastAsia="zh-TW"/>
        </w:rPr>
      </w:pPr>
      <w:r>
        <w:rPr>
          <w:rFonts w:hint="eastAsia"/>
          <w:lang w:eastAsia="zh-TW"/>
        </w:rPr>
        <w:t>Based on PA000</w:t>
      </w:r>
      <w:r>
        <w:rPr>
          <w:lang w:eastAsia="zh-TW"/>
        </w:rPr>
        <w:t>1</w:t>
      </w:r>
      <w:r w:rsidR="00CE5FE1">
        <w:rPr>
          <w:lang w:eastAsia="zh-TW"/>
        </w:rPr>
        <w:t>3</w:t>
      </w:r>
    </w:p>
    <w:p w14:paraId="45A222AB" w14:textId="77777777" w:rsidR="00416669" w:rsidRPr="00703EFF" w:rsidRDefault="00CE5FE1" w:rsidP="001D0E27">
      <w:pPr>
        <w:pStyle w:val="ae"/>
        <w:numPr>
          <w:ilvl w:val="0"/>
          <w:numId w:val="20"/>
        </w:numPr>
        <w:rPr>
          <w:lang w:eastAsia="zh-TW"/>
        </w:rPr>
      </w:pPr>
      <w:r>
        <w:rPr>
          <w:lang w:eastAsia="zh-TW"/>
        </w:rPr>
        <w:t xml:space="preserve">AMI CRB BIOS </w:t>
      </w:r>
      <w:proofErr w:type="gramStart"/>
      <w:r>
        <w:rPr>
          <w:lang w:eastAsia="zh-TW"/>
        </w:rPr>
        <w:t>Label :</w:t>
      </w:r>
      <w:proofErr w:type="gramEnd"/>
      <w:r>
        <w:rPr>
          <w:lang w:eastAsia="zh-TW"/>
        </w:rPr>
        <w:t xml:space="preserve"> 5.19_1AWHY_RC0A.00.2A.40_021</w:t>
      </w:r>
    </w:p>
    <w:p w14:paraId="7818C499" w14:textId="77777777" w:rsidR="00416669" w:rsidRDefault="00CE5FE1" w:rsidP="001D0E27">
      <w:pPr>
        <w:pStyle w:val="ae"/>
        <w:numPr>
          <w:ilvl w:val="0"/>
          <w:numId w:val="20"/>
        </w:numPr>
        <w:rPr>
          <w:lang w:eastAsia="zh-TW"/>
        </w:rPr>
      </w:pPr>
      <w:r>
        <w:rPr>
          <w:lang w:eastAsia="zh-TW"/>
        </w:rPr>
        <w:t>Updated ME</w:t>
      </w:r>
      <w:r w:rsidR="00416669" w:rsidRPr="00E711D6">
        <w:rPr>
          <w:lang w:eastAsia="zh-TW"/>
        </w:rPr>
        <w:t>.</w:t>
      </w:r>
    </w:p>
    <w:p w14:paraId="693B108C" w14:textId="77777777" w:rsidR="00416669" w:rsidRDefault="00CE5FE1" w:rsidP="001D0E27">
      <w:pPr>
        <w:pStyle w:val="ae"/>
        <w:numPr>
          <w:ilvl w:val="0"/>
          <w:numId w:val="20"/>
        </w:numPr>
        <w:rPr>
          <w:lang w:eastAsia="zh-TW"/>
        </w:rPr>
      </w:pPr>
      <w:r>
        <w:rPr>
          <w:lang w:eastAsia="zh-TW"/>
        </w:rPr>
        <w:t xml:space="preserve">EC </w:t>
      </w:r>
      <w:proofErr w:type="gramStart"/>
      <w:r>
        <w:rPr>
          <w:lang w:eastAsia="zh-TW"/>
        </w:rPr>
        <w:t>FW :</w:t>
      </w:r>
      <w:proofErr w:type="gramEnd"/>
      <w:r>
        <w:rPr>
          <w:lang w:eastAsia="zh-TW"/>
        </w:rPr>
        <w:t xml:space="preserve"> 02.00.00 (</w:t>
      </w:r>
      <w:r w:rsidRPr="00CE5FE1">
        <w:rPr>
          <w:lang w:eastAsia="zh-TW"/>
        </w:rPr>
        <w:t>Non-shared ROM</w:t>
      </w:r>
      <w:r>
        <w:rPr>
          <w:lang w:eastAsia="zh-TW"/>
        </w:rPr>
        <w:t>)</w:t>
      </w:r>
    </w:p>
    <w:p w14:paraId="19F6CB84" w14:textId="77777777" w:rsidR="000B31EF" w:rsidRDefault="000B31EF" w:rsidP="001D0E27">
      <w:pPr>
        <w:pStyle w:val="ae"/>
        <w:numPr>
          <w:ilvl w:val="0"/>
          <w:numId w:val="20"/>
        </w:numPr>
        <w:rPr>
          <w:lang w:eastAsia="zh-TW"/>
        </w:rPr>
      </w:pPr>
      <w:proofErr w:type="spellStart"/>
      <w:proofErr w:type="gramStart"/>
      <w:r>
        <w:rPr>
          <w:lang w:eastAsia="zh-TW"/>
        </w:rPr>
        <w:t>uCode</w:t>
      </w:r>
      <w:proofErr w:type="spellEnd"/>
      <w:r>
        <w:rPr>
          <w:lang w:eastAsia="zh-TW"/>
        </w:rPr>
        <w:t xml:space="preserve"> :</w:t>
      </w:r>
      <w:proofErr w:type="gramEnd"/>
      <w:r>
        <w:rPr>
          <w:lang w:eastAsia="zh-TW"/>
        </w:rPr>
        <w:t xml:space="preserve"> </w:t>
      </w:r>
      <w:r w:rsidRPr="000B31EF">
        <w:rPr>
          <w:lang w:eastAsia="zh-TW"/>
        </w:rPr>
        <w:t>M80806C1_0000004C.pdb</w:t>
      </w:r>
      <w:r>
        <w:rPr>
          <w:lang w:eastAsia="zh-TW"/>
        </w:rPr>
        <w:t xml:space="preserve"> for FAB-B only</w:t>
      </w:r>
    </w:p>
    <w:p w14:paraId="2BEA35B6" w14:textId="77777777" w:rsidR="00416669" w:rsidRDefault="00416669" w:rsidP="00416669">
      <w:pPr>
        <w:pStyle w:val="ae"/>
        <w:ind w:left="1080"/>
        <w:rPr>
          <w:lang w:eastAsia="zh-TW"/>
        </w:rPr>
      </w:pPr>
    </w:p>
    <w:p w14:paraId="531B47C8" w14:textId="77777777" w:rsidR="00416669" w:rsidRPr="00B179CD" w:rsidRDefault="00416669" w:rsidP="00416669">
      <w:pPr>
        <w:pStyle w:val="ae"/>
        <w:ind w:left="1080"/>
        <w:rPr>
          <w:lang w:eastAsia="zh-TW"/>
        </w:rPr>
      </w:pPr>
    </w:p>
    <w:p w14:paraId="589D9421" w14:textId="77777777" w:rsidR="00416669" w:rsidRDefault="00416669" w:rsidP="00416669">
      <w:pPr>
        <w:pStyle w:val="ae"/>
        <w:rPr>
          <w:rFonts w:eastAsiaTheme="minorEastAsia"/>
          <w:b/>
          <w:bCs/>
          <w:lang w:eastAsia="zh-TW"/>
        </w:rPr>
      </w:pPr>
      <w:r w:rsidRPr="00D54263">
        <w:rPr>
          <w:rFonts w:eastAsia="MS Mincho"/>
          <w:b/>
          <w:bCs/>
        </w:rPr>
        <w:t>Known Errata:</w:t>
      </w:r>
    </w:p>
    <w:p w14:paraId="304892FA" w14:textId="77777777" w:rsidR="000B31EF" w:rsidRPr="007700DA" w:rsidRDefault="000B31EF">
      <w:pPr>
        <w:pStyle w:val="ae"/>
        <w:numPr>
          <w:ilvl w:val="0"/>
          <w:numId w:val="42"/>
        </w:numPr>
        <w:rPr>
          <w:rFonts w:eastAsiaTheme="minorEastAsia"/>
          <w:b/>
          <w:bCs/>
          <w:color w:val="FF0000"/>
          <w:lang w:eastAsia="zh-TW"/>
        </w:rPr>
      </w:pPr>
      <w:r w:rsidRPr="007700DA">
        <w:rPr>
          <w:rFonts w:eastAsiaTheme="minorEastAsia"/>
          <w:b/>
          <w:bCs/>
          <w:color w:val="FF0000"/>
          <w:lang w:eastAsia="zh-TW"/>
        </w:rPr>
        <w:t>It can only be used on FAB-B boards.</w:t>
      </w:r>
    </w:p>
    <w:p w14:paraId="6B3B4441" w14:textId="77777777" w:rsidR="000B31EF" w:rsidRDefault="000B31EF" w:rsidP="000B31EF">
      <w:pPr>
        <w:pStyle w:val="ae"/>
        <w:ind w:left="360"/>
        <w:rPr>
          <w:rFonts w:eastAsiaTheme="minorEastAsia"/>
          <w:b/>
          <w:bCs/>
          <w:color w:val="FF0000"/>
          <w:lang w:eastAsia="zh-TW"/>
        </w:rPr>
      </w:pPr>
      <w:r w:rsidRPr="007700DA">
        <w:rPr>
          <w:rFonts w:eastAsiaTheme="minorEastAsia"/>
          <w:b/>
          <w:bCs/>
          <w:color w:val="FF0000"/>
          <w:lang w:eastAsia="zh-TW"/>
        </w:rPr>
        <w:t>Can’t update with previous BIOS</w:t>
      </w:r>
      <w:r w:rsidRPr="007700DA">
        <w:rPr>
          <w:rFonts w:eastAsiaTheme="minorEastAsia" w:hint="eastAsia"/>
          <w:b/>
          <w:bCs/>
          <w:color w:val="FF0000"/>
          <w:lang w:eastAsia="zh-TW"/>
        </w:rPr>
        <w:t xml:space="preserve"> (</w:t>
      </w:r>
      <w:r w:rsidR="007700DA" w:rsidRPr="007700DA">
        <w:rPr>
          <w:rFonts w:eastAsiaTheme="minorEastAsia" w:hint="eastAsia"/>
          <w:b/>
          <w:bCs/>
          <w:color w:val="FF0000"/>
          <w:lang w:eastAsia="zh-TW"/>
        </w:rPr>
        <w:t>PA0000-</w:t>
      </w:r>
      <w:r w:rsidRPr="007700DA">
        <w:rPr>
          <w:rFonts w:eastAsiaTheme="minorEastAsia" w:hint="eastAsia"/>
          <w:b/>
          <w:bCs/>
          <w:color w:val="FF0000"/>
          <w:lang w:eastAsia="zh-TW"/>
        </w:rPr>
        <w:t>PA0013)</w:t>
      </w:r>
      <w:r w:rsidR="007700DA">
        <w:rPr>
          <w:rFonts w:eastAsiaTheme="minorEastAsia" w:hint="eastAsia"/>
          <w:b/>
          <w:bCs/>
          <w:color w:val="FF0000"/>
          <w:lang w:eastAsia="zh-TW"/>
        </w:rPr>
        <w:t>.</w:t>
      </w:r>
    </w:p>
    <w:p w14:paraId="5BB65DBC" w14:textId="77777777" w:rsidR="007700DA" w:rsidRDefault="007700DA" w:rsidP="000B31EF">
      <w:pPr>
        <w:pStyle w:val="ae"/>
        <w:ind w:left="360"/>
        <w:rPr>
          <w:rFonts w:eastAsiaTheme="minorEastAsia"/>
          <w:b/>
          <w:bCs/>
          <w:color w:val="FF0000"/>
          <w:lang w:eastAsia="zh-TW"/>
        </w:rPr>
      </w:pPr>
      <w:r>
        <w:rPr>
          <w:rFonts w:eastAsiaTheme="minorEastAsia" w:hint="eastAsia"/>
          <w:b/>
          <w:bCs/>
          <w:color w:val="FF0000"/>
          <w:lang w:eastAsia="zh-TW"/>
        </w:rPr>
        <w:t>PA0000-PA0013 for FAB-A only.</w:t>
      </w:r>
    </w:p>
    <w:p w14:paraId="7E36D354" w14:textId="77777777" w:rsidR="007700DA" w:rsidRPr="007700DA" w:rsidRDefault="007700DA" w:rsidP="000B31EF">
      <w:pPr>
        <w:pStyle w:val="ae"/>
        <w:ind w:left="360"/>
        <w:rPr>
          <w:rFonts w:eastAsiaTheme="minorEastAsia"/>
          <w:b/>
          <w:bCs/>
          <w:color w:val="FF0000"/>
          <w:lang w:eastAsia="zh-TW"/>
        </w:rPr>
      </w:pPr>
      <w:r>
        <w:rPr>
          <w:rFonts w:eastAsiaTheme="minorEastAsia" w:hint="eastAsia"/>
          <w:b/>
          <w:bCs/>
          <w:color w:val="FF0000"/>
          <w:lang w:eastAsia="zh-TW"/>
        </w:rPr>
        <w:t>PA0020 for FAB-B only.</w:t>
      </w:r>
    </w:p>
    <w:p w14:paraId="18563C26" w14:textId="77777777" w:rsidR="000B31EF" w:rsidRDefault="000B31EF" w:rsidP="000B31EF">
      <w:pPr>
        <w:pStyle w:val="ae"/>
        <w:ind w:left="360"/>
        <w:rPr>
          <w:rFonts w:eastAsiaTheme="minorEastAsia"/>
          <w:b/>
          <w:bCs/>
          <w:lang w:eastAsia="zh-TW"/>
        </w:rPr>
      </w:pPr>
    </w:p>
    <w:p w14:paraId="3F4E3062" w14:textId="77777777" w:rsidR="00416669" w:rsidRDefault="00416669" w:rsidP="000B31EF">
      <w:pPr>
        <w:pStyle w:val="ae"/>
        <w:ind w:left="360"/>
        <w:rPr>
          <w:rFonts w:eastAsiaTheme="minorEastAsia"/>
          <w:b/>
          <w:bCs/>
          <w:lang w:eastAsia="zh-TW"/>
        </w:rPr>
      </w:pPr>
    </w:p>
    <w:p w14:paraId="35A2EA62" w14:textId="77777777" w:rsidR="00416669" w:rsidRDefault="00416669" w:rsidP="00416669">
      <w:pPr>
        <w:pStyle w:val="ae"/>
        <w:rPr>
          <w:rFonts w:eastAsiaTheme="minorEastAsia"/>
          <w:b/>
          <w:bCs/>
          <w:lang w:eastAsia="zh-TW"/>
        </w:rPr>
      </w:pPr>
    </w:p>
    <w:p w14:paraId="46066FB8" w14:textId="77777777" w:rsidR="00416669" w:rsidRDefault="00416669" w:rsidP="00416669">
      <w:pPr>
        <w:pStyle w:val="ae"/>
        <w:rPr>
          <w:rFonts w:eastAsiaTheme="minorEastAsia"/>
          <w:b/>
          <w:bCs/>
          <w:lang w:eastAsia="zh-TW"/>
        </w:rPr>
      </w:pPr>
    </w:p>
    <w:p w14:paraId="7FF8AF92" w14:textId="77777777" w:rsidR="00416669" w:rsidRDefault="00416669" w:rsidP="00416669">
      <w:pPr>
        <w:pStyle w:val="ae"/>
        <w:rPr>
          <w:rFonts w:eastAsiaTheme="minorEastAsia"/>
          <w:b/>
          <w:bCs/>
          <w:lang w:eastAsia="zh-TW"/>
        </w:rPr>
      </w:pPr>
    </w:p>
    <w:p w14:paraId="02746A0E" w14:textId="77777777" w:rsidR="004B326D" w:rsidRDefault="004B326D" w:rsidP="00416669">
      <w:pPr>
        <w:pStyle w:val="ae"/>
        <w:rPr>
          <w:rFonts w:eastAsiaTheme="minorEastAsia"/>
          <w:b/>
          <w:bCs/>
          <w:lang w:eastAsia="zh-TW"/>
        </w:rPr>
      </w:pPr>
    </w:p>
    <w:p w14:paraId="471551DC" w14:textId="77777777" w:rsidR="004B326D" w:rsidRDefault="004B326D" w:rsidP="00416669">
      <w:pPr>
        <w:pStyle w:val="ae"/>
        <w:rPr>
          <w:rFonts w:eastAsiaTheme="minorEastAsia"/>
          <w:b/>
          <w:bCs/>
          <w:lang w:eastAsia="zh-TW"/>
        </w:rPr>
      </w:pPr>
    </w:p>
    <w:p w14:paraId="17F2364D" w14:textId="77777777" w:rsidR="004B326D" w:rsidRDefault="004B326D" w:rsidP="00416669">
      <w:pPr>
        <w:pStyle w:val="ae"/>
        <w:rPr>
          <w:rFonts w:eastAsiaTheme="minorEastAsia"/>
          <w:b/>
          <w:bCs/>
          <w:lang w:eastAsia="zh-TW"/>
        </w:rPr>
      </w:pPr>
    </w:p>
    <w:p w14:paraId="4219D621" w14:textId="77777777" w:rsidR="004B326D" w:rsidRDefault="004B326D" w:rsidP="00416669">
      <w:pPr>
        <w:pStyle w:val="ae"/>
        <w:rPr>
          <w:rFonts w:eastAsiaTheme="minorEastAsia"/>
          <w:b/>
          <w:bCs/>
          <w:lang w:eastAsia="zh-TW"/>
        </w:rPr>
      </w:pPr>
    </w:p>
    <w:p w14:paraId="743885A1" w14:textId="77777777" w:rsidR="004B326D" w:rsidRDefault="004B326D" w:rsidP="00416669">
      <w:pPr>
        <w:pStyle w:val="ae"/>
        <w:rPr>
          <w:rFonts w:eastAsiaTheme="minorEastAsia"/>
          <w:b/>
          <w:bCs/>
          <w:lang w:eastAsia="zh-TW"/>
        </w:rPr>
      </w:pPr>
    </w:p>
    <w:p w14:paraId="376B62EE" w14:textId="77777777" w:rsidR="004B326D" w:rsidRDefault="004B326D" w:rsidP="00416669">
      <w:pPr>
        <w:pStyle w:val="ae"/>
        <w:rPr>
          <w:rFonts w:eastAsiaTheme="minorEastAsia"/>
          <w:b/>
          <w:bCs/>
          <w:lang w:eastAsia="zh-TW"/>
        </w:rPr>
      </w:pPr>
    </w:p>
    <w:p w14:paraId="2DBF1E9A" w14:textId="77777777" w:rsidR="000B31EF" w:rsidRDefault="000B31EF" w:rsidP="00416669">
      <w:pPr>
        <w:pStyle w:val="ae"/>
        <w:rPr>
          <w:rFonts w:eastAsiaTheme="minorEastAsia"/>
          <w:b/>
          <w:bCs/>
          <w:lang w:eastAsia="zh-TW"/>
        </w:rPr>
      </w:pPr>
    </w:p>
    <w:p w14:paraId="1805C121" w14:textId="77777777" w:rsidR="00B75E91" w:rsidRPr="00192E16" w:rsidRDefault="00B75E91" w:rsidP="00B75E91">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1</w:t>
      </w:r>
      <w:r w:rsidR="004A1D04">
        <w:rPr>
          <w:lang w:eastAsia="zh-TW"/>
        </w:rPr>
        <w:t>3</w:t>
      </w:r>
      <w:r>
        <w:t>.20</w:t>
      </w:r>
      <w:r>
        <w:rPr>
          <w:rFonts w:hint="eastAsia"/>
          <w:lang w:eastAsia="zh-TW"/>
        </w:rPr>
        <w:t>20</w:t>
      </w:r>
      <w:r>
        <w:t>.</w:t>
      </w:r>
      <w:r>
        <w:rPr>
          <w:rFonts w:hint="eastAsia"/>
          <w:lang w:eastAsia="zh-TW"/>
        </w:rPr>
        <w:t>0</w:t>
      </w:r>
      <w:r>
        <w:rPr>
          <w:lang w:eastAsia="zh-TW"/>
        </w:rPr>
        <w:t>7</w:t>
      </w:r>
      <w:r>
        <w:rPr>
          <w:rFonts w:hint="eastAsia"/>
          <w:lang w:eastAsia="zh-TW"/>
        </w:rPr>
        <w:t>17</w:t>
      </w:r>
      <w:r>
        <w:t>.</w:t>
      </w:r>
      <w:r>
        <w:rPr>
          <w:rFonts w:hint="eastAsia"/>
          <w:lang w:eastAsia="zh-TW"/>
        </w:rPr>
        <w:t>0824</w:t>
      </w:r>
      <w:r>
        <w:tab/>
      </w:r>
      <w:proofErr w:type="gramStart"/>
      <w:r>
        <w:t>Development  BIOS</w:t>
      </w:r>
      <w:proofErr w:type="gramEnd"/>
    </w:p>
    <w:p w14:paraId="2FCED7E5" w14:textId="77777777" w:rsidR="00B75E91" w:rsidRPr="005C2CB1" w:rsidRDefault="00B75E91" w:rsidP="00B75E91">
      <w:pPr>
        <w:ind w:right="360"/>
        <w:rPr>
          <w:rFonts w:ascii="Courier New" w:hAnsi="Courier New" w:cs="Courier New"/>
          <w:b/>
          <w:bCs/>
        </w:rPr>
      </w:pPr>
      <w:r w:rsidRPr="005C2CB1">
        <w:rPr>
          <w:rFonts w:ascii="Courier New" w:hAnsi="Courier New" w:cs="Courier New"/>
          <w:b/>
          <w:bCs/>
        </w:rPr>
        <w:t>About This Release:</w:t>
      </w:r>
    </w:p>
    <w:p w14:paraId="2D3D3BEB" w14:textId="77777777" w:rsidR="00B75E91" w:rsidRDefault="00B75E91" w:rsidP="001D0E27">
      <w:pPr>
        <w:pStyle w:val="ae"/>
        <w:numPr>
          <w:ilvl w:val="0"/>
          <w:numId w:val="3"/>
        </w:numPr>
      </w:pPr>
      <w:r>
        <w:t xml:space="preserve">Date: </w:t>
      </w:r>
      <w:r>
        <w:rPr>
          <w:rFonts w:hint="eastAsia"/>
          <w:lang w:eastAsia="zh-TW"/>
        </w:rPr>
        <w:t>Ju</w:t>
      </w:r>
      <w:r>
        <w:rPr>
          <w:lang w:eastAsia="zh-TW"/>
        </w:rPr>
        <w:t>ly</w:t>
      </w:r>
      <w:r>
        <w:rPr>
          <w:rFonts w:hint="eastAsia"/>
          <w:lang w:eastAsia="zh-TW"/>
        </w:rPr>
        <w:t xml:space="preserve"> 17</w:t>
      </w:r>
      <w:r>
        <w:t>, 2</w:t>
      </w:r>
      <w:r>
        <w:rPr>
          <w:rFonts w:hint="eastAsia"/>
          <w:lang w:eastAsia="zh-TW"/>
        </w:rPr>
        <w:t>020</w:t>
      </w:r>
    </w:p>
    <w:p w14:paraId="2130640A" w14:textId="77777777" w:rsidR="00B75E91" w:rsidRPr="00203116" w:rsidRDefault="00B75E91" w:rsidP="001D0E27">
      <w:pPr>
        <w:pStyle w:val="ae"/>
        <w:numPr>
          <w:ilvl w:val="0"/>
          <w:numId w:val="3"/>
        </w:numPr>
      </w:pPr>
      <w:r>
        <w:t xml:space="preserve">ROM Image Checksum: </w:t>
      </w:r>
      <w:r>
        <w:rPr>
          <w:rFonts w:hint="eastAsia"/>
          <w:lang w:eastAsia="zh-TW"/>
        </w:rPr>
        <w:t>0x6A22</w:t>
      </w:r>
    </w:p>
    <w:p w14:paraId="587A99EA" w14:textId="77777777" w:rsidR="00B75E91" w:rsidRDefault="00B75E91"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726F8E61" w14:textId="77777777" w:rsidR="00B75E91" w:rsidRDefault="00B75E91" w:rsidP="001D0E27">
      <w:pPr>
        <w:pStyle w:val="ae"/>
        <w:numPr>
          <w:ilvl w:val="0"/>
          <w:numId w:val="4"/>
        </w:numPr>
      </w:pPr>
      <w:r>
        <w:t xml:space="preserve">EC Firmware: </w:t>
      </w:r>
      <w:r>
        <w:rPr>
          <w:rFonts w:hint="eastAsia"/>
          <w:lang w:eastAsia="zh-TW"/>
        </w:rPr>
        <w:t>01.02.00</w:t>
      </w:r>
    </w:p>
    <w:p w14:paraId="3CB6206A" w14:textId="77777777" w:rsidR="00B75E91" w:rsidRDefault="00B75E91"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3206620B" w14:textId="77777777" w:rsidR="00B75E91" w:rsidRPr="00DA6AF4" w:rsidRDefault="00B75E91" w:rsidP="001D0E27">
      <w:pPr>
        <w:pStyle w:val="ae"/>
        <w:numPr>
          <w:ilvl w:val="0"/>
          <w:numId w:val="4"/>
        </w:numPr>
        <w:rPr>
          <w:bCs/>
        </w:rPr>
      </w:pPr>
      <w:r>
        <w:t xml:space="preserve">Memory Reference Code: Based on </w:t>
      </w:r>
      <w:r w:rsidRPr="00AD0FF0">
        <w:t>RC0A.00.28.42</w:t>
      </w:r>
    </w:p>
    <w:p w14:paraId="39EC0A2D" w14:textId="77777777" w:rsidR="00B75E91" w:rsidRDefault="00B75E91" w:rsidP="001D0E27">
      <w:pPr>
        <w:pStyle w:val="ae"/>
        <w:numPr>
          <w:ilvl w:val="0"/>
          <w:numId w:val="4"/>
        </w:numPr>
        <w:rPr>
          <w:bCs/>
        </w:rPr>
      </w:pPr>
      <w:proofErr w:type="spellStart"/>
      <w:r>
        <w:t>MEBx</w:t>
      </w:r>
      <w:proofErr w:type="spellEnd"/>
      <w:r>
        <w:t xml:space="preserve"> Revision: NA</w:t>
      </w:r>
    </w:p>
    <w:p w14:paraId="2F4F3372" w14:textId="77777777" w:rsidR="00B75E91" w:rsidRDefault="00B75E91" w:rsidP="001D0E27">
      <w:pPr>
        <w:pStyle w:val="ae"/>
        <w:numPr>
          <w:ilvl w:val="0"/>
          <w:numId w:val="4"/>
        </w:numPr>
      </w:pPr>
      <w:r>
        <w:t>Integrated Graphics</w:t>
      </w:r>
    </w:p>
    <w:p w14:paraId="0C7560C1" w14:textId="77777777" w:rsidR="00B75E91" w:rsidRDefault="00B75E91" w:rsidP="001D0E27">
      <w:pPr>
        <w:pStyle w:val="ae"/>
        <w:numPr>
          <w:ilvl w:val="2"/>
          <w:numId w:val="4"/>
        </w:numPr>
      </w:pPr>
      <w:r>
        <w:t xml:space="preserve">Option ROM: </w:t>
      </w:r>
      <w:r>
        <w:rPr>
          <w:rFonts w:hint="eastAsia"/>
          <w:lang w:eastAsia="zh-TW"/>
        </w:rPr>
        <w:t>NA</w:t>
      </w:r>
    </w:p>
    <w:p w14:paraId="0E0D7268" w14:textId="77777777" w:rsidR="00B75E91" w:rsidRDefault="00B75E91"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34EAAC4A" w14:textId="77777777" w:rsidR="00B75E91" w:rsidRDefault="00B75E91" w:rsidP="001D0E27">
      <w:pPr>
        <w:pStyle w:val="ae"/>
        <w:numPr>
          <w:ilvl w:val="0"/>
          <w:numId w:val="4"/>
        </w:numPr>
      </w:pPr>
      <w:r>
        <w:t xml:space="preserve">SATA RAID Option ROM: </w:t>
      </w:r>
    </w:p>
    <w:p w14:paraId="29E068AD" w14:textId="77777777" w:rsidR="00B75E91" w:rsidRDefault="00B75E91" w:rsidP="001D0E27">
      <w:pPr>
        <w:pStyle w:val="ae"/>
        <w:numPr>
          <w:ilvl w:val="0"/>
          <w:numId w:val="4"/>
        </w:numPr>
      </w:pPr>
      <w:r>
        <w:t>SATA non-RAID Option ROM: NA</w:t>
      </w:r>
    </w:p>
    <w:p w14:paraId="211C8DDD" w14:textId="77777777" w:rsidR="00B75E91" w:rsidRDefault="00B75E91" w:rsidP="001D0E27">
      <w:pPr>
        <w:pStyle w:val="ae"/>
        <w:numPr>
          <w:ilvl w:val="0"/>
          <w:numId w:val="4"/>
        </w:numPr>
      </w:pPr>
      <w:r>
        <w:t xml:space="preserve">AHCI Code: Based on </w:t>
      </w:r>
      <w:r>
        <w:rPr>
          <w:rFonts w:hint="eastAsia"/>
          <w:lang w:eastAsia="zh-TW"/>
        </w:rPr>
        <w:t>AHCI_23</w:t>
      </w:r>
    </w:p>
    <w:p w14:paraId="5F7B2908" w14:textId="77777777" w:rsidR="00B75E91" w:rsidRDefault="00B75E91" w:rsidP="001D0E27">
      <w:pPr>
        <w:pStyle w:val="ae"/>
        <w:numPr>
          <w:ilvl w:val="0"/>
          <w:numId w:val="4"/>
        </w:numPr>
      </w:pPr>
      <w:r>
        <w:t xml:space="preserve">LAN Option ROM: </w:t>
      </w:r>
      <w:r>
        <w:rPr>
          <w:rFonts w:hint="eastAsia"/>
          <w:lang w:eastAsia="zh-TW"/>
        </w:rPr>
        <w:t>NA</w:t>
      </w:r>
    </w:p>
    <w:p w14:paraId="12E1F844" w14:textId="77777777" w:rsidR="00B75E91" w:rsidRDefault="00B75E91" w:rsidP="001D0E27">
      <w:pPr>
        <w:pStyle w:val="ae"/>
        <w:numPr>
          <w:ilvl w:val="0"/>
          <w:numId w:val="4"/>
        </w:numPr>
      </w:pPr>
      <w:r>
        <w:t>Visual BIOS: NA</w:t>
      </w:r>
    </w:p>
    <w:p w14:paraId="01FE12D0" w14:textId="77777777" w:rsidR="00B75E91" w:rsidRPr="00D3539C" w:rsidRDefault="00B75E91" w:rsidP="00B75E91">
      <w:pPr>
        <w:pStyle w:val="ae"/>
        <w:ind w:left="360"/>
      </w:pPr>
    </w:p>
    <w:p w14:paraId="0B245B54" w14:textId="77777777" w:rsidR="00B75E91" w:rsidRPr="00341369" w:rsidRDefault="00B75E91" w:rsidP="001D0E27">
      <w:pPr>
        <w:pStyle w:val="ae"/>
        <w:numPr>
          <w:ilvl w:val="0"/>
          <w:numId w:val="4"/>
        </w:numPr>
        <w:rPr>
          <w:rFonts w:ascii="Courier New" w:eastAsia="Times New Roman" w:hAnsi="Courier New" w:cs="Courier New"/>
        </w:rPr>
      </w:pPr>
      <w:r w:rsidRPr="003C1214">
        <w:t xml:space="preserve">Supported Flash Devices: </w:t>
      </w:r>
    </w:p>
    <w:p w14:paraId="0CD06DFA" w14:textId="77777777" w:rsidR="00B75E91" w:rsidRDefault="00B75E91" w:rsidP="00B75E91">
      <w:pPr>
        <w:pStyle w:val="ae"/>
        <w:ind w:left="1440"/>
        <w:rPr>
          <w:lang w:eastAsia="zh-TW"/>
        </w:rPr>
      </w:pPr>
      <w:r w:rsidRPr="00745EF2">
        <w:t>MACRONIX</w:t>
      </w:r>
      <w:r w:rsidRPr="00745EF2">
        <w:tab/>
        <w:t>MX25L25673GM2I-08G</w:t>
      </w:r>
      <w:r w:rsidRPr="00745EF2">
        <w:tab/>
        <w:t>32MB</w:t>
      </w:r>
    </w:p>
    <w:p w14:paraId="3317CCBB" w14:textId="77777777" w:rsidR="00B75E91" w:rsidRDefault="00B75E91" w:rsidP="00B75E91">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315E001" w14:textId="77777777" w:rsidR="00B75E91" w:rsidRPr="005C2CB1" w:rsidRDefault="00B75E91"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93F508A" w14:textId="77777777" w:rsidR="00B75E91" w:rsidRDefault="00B75E91" w:rsidP="00B75E91">
      <w:pPr>
        <w:pStyle w:val="ae"/>
        <w:ind w:left="720"/>
      </w:pPr>
      <w:r>
        <w:t>M80806C0_0000006</w:t>
      </w:r>
      <w:r>
        <w:rPr>
          <w:rFonts w:hint="eastAsia"/>
          <w:lang w:eastAsia="zh-TW"/>
        </w:rPr>
        <w:t>8</w:t>
      </w:r>
      <w:r w:rsidRPr="004E2F70">
        <w:t>.pdb</w:t>
      </w:r>
    </w:p>
    <w:p w14:paraId="3D01B798" w14:textId="77777777" w:rsidR="00B75E91" w:rsidRDefault="00B75E91"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5ED068F" w14:textId="77777777" w:rsidR="00B75E91" w:rsidRDefault="00B75E91" w:rsidP="00B75E91">
      <w:pPr>
        <w:pStyle w:val="ae"/>
        <w:ind w:left="720"/>
      </w:pPr>
      <w:r>
        <w:t>M80806C0_0000006</w:t>
      </w:r>
      <w:r>
        <w:rPr>
          <w:rFonts w:hint="eastAsia"/>
          <w:lang w:eastAsia="zh-TW"/>
        </w:rPr>
        <w:t>8</w:t>
      </w:r>
      <w:r w:rsidRPr="004E2F70">
        <w:t>.pdb</w:t>
      </w:r>
    </w:p>
    <w:p w14:paraId="7121423C" w14:textId="77777777" w:rsidR="00B75E91" w:rsidRPr="000A0E43" w:rsidRDefault="00B75E91" w:rsidP="00B75E91">
      <w:pPr>
        <w:pStyle w:val="ae"/>
        <w:ind w:left="1440"/>
        <w:rPr>
          <w:rFonts w:ascii="CG Times (WN)" w:hAnsi="CG Times (WN)"/>
        </w:rPr>
      </w:pPr>
    </w:p>
    <w:p w14:paraId="23F6F108" w14:textId="77777777" w:rsidR="00B75E91" w:rsidRDefault="00B75E91" w:rsidP="00B75E91">
      <w:pPr>
        <w:pStyle w:val="ae"/>
        <w:rPr>
          <w:b/>
          <w:bCs/>
        </w:rPr>
      </w:pPr>
      <w:r>
        <w:rPr>
          <w:b/>
          <w:bCs/>
        </w:rPr>
        <w:t>New Fixes/Features:</w:t>
      </w:r>
    </w:p>
    <w:p w14:paraId="538995D9" w14:textId="77777777" w:rsidR="00B75E91" w:rsidRDefault="00B75E91" w:rsidP="00B75E91">
      <w:pPr>
        <w:pStyle w:val="ae"/>
        <w:ind w:left="720"/>
        <w:rPr>
          <w:lang w:eastAsia="zh-TW"/>
        </w:rPr>
      </w:pPr>
      <w:r>
        <w:rPr>
          <w:rFonts w:hint="eastAsia"/>
          <w:lang w:eastAsia="zh-TW"/>
        </w:rPr>
        <w:t>Based on PA000</w:t>
      </w:r>
      <w:r>
        <w:rPr>
          <w:lang w:eastAsia="zh-TW"/>
        </w:rPr>
        <w:t>1</w:t>
      </w:r>
      <w:r w:rsidR="00E711D6">
        <w:rPr>
          <w:rFonts w:hint="eastAsia"/>
          <w:lang w:eastAsia="zh-TW"/>
        </w:rPr>
        <w:t>2</w:t>
      </w:r>
    </w:p>
    <w:p w14:paraId="60468CC8" w14:textId="77777777" w:rsidR="00B75E91" w:rsidRPr="00703EFF" w:rsidRDefault="00B75E91" w:rsidP="001D0E27">
      <w:pPr>
        <w:pStyle w:val="ae"/>
        <w:numPr>
          <w:ilvl w:val="0"/>
          <w:numId w:val="20"/>
        </w:numPr>
        <w:rPr>
          <w:lang w:eastAsia="zh-TW"/>
        </w:rPr>
      </w:pPr>
      <w:r>
        <w:rPr>
          <w:rFonts w:hint="eastAsia"/>
          <w:lang w:eastAsia="zh-TW"/>
        </w:rPr>
        <w:t>Refer to the WMI 1.26, p</w:t>
      </w:r>
      <w:r w:rsidRPr="00703EFF">
        <w:rPr>
          <w:lang w:eastAsia="zh-TW"/>
        </w:rPr>
        <w:t>artial method completion</w:t>
      </w:r>
    </w:p>
    <w:p w14:paraId="0D93C487" w14:textId="77777777" w:rsidR="00E711D6" w:rsidRDefault="00E711D6" w:rsidP="001D0E27">
      <w:pPr>
        <w:pStyle w:val="ae"/>
        <w:numPr>
          <w:ilvl w:val="0"/>
          <w:numId w:val="16"/>
        </w:numPr>
        <w:rPr>
          <w:lang w:eastAsia="zh-TW"/>
        </w:rPr>
      </w:pPr>
      <w:r w:rsidRPr="00E711D6">
        <w:rPr>
          <w:lang w:eastAsia="zh-TW"/>
        </w:rPr>
        <w:t>2.3 Query LED Support Capability</w:t>
      </w:r>
    </w:p>
    <w:p w14:paraId="78E729C9" w14:textId="77777777" w:rsidR="00B75E91" w:rsidRDefault="00E711D6" w:rsidP="001D0E27">
      <w:pPr>
        <w:pStyle w:val="ae"/>
        <w:numPr>
          <w:ilvl w:val="0"/>
          <w:numId w:val="16"/>
        </w:numPr>
        <w:rPr>
          <w:lang w:eastAsia="zh-TW"/>
        </w:rPr>
      </w:pPr>
      <w:r w:rsidRPr="00E711D6">
        <w:rPr>
          <w:lang w:eastAsia="zh-TW"/>
        </w:rPr>
        <w:t>2.4 New Get LED Status</w:t>
      </w:r>
    </w:p>
    <w:p w14:paraId="573AED71" w14:textId="77777777" w:rsidR="00E711D6" w:rsidRDefault="00E711D6" w:rsidP="001D0E27">
      <w:pPr>
        <w:pStyle w:val="ae"/>
        <w:numPr>
          <w:ilvl w:val="0"/>
          <w:numId w:val="16"/>
        </w:numPr>
        <w:rPr>
          <w:lang w:eastAsia="zh-TW"/>
        </w:rPr>
      </w:pPr>
      <w:r w:rsidRPr="00E711D6">
        <w:rPr>
          <w:lang w:eastAsia="zh-TW"/>
        </w:rPr>
        <w:t>2.5 Set an indicator option for the LED type</w:t>
      </w:r>
    </w:p>
    <w:p w14:paraId="0AB3F7C6" w14:textId="77777777" w:rsidR="00E711D6" w:rsidRDefault="00E711D6" w:rsidP="001D0E27">
      <w:pPr>
        <w:pStyle w:val="ae"/>
        <w:numPr>
          <w:ilvl w:val="0"/>
          <w:numId w:val="20"/>
        </w:numPr>
        <w:rPr>
          <w:lang w:eastAsia="zh-TW"/>
        </w:rPr>
      </w:pPr>
      <w:r w:rsidRPr="00E711D6">
        <w:rPr>
          <w:lang w:eastAsia="zh-TW"/>
        </w:rPr>
        <w:t>[EIP553600] SD card power state D0 to D3.</w:t>
      </w:r>
    </w:p>
    <w:p w14:paraId="353513BD" w14:textId="77777777" w:rsidR="00E711D6" w:rsidRDefault="00E711D6" w:rsidP="001D0E27">
      <w:pPr>
        <w:pStyle w:val="ae"/>
        <w:numPr>
          <w:ilvl w:val="0"/>
          <w:numId w:val="20"/>
        </w:numPr>
        <w:rPr>
          <w:lang w:eastAsia="zh-TW"/>
        </w:rPr>
      </w:pPr>
      <w:r w:rsidRPr="00E711D6">
        <w:rPr>
          <w:lang w:eastAsia="zh-TW"/>
        </w:rPr>
        <w:t xml:space="preserve">IO port 0xCF9, 0xE in PEI </w:t>
      </w:r>
      <w:proofErr w:type="spellStart"/>
      <w:r w:rsidRPr="00E711D6">
        <w:rPr>
          <w:lang w:eastAsia="zh-TW"/>
        </w:rPr>
        <w:t>isssue</w:t>
      </w:r>
      <w:proofErr w:type="spellEnd"/>
    </w:p>
    <w:p w14:paraId="504304F6" w14:textId="77777777" w:rsidR="00B75E91" w:rsidRDefault="00B75E91" w:rsidP="00B75E91">
      <w:pPr>
        <w:pStyle w:val="ae"/>
        <w:ind w:left="1080"/>
        <w:rPr>
          <w:lang w:eastAsia="zh-TW"/>
        </w:rPr>
      </w:pPr>
    </w:p>
    <w:p w14:paraId="36224043" w14:textId="77777777" w:rsidR="00B75E91" w:rsidRPr="00B179CD" w:rsidRDefault="00B75E91" w:rsidP="00B75E91">
      <w:pPr>
        <w:pStyle w:val="ae"/>
        <w:ind w:left="1080"/>
        <w:rPr>
          <w:lang w:eastAsia="zh-TW"/>
        </w:rPr>
      </w:pPr>
    </w:p>
    <w:p w14:paraId="5B081D95" w14:textId="77777777" w:rsidR="00B75E91" w:rsidRDefault="00B75E91" w:rsidP="00B75E91">
      <w:pPr>
        <w:pStyle w:val="ae"/>
        <w:rPr>
          <w:rFonts w:eastAsiaTheme="minorEastAsia"/>
          <w:b/>
          <w:bCs/>
          <w:lang w:eastAsia="zh-TW"/>
        </w:rPr>
      </w:pPr>
      <w:r w:rsidRPr="00D54263">
        <w:rPr>
          <w:rFonts w:eastAsia="MS Mincho"/>
          <w:b/>
          <w:bCs/>
        </w:rPr>
        <w:t>Known Errata:</w:t>
      </w:r>
    </w:p>
    <w:p w14:paraId="6163D5C3" w14:textId="77777777" w:rsidR="00B75E91" w:rsidRDefault="00B75E91">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Pr>
          <w:rFonts w:eastAsiaTheme="minorEastAsia" w:hint="eastAsia"/>
          <w:b/>
          <w:bCs/>
          <w:lang w:eastAsia="zh-TW"/>
        </w:rPr>
        <w:t>9</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4E0C849D" w14:textId="77777777" w:rsidR="00B75E91" w:rsidRDefault="00B75E91" w:rsidP="00B75E91">
      <w:pPr>
        <w:pStyle w:val="ae"/>
        <w:ind w:left="360"/>
        <w:rPr>
          <w:rFonts w:eastAsiaTheme="minorEastAsia"/>
          <w:b/>
          <w:bCs/>
          <w:lang w:eastAsia="zh-TW"/>
        </w:rPr>
      </w:pPr>
      <w:r>
        <w:rPr>
          <w:rFonts w:eastAsiaTheme="minorEastAsia" w:hint="eastAsia"/>
          <w:b/>
          <w:bCs/>
          <w:lang w:eastAsia="zh-TW"/>
        </w:rPr>
        <w:t>Please refer to the information below.</w:t>
      </w:r>
    </w:p>
    <w:p w14:paraId="51484EA8" w14:textId="77777777" w:rsidR="00B75E91" w:rsidRDefault="00B75E91"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5DFE51C8" w14:textId="77777777" w:rsidR="00B75E91" w:rsidRDefault="00B75E91"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00943BD4" w14:textId="77777777" w:rsidR="00B75E91" w:rsidRDefault="00B75E91" w:rsidP="00B75E91">
      <w:pPr>
        <w:pStyle w:val="ae"/>
        <w:rPr>
          <w:rFonts w:eastAsiaTheme="minorEastAsia"/>
          <w:b/>
          <w:bCs/>
          <w:lang w:eastAsia="zh-TW"/>
        </w:rPr>
      </w:pPr>
    </w:p>
    <w:p w14:paraId="51C7E325" w14:textId="77777777" w:rsidR="00B75E91" w:rsidRDefault="00B75E91" w:rsidP="00B75E91">
      <w:pPr>
        <w:pStyle w:val="ae"/>
        <w:rPr>
          <w:rFonts w:eastAsiaTheme="minorEastAsia"/>
          <w:b/>
          <w:bCs/>
          <w:lang w:eastAsia="zh-TW"/>
        </w:rPr>
      </w:pPr>
    </w:p>
    <w:p w14:paraId="7C61E5F2" w14:textId="77777777" w:rsidR="000B31EF" w:rsidRDefault="000B31EF" w:rsidP="00B75E91">
      <w:pPr>
        <w:pStyle w:val="ae"/>
        <w:rPr>
          <w:rFonts w:eastAsiaTheme="minorEastAsia"/>
          <w:b/>
          <w:bCs/>
          <w:lang w:eastAsia="zh-TW"/>
        </w:rPr>
      </w:pPr>
    </w:p>
    <w:p w14:paraId="52BF629C" w14:textId="77777777" w:rsidR="000B31EF" w:rsidRDefault="000B31EF" w:rsidP="00B75E91">
      <w:pPr>
        <w:pStyle w:val="ae"/>
        <w:rPr>
          <w:rFonts w:eastAsiaTheme="minorEastAsia"/>
          <w:b/>
          <w:bCs/>
          <w:lang w:eastAsia="zh-TW"/>
        </w:rPr>
      </w:pPr>
    </w:p>
    <w:p w14:paraId="1336D184" w14:textId="77777777" w:rsidR="000B31EF" w:rsidRDefault="000B31EF" w:rsidP="00B75E91">
      <w:pPr>
        <w:pStyle w:val="ae"/>
        <w:rPr>
          <w:rFonts w:eastAsiaTheme="minorEastAsia"/>
          <w:b/>
          <w:bCs/>
          <w:lang w:eastAsia="zh-TW"/>
        </w:rPr>
      </w:pPr>
    </w:p>
    <w:p w14:paraId="39107C6F" w14:textId="77777777" w:rsidR="000B31EF" w:rsidRDefault="000B31EF" w:rsidP="00B75E91">
      <w:pPr>
        <w:pStyle w:val="ae"/>
        <w:rPr>
          <w:rFonts w:eastAsiaTheme="minorEastAsia"/>
          <w:b/>
          <w:bCs/>
          <w:lang w:eastAsia="zh-TW"/>
        </w:rPr>
      </w:pPr>
    </w:p>
    <w:p w14:paraId="4882931A" w14:textId="77777777" w:rsidR="000B31EF" w:rsidRDefault="000B31EF" w:rsidP="00B75E91">
      <w:pPr>
        <w:pStyle w:val="ae"/>
        <w:rPr>
          <w:rFonts w:eastAsiaTheme="minorEastAsia"/>
          <w:b/>
          <w:bCs/>
          <w:lang w:eastAsia="zh-TW"/>
        </w:rPr>
      </w:pPr>
    </w:p>
    <w:p w14:paraId="5452320C" w14:textId="77777777" w:rsidR="000B31EF" w:rsidRDefault="000B31EF" w:rsidP="00B75E91">
      <w:pPr>
        <w:pStyle w:val="ae"/>
        <w:rPr>
          <w:rFonts w:eastAsiaTheme="minorEastAsia"/>
          <w:b/>
          <w:bCs/>
          <w:lang w:eastAsia="zh-TW"/>
        </w:rPr>
      </w:pPr>
    </w:p>
    <w:p w14:paraId="7056DBE2" w14:textId="77777777" w:rsidR="004B326D" w:rsidRDefault="004B326D" w:rsidP="00B75E91">
      <w:pPr>
        <w:pStyle w:val="ae"/>
        <w:rPr>
          <w:rFonts w:eastAsiaTheme="minorEastAsia"/>
          <w:b/>
          <w:bCs/>
          <w:lang w:eastAsia="zh-TW"/>
        </w:rPr>
      </w:pPr>
    </w:p>
    <w:p w14:paraId="4F3E7206" w14:textId="77777777" w:rsidR="00B75E91" w:rsidRDefault="00B75E91" w:rsidP="00B75E91">
      <w:pPr>
        <w:pStyle w:val="ae"/>
        <w:rPr>
          <w:rFonts w:eastAsiaTheme="minorEastAsia"/>
          <w:b/>
          <w:bCs/>
          <w:lang w:eastAsia="zh-TW"/>
        </w:rPr>
      </w:pPr>
    </w:p>
    <w:p w14:paraId="29A93303" w14:textId="77777777" w:rsidR="00B75E91" w:rsidRDefault="00B75E91" w:rsidP="00B75E91">
      <w:pPr>
        <w:pStyle w:val="ae"/>
        <w:rPr>
          <w:rFonts w:eastAsiaTheme="minorEastAsia"/>
          <w:b/>
          <w:bCs/>
          <w:lang w:eastAsia="zh-TW"/>
        </w:rPr>
      </w:pPr>
    </w:p>
    <w:p w14:paraId="5B16C3F8" w14:textId="77777777" w:rsidR="00703EFF" w:rsidRPr="00192E16" w:rsidRDefault="00703EFF" w:rsidP="00703EFF">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1</w:t>
      </w:r>
      <w:r w:rsidR="00097AAE">
        <w:rPr>
          <w:rFonts w:hint="eastAsia"/>
          <w:lang w:eastAsia="zh-TW"/>
        </w:rPr>
        <w:t>2</w:t>
      </w:r>
      <w:r>
        <w:t>.20</w:t>
      </w:r>
      <w:r>
        <w:rPr>
          <w:rFonts w:hint="eastAsia"/>
          <w:lang w:eastAsia="zh-TW"/>
        </w:rPr>
        <w:t>20</w:t>
      </w:r>
      <w:r>
        <w:t>.</w:t>
      </w:r>
      <w:r>
        <w:rPr>
          <w:rFonts w:hint="eastAsia"/>
          <w:lang w:eastAsia="zh-TW"/>
        </w:rPr>
        <w:t>0</w:t>
      </w:r>
      <w:r w:rsidR="00097AAE">
        <w:rPr>
          <w:lang w:eastAsia="zh-TW"/>
        </w:rPr>
        <w:t>7</w:t>
      </w:r>
      <w:r w:rsidR="00097AAE">
        <w:rPr>
          <w:rFonts w:hint="eastAsia"/>
          <w:lang w:eastAsia="zh-TW"/>
        </w:rPr>
        <w:t>13</w:t>
      </w:r>
      <w:r>
        <w:t>.</w:t>
      </w:r>
      <w:r w:rsidR="00097AAE">
        <w:rPr>
          <w:rFonts w:hint="eastAsia"/>
          <w:lang w:eastAsia="zh-TW"/>
        </w:rPr>
        <w:t>07</w:t>
      </w:r>
      <w:r w:rsidR="00DF6313">
        <w:rPr>
          <w:rFonts w:hint="eastAsia"/>
          <w:lang w:eastAsia="zh-TW"/>
        </w:rPr>
        <w:t>20</w:t>
      </w:r>
      <w:r>
        <w:tab/>
      </w:r>
      <w:proofErr w:type="gramStart"/>
      <w:r>
        <w:t>Development  BIOS</w:t>
      </w:r>
      <w:proofErr w:type="gramEnd"/>
    </w:p>
    <w:p w14:paraId="1368DEAF" w14:textId="77777777" w:rsidR="00703EFF" w:rsidRPr="005C2CB1" w:rsidRDefault="00703EFF" w:rsidP="00703EFF">
      <w:pPr>
        <w:ind w:right="360"/>
        <w:rPr>
          <w:rFonts w:ascii="Courier New" w:hAnsi="Courier New" w:cs="Courier New"/>
          <w:b/>
          <w:bCs/>
        </w:rPr>
      </w:pPr>
      <w:r w:rsidRPr="005C2CB1">
        <w:rPr>
          <w:rFonts w:ascii="Courier New" w:hAnsi="Courier New" w:cs="Courier New"/>
          <w:b/>
          <w:bCs/>
        </w:rPr>
        <w:t>About This Release:</w:t>
      </w:r>
    </w:p>
    <w:p w14:paraId="39338E08" w14:textId="77777777" w:rsidR="00703EFF" w:rsidRDefault="00703EFF" w:rsidP="001D0E27">
      <w:pPr>
        <w:pStyle w:val="ae"/>
        <w:numPr>
          <w:ilvl w:val="0"/>
          <w:numId w:val="3"/>
        </w:numPr>
      </w:pPr>
      <w:r>
        <w:t xml:space="preserve">Date: </w:t>
      </w:r>
      <w:r>
        <w:rPr>
          <w:rFonts w:hint="eastAsia"/>
          <w:lang w:eastAsia="zh-TW"/>
        </w:rPr>
        <w:t>Ju</w:t>
      </w:r>
      <w:r>
        <w:rPr>
          <w:lang w:eastAsia="zh-TW"/>
        </w:rPr>
        <w:t>ly</w:t>
      </w:r>
      <w:r>
        <w:rPr>
          <w:rFonts w:hint="eastAsia"/>
          <w:lang w:eastAsia="zh-TW"/>
        </w:rPr>
        <w:t xml:space="preserve"> </w:t>
      </w:r>
      <w:r w:rsidR="00097AAE">
        <w:rPr>
          <w:rFonts w:hint="eastAsia"/>
          <w:lang w:eastAsia="zh-TW"/>
        </w:rPr>
        <w:t>13</w:t>
      </w:r>
      <w:r>
        <w:t>, 2</w:t>
      </w:r>
      <w:r>
        <w:rPr>
          <w:rFonts w:hint="eastAsia"/>
          <w:lang w:eastAsia="zh-TW"/>
        </w:rPr>
        <w:t>020</w:t>
      </w:r>
    </w:p>
    <w:p w14:paraId="09DC9410" w14:textId="77777777" w:rsidR="00703EFF" w:rsidRPr="00203116" w:rsidRDefault="00703EFF" w:rsidP="001D0E27">
      <w:pPr>
        <w:pStyle w:val="ae"/>
        <w:numPr>
          <w:ilvl w:val="0"/>
          <w:numId w:val="3"/>
        </w:numPr>
      </w:pPr>
      <w:r>
        <w:t xml:space="preserve">ROM Image Checksum: </w:t>
      </w:r>
      <w:r>
        <w:rPr>
          <w:rFonts w:hint="eastAsia"/>
          <w:lang w:eastAsia="zh-TW"/>
        </w:rPr>
        <w:t>0x</w:t>
      </w:r>
      <w:r w:rsidR="00097AAE">
        <w:rPr>
          <w:rFonts w:hint="eastAsia"/>
          <w:lang w:eastAsia="zh-TW"/>
        </w:rPr>
        <w:t>F322</w:t>
      </w:r>
    </w:p>
    <w:p w14:paraId="6E28E467" w14:textId="77777777" w:rsidR="00703EFF" w:rsidRDefault="00703EFF"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31CF4545" w14:textId="77777777" w:rsidR="00703EFF" w:rsidRDefault="00703EFF" w:rsidP="001D0E27">
      <w:pPr>
        <w:pStyle w:val="ae"/>
        <w:numPr>
          <w:ilvl w:val="0"/>
          <w:numId w:val="4"/>
        </w:numPr>
      </w:pPr>
      <w:r>
        <w:t xml:space="preserve">EC Firmware: </w:t>
      </w:r>
      <w:r>
        <w:rPr>
          <w:rFonts w:hint="eastAsia"/>
          <w:lang w:eastAsia="zh-TW"/>
        </w:rPr>
        <w:t>01.02.00</w:t>
      </w:r>
    </w:p>
    <w:p w14:paraId="77A139A9" w14:textId="77777777" w:rsidR="00703EFF" w:rsidRDefault="00703EFF"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7F2E012D" w14:textId="77777777" w:rsidR="00703EFF" w:rsidRPr="00DA6AF4" w:rsidRDefault="00703EFF" w:rsidP="001D0E27">
      <w:pPr>
        <w:pStyle w:val="ae"/>
        <w:numPr>
          <w:ilvl w:val="0"/>
          <w:numId w:val="4"/>
        </w:numPr>
        <w:rPr>
          <w:bCs/>
        </w:rPr>
      </w:pPr>
      <w:r>
        <w:t xml:space="preserve">Memory Reference Code: Based on </w:t>
      </w:r>
      <w:r w:rsidRPr="00AD0FF0">
        <w:t>RC0A.00.28.42</w:t>
      </w:r>
    </w:p>
    <w:p w14:paraId="22F0140F" w14:textId="77777777" w:rsidR="00703EFF" w:rsidRDefault="00703EFF" w:rsidP="001D0E27">
      <w:pPr>
        <w:pStyle w:val="ae"/>
        <w:numPr>
          <w:ilvl w:val="0"/>
          <w:numId w:val="4"/>
        </w:numPr>
        <w:rPr>
          <w:bCs/>
        </w:rPr>
      </w:pPr>
      <w:proofErr w:type="spellStart"/>
      <w:r>
        <w:t>MEBx</w:t>
      </w:r>
      <w:proofErr w:type="spellEnd"/>
      <w:r>
        <w:t xml:space="preserve"> Revision: NA</w:t>
      </w:r>
    </w:p>
    <w:p w14:paraId="6F3E4EE6" w14:textId="77777777" w:rsidR="00703EFF" w:rsidRDefault="00703EFF" w:rsidP="001D0E27">
      <w:pPr>
        <w:pStyle w:val="ae"/>
        <w:numPr>
          <w:ilvl w:val="0"/>
          <w:numId w:val="4"/>
        </w:numPr>
      </w:pPr>
      <w:r>
        <w:t>Integrated Graphics</w:t>
      </w:r>
    </w:p>
    <w:p w14:paraId="4465CA63" w14:textId="77777777" w:rsidR="00703EFF" w:rsidRDefault="00703EFF" w:rsidP="001D0E27">
      <w:pPr>
        <w:pStyle w:val="ae"/>
        <w:numPr>
          <w:ilvl w:val="2"/>
          <w:numId w:val="4"/>
        </w:numPr>
      </w:pPr>
      <w:r>
        <w:t xml:space="preserve">Option ROM: </w:t>
      </w:r>
      <w:r>
        <w:rPr>
          <w:rFonts w:hint="eastAsia"/>
          <w:lang w:eastAsia="zh-TW"/>
        </w:rPr>
        <w:t>NA</w:t>
      </w:r>
    </w:p>
    <w:p w14:paraId="1012031F" w14:textId="77777777" w:rsidR="00703EFF" w:rsidRDefault="00703EFF"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1E0E76DC" w14:textId="77777777" w:rsidR="00703EFF" w:rsidRDefault="00703EFF" w:rsidP="001D0E27">
      <w:pPr>
        <w:pStyle w:val="ae"/>
        <w:numPr>
          <w:ilvl w:val="0"/>
          <w:numId w:val="4"/>
        </w:numPr>
      </w:pPr>
      <w:r>
        <w:t xml:space="preserve">SATA RAID Option ROM: </w:t>
      </w:r>
    </w:p>
    <w:p w14:paraId="2BF28B0C" w14:textId="77777777" w:rsidR="00703EFF" w:rsidRDefault="00703EFF" w:rsidP="001D0E27">
      <w:pPr>
        <w:pStyle w:val="ae"/>
        <w:numPr>
          <w:ilvl w:val="0"/>
          <w:numId w:val="4"/>
        </w:numPr>
      </w:pPr>
      <w:r>
        <w:t>SATA non-RAID Option ROM: NA</w:t>
      </w:r>
    </w:p>
    <w:p w14:paraId="12CD1CE2" w14:textId="77777777" w:rsidR="00703EFF" w:rsidRDefault="00703EFF" w:rsidP="001D0E27">
      <w:pPr>
        <w:pStyle w:val="ae"/>
        <w:numPr>
          <w:ilvl w:val="0"/>
          <w:numId w:val="4"/>
        </w:numPr>
      </w:pPr>
      <w:r>
        <w:t xml:space="preserve">AHCI Code: Based on </w:t>
      </w:r>
      <w:r>
        <w:rPr>
          <w:rFonts w:hint="eastAsia"/>
          <w:lang w:eastAsia="zh-TW"/>
        </w:rPr>
        <w:t>AHCI_23</w:t>
      </w:r>
    </w:p>
    <w:p w14:paraId="61D9D58D" w14:textId="77777777" w:rsidR="00703EFF" w:rsidRDefault="00703EFF" w:rsidP="001D0E27">
      <w:pPr>
        <w:pStyle w:val="ae"/>
        <w:numPr>
          <w:ilvl w:val="0"/>
          <w:numId w:val="4"/>
        </w:numPr>
      </w:pPr>
      <w:r>
        <w:t xml:space="preserve">LAN Option ROM: </w:t>
      </w:r>
      <w:r>
        <w:rPr>
          <w:rFonts w:hint="eastAsia"/>
          <w:lang w:eastAsia="zh-TW"/>
        </w:rPr>
        <w:t>NA</w:t>
      </w:r>
    </w:p>
    <w:p w14:paraId="7CE27F0D" w14:textId="77777777" w:rsidR="00703EFF" w:rsidRDefault="00703EFF" w:rsidP="001D0E27">
      <w:pPr>
        <w:pStyle w:val="ae"/>
        <w:numPr>
          <w:ilvl w:val="0"/>
          <w:numId w:val="4"/>
        </w:numPr>
      </w:pPr>
      <w:r>
        <w:t>Visual BIOS: NA</w:t>
      </w:r>
    </w:p>
    <w:p w14:paraId="18310718" w14:textId="77777777" w:rsidR="00703EFF" w:rsidRPr="00D3539C" w:rsidRDefault="00703EFF" w:rsidP="00703EFF">
      <w:pPr>
        <w:pStyle w:val="ae"/>
        <w:ind w:left="360"/>
      </w:pPr>
    </w:p>
    <w:p w14:paraId="2BE9D074" w14:textId="77777777" w:rsidR="00703EFF" w:rsidRPr="00341369" w:rsidRDefault="00703EFF" w:rsidP="001D0E27">
      <w:pPr>
        <w:pStyle w:val="ae"/>
        <w:numPr>
          <w:ilvl w:val="0"/>
          <w:numId w:val="4"/>
        </w:numPr>
        <w:rPr>
          <w:rFonts w:ascii="Courier New" w:eastAsia="Times New Roman" w:hAnsi="Courier New" w:cs="Courier New"/>
        </w:rPr>
      </w:pPr>
      <w:r w:rsidRPr="003C1214">
        <w:t xml:space="preserve">Supported Flash Devices: </w:t>
      </w:r>
    </w:p>
    <w:p w14:paraId="43EEB67A" w14:textId="77777777" w:rsidR="00703EFF" w:rsidRDefault="00703EFF" w:rsidP="00703EFF">
      <w:pPr>
        <w:pStyle w:val="ae"/>
        <w:ind w:left="1440"/>
        <w:rPr>
          <w:lang w:eastAsia="zh-TW"/>
        </w:rPr>
      </w:pPr>
      <w:r w:rsidRPr="00745EF2">
        <w:t>MACRONIX</w:t>
      </w:r>
      <w:r w:rsidRPr="00745EF2">
        <w:tab/>
        <w:t>MX25L25673GM2I-08G</w:t>
      </w:r>
      <w:r w:rsidRPr="00745EF2">
        <w:tab/>
        <w:t>32MB</w:t>
      </w:r>
    </w:p>
    <w:p w14:paraId="37DB32F9" w14:textId="77777777" w:rsidR="00703EFF" w:rsidRDefault="00703EFF" w:rsidP="00703EFF">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6F3F4D53" w14:textId="77777777" w:rsidR="00703EFF" w:rsidRPr="005C2CB1" w:rsidRDefault="00703EFF"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A86654E" w14:textId="77777777" w:rsidR="00703EFF" w:rsidRDefault="00703EFF" w:rsidP="00703EFF">
      <w:pPr>
        <w:pStyle w:val="ae"/>
        <w:ind w:left="720"/>
      </w:pPr>
      <w:r>
        <w:t>M80806C0_0000006</w:t>
      </w:r>
      <w:r>
        <w:rPr>
          <w:rFonts w:hint="eastAsia"/>
          <w:lang w:eastAsia="zh-TW"/>
        </w:rPr>
        <w:t>8</w:t>
      </w:r>
      <w:r w:rsidRPr="004E2F70">
        <w:t>.pdb</w:t>
      </w:r>
    </w:p>
    <w:p w14:paraId="40E960CA" w14:textId="77777777" w:rsidR="00703EFF" w:rsidRDefault="00703EFF"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432FE19" w14:textId="77777777" w:rsidR="00703EFF" w:rsidRDefault="00703EFF" w:rsidP="00703EFF">
      <w:pPr>
        <w:pStyle w:val="ae"/>
        <w:ind w:left="720"/>
      </w:pPr>
      <w:r>
        <w:t>M80806C0_0000006</w:t>
      </w:r>
      <w:r>
        <w:rPr>
          <w:rFonts w:hint="eastAsia"/>
          <w:lang w:eastAsia="zh-TW"/>
        </w:rPr>
        <w:t>8</w:t>
      </w:r>
      <w:r w:rsidRPr="004E2F70">
        <w:t>.pdb</w:t>
      </w:r>
    </w:p>
    <w:p w14:paraId="434AE152" w14:textId="77777777" w:rsidR="00703EFF" w:rsidRPr="000A0E43" w:rsidRDefault="00703EFF" w:rsidP="00703EFF">
      <w:pPr>
        <w:pStyle w:val="ae"/>
        <w:ind w:left="1440"/>
        <w:rPr>
          <w:rFonts w:ascii="CG Times (WN)" w:hAnsi="CG Times (WN)"/>
        </w:rPr>
      </w:pPr>
    </w:p>
    <w:p w14:paraId="2AB2D145" w14:textId="77777777" w:rsidR="00703EFF" w:rsidRDefault="00703EFF" w:rsidP="00703EFF">
      <w:pPr>
        <w:pStyle w:val="ae"/>
        <w:rPr>
          <w:b/>
          <w:bCs/>
        </w:rPr>
      </w:pPr>
      <w:r>
        <w:rPr>
          <w:b/>
          <w:bCs/>
        </w:rPr>
        <w:t>New Fixes/Features:</w:t>
      </w:r>
    </w:p>
    <w:p w14:paraId="29130CAC" w14:textId="77777777" w:rsidR="00703EFF" w:rsidRDefault="00703EFF" w:rsidP="00703EFF">
      <w:pPr>
        <w:pStyle w:val="ae"/>
        <w:ind w:left="720"/>
        <w:rPr>
          <w:lang w:eastAsia="zh-TW"/>
        </w:rPr>
      </w:pPr>
      <w:r>
        <w:rPr>
          <w:rFonts w:hint="eastAsia"/>
          <w:lang w:eastAsia="zh-TW"/>
        </w:rPr>
        <w:t>Based on PA000</w:t>
      </w:r>
      <w:r>
        <w:rPr>
          <w:lang w:eastAsia="zh-TW"/>
        </w:rPr>
        <w:t>1</w:t>
      </w:r>
      <w:r>
        <w:rPr>
          <w:rFonts w:hint="eastAsia"/>
          <w:lang w:eastAsia="zh-TW"/>
        </w:rPr>
        <w:t>1</w:t>
      </w:r>
    </w:p>
    <w:p w14:paraId="5AD9FCB2" w14:textId="77777777" w:rsidR="00703EFF" w:rsidRDefault="00703EFF" w:rsidP="001D0E27">
      <w:pPr>
        <w:pStyle w:val="ae"/>
        <w:numPr>
          <w:ilvl w:val="0"/>
          <w:numId w:val="20"/>
        </w:numPr>
        <w:rPr>
          <w:lang w:eastAsia="zh-TW"/>
        </w:rPr>
      </w:pPr>
      <w:r>
        <w:rPr>
          <w:rFonts w:hint="eastAsia"/>
          <w:lang w:eastAsia="zh-TW"/>
        </w:rPr>
        <w:t>[EIP</w:t>
      </w:r>
      <w:r w:rsidRPr="00703EFF">
        <w:rPr>
          <w:lang w:eastAsia="zh-TW"/>
        </w:rPr>
        <w:t>546724</w:t>
      </w:r>
      <w:r>
        <w:rPr>
          <w:rFonts w:hint="eastAsia"/>
          <w:lang w:eastAsia="zh-TW"/>
        </w:rPr>
        <w:t xml:space="preserve">] </w:t>
      </w:r>
      <w:r w:rsidRPr="00703EFF">
        <w:rPr>
          <w:lang w:eastAsia="zh-TW"/>
        </w:rPr>
        <w:t>WMI interface v1.25 implementation</w:t>
      </w:r>
    </w:p>
    <w:p w14:paraId="77C02D2D" w14:textId="77777777" w:rsidR="00703EFF" w:rsidRPr="00703EFF" w:rsidRDefault="00703EFF" w:rsidP="001D0E27">
      <w:pPr>
        <w:pStyle w:val="ae"/>
        <w:numPr>
          <w:ilvl w:val="0"/>
          <w:numId w:val="20"/>
        </w:numPr>
        <w:rPr>
          <w:lang w:eastAsia="zh-TW"/>
        </w:rPr>
      </w:pPr>
      <w:r>
        <w:rPr>
          <w:rFonts w:hint="eastAsia"/>
          <w:lang w:eastAsia="zh-TW"/>
        </w:rPr>
        <w:t>Refer to the WMI 1.26, p</w:t>
      </w:r>
      <w:r w:rsidRPr="00703EFF">
        <w:rPr>
          <w:lang w:eastAsia="zh-TW"/>
        </w:rPr>
        <w:t>artial method completion</w:t>
      </w:r>
    </w:p>
    <w:p w14:paraId="2292027F" w14:textId="77777777" w:rsidR="00703EFF" w:rsidRDefault="00703EFF" w:rsidP="00703EFF">
      <w:pPr>
        <w:pStyle w:val="ae"/>
        <w:ind w:left="360" w:firstLine="720"/>
        <w:rPr>
          <w:lang w:eastAsia="zh-TW"/>
        </w:rPr>
      </w:pPr>
      <w:r>
        <w:rPr>
          <w:lang w:eastAsia="zh-TW"/>
        </w:rPr>
        <w:t xml:space="preserve">Method </w:t>
      </w:r>
      <w:proofErr w:type="gramStart"/>
      <w:r>
        <w:rPr>
          <w:lang w:eastAsia="zh-TW"/>
        </w:rPr>
        <w:t>601 :</w:t>
      </w:r>
      <w:proofErr w:type="gramEnd"/>
      <w:r>
        <w:rPr>
          <w:lang w:eastAsia="zh-TW"/>
        </w:rPr>
        <w:t xml:space="preserve"> </w:t>
      </w:r>
    </w:p>
    <w:p w14:paraId="56769262" w14:textId="77777777" w:rsidR="00703EFF" w:rsidRDefault="00703EFF" w:rsidP="00703EFF">
      <w:pPr>
        <w:pStyle w:val="ae"/>
        <w:ind w:left="1080"/>
        <w:rPr>
          <w:lang w:eastAsia="zh-TW"/>
        </w:rPr>
      </w:pPr>
      <w:r>
        <w:rPr>
          <w:lang w:eastAsia="zh-TW"/>
        </w:rPr>
        <w:t xml:space="preserve">Method </w:t>
      </w:r>
      <w:proofErr w:type="gramStart"/>
      <w:r>
        <w:rPr>
          <w:lang w:eastAsia="zh-TW"/>
        </w:rPr>
        <w:t>602 :</w:t>
      </w:r>
      <w:proofErr w:type="gramEnd"/>
      <w:r>
        <w:rPr>
          <w:lang w:eastAsia="zh-TW"/>
        </w:rPr>
        <w:t xml:space="preserve"> </w:t>
      </w:r>
      <w:r>
        <w:rPr>
          <w:rFonts w:hint="eastAsia"/>
          <w:lang w:eastAsia="zh-TW"/>
        </w:rPr>
        <w:t>for FAB-A</w:t>
      </w:r>
    </w:p>
    <w:p w14:paraId="1DDAA80C" w14:textId="77777777" w:rsidR="00703EFF" w:rsidRDefault="00703EFF" w:rsidP="00703EFF">
      <w:pPr>
        <w:pStyle w:val="ae"/>
        <w:ind w:left="1080"/>
        <w:rPr>
          <w:lang w:eastAsia="zh-TW"/>
        </w:rPr>
      </w:pPr>
    </w:p>
    <w:p w14:paraId="686DA428" w14:textId="77777777" w:rsidR="00703EFF" w:rsidRPr="00B179CD" w:rsidRDefault="00703EFF" w:rsidP="00703EFF">
      <w:pPr>
        <w:pStyle w:val="ae"/>
        <w:ind w:left="1080"/>
        <w:rPr>
          <w:lang w:eastAsia="zh-TW"/>
        </w:rPr>
      </w:pPr>
    </w:p>
    <w:p w14:paraId="513F7D87" w14:textId="77777777" w:rsidR="00703EFF" w:rsidRDefault="00703EFF" w:rsidP="00703EFF">
      <w:pPr>
        <w:pStyle w:val="ae"/>
        <w:rPr>
          <w:rFonts w:eastAsiaTheme="minorEastAsia"/>
          <w:b/>
          <w:bCs/>
          <w:lang w:eastAsia="zh-TW"/>
        </w:rPr>
      </w:pPr>
      <w:r w:rsidRPr="00D54263">
        <w:rPr>
          <w:rFonts w:eastAsia="MS Mincho"/>
          <w:b/>
          <w:bCs/>
        </w:rPr>
        <w:t>Known Errata:</w:t>
      </w:r>
    </w:p>
    <w:p w14:paraId="0BBF8C92" w14:textId="77777777" w:rsidR="00703EFF" w:rsidRDefault="00703EFF">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Pr>
          <w:rFonts w:eastAsiaTheme="minorEastAsia" w:hint="eastAsia"/>
          <w:b/>
          <w:bCs/>
          <w:lang w:eastAsia="zh-TW"/>
        </w:rPr>
        <w:t>9</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4E807F6D" w14:textId="77777777" w:rsidR="00703EFF" w:rsidRDefault="00703EFF" w:rsidP="00703EFF">
      <w:pPr>
        <w:pStyle w:val="ae"/>
        <w:ind w:left="360"/>
        <w:rPr>
          <w:rFonts w:eastAsiaTheme="minorEastAsia"/>
          <w:b/>
          <w:bCs/>
          <w:lang w:eastAsia="zh-TW"/>
        </w:rPr>
      </w:pPr>
      <w:r>
        <w:rPr>
          <w:rFonts w:eastAsiaTheme="minorEastAsia" w:hint="eastAsia"/>
          <w:b/>
          <w:bCs/>
          <w:lang w:eastAsia="zh-TW"/>
        </w:rPr>
        <w:t>Please refer to the information below.</w:t>
      </w:r>
    </w:p>
    <w:p w14:paraId="32A54FE4" w14:textId="77777777" w:rsidR="00703EFF" w:rsidRDefault="00703EFF"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0AF6A8C3" w14:textId="77777777" w:rsidR="00703EFF" w:rsidRDefault="00703EFF"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33B4E688" w14:textId="77777777" w:rsidR="00703EFF" w:rsidRDefault="00703EFF" w:rsidP="00703EFF">
      <w:pPr>
        <w:pStyle w:val="ae"/>
        <w:rPr>
          <w:rFonts w:eastAsiaTheme="minorEastAsia"/>
          <w:b/>
          <w:bCs/>
          <w:lang w:eastAsia="zh-TW"/>
        </w:rPr>
      </w:pPr>
    </w:p>
    <w:p w14:paraId="3DFCB0E5" w14:textId="77777777" w:rsidR="00703EFF" w:rsidRDefault="00703EFF" w:rsidP="00703EFF">
      <w:pPr>
        <w:pStyle w:val="ae"/>
        <w:rPr>
          <w:rFonts w:eastAsiaTheme="minorEastAsia"/>
          <w:b/>
          <w:bCs/>
          <w:lang w:eastAsia="zh-TW"/>
        </w:rPr>
      </w:pPr>
    </w:p>
    <w:p w14:paraId="221B1197" w14:textId="77777777" w:rsidR="000B31EF" w:rsidRDefault="000B31EF" w:rsidP="00703EFF">
      <w:pPr>
        <w:pStyle w:val="ae"/>
        <w:rPr>
          <w:rFonts w:eastAsiaTheme="minorEastAsia"/>
          <w:b/>
          <w:bCs/>
          <w:lang w:eastAsia="zh-TW"/>
        </w:rPr>
      </w:pPr>
    </w:p>
    <w:p w14:paraId="037EA3E1" w14:textId="77777777" w:rsidR="000B31EF" w:rsidRDefault="000B31EF" w:rsidP="00703EFF">
      <w:pPr>
        <w:pStyle w:val="ae"/>
        <w:rPr>
          <w:rFonts w:eastAsiaTheme="minorEastAsia"/>
          <w:b/>
          <w:bCs/>
          <w:lang w:eastAsia="zh-TW"/>
        </w:rPr>
      </w:pPr>
    </w:p>
    <w:p w14:paraId="2C618FEF" w14:textId="77777777" w:rsidR="000B31EF" w:rsidRDefault="000B31EF" w:rsidP="00703EFF">
      <w:pPr>
        <w:pStyle w:val="ae"/>
        <w:rPr>
          <w:rFonts w:eastAsiaTheme="minorEastAsia"/>
          <w:b/>
          <w:bCs/>
          <w:lang w:eastAsia="zh-TW"/>
        </w:rPr>
      </w:pPr>
    </w:p>
    <w:p w14:paraId="35DB8935" w14:textId="77777777" w:rsidR="000B31EF" w:rsidRDefault="000B31EF" w:rsidP="00703EFF">
      <w:pPr>
        <w:pStyle w:val="ae"/>
        <w:rPr>
          <w:rFonts w:eastAsiaTheme="minorEastAsia"/>
          <w:b/>
          <w:bCs/>
          <w:lang w:eastAsia="zh-TW"/>
        </w:rPr>
      </w:pPr>
    </w:p>
    <w:p w14:paraId="422B97BC" w14:textId="77777777" w:rsidR="000B31EF" w:rsidRDefault="000B31EF" w:rsidP="00703EFF">
      <w:pPr>
        <w:pStyle w:val="ae"/>
        <w:rPr>
          <w:rFonts w:eastAsiaTheme="minorEastAsia"/>
          <w:b/>
          <w:bCs/>
          <w:lang w:eastAsia="zh-TW"/>
        </w:rPr>
      </w:pPr>
    </w:p>
    <w:p w14:paraId="1D68ED34" w14:textId="77777777" w:rsidR="000B31EF" w:rsidRDefault="000B31EF" w:rsidP="00703EFF">
      <w:pPr>
        <w:pStyle w:val="ae"/>
        <w:rPr>
          <w:rFonts w:eastAsiaTheme="minorEastAsia"/>
          <w:b/>
          <w:bCs/>
          <w:lang w:eastAsia="zh-TW"/>
        </w:rPr>
      </w:pPr>
    </w:p>
    <w:p w14:paraId="5D609890" w14:textId="77777777" w:rsidR="000B31EF" w:rsidRDefault="000B31EF" w:rsidP="00703EFF">
      <w:pPr>
        <w:pStyle w:val="ae"/>
        <w:rPr>
          <w:rFonts w:eastAsiaTheme="minorEastAsia"/>
          <w:b/>
          <w:bCs/>
          <w:lang w:eastAsia="zh-TW"/>
        </w:rPr>
      </w:pPr>
    </w:p>
    <w:p w14:paraId="5DC9C0C0" w14:textId="77777777" w:rsidR="000B31EF" w:rsidRDefault="000B31EF" w:rsidP="00703EFF">
      <w:pPr>
        <w:pStyle w:val="ae"/>
        <w:rPr>
          <w:rFonts w:eastAsiaTheme="minorEastAsia"/>
          <w:b/>
          <w:bCs/>
          <w:lang w:eastAsia="zh-TW"/>
        </w:rPr>
      </w:pPr>
    </w:p>
    <w:p w14:paraId="1FF469EE" w14:textId="77777777" w:rsidR="00703EFF" w:rsidRDefault="00703EFF" w:rsidP="00703EFF">
      <w:pPr>
        <w:pStyle w:val="ae"/>
        <w:rPr>
          <w:rFonts w:eastAsiaTheme="minorEastAsia"/>
          <w:b/>
          <w:bCs/>
          <w:lang w:eastAsia="zh-TW"/>
        </w:rPr>
      </w:pPr>
    </w:p>
    <w:p w14:paraId="7E90A3AD" w14:textId="77777777" w:rsidR="00703EFF" w:rsidRDefault="00703EFF" w:rsidP="00703EFF">
      <w:pPr>
        <w:pStyle w:val="ae"/>
        <w:rPr>
          <w:rFonts w:eastAsiaTheme="minorEastAsia"/>
          <w:b/>
          <w:bCs/>
          <w:lang w:eastAsia="zh-TW"/>
        </w:rPr>
      </w:pPr>
    </w:p>
    <w:p w14:paraId="0DE42A59" w14:textId="77777777" w:rsidR="00284AF0" w:rsidRPr="00192E16" w:rsidRDefault="00284AF0" w:rsidP="00284AF0">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1</w:t>
      </w:r>
      <w:r>
        <w:rPr>
          <w:lang w:eastAsia="zh-TW"/>
        </w:rPr>
        <w:t>1</w:t>
      </w:r>
      <w:r>
        <w:t>.20</w:t>
      </w:r>
      <w:r>
        <w:rPr>
          <w:rFonts w:hint="eastAsia"/>
          <w:lang w:eastAsia="zh-TW"/>
        </w:rPr>
        <w:t>20</w:t>
      </w:r>
      <w:r>
        <w:t>.</w:t>
      </w:r>
      <w:r>
        <w:rPr>
          <w:rFonts w:hint="eastAsia"/>
          <w:lang w:eastAsia="zh-TW"/>
        </w:rPr>
        <w:t>0</w:t>
      </w:r>
      <w:r>
        <w:rPr>
          <w:lang w:eastAsia="zh-TW"/>
        </w:rPr>
        <w:t>702</w:t>
      </w:r>
      <w:r>
        <w:t>.</w:t>
      </w:r>
      <w:r>
        <w:rPr>
          <w:lang w:eastAsia="zh-TW"/>
        </w:rPr>
        <w:t>1908</w:t>
      </w:r>
      <w:r>
        <w:tab/>
      </w:r>
      <w:proofErr w:type="gramStart"/>
      <w:r>
        <w:t>Development  BIOS</w:t>
      </w:r>
      <w:proofErr w:type="gramEnd"/>
    </w:p>
    <w:p w14:paraId="05394D9C" w14:textId="77777777" w:rsidR="00284AF0" w:rsidRPr="005C2CB1" w:rsidRDefault="00284AF0" w:rsidP="00284AF0">
      <w:pPr>
        <w:ind w:right="360"/>
        <w:rPr>
          <w:rFonts w:ascii="Courier New" w:hAnsi="Courier New" w:cs="Courier New"/>
          <w:b/>
          <w:bCs/>
        </w:rPr>
      </w:pPr>
      <w:r w:rsidRPr="005C2CB1">
        <w:rPr>
          <w:rFonts w:ascii="Courier New" w:hAnsi="Courier New" w:cs="Courier New"/>
          <w:b/>
          <w:bCs/>
        </w:rPr>
        <w:t>About This Release:</w:t>
      </w:r>
    </w:p>
    <w:p w14:paraId="026312C5" w14:textId="77777777" w:rsidR="00284AF0" w:rsidRDefault="00284AF0" w:rsidP="001D0E27">
      <w:pPr>
        <w:pStyle w:val="ae"/>
        <w:numPr>
          <w:ilvl w:val="0"/>
          <w:numId w:val="3"/>
        </w:numPr>
      </w:pPr>
      <w:r>
        <w:t xml:space="preserve">Date: </w:t>
      </w:r>
      <w:r>
        <w:rPr>
          <w:rFonts w:hint="eastAsia"/>
          <w:lang w:eastAsia="zh-TW"/>
        </w:rPr>
        <w:t>Ju</w:t>
      </w:r>
      <w:r>
        <w:rPr>
          <w:lang w:eastAsia="zh-TW"/>
        </w:rPr>
        <w:t>ly</w:t>
      </w:r>
      <w:r>
        <w:rPr>
          <w:rFonts w:hint="eastAsia"/>
          <w:lang w:eastAsia="zh-TW"/>
        </w:rPr>
        <w:t xml:space="preserve"> </w:t>
      </w:r>
      <w:r>
        <w:rPr>
          <w:lang w:eastAsia="zh-TW"/>
        </w:rPr>
        <w:t>02</w:t>
      </w:r>
      <w:r>
        <w:t>, 2</w:t>
      </w:r>
      <w:r>
        <w:rPr>
          <w:rFonts w:hint="eastAsia"/>
          <w:lang w:eastAsia="zh-TW"/>
        </w:rPr>
        <w:t>020</w:t>
      </w:r>
    </w:p>
    <w:p w14:paraId="2DD3D2C7" w14:textId="77777777" w:rsidR="00284AF0" w:rsidRPr="00203116" w:rsidRDefault="00284AF0" w:rsidP="001D0E27">
      <w:pPr>
        <w:pStyle w:val="ae"/>
        <w:numPr>
          <w:ilvl w:val="0"/>
          <w:numId w:val="3"/>
        </w:numPr>
      </w:pPr>
      <w:r>
        <w:t xml:space="preserve">ROM Image Checksum: </w:t>
      </w:r>
      <w:r>
        <w:rPr>
          <w:rFonts w:hint="eastAsia"/>
          <w:lang w:eastAsia="zh-TW"/>
        </w:rPr>
        <w:t>0x</w:t>
      </w:r>
      <w:r w:rsidR="009E6487">
        <w:rPr>
          <w:lang w:eastAsia="zh-TW"/>
        </w:rPr>
        <w:t>99B7</w:t>
      </w:r>
    </w:p>
    <w:p w14:paraId="3249F383" w14:textId="77777777" w:rsidR="00284AF0" w:rsidRDefault="00284AF0"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5A0FC38D" w14:textId="77777777" w:rsidR="00284AF0" w:rsidRDefault="00284AF0" w:rsidP="001D0E27">
      <w:pPr>
        <w:pStyle w:val="ae"/>
        <w:numPr>
          <w:ilvl w:val="0"/>
          <w:numId w:val="4"/>
        </w:numPr>
      </w:pPr>
      <w:r>
        <w:t xml:space="preserve">EC Firmware: </w:t>
      </w:r>
      <w:r>
        <w:rPr>
          <w:rFonts w:hint="eastAsia"/>
          <w:lang w:eastAsia="zh-TW"/>
        </w:rPr>
        <w:t>01.02.00</w:t>
      </w:r>
    </w:p>
    <w:p w14:paraId="29CDE5B2" w14:textId="77777777" w:rsidR="00284AF0" w:rsidRDefault="00284AF0"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5AF19F9A" w14:textId="77777777" w:rsidR="00284AF0" w:rsidRPr="00DA6AF4" w:rsidRDefault="00284AF0" w:rsidP="001D0E27">
      <w:pPr>
        <w:pStyle w:val="ae"/>
        <w:numPr>
          <w:ilvl w:val="0"/>
          <w:numId w:val="4"/>
        </w:numPr>
        <w:rPr>
          <w:bCs/>
        </w:rPr>
      </w:pPr>
      <w:r>
        <w:t xml:space="preserve">Memory Reference Code: Based on </w:t>
      </w:r>
      <w:r w:rsidR="00AD0FF0" w:rsidRPr="00AD0FF0">
        <w:t>RC0A.00.28.42</w:t>
      </w:r>
    </w:p>
    <w:p w14:paraId="0284AACB" w14:textId="77777777" w:rsidR="00284AF0" w:rsidRDefault="00284AF0" w:rsidP="001D0E27">
      <w:pPr>
        <w:pStyle w:val="ae"/>
        <w:numPr>
          <w:ilvl w:val="0"/>
          <w:numId w:val="4"/>
        </w:numPr>
        <w:rPr>
          <w:bCs/>
        </w:rPr>
      </w:pPr>
      <w:proofErr w:type="spellStart"/>
      <w:r>
        <w:t>MEBx</w:t>
      </w:r>
      <w:proofErr w:type="spellEnd"/>
      <w:r>
        <w:t xml:space="preserve"> Revision: NA</w:t>
      </w:r>
    </w:p>
    <w:p w14:paraId="3698EB0A" w14:textId="77777777" w:rsidR="00284AF0" w:rsidRDefault="00284AF0" w:rsidP="001D0E27">
      <w:pPr>
        <w:pStyle w:val="ae"/>
        <w:numPr>
          <w:ilvl w:val="0"/>
          <w:numId w:val="4"/>
        </w:numPr>
      </w:pPr>
      <w:r>
        <w:t>Integrated Graphics</w:t>
      </w:r>
    </w:p>
    <w:p w14:paraId="237DA871" w14:textId="77777777" w:rsidR="00284AF0" w:rsidRDefault="00284AF0" w:rsidP="001D0E27">
      <w:pPr>
        <w:pStyle w:val="ae"/>
        <w:numPr>
          <w:ilvl w:val="2"/>
          <w:numId w:val="4"/>
        </w:numPr>
      </w:pPr>
      <w:r>
        <w:t xml:space="preserve">Option ROM: </w:t>
      </w:r>
      <w:r>
        <w:rPr>
          <w:rFonts w:hint="eastAsia"/>
          <w:lang w:eastAsia="zh-TW"/>
        </w:rPr>
        <w:t>NA</w:t>
      </w:r>
    </w:p>
    <w:p w14:paraId="26B3BE4F" w14:textId="77777777" w:rsidR="00284AF0" w:rsidRDefault="00284AF0"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5898AC92" w14:textId="77777777" w:rsidR="00284AF0" w:rsidRDefault="00284AF0" w:rsidP="001D0E27">
      <w:pPr>
        <w:pStyle w:val="ae"/>
        <w:numPr>
          <w:ilvl w:val="0"/>
          <w:numId w:val="4"/>
        </w:numPr>
      </w:pPr>
      <w:r>
        <w:t xml:space="preserve">SATA RAID Option ROM: </w:t>
      </w:r>
    </w:p>
    <w:p w14:paraId="74214F01" w14:textId="77777777" w:rsidR="00284AF0" w:rsidRDefault="00284AF0" w:rsidP="001D0E27">
      <w:pPr>
        <w:pStyle w:val="ae"/>
        <w:numPr>
          <w:ilvl w:val="0"/>
          <w:numId w:val="4"/>
        </w:numPr>
      </w:pPr>
      <w:r>
        <w:t>SATA non-RAID Option ROM: NA</w:t>
      </w:r>
    </w:p>
    <w:p w14:paraId="3CE0BDC5" w14:textId="77777777" w:rsidR="00284AF0" w:rsidRDefault="00284AF0" w:rsidP="001D0E27">
      <w:pPr>
        <w:pStyle w:val="ae"/>
        <w:numPr>
          <w:ilvl w:val="0"/>
          <w:numId w:val="4"/>
        </w:numPr>
      </w:pPr>
      <w:r>
        <w:t xml:space="preserve">AHCI Code: Based on </w:t>
      </w:r>
      <w:r>
        <w:rPr>
          <w:rFonts w:hint="eastAsia"/>
          <w:lang w:eastAsia="zh-TW"/>
        </w:rPr>
        <w:t>AHCI_23</w:t>
      </w:r>
    </w:p>
    <w:p w14:paraId="14DCF155" w14:textId="77777777" w:rsidR="00284AF0" w:rsidRDefault="00284AF0" w:rsidP="001D0E27">
      <w:pPr>
        <w:pStyle w:val="ae"/>
        <w:numPr>
          <w:ilvl w:val="0"/>
          <w:numId w:val="4"/>
        </w:numPr>
      </w:pPr>
      <w:r>
        <w:t xml:space="preserve">LAN Option ROM: </w:t>
      </w:r>
      <w:r>
        <w:rPr>
          <w:rFonts w:hint="eastAsia"/>
          <w:lang w:eastAsia="zh-TW"/>
        </w:rPr>
        <w:t>NA</w:t>
      </w:r>
    </w:p>
    <w:p w14:paraId="7B22F748" w14:textId="77777777" w:rsidR="00284AF0" w:rsidRDefault="00284AF0" w:rsidP="001D0E27">
      <w:pPr>
        <w:pStyle w:val="ae"/>
        <w:numPr>
          <w:ilvl w:val="0"/>
          <w:numId w:val="4"/>
        </w:numPr>
      </w:pPr>
      <w:r>
        <w:t>Visual BIOS: NA</w:t>
      </w:r>
    </w:p>
    <w:p w14:paraId="07758836" w14:textId="77777777" w:rsidR="00284AF0" w:rsidRPr="00D3539C" w:rsidRDefault="00284AF0" w:rsidP="00284AF0">
      <w:pPr>
        <w:pStyle w:val="ae"/>
        <w:ind w:left="360"/>
      </w:pPr>
    </w:p>
    <w:p w14:paraId="42F72741" w14:textId="77777777" w:rsidR="00284AF0" w:rsidRPr="00341369" w:rsidRDefault="00284AF0" w:rsidP="001D0E27">
      <w:pPr>
        <w:pStyle w:val="ae"/>
        <w:numPr>
          <w:ilvl w:val="0"/>
          <w:numId w:val="4"/>
        </w:numPr>
        <w:rPr>
          <w:rFonts w:ascii="Courier New" w:eastAsia="Times New Roman" w:hAnsi="Courier New" w:cs="Courier New"/>
        </w:rPr>
      </w:pPr>
      <w:r w:rsidRPr="003C1214">
        <w:t xml:space="preserve">Supported Flash Devices: </w:t>
      </w:r>
    </w:p>
    <w:p w14:paraId="1EA9C5D4" w14:textId="77777777" w:rsidR="00284AF0" w:rsidRDefault="00284AF0" w:rsidP="00284AF0">
      <w:pPr>
        <w:pStyle w:val="ae"/>
        <w:ind w:left="1440"/>
        <w:rPr>
          <w:lang w:eastAsia="zh-TW"/>
        </w:rPr>
      </w:pPr>
      <w:r w:rsidRPr="00745EF2">
        <w:t>MACRONIX</w:t>
      </w:r>
      <w:r w:rsidRPr="00745EF2">
        <w:tab/>
        <w:t>MX25L25673GM2I-08G</w:t>
      </w:r>
      <w:r w:rsidRPr="00745EF2">
        <w:tab/>
        <w:t>32MB</w:t>
      </w:r>
    </w:p>
    <w:p w14:paraId="721707FD" w14:textId="77777777" w:rsidR="00284AF0" w:rsidRDefault="00284AF0" w:rsidP="00284AF0">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789A7B07" w14:textId="77777777" w:rsidR="00284AF0" w:rsidRPr="005C2CB1" w:rsidRDefault="00284AF0"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596EC124" w14:textId="77777777" w:rsidR="00284AF0" w:rsidRDefault="00284AF0" w:rsidP="00284AF0">
      <w:pPr>
        <w:pStyle w:val="ae"/>
        <w:ind w:left="720"/>
      </w:pPr>
      <w:r>
        <w:t>M80806C0_0000006</w:t>
      </w:r>
      <w:r>
        <w:rPr>
          <w:rFonts w:hint="eastAsia"/>
          <w:lang w:eastAsia="zh-TW"/>
        </w:rPr>
        <w:t>8</w:t>
      </w:r>
      <w:r w:rsidRPr="004E2F70">
        <w:t>.pdb</w:t>
      </w:r>
    </w:p>
    <w:p w14:paraId="08F456D3" w14:textId="77777777" w:rsidR="00284AF0" w:rsidRDefault="00284AF0"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0B3A0D7" w14:textId="77777777" w:rsidR="00284AF0" w:rsidRDefault="00284AF0" w:rsidP="00284AF0">
      <w:pPr>
        <w:pStyle w:val="ae"/>
        <w:ind w:left="720"/>
      </w:pPr>
      <w:r>
        <w:t>M80806C0_0000006</w:t>
      </w:r>
      <w:r>
        <w:rPr>
          <w:rFonts w:hint="eastAsia"/>
          <w:lang w:eastAsia="zh-TW"/>
        </w:rPr>
        <w:t>8</w:t>
      </w:r>
      <w:r w:rsidRPr="004E2F70">
        <w:t>.pdb</w:t>
      </w:r>
    </w:p>
    <w:p w14:paraId="262E16D3" w14:textId="77777777" w:rsidR="00284AF0" w:rsidRPr="000A0E43" w:rsidRDefault="00284AF0" w:rsidP="00284AF0">
      <w:pPr>
        <w:pStyle w:val="ae"/>
        <w:ind w:left="1440"/>
        <w:rPr>
          <w:rFonts w:ascii="CG Times (WN)" w:hAnsi="CG Times (WN)"/>
        </w:rPr>
      </w:pPr>
    </w:p>
    <w:p w14:paraId="512E5167" w14:textId="77777777" w:rsidR="00284AF0" w:rsidRDefault="00284AF0" w:rsidP="00284AF0">
      <w:pPr>
        <w:pStyle w:val="ae"/>
        <w:rPr>
          <w:b/>
          <w:bCs/>
        </w:rPr>
      </w:pPr>
      <w:r>
        <w:rPr>
          <w:b/>
          <w:bCs/>
        </w:rPr>
        <w:t>New Fixes/Features:</w:t>
      </w:r>
    </w:p>
    <w:p w14:paraId="78F5B175" w14:textId="77777777" w:rsidR="00284AF0" w:rsidRDefault="00284AF0" w:rsidP="00284AF0">
      <w:pPr>
        <w:pStyle w:val="ae"/>
        <w:ind w:left="720"/>
        <w:rPr>
          <w:lang w:eastAsia="zh-TW"/>
        </w:rPr>
      </w:pPr>
      <w:r>
        <w:rPr>
          <w:rFonts w:hint="eastAsia"/>
          <w:lang w:eastAsia="zh-TW"/>
        </w:rPr>
        <w:t>Based on PA000</w:t>
      </w:r>
      <w:r w:rsidR="00E52315">
        <w:rPr>
          <w:lang w:eastAsia="zh-TW"/>
        </w:rPr>
        <w:t>10</w:t>
      </w:r>
    </w:p>
    <w:p w14:paraId="04A5DBEE" w14:textId="77777777" w:rsidR="00284AF0" w:rsidRDefault="00284AF0" w:rsidP="001D0E27">
      <w:pPr>
        <w:pStyle w:val="ae"/>
        <w:numPr>
          <w:ilvl w:val="0"/>
          <w:numId w:val="20"/>
        </w:numPr>
        <w:rPr>
          <w:lang w:eastAsia="zh-TW"/>
        </w:rPr>
      </w:pPr>
      <w:r>
        <w:rPr>
          <w:rFonts w:hint="eastAsia"/>
          <w:lang w:eastAsia="zh-TW"/>
        </w:rPr>
        <w:t xml:space="preserve">AMI CRB BIOS </w:t>
      </w:r>
      <w:proofErr w:type="spellStart"/>
      <w:r>
        <w:rPr>
          <w:rFonts w:hint="eastAsia"/>
          <w:lang w:eastAsia="zh-TW"/>
        </w:rPr>
        <w:t>lable</w:t>
      </w:r>
      <w:proofErr w:type="spellEnd"/>
      <w:r>
        <w:rPr>
          <w:rFonts w:hint="eastAsia"/>
          <w:lang w:eastAsia="zh-TW"/>
        </w:rPr>
        <w:t xml:space="preserve">: </w:t>
      </w:r>
      <w:r w:rsidR="00E52315" w:rsidRPr="00E52315">
        <w:rPr>
          <w:lang w:eastAsia="zh-TW"/>
        </w:rPr>
        <w:t>5.19_1AWHY_RC0A.00.28.42_019</w:t>
      </w:r>
    </w:p>
    <w:p w14:paraId="69F2E7D7" w14:textId="77777777" w:rsidR="00B64695" w:rsidRDefault="00B64695" w:rsidP="001D0E27">
      <w:pPr>
        <w:pStyle w:val="ae"/>
        <w:numPr>
          <w:ilvl w:val="0"/>
          <w:numId w:val="20"/>
        </w:numPr>
        <w:rPr>
          <w:lang w:eastAsia="zh-TW"/>
        </w:rPr>
      </w:pPr>
      <w:r>
        <w:rPr>
          <w:rFonts w:hint="eastAsia"/>
          <w:lang w:eastAsia="zh-TW"/>
        </w:rPr>
        <w:t xml:space="preserve">Setup page </w:t>
      </w:r>
      <w:r>
        <w:rPr>
          <w:lang w:eastAsia="zh-TW"/>
        </w:rPr>
        <w:t>“</w:t>
      </w:r>
      <w:proofErr w:type="spellStart"/>
      <w:r>
        <w:rPr>
          <w:rFonts w:hint="eastAsia"/>
          <w:lang w:eastAsia="zh-TW"/>
        </w:rPr>
        <w:t>OnBoard</w:t>
      </w:r>
      <w:proofErr w:type="spellEnd"/>
      <w:r>
        <w:rPr>
          <w:rFonts w:hint="eastAsia"/>
          <w:lang w:eastAsia="zh-TW"/>
        </w:rPr>
        <w:t xml:space="preserve"> Device</w:t>
      </w:r>
      <w:r>
        <w:rPr>
          <w:lang w:eastAsia="zh-TW"/>
        </w:rPr>
        <w:t>”</w:t>
      </w:r>
    </w:p>
    <w:p w14:paraId="26B50DA8" w14:textId="77777777" w:rsidR="00B64695" w:rsidRDefault="006C4CA4" w:rsidP="001D0E27">
      <w:pPr>
        <w:pStyle w:val="ae"/>
        <w:numPr>
          <w:ilvl w:val="0"/>
          <w:numId w:val="15"/>
        </w:numPr>
        <w:rPr>
          <w:lang w:eastAsia="zh-TW"/>
        </w:rPr>
      </w:pPr>
      <w:r>
        <w:rPr>
          <w:lang w:eastAsia="zh-TW"/>
        </w:rPr>
        <w:t>“</w:t>
      </w:r>
      <w:proofErr w:type="spellStart"/>
      <w:r w:rsidRPr="006C4CA4">
        <w:rPr>
          <w:lang w:eastAsia="zh-TW"/>
        </w:rPr>
        <w:t>SDCard</w:t>
      </w:r>
      <w:proofErr w:type="spellEnd"/>
      <w:r w:rsidRPr="006C4CA4">
        <w:rPr>
          <w:lang w:eastAsia="zh-TW"/>
        </w:rPr>
        <w:t xml:space="preserve"> 3.0 Controller</w:t>
      </w:r>
      <w:r>
        <w:rPr>
          <w:lang w:eastAsia="zh-TW"/>
        </w:rPr>
        <w:t>”</w:t>
      </w:r>
      <w:r w:rsidR="00B64695" w:rsidRPr="00B64695">
        <w:rPr>
          <w:lang w:eastAsia="zh-TW"/>
        </w:rPr>
        <w:t xml:space="preserve"> Enabled/Disabled</w:t>
      </w:r>
    </w:p>
    <w:p w14:paraId="0AD9A4C0" w14:textId="77777777" w:rsidR="00284AF0" w:rsidRDefault="00A7536B" w:rsidP="001D0E27">
      <w:pPr>
        <w:pStyle w:val="ae"/>
        <w:numPr>
          <w:ilvl w:val="0"/>
          <w:numId w:val="15"/>
        </w:numPr>
        <w:rPr>
          <w:lang w:eastAsia="zh-TW"/>
        </w:rPr>
      </w:pPr>
      <w:r w:rsidRPr="00A7536B">
        <w:rPr>
          <w:lang w:eastAsia="zh-TW"/>
        </w:rPr>
        <w:t xml:space="preserve"> "WLAN" is enabled/disabled, this feature can only be turned off in the OS, but we can still see this device in the device manager. </w:t>
      </w:r>
    </w:p>
    <w:p w14:paraId="5A920E80" w14:textId="77777777" w:rsidR="00284AF0" w:rsidRDefault="00B64695" w:rsidP="001D0E27">
      <w:pPr>
        <w:pStyle w:val="ae"/>
        <w:numPr>
          <w:ilvl w:val="0"/>
          <w:numId w:val="20"/>
        </w:numPr>
        <w:rPr>
          <w:lang w:eastAsia="zh-TW"/>
        </w:rPr>
      </w:pPr>
      <w:r w:rsidRPr="00B64695">
        <w:rPr>
          <w:lang w:eastAsia="zh-TW"/>
        </w:rPr>
        <w:t>Disabled Intel IPCM module</w:t>
      </w:r>
    </w:p>
    <w:p w14:paraId="3043198B" w14:textId="77777777" w:rsidR="00896CF1" w:rsidRDefault="00896CF1" w:rsidP="001D0E27">
      <w:pPr>
        <w:pStyle w:val="ae"/>
        <w:numPr>
          <w:ilvl w:val="0"/>
          <w:numId w:val="20"/>
        </w:numPr>
        <w:rPr>
          <w:lang w:eastAsia="zh-TW"/>
        </w:rPr>
      </w:pPr>
      <w:r>
        <w:rPr>
          <w:lang w:eastAsia="zh-TW"/>
        </w:rPr>
        <w:t xml:space="preserve">Set </w:t>
      </w:r>
      <w:proofErr w:type="spellStart"/>
      <w:r>
        <w:rPr>
          <w:lang w:eastAsia="zh-TW"/>
        </w:rPr>
        <w:t>PchPcieClockUsageOverride</w:t>
      </w:r>
      <w:proofErr w:type="spellEnd"/>
      <w:r>
        <w:rPr>
          <w:lang w:eastAsia="zh-TW"/>
        </w:rPr>
        <w:t xml:space="preserve">[x], </w:t>
      </w:r>
      <w:proofErr w:type="spellStart"/>
      <w:r>
        <w:rPr>
          <w:lang w:eastAsia="zh-TW"/>
        </w:rPr>
        <w:t>PchPcieClkReqSupport</w:t>
      </w:r>
      <w:proofErr w:type="spellEnd"/>
      <w:r>
        <w:rPr>
          <w:lang w:eastAsia="zh-TW"/>
        </w:rPr>
        <w:t>[x] for PA Board</w:t>
      </w:r>
    </w:p>
    <w:p w14:paraId="1937C98F" w14:textId="77777777" w:rsidR="00896CF1" w:rsidRDefault="00896CF1" w:rsidP="00896CF1">
      <w:pPr>
        <w:pStyle w:val="ae"/>
        <w:ind w:left="1080"/>
        <w:rPr>
          <w:lang w:eastAsia="zh-TW"/>
        </w:rPr>
      </w:pPr>
      <w:r>
        <w:rPr>
          <w:lang w:eastAsia="zh-TW"/>
        </w:rPr>
        <w:t>X</w:t>
      </w:r>
      <w:r>
        <w:rPr>
          <w:rFonts w:hint="eastAsia"/>
          <w:lang w:eastAsia="zh-TW"/>
        </w:rPr>
        <w:t>=</w:t>
      </w:r>
      <w:proofErr w:type="gramStart"/>
      <w:r>
        <w:rPr>
          <w:rFonts w:hint="eastAsia"/>
          <w:lang w:eastAsia="zh-TW"/>
        </w:rPr>
        <w:t>3 ,</w:t>
      </w:r>
      <w:proofErr w:type="gramEnd"/>
      <w:r>
        <w:rPr>
          <w:rFonts w:hint="eastAsia"/>
          <w:lang w:eastAsia="zh-TW"/>
        </w:rPr>
        <w:t xml:space="preserve"> 4, 5 to Disabled</w:t>
      </w:r>
    </w:p>
    <w:p w14:paraId="0C3C212F" w14:textId="77777777" w:rsidR="00504699" w:rsidRDefault="00504699" w:rsidP="001D0E27">
      <w:pPr>
        <w:pStyle w:val="ae"/>
        <w:numPr>
          <w:ilvl w:val="0"/>
          <w:numId w:val="20"/>
        </w:numPr>
        <w:rPr>
          <w:lang w:eastAsia="zh-TW"/>
        </w:rPr>
      </w:pPr>
      <w:r>
        <w:rPr>
          <w:lang w:eastAsia="zh-TW"/>
        </w:rPr>
        <w:t xml:space="preserve">Hide </w:t>
      </w:r>
      <w:r>
        <w:rPr>
          <w:rFonts w:hint="eastAsia"/>
          <w:lang w:eastAsia="zh-TW"/>
        </w:rPr>
        <w:t>some setup items</w:t>
      </w:r>
    </w:p>
    <w:p w14:paraId="79D1BE52" w14:textId="77777777" w:rsidR="00504699" w:rsidRDefault="00504699" w:rsidP="00504699">
      <w:pPr>
        <w:pStyle w:val="ae"/>
        <w:ind w:left="1080"/>
        <w:rPr>
          <w:lang w:eastAsia="zh-TW"/>
        </w:rPr>
      </w:pPr>
      <w:r>
        <w:rPr>
          <w:rFonts w:hint="eastAsia"/>
          <w:lang w:eastAsia="zh-TW"/>
        </w:rPr>
        <w:t>a</w:t>
      </w:r>
      <w:r w:rsidR="00F5399B">
        <w:rPr>
          <w:lang w:eastAsia="zh-TW"/>
        </w:rPr>
        <w:t>. "</w:t>
      </w:r>
      <w:proofErr w:type="spellStart"/>
      <w:r w:rsidR="00F5399B">
        <w:rPr>
          <w:lang w:eastAsia="zh-TW"/>
        </w:rPr>
        <w:t>Flast</w:t>
      </w:r>
      <w:proofErr w:type="spellEnd"/>
      <w:r w:rsidR="00F5399B">
        <w:rPr>
          <w:lang w:eastAsia="zh-TW"/>
        </w:rPr>
        <w:t xml:space="preserve"> Panel" </w:t>
      </w:r>
    </w:p>
    <w:p w14:paraId="7E7F3D1B" w14:textId="77777777" w:rsidR="00504699" w:rsidRDefault="00504699" w:rsidP="00504699">
      <w:pPr>
        <w:pStyle w:val="ae"/>
        <w:ind w:left="1080"/>
        <w:rPr>
          <w:lang w:eastAsia="zh-TW"/>
        </w:rPr>
      </w:pPr>
      <w:r>
        <w:rPr>
          <w:rFonts w:hint="eastAsia"/>
          <w:lang w:eastAsia="zh-TW"/>
        </w:rPr>
        <w:t>b</w:t>
      </w:r>
      <w:r w:rsidR="00F5399B">
        <w:rPr>
          <w:lang w:eastAsia="zh-TW"/>
        </w:rPr>
        <w:t>. “LED control”</w:t>
      </w:r>
    </w:p>
    <w:p w14:paraId="7258359C" w14:textId="77777777" w:rsidR="00504699" w:rsidRDefault="00504699" w:rsidP="00504699">
      <w:pPr>
        <w:pStyle w:val="ae"/>
        <w:ind w:left="1080"/>
        <w:rPr>
          <w:lang w:eastAsia="zh-TW"/>
        </w:rPr>
      </w:pPr>
      <w:r>
        <w:rPr>
          <w:rFonts w:hint="eastAsia"/>
          <w:lang w:eastAsia="zh-TW"/>
        </w:rPr>
        <w:t>c</w:t>
      </w:r>
      <w:r>
        <w:rPr>
          <w:lang w:eastAsia="zh-TW"/>
        </w:rPr>
        <w:t>. "PCIE Bifurcation Configuration"</w:t>
      </w:r>
    </w:p>
    <w:p w14:paraId="3D0D84CD" w14:textId="77777777" w:rsidR="00504699" w:rsidRDefault="00504699" w:rsidP="00504699">
      <w:pPr>
        <w:pStyle w:val="ae"/>
        <w:ind w:left="1080"/>
        <w:rPr>
          <w:lang w:eastAsia="zh-TW"/>
        </w:rPr>
      </w:pPr>
      <w:r>
        <w:rPr>
          <w:rFonts w:hint="eastAsia"/>
          <w:lang w:eastAsia="zh-TW"/>
        </w:rPr>
        <w:t>d</w:t>
      </w:r>
      <w:r>
        <w:rPr>
          <w:lang w:eastAsia="zh-TW"/>
        </w:rPr>
        <w:t>. "Power Supply Regulatory"</w:t>
      </w:r>
    </w:p>
    <w:p w14:paraId="4AAC924D" w14:textId="77777777" w:rsidR="00504699" w:rsidRDefault="00504699" w:rsidP="00504699">
      <w:pPr>
        <w:pStyle w:val="ae"/>
        <w:ind w:left="1080"/>
        <w:rPr>
          <w:lang w:eastAsia="zh-TW"/>
        </w:rPr>
      </w:pPr>
      <w:r>
        <w:rPr>
          <w:rFonts w:hint="eastAsia"/>
          <w:lang w:eastAsia="zh-TW"/>
        </w:rPr>
        <w:t>e</w:t>
      </w:r>
      <w:r>
        <w:rPr>
          <w:lang w:eastAsia="zh-TW"/>
        </w:rPr>
        <w:t>. “</w:t>
      </w:r>
      <w:proofErr w:type="spellStart"/>
      <w:r>
        <w:rPr>
          <w:lang w:eastAsia="zh-TW"/>
        </w:rPr>
        <w:t>SMBus</w:t>
      </w:r>
      <w:proofErr w:type="spellEnd"/>
      <w:r>
        <w:rPr>
          <w:lang w:eastAsia="zh-TW"/>
        </w:rPr>
        <w:t xml:space="preserve"> connected to PCIe slots”</w:t>
      </w:r>
    </w:p>
    <w:p w14:paraId="5975680A" w14:textId="77777777" w:rsidR="00504699" w:rsidRDefault="00504699" w:rsidP="00504699">
      <w:pPr>
        <w:pStyle w:val="ae"/>
        <w:ind w:left="1080"/>
        <w:rPr>
          <w:lang w:eastAsia="zh-TW"/>
        </w:rPr>
      </w:pPr>
      <w:r>
        <w:rPr>
          <w:rFonts w:hint="eastAsia"/>
          <w:lang w:eastAsia="zh-TW"/>
        </w:rPr>
        <w:t>f</w:t>
      </w:r>
      <w:r>
        <w:rPr>
          <w:lang w:eastAsia="zh-TW"/>
        </w:rPr>
        <w:t>. "eMMC Built-in Storage"</w:t>
      </w:r>
    </w:p>
    <w:p w14:paraId="08254032" w14:textId="77777777" w:rsidR="00504699" w:rsidRDefault="00504699" w:rsidP="00504699">
      <w:pPr>
        <w:pStyle w:val="ae"/>
        <w:ind w:left="1080"/>
        <w:rPr>
          <w:lang w:eastAsia="zh-TW"/>
        </w:rPr>
      </w:pPr>
      <w:r>
        <w:rPr>
          <w:rFonts w:hint="eastAsia"/>
          <w:lang w:eastAsia="zh-TW"/>
        </w:rPr>
        <w:t xml:space="preserve">g. </w:t>
      </w:r>
      <w:r>
        <w:rPr>
          <w:lang w:eastAsia="zh-TW"/>
        </w:rPr>
        <w:t>"Trusted Platform Module 2.0 Presence"</w:t>
      </w:r>
    </w:p>
    <w:p w14:paraId="181C7B9C" w14:textId="77777777" w:rsidR="00504699" w:rsidRDefault="00504699" w:rsidP="00504699">
      <w:pPr>
        <w:pStyle w:val="ae"/>
        <w:ind w:left="1080"/>
        <w:rPr>
          <w:lang w:eastAsia="zh-TW"/>
        </w:rPr>
      </w:pPr>
      <w:r>
        <w:rPr>
          <w:rFonts w:hint="eastAsia"/>
          <w:lang w:eastAsia="zh-TW"/>
        </w:rPr>
        <w:t xml:space="preserve">h. </w:t>
      </w:r>
      <w:r>
        <w:rPr>
          <w:lang w:eastAsia="zh-TW"/>
        </w:rPr>
        <w:t>"Internal Speaker"</w:t>
      </w:r>
    </w:p>
    <w:p w14:paraId="17BEC10D" w14:textId="77777777" w:rsidR="00504699" w:rsidRDefault="00504699" w:rsidP="00504699">
      <w:pPr>
        <w:pStyle w:val="ae"/>
        <w:ind w:left="1080"/>
        <w:rPr>
          <w:lang w:eastAsia="zh-TW"/>
        </w:rPr>
      </w:pPr>
      <w:proofErr w:type="spellStart"/>
      <w:r>
        <w:rPr>
          <w:rFonts w:hint="eastAsia"/>
          <w:lang w:eastAsia="zh-TW"/>
        </w:rPr>
        <w:t>i</w:t>
      </w:r>
      <w:proofErr w:type="spellEnd"/>
      <w:r>
        <w:rPr>
          <w:rFonts w:hint="eastAsia"/>
          <w:lang w:eastAsia="zh-TW"/>
        </w:rPr>
        <w:t xml:space="preserve">. </w:t>
      </w:r>
      <w:r>
        <w:rPr>
          <w:lang w:eastAsia="zh-TW"/>
        </w:rPr>
        <w:t>“VR Current Limit (</w:t>
      </w:r>
      <w:proofErr w:type="spellStart"/>
      <w:r>
        <w:rPr>
          <w:lang w:eastAsia="zh-TW"/>
        </w:rPr>
        <w:t>ICCmax</w:t>
      </w:r>
      <w:proofErr w:type="spellEnd"/>
      <w:r>
        <w:rPr>
          <w:lang w:eastAsia="zh-TW"/>
        </w:rPr>
        <w:t>)(Amps)"</w:t>
      </w:r>
    </w:p>
    <w:p w14:paraId="0C00DE1A" w14:textId="77777777" w:rsidR="00504699" w:rsidRDefault="00504699" w:rsidP="00504699">
      <w:pPr>
        <w:pStyle w:val="ae"/>
        <w:ind w:left="1080"/>
        <w:rPr>
          <w:lang w:eastAsia="zh-TW"/>
        </w:rPr>
      </w:pPr>
      <w:r>
        <w:rPr>
          <w:rFonts w:hint="eastAsia"/>
          <w:lang w:eastAsia="zh-TW"/>
        </w:rPr>
        <w:t xml:space="preserve">j. </w:t>
      </w:r>
      <w:r>
        <w:rPr>
          <w:lang w:eastAsia="zh-TW"/>
        </w:rPr>
        <w:t>"HDMI/DisplayPort Audio"</w:t>
      </w:r>
    </w:p>
    <w:p w14:paraId="18553EC6" w14:textId="77777777" w:rsidR="00504699" w:rsidRDefault="00504699" w:rsidP="00504699">
      <w:pPr>
        <w:pStyle w:val="ae"/>
        <w:ind w:left="360" w:firstLine="720"/>
        <w:rPr>
          <w:lang w:eastAsia="zh-TW"/>
        </w:rPr>
      </w:pPr>
      <w:r>
        <w:rPr>
          <w:rFonts w:hint="eastAsia"/>
          <w:lang w:eastAsia="zh-TW"/>
        </w:rPr>
        <w:t>k</w:t>
      </w:r>
      <w:r w:rsidR="00896CF1">
        <w:rPr>
          <w:lang w:eastAsia="zh-TW"/>
        </w:rPr>
        <w:t>. “</w:t>
      </w:r>
      <w:r>
        <w:rPr>
          <w:lang w:eastAsia="zh-TW"/>
        </w:rPr>
        <w:t>Display Emulation</w:t>
      </w:r>
      <w:r w:rsidR="00896CF1">
        <w:rPr>
          <w:lang w:eastAsia="zh-TW"/>
        </w:rPr>
        <w:t>”</w:t>
      </w:r>
    </w:p>
    <w:p w14:paraId="1955F5AB" w14:textId="77777777" w:rsidR="00504699" w:rsidRDefault="00504699" w:rsidP="00504699">
      <w:pPr>
        <w:pStyle w:val="ae"/>
        <w:ind w:left="1080"/>
        <w:rPr>
          <w:lang w:eastAsia="zh-TW"/>
        </w:rPr>
      </w:pPr>
      <w:r>
        <w:rPr>
          <w:rFonts w:hint="eastAsia"/>
          <w:lang w:eastAsia="zh-TW"/>
        </w:rPr>
        <w:t>l</w:t>
      </w:r>
      <w:r w:rsidR="00896CF1">
        <w:rPr>
          <w:lang w:eastAsia="zh-TW"/>
        </w:rPr>
        <w:t>. “</w:t>
      </w:r>
      <w:r>
        <w:rPr>
          <w:lang w:eastAsia="zh-TW"/>
        </w:rPr>
        <w:t>Inconsistent Display Warning</w:t>
      </w:r>
      <w:r w:rsidR="00896CF1">
        <w:rPr>
          <w:lang w:eastAsia="zh-TW"/>
        </w:rPr>
        <w:t>”</w:t>
      </w:r>
    </w:p>
    <w:p w14:paraId="11BE5C64" w14:textId="77777777" w:rsidR="00504699" w:rsidRDefault="00504699" w:rsidP="00504699">
      <w:pPr>
        <w:pStyle w:val="ae"/>
        <w:ind w:left="1080"/>
        <w:rPr>
          <w:lang w:eastAsia="zh-TW"/>
        </w:rPr>
      </w:pPr>
      <w:r>
        <w:rPr>
          <w:rFonts w:hint="eastAsia"/>
          <w:lang w:eastAsia="zh-TW"/>
        </w:rPr>
        <w:t>m</w:t>
      </w:r>
      <w:r>
        <w:rPr>
          <w:lang w:eastAsia="zh-TW"/>
        </w:rPr>
        <w:t xml:space="preserve">. </w:t>
      </w:r>
      <w:r w:rsidR="00896CF1">
        <w:rPr>
          <w:lang w:eastAsia="zh-TW"/>
        </w:rPr>
        <w:t>“</w:t>
      </w:r>
      <w:r>
        <w:rPr>
          <w:lang w:eastAsia="zh-TW"/>
        </w:rPr>
        <w:t>Internal Graphics</w:t>
      </w:r>
      <w:r w:rsidR="00896CF1">
        <w:rPr>
          <w:lang w:eastAsia="zh-TW"/>
        </w:rPr>
        <w:t>”</w:t>
      </w:r>
    </w:p>
    <w:p w14:paraId="4EEB35CE" w14:textId="77777777" w:rsidR="00504699" w:rsidRPr="00896CF1" w:rsidRDefault="00504699" w:rsidP="00896CF1">
      <w:pPr>
        <w:pStyle w:val="ae"/>
        <w:ind w:left="1080"/>
        <w:rPr>
          <w:lang w:eastAsia="zh-TW"/>
        </w:rPr>
      </w:pPr>
      <w:proofErr w:type="spellStart"/>
      <w:r>
        <w:rPr>
          <w:rFonts w:hint="eastAsia"/>
          <w:lang w:eastAsia="zh-TW"/>
        </w:rPr>
        <w:t>n.</w:t>
      </w:r>
      <w:r>
        <w:rPr>
          <w:lang w:eastAsia="zh-TW"/>
        </w:rPr>
        <w:t>"Real</w:t>
      </w:r>
      <w:proofErr w:type="spellEnd"/>
      <w:r>
        <w:rPr>
          <w:lang w:eastAsia="zh-TW"/>
        </w:rPr>
        <w:t>-Time Performance Tuning"</w:t>
      </w:r>
    </w:p>
    <w:p w14:paraId="307BF2A2" w14:textId="77777777" w:rsidR="00284AF0" w:rsidRPr="00504699" w:rsidRDefault="00284AF0" w:rsidP="00284AF0">
      <w:pPr>
        <w:pStyle w:val="ae"/>
        <w:ind w:left="1080"/>
        <w:rPr>
          <w:lang w:eastAsia="zh-TW"/>
        </w:rPr>
      </w:pPr>
    </w:p>
    <w:p w14:paraId="1E17FFAE" w14:textId="77777777" w:rsidR="00284AF0" w:rsidRDefault="00284AF0" w:rsidP="00284AF0">
      <w:pPr>
        <w:pStyle w:val="ae"/>
        <w:ind w:left="1080"/>
        <w:rPr>
          <w:lang w:eastAsia="zh-TW"/>
        </w:rPr>
      </w:pPr>
    </w:p>
    <w:p w14:paraId="19B86CFC" w14:textId="77777777" w:rsidR="00284AF0" w:rsidRDefault="00284AF0" w:rsidP="00284AF0">
      <w:pPr>
        <w:pStyle w:val="ae"/>
        <w:ind w:left="1080"/>
        <w:rPr>
          <w:lang w:eastAsia="zh-TW"/>
        </w:rPr>
      </w:pPr>
    </w:p>
    <w:p w14:paraId="5339D0EB" w14:textId="77777777" w:rsidR="00284AF0" w:rsidRPr="00B179CD" w:rsidRDefault="00284AF0" w:rsidP="00284AF0">
      <w:pPr>
        <w:pStyle w:val="ae"/>
        <w:ind w:left="1080"/>
        <w:rPr>
          <w:lang w:eastAsia="zh-TW"/>
        </w:rPr>
      </w:pPr>
    </w:p>
    <w:p w14:paraId="6C10AB40" w14:textId="77777777" w:rsidR="00284AF0" w:rsidRDefault="00284AF0" w:rsidP="00284AF0">
      <w:pPr>
        <w:pStyle w:val="ae"/>
        <w:rPr>
          <w:rFonts w:eastAsiaTheme="minorEastAsia"/>
          <w:b/>
          <w:bCs/>
          <w:lang w:eastAsia="zh-TW"/>
        </w:rPr>
      </w:pPr>
      <w:r w:rsidRPr="00D54263">
        <w:rPr>
          <w:rFonts w:eastAsia="MS Mincho"/>
          <w:b/>
          <w:bCs/>
        </w:rPr>
        <w:t>Known Errata:</w:t>
      </w:r>
    </w:p>
    <w:p w14:paraId="568694F5" w14:textId="77777777" w:rsidR="00284AF0" w:rsidRDefault="00284AF0">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Pr>
          <w:rFonts w:eastAsiaTheme="minorEastAsia" w:hint="eastAsia"/>
          <w:b/>
          <w:bCs/>
          <w:lang w:eastAsia="zh-TW"/>
        </w:rPr>
        <w:t>9</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040D6BA0" w14:textId="77777777" w:rsidR="00284AF0" w:rsidRDefault="00284AF0" w:rsidP="00284AF0">
      <w:pPr>
        <w:pStyle w:val="ae"/>
        <w:ind w:left="360"/>
        <w:rPr>
          <w:rFonts w:eastAsiaTheme="minorEastAsia"/>
          <w:b/>
          <w:bCs/>
          <w:lang w:eastAsia="zh-TW"/>
        </w:rPr>
      </w:pPr>
      <w:r>
        <w:rPr>
          <w:rFonts w:eastAsiaTheme="minorEastAsia" w:hint="eastAsia"/>
          <w:b/>
          <w:bCs/>
          <w:lang w:eastAsia="zh-TW"/>
        </w:rPr>
        <w:t>Please refer to the information below.</w:t>
      </w:r>
    </w:p>
    <w:p w14:paraId="11E68CD4" w14:textId="77777777" w:rsidR="00284AF0" w:rsidRDefault="00284AF0"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54B5613A" w14:textId="77777777" w:rsidR="00284AF0" w:rsidRDefault="00284AF0"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4D5FE176" w14:textId="77777777" w:rsidR="00896CF1" w:rsidRDefault="00896CF1" w:rsidP="00896CF1">
      <w:pPr>
        <w:pStyle w:val="ae"/>
        <w:rPr>
          <w:rFonts w:eastAsiaTheme="minorEastAsia"/>
          <w:b/>
          <w:bCs/>
          <w:lang w:eastAsia="zh-TW"/>
        </w:rPr>
      </w:pPr>
    </w:p>
    <w:p w14:paraId="72593B37" w14:textId="77777777" w:rsidR="00896CF1" w:rsidRDefault="00896CF1" w:rsidP="00896CF1">
      <w:pPr>
        <w:pStyle w:val="ae"/>
        <w:rPr>
          <w:rFonts w:eastAsiaTheme="minorEastAsia"/>
          <w:b/>
          <w:bCs/>
          <w:lang w:eastAsia="zh-TW"/>
        </w:rPr>
      </w:pPr>
    </w:p>
    <w:p w14:paraId="64419488" w14:textId="77777777" w:rsidR="00896CF1" w:rsidRDefault="00896CF1" w:rsidP="00896CF1">
      <w:pPr>
        <w:pStyle w:val="ae"/>
        <w:rPr>
          <w:rFonts w:eastAsiaTheme="minorEastAsia"/>
          <w:b/>
          <w:bCs/>
          <w:lang w:eastAsia="zh-TW"/>
        </w:rPr>
      </w:pPr>
    </w:p>
    <w:p w14:paraId="42EC0072" w14:textId="77777777" w:rsidR="00896CF1" w:rsidRDefault="00896CF1" w:rsidP="00896CF1">
      <w:pPr>
        <w:pStyle w:val="ae"/>
        <w:rPr>
          <w:rFonts w:eastAsiaTheme="minorEastAsia"/>
          <w:b/>
          <w:bCs/>
          <w:lang w:eastAsia="zh-TW"/>
        </w:rPr>
      </w:pPr>
    </w:p>
    <w:p w14:paraId="72D9E37D" w14:textId="77777777" w:rsidR="00896CF1" w:rsidRDefault="00896CF1" w:rsidP="00896CF1">
      <w:pPr>
        <w:pStyle w:val="ae"/>
        <w:rPr>
          <w:rFonts w:eastAsiaTheme="minorEastAsia"/>
          <w:b/>
          <w:bCs/>
          <w:lang w:eastAsia="zh-TW"/>
        </w:rPr>
      </w:pPr>
    </w:p>
    <w:p w14:paraId="2BF91697" w14:textId="77777777" w:rsidR="00896CF1" w:rsidRDefault="00896CF1" w:rsidP="00896CF1">
      <w:pPr>
        <w:pStyle w:val="ae"/>
        <w:rPr>
          <w:rFonts w:eastAsiaTheme="minorEastAsia"/>
          <w:b/>
          <w:bCs/>
          <w:lang w:eastAsia="zh-TW"/>
        </w:rPr>
      </w:pPr>
    </w:p>
    <w:p w14:paraId="0DE47327" w14:textId="77777777" w:rsidR="00896CF1" w:rsidRDefault="00896CF1" w:rsidP="00896CF1">
      <w:pPr>
        <w:pStyle w:val="ae"/>
        <w:rPr>
          <w:rFonts w:eastAsiaTheme="minorEastAsia"/>
          <w:b/>
          <w:bCs/>
          <w:lang w:eastAsia="zh-TW"/>
        </w:rPr>
      </w:pPr>
    </w:p>
    <w:p w14:paraId="10225FE9" w14:textId="77777777" w:rsidR="00896CF1" w:rsidRDefault="00896CF1" w:rsidP="00896CF1">
      <w:pPr>
        <w:pStyle w:val="ae"/>
        <w:rPr>
          <w:rFonts w:eastAsiaTheme="minorEastAsia"/>
          <w:b/>
          <w:bCs/>
          <w:lang w:eastAsia="zh-TW"/>
        </w:rPr>
      </w:pPr>
    </w:p>
    <w:p w14:paraId="11C61EBA" w14:textId="77777777" w:rsidR="00896CF1" w:rsidRDefault="00896CF1" w:rsidP="00896CF1">
      <w:pPr>
        <w:pStyle w:val="ae"/>
        <w:rPr>
          <w:rFonts w:eastAsiaTheme="minorEastAsia"/>
          <w:b/>
          <w:bCs/>
          <w:lang w:eastAsia="zh-TW"/>
        </w:rPr>
      </w:pPr>
    </w:p>
    <w:p w14:paraId="78957812" w14:textId="77777777" w:rsidR="00896CF1" w:rsidRDefault="00896CF1" w:rsidP="00896CF1">
      <w:pPr>
        <w:pStyle w:val="ae"/>
        <w:rPr>
          <w:rFonts w:eastAsiaTheme="minorEastAsia"/>
          <w:b/>
          <w:bCs/>
          <w:lang w:eastAsia="zh-TW"/>
        </w:rPr>
      </w:pPr>
    </w:p>
    <w:p w14:paraId="192C34B7" w14:textId="77777777" w:rsidR="00896CF1" w:rsidRDefault="00896CF1" w:rsidP="00896CF1">
      <w:pPr>
        <w:pStyle w:val="ae"/>
        <w:rPr>
          <w:rFonts w:eastAsiaTheme="minorEastAsia"/>
          <w:b/>
          <w:bCs/>
          <w:lang w:eastAsia="zh-TW"/>
        </w:rPr>
      </w:pPr>
    </w:p>
    <w:p w14:paraId="4FEF12CB" w14:textId="77777777" w:rsidR="00896CF1" w:rsidRDefault="00896CF1" w:rsidP="00896CF1">
      <w:pPr>
        <w:pStyle w:val="ae"/>
        <w:rPr>
          <w:rFonts w:eastAsiaTheme="minorEastAsia"/>
          <w:b/>
          <w:bCs/>
          <w:lang w:eastAsia="zh-TW"/>
        </w:rPr>
      </w:pPr>
    </w:p>
    <w:p w14:paraId="21B0C612" w14:textId="77777777" w:rsidR="00896CF1" w:rsidRDefault="00896CF1" w:rsidP="00896CF1">
      <w:pPr>
        <w:pStyle w:val="ae"/>
        <w:rPr>
          <w:rFonts w:eastAsiaTheme="minorEastAsia"/>
          <w:b/>
          <w:bCs/>
          <w:lang w:eastAsia="zh-TW"/>
        </w:rPr>
      </w:pPr>
    </w:p>
    <w:p w14:paraId="15AB6F97" w14:textId="77777777" w:rsidR="00896CF1" w:rsidRDefault="00896CF1" w:rsidP="00896CF1">
      <w:pPr>
        <w:pStyle w:val="ae"/>
        <w:rPr>
          <w:rFonts w:eastAsiaTheme="minorEastAsia"/>
          <w:b/>
          <w:bCs/>
          <w:lang w:eastAsia="zh-TW"/>
        </w:rPr>
      </w:pPr>
    </w:p>
    <w:p w14:paraId="6CE4BF88" w14:textId="77777777" w:rsidR="00896CF1" w:rsidRDefault="00896CF1" w:rsidP="00896CF1">
      <w:pPr>
        <w:pStyle w:val="ae"/>
        <w:rPr>
          <w:rFonts w:eastAsiaTheme="minorEastAsia"/>
          <w:b/>
          <w:bCs/>
          <w:lang w:eastAsia="zh-TW"/>
        </w:rPr>
      </w:pPr>
    </w:p>
    <w:p w14:paraId="1E94AFC8" w14:textId="77777777" w:rsidR="00896CF1" w:rsidRDefault="00896CF1" w:rsidP="00896CF1">
      <w:pPr>
        <w:pStyle w:val="ae"/>
        <w:rPr>
          <w:rFonts w:eastAsiaTheme="minorEastAsia"/>
          <w:b/>
          <w:bCs/>
          <w:lang w:eastAsia="zh-TW"/>
        </w:rPr>
      </w:pPr>
    </w:p>
    <w:p w14:paraId="49284A5F" w14:textId="77777777" w:rsidR="00896CF1" w:rsidRDefault="00896CF1" w:rsidP="00896CF1">
      <w:pPr>
        <w:pStyle w:val="ae"/>
        <w:rPr>
          <w:rFonts w:eastAsiaTheme="minorEastAsia"/>
          <w:b/>
          <w:bCs/>
          <w:lang w:eastAsia="zh-TW"/>
        </w:rPr>
      </w:pPr>
    </w:p>
    <w:p w14:paraId="29B9F9A0" w14:textId="77777777" w:rsidR="00896CF1" w:rsidRDefault="00896CF1" w:rsidP="00896CF1">
      <w:pPr>
        <w:pStyle w:val="ae"/>
        <w:rPr>
          <w:rFonts w:eastAsiaTheme="minorEastAsia"/>
          <w:b/>
          <w:bCs/>
          <w:lang w:eastAsia="zh-TW"/>
        </w:rPr>
      </w:pPr>
    </w:p>
    <w:p w14:paraId="5EAA442B" w14:textId="77777777" w:rsidR="00896CF1" w:rsidRDefault="00896CF1" w:rsidP="00896CF1">
      <w:pPr>
        <w:pStyle w:val="ae"/>
        <w:rPr>
          <w:rFonts w:eastAsiaTheme="minorEastAsia"/>
          <w:b/>
          <w:bCs/>
          <w:lang w:eastAsia="zh-TW"/>
        </w:rPr>
      </w:pPr>
    </w:p>
    <w:p w14:paraId="450605AE" w14:textId="77777777" w:rsidR="00896CF1" w:rsidRDefault="00896CF1" w:rsidP="00896CF1">
      <w:pPr>
        <w:pStyle w:val="ae"/>
        <w:rPr>
          <w:rFonts w:eastAsiaTheme="minorEastAsia"/>
          <w:b/>
          <w:bCs/>
          <w:lang w:eastAsia="zh-TW"/>
        </w:rPr>
      </w:pPr>
    </w:p>
    <w:p w14:paraId="1314B8CF" w14:textId="77777777" w:rsidR="00896CF1" w:rsidRDefault="00896CF1" w:rsidP="00896CF1">
      <w:pPr>
        <w:pStyle w:val="ae"/>
        <w:rPr>
          <w:rFonts w:eastAsiaTheme="minorEastAsia"/>
          <w:b/>
          <w:bCs/>
          <w:lang w:eastAsia="zh-TW"/>
        </w:rPr>
      </w:pPr>
    </w:p>
    <w:p w14:paraId="1D029373" w14:textId="77777777" w:rsidR="00896CF1" w:rsidRDefault="00896CF1" w:rsidP="00896CF1">
      <w:pPr>
        <w:pStyle w:val="ae"/>
        <w:rPr>
          <w:rFonts w:eastAsiaTheme="minorEastAsia"/>
          <w:b/>
          <w:bCs/>
          <w:lang w:eastAsia="zh-TW"/>
        </w:rPr>
      </w:pPr>
    </w:p>
    <w:p w14:paraId="06DF69BD" w14:textId="77777777" w:rsidR="00896CF1" w:rsidRDefault="00896CF1" w:rsidP="00896CF1">
      <w:pPr>
        <w:pStyle w:val="ae"/>
        <w:rPr>
          <w:rFonts w:eastAsiaTheme="minorEastAsia"/>
          <w:b/>
          <w:bCs/>
          <w:lang w:eastAsia="zh-TW"/>
        </w:rPr>
      </w:pPr>
    </w:p>
    <w:p w14:paraId="43E82BA9" w14:textId="77777777" w:rsidR="00896CF1" w:rsidRDefault="00896CF1" w:rsidP="00896CF1">
      <w:pPr>
        <w:pStyle w:val="ae"/>
        <w:rPr>
          <w:rFonts w:eastAsiaTheme="minorEastAsia"/>
          <w:b/>
          <w:bCs/>
          <w:lang w:eastAsia="zh-TW"/>
        </w:rPr>
      </w:pPr>
    </w:p>
    <w:p w14:paraId="3CDFCE7B" w14:textId="77777777" w:rsidR="00896CF1" w:rsidRDefault="00896CF1" w:rsidP="00896CF1">
      <w:pPr>
        <w:pStyle w:val="ae"/>
        <w:rPr>
          <w:rFonts w:eastAsiaTheme="minorEastAsia"/>
          <w:b/>
          <w:bCs/>
          <w:lang w:eastAsia="zh-TW"/>
        </w:rPr>
      </w:pPr>
    </w:p>
    <w:p w14:paraId="71012796" w14:textId="77777777" w:rsidR="00896CF1" w:rsidRDefault="00896CF1" w:rsidP="00896CF1">
      <w:pPr>
        <w:pStyle w:val="ae"/>
        <w:rPr>
          <w:rFonts w:eastAsiaTheme="minorEastAsia"/>
          <w:b/>
          <w:bCs/>
          <w:lang w:eastAsia="zh-TW"/>
        </w:rPr>
      </w:pPr>
    </w:p>
    <w:p w14:paraId="54589CB4" w14:textId="77777777" w:rsidR="00896CF1" w:rsidRDefault="00896CF1" w:rsidP="00896CF1">
      <w:pPr>
        <w:pStyle w:val="ae"/>
        <w:rPr>
          <w:rFonts w:eastAsiaTheme="minorEastAsia"/>
          <w:b/>
          <w:bCs/>
          <w:lang w:eastAsia="zh-TW"/>
        </w:rPr>
      </w:pPr>
    </w:p>
    <w:p w14:paraId="66807EEE" w14:textId="77777777" w:rsidR="00896CF1" w:rsidRDefault="00896CF1" w:rsidP="00896CF1">
      <w:pPr>
        <w:pStyle w:val="ae"/>
        <w:rPr>
          <w:rFonts w:eastAsiaTheme="minorEastAsia"/>
          <w:b/>
          <w:bCs/>
          <w:lang w:eastAsia="zh-TW"/>
        </w:rPr>
      </w:pPr>
    </w:p>
    <w:p w14:paraId="6A924C9F" w14:textId="77777777" w:rsidR="00896CF1" w:rsidRDefault="00896CF1" w:rsidP="00896CF1">
      <w:pPr>
        <w:pStyle w:val="ae"/>
        <w:rPr>
          <w:rFonts w:eastAsiaTheme="minorEastAsia"/>
          <w:b/>
          <w:bCs/>
          <w:lang w:eastAsia="zh-TW"/>
        </w:rPr>
      </w:pPr>
    </w:p>
    <w:p w14:paraId="099259A4" w14:textId="77777777" w:rsidR="00896CF1" w:rsidRDefault="00896CF1" w:rsidP="00896CF1">
      <w:pPr>
        <w:pStyle w:val="ae"/>
        <w:rPr>
          <w:rFonts w:eastAsiaTheme="minorEastAsia"/>
          <w:b/>
          <w:bCs/>
          <w:lang w:eastAsia="zh-TW"/>
        </w:rPr>
      </w:pPr>
    </w:p>
    <w:p w14:paraId="4E858EF1" w14:textId="77777777" w:rsidR="00896CF1" w:rsidRDefault="00896CF1" w:rsidP="00896CF1">
      <w:pPr>
        <w:pStyle w:val="ae"/>
        <w:rPr>
          <w:rFonts w:eastAsiaTheme="minorEastAsia"/>
          <w:b/>
          <w:bCs/>
          <w:lang w:eastAsia="zh-TW"/>
        </w:rPr>
      </w:pPr>
    </w:p>
    <w:p w14:paraId="74C98D63" w14:textId="77777777" w:rsidR="00896CF1" w:rsidRDefault="00896CF1" w:rsidP="00896CF1">
      <w:pPr>
        <w:pStyle w:val="ae"/>
        <w:rPr>
          <w:rFonts w:eastAsiaTheme="minorEastAsia"/>
          <w:b/>
          <w:bCs/>
          <w:lang w:eastAsia="zh-TW"/>
        </w:rPr>
      </w:pPr>
    </w:p>
    <w:p w14:paraId="734206FF" w14:textId="77777777" w:rsidR="00896CF1" w:rsidRDefault="00896CF1" w:rsidP="00896CF1">
      <w:pPr>
        <w:pStyle w:val="ae"/>
        <w:rPr>
          <w:rFonts w:eastAsiaTheme="minorEastAsia"/>
          <w:b/>
          <w:bCs/>
          <w:lang w:eastAsia="zh-TW"/>
        </w:rPr>
      </w:pPr>
    </w:p>
    <w:p w14:paraId="4713648A" w14:textId="77777777" w:rsidR="00896CF1" w:rsidRDefault="00896CF1" w:rsidP="00896CF1">
      <w:pPr>
        <w:pStyle w:val="ae"/>
        <w:rPr>
          <w:rFonts w:eastAsiaTheme="minorEastAsia"/>
          <w:b/>
          <w:bCs/>
          <w:lang w:eastAsia="zh-TW"/>
        </w:rPr>
      </w:pPr>
    </w:p>
    <w:p w14:paraId="4E04DE5E" w14:textId="77777777" w:rsidR="00896CF1" w:rsidRDefault="00896CF1" w:rsidP="00896CF1">
      <w:pPr>
        <w:pStyle w:val="ae"/>
        <w:rPr>
          <w:rFonts w:eastAsiaTheme="minorEastAsia"/>
          <w:b/>
          <w:bCs/>
          <w:lang w:eastAsia="zh-TW"/>
        </w:rPr>
      </w:pPr>
    </w:p>
    <w:p w14:paraId="2BD3ACFE" w14:textId="77777777" w:rsidR="000B31EF" w:rsidRDefault="000B31EF" w:rsidP="00896CF1">
      <w:pPr>
        <w:pStyle w:val="ae"/>
        <w:rPr>
          <w:rFonts w:eastAsiaTheme="minorEastAsia"/>
          <w:b/>
          <w:bCs/>
          <w:lang w:eastAsia="zh-TW"/>
        </w:rPr>
      </w:pPr>
    </w:p>
    <w:p w14:paraId="72A054E0" w14:textId="77777777" w:rsidR="000B31EF" w:rsidRDefault="000B31EF" w:rsidP="00896CF1">
      <w:pPr>
        <w:pStyle w:val="ae"/>
        <w:rPr>
          <w:rFonts w:eastAsiaTheme="minorEastAsia"/>
          <w:b/>
          <w:bCs/>
          <w:lang w:eastAsia="zh-TW"/>
        </w:rPr>
      </w:pPr>
    </w:p>
    <w:p w14:paraId="0BE515F5" w14:textId="77777777" w:rsidR="000B31EF" w:rsidRDefault="000B31EF" w:rsidP="00896CF1">
      <w:pPr>
        <w:pStyle w:val="ae"/>
        <w:rPr>
          <w:rFonts w:eastAsiaTheme="minorEastAsia"/>
          <w:b/>
          <w:bCs/>
          <w:lang w:eastAsia="zh-TW"/>
        </w:rPr>
      </w:pPr>
    </w:p>
    <w:p w14:paraId="6E87FFCA" w14:textId="77777777" w:rsidR="000B31EF" w:rsidRDefault="000B31EF" w:rsidP="00896CF1">
      <w:pPr>
        <w:pStyle w:val="ae"/>
        <w:rPr>
          <w:rFonts w:eastAsiaTheme="minorEastAsia"/>
          <w:b/>
          <w:bCs/>
          <w:lang w:eastAsia="zh-TW"/>
        </w:rPr>
      </w:pPr>
    </w:p>
    <w:p w14:paraId="726CD387" w14:textId="77777777" w:rsidR="000B31EF" w:rsidRDefault="000B31EF" w:rsidP="00896CF1">
      <w:pPr>
        <w:pStyle w:val="ae"/>
        <w:rPr>
          <w:rFonts w:eastAsiaTheme="minorEastAsia"/>
          <w:b/>
          <w:bCs/>
          <w:lang w:eastAsia="zh-TW"/>
        </w:rPr>
      </w:pPr>
    </w:p>
    <w:p w14:paraId="53FBD8A7" w14:textId="77777777" w:rsidR="000B31EF" w:rsidRDefault="000B31EF" w:rsidP="00896CF1">
      <w:pPr>
        <w:pStyle w:val="ae"/>
        <w:rPr>
          <w:rFonts w:eastAsiaTheme="minorEastAsia"/>
          <w:b/>
          <w:bCs/>
          <w:lang w:eastAsia="zh-TW"/>
        </w:rPr>
      </w:pPr>
    </w:p>
    <w:p w14:paraId="7FB36D2F" w14:textId="77777777" w:rsidR="000B31EF" w:rsidRDefault="000B31EF" w:rsidP="00896CF1">
      <w:pPr>
        <w:pStyle w:val="ae"/>
        <w:rPr>
          <w:rFonts w:eastAsiaTheme="minorEastAsia"/>
          <w:b/>
          <w:bCs/>
          <w:lang w:eastAsia="zh-TW"/>
        </w:rPr>
      </w:pPr>
    </w:p>
    <w:p w14:paraId="2170A135" w14:textId="77777777" w:rsidR="000B31EF" w:rsidRDefault="000B31EF" w:rsidP="00896CF1">
      <w:pPr>
        <w:pStyle w:val="ae"/>
        <w:rPr>
          <w:rFonts w:eastAsiaTheme="minorEastAsia"/>
          <w:b/>
          <w:bCs/>
          <w:lang w:eastAsia="zh-TW"/>
        </w:rPr>
      </w:pPr>
    </w:p>
    <w:p w14:paraId="78E52EEA" w14:textId="77777777" w:rsidR="00896CF1" w:rsidRDefault="00896CF1" w:rsidP="00896CF1">
      <w:pPr>
        <w:pStyle w:val="ae"/>
        <w:rPr>
          <w:rFonts w:eastAsiaTheme="minorEastAsia"/>
          <w:b/>
          <w:bCs/>
          <w:lang w:eastAsia="zh-TW"/>
        </w:rPr>
      </w:pPr>
    </w:p>
    <w:p w14:paraId="0B45BDD9" w14:textId="77777777" w:rsidR="00284AF0" w:rsidRDefault="00284AF0" w:rsidP="00284AF0">
      <w:pPr>
        <w:pStyle w:val="ae"/>
        <w:rPr>
          <w:rFonts w:eastAsiaTheme="minorEastAsia"/>
          <w:b/>
          <w:bCs/>
          <w:lang w:eastAsia="zh-TW"/>
        </w:rPr>
      </w:pPr>
    </w:p>
    <w:p w14:paraId="0D90E49C" w14:textId="77777777" w:rsidR="00914C58" w:rsidRPr="00192E16" w:rsidRDefault="00914C58" w:rsidP="00914C58">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sidR="00AE547B">
        <w:rPr>
          <w:rFonts w:hint="eastAsia"/>
          <w:lang w:eastAsia="zh-TW"/>
        </w:rPr>
        <w:t>10</w:t>
      </w:r>
      <w:r>
        <w:t>.20</w:t>
      </w:r>
      <w:r>
        <w:rPr>
          <w:rFonts w:hint="eastAsia"/>
          <w:lang w:eastAsia="zh-TW"/>
        </w:rPr>
        <w:t>20</w:t>
      </w:r>
      <w:r>
        <w:t>.</w:t>
      </w:r>
      <w:r>
        <w:rPr>
          <w:rFonts w:hint="eastAsia"/>
          <w:lang w:eastAsia="zh-TW"/>
        </w:rPr>
        <w:t>06</w:t>
      </w:r>
      <w:r>
        <w:rPr>
          <w:lang w:eastAsia="zh-TW"/>
        </w:rPr>
        <w:t>1</w:t>
      </w:r>
      <w:r>
        <w:rPr>
          <w:rFonts w:hint="eastAsia"/>
          <w:lang w:eastAsia="zh-TW"/>
        </w:rPr>
        <w:t>9</w:t>
      </w:r>
      <w:r>
        <w:t>.</w:t>
      </w:r>
      <w:r w:rsidR="000C6CA4">
        <w:rPr>
          <w:rFonts w:hint="eastAsia"/>
          <w:lang w:eastAsia="zh-TW"/>
        </w:rPr>
        <w:t>0348</w:t>
      </w:r>
      <w:r>
        <w:tab/>
      </w:r>
      <w:proofErr w:type="gramStart"/>
      <w:r>
        <w:t>Development  BIOS</w:t>
      </w:r>
      <w:proofErr w:type="gramEnd"/>
    </w:p>
    <w:p w14:paraId="0A9EDFAF" w14:textId="77777777" w:rsidR="00914C58" w:rsidRPr="005C2CB1" w:rsidRDefault="00914C58" w:rsidP="00914C58">
      <w:pPr>
        <w:ind w:right="360"/>
        <w:rPr>
          <w:rFonts w:ascii="Courier New" w:hAnsi="Courier New" w:cs="Courier New"/>
          <w:b/>
          <w:bCs/>
        </w:rPr>
      </w:pPr>
      <w:r w:rsidRPr="005C2CB1">
        <w:rPr>
          <w:rFonts w:ascii="Courier New" w:hAnsi="Courier New" w:cs="Courier New"/>
          <w:b/>
          <w:bCs/>
        </w:rPr>
        <w:t>About This Release:</w:t>
      </w:r>
    </w:p>
    <w:p w14:paraId="0BF7FA18" w14:textId="77777777" w:rsidR="00914C58" w:rsidRDefault="00914C58" w:rsidP="001D0E27">
      <w:pPr>
        <w:pStyle w:val="ae"/>
        <w:numPr>
          <w:ilvl w:val="0"/>
          <w:numId w:val="3"/>
        </w:numPr>
      </w:pPr>
      <w:r>
        <w:t xml:space="preserve">Date: </w:t>
      </w:r>
      <w:r>
        <w:rPr>
          <w:rFonts w:hint="eastAsia"/>
          <w:lang w:eastAsia="zh-TW"/>
        </w:rPr>
        <w:t xml:space="preserve">June </w:t>
      </w:r>
      <w:r>
        <w:rPr>
          <w:lang w:eastAsia="zh-TW"/>
        </w:rPr>
        <w:t>1</w:t>
      </w:r>
      <w:r>
        <w:rPr>
          <w:rFonts w:hint="eastAsia"/>
          <w:lang w:eastAsia="zh-TW"/>
        </w:rPr>
        <w:t>9</w:t>
      </w:r>
      <w:r>
        <w:t>, 2</w:t>
      </w:r>
      <w:r>
        <w:rPr>
          <w:rFonts w:hint="eastAsia"/>
          <w:lang w:eastAsia="zh-TW"/>
        </w:rPr>
        <w:t>020</w:t>
      </w:r>
    </w:p>
    <w:p w14:paraId="43422311" w14:textId="77777777" w:rsidR="00914C58" w:rsidRPr="00203116" w:rsidRDefault="00914C58" w:rsidP="001D0E27">
      <w:pPr>
        <w:pStyle w:val="ae"/>
        <w:numPr>
          <w:ilvl w:val="0"/>
          <w:numId w:val="3"/>
        </w:numPr>
      </w:pPr>
      <w:r>
        <w:t xml:space="preserve">ROM Image Checksum: </w:t>
      </w:r>
      <w:r>
        <w:rPr>
          <w:rFonts w:hint="eastAsia"/>
          <w:lang w:eastAsia="zh-TW"/>
        </w:rPr>
        <w:t>0x</w:t>
      </w:r>
      <w:r w:rsidR="00C92B88">
        <w:rPr>
          <w:rFonts w:hint="eastAsia"/>
          <w:lang w:eastAsia="zh-TW"/>
        </w:rPr>
        <w:t>5AE2</w:t>
      </w:r>
    </w:p>
    <w:p w14:paraId="5B480D6E" w14:textId="77777777" w:rsidR="00914C58" w:rsidRDefault="00914C58"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76380F06" w14:textId="77777777" w:rsidR="00914C58" w:rsidRDefault="00914C58" w:rsidP="001D0E27">
      <w:pPr>
        <w:pStyle w:val="ae"/>
        <w:numPr>
          <w:ilvl w:val="0"/>
          <w:numId w:val="4"/>
        </w:numPr>
      </w:pPr>
      <w:r>
        <w:t xml:space="preserve">EC Firmware: </w:t>
      </w:r>
      <w:r>
        <w:rPr>
          <w:rFonts w:hint="eastAsia"/>
          <w:lang w:eastAsia="zh-TW"/>
        </w:rPr>
        <w:t>01.02.00</w:t>
      </w:r>
    </w:p>
    <w:p w14:paraId="5FA53FC1" w14:textId="77777777" w:rsidR="00914C58" w:rsidRDefault="00914C58"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618BC293" w14:textId="77777777" w:rsidR="00914C58" w:rsidRPr="00DA6AF4" w:rsidRDefault="00914C58" w:rsidP="001D0E27">
      <w:pPr>
        <w:pStyle w:val="ae"/>
        <w:numPr>
          <w:ilvl w:val="0"/>
          <w:numId w:val="4"/>
        </w:numPr>
        <w:rPr>
          <w:bCs/>
        </w:rPr>
      </w:pPr>
      <w:r>
        <w:t xml:space="preserve">Memory Reference Code: Based on </w:t>
      </w:r>
      <w:r w:rsidR="0026761F" w:rsidRPr="008C55F9">
        <w:rPr>
          <w:lang w:eastAsia="zh-TW"/>
        </w:rPr>
        <w:t>RC0A.00.26.70_018</w:t>
      </w:r>
    </w:p>
    <w:p w14:paraId="49B47E15" w14:textId="77777777" w:rsidR="00914C58" w:rsidRDefault="00914C58" w:rsidP="001D0E27">
      <w:pPr>
        <w:pStyle w:val="ae"/>
        <w:numPr>
          <w:ilvl w:val="0"/>
          <w:numId w:val="4"/>
        </w:numPr>
        <w:rPr>
          <w:bCs/>
        </w:rPr>
      </w:pPr>
      <w:proofErr w:type="spellStart"/>
      <w:r>
        <w:t>MEBx</w:t>
      </w:r>
      <w:proofErr w:type="spellEnd"/>
      <w:r>
        <w:t xml:space="preserve"> Revision: NA</w:t>
      </w:r>
    </w:p>
    <w:p w14:paraId="2C55CF0F" w14:textId="77777777" w:rsidR="00914C58" w:rsidRDefault="00914C58" w:rsidP="001D0E27">
      <w:pPr>
        <w:pStyle w:val="ae"/>
        <w:numPr>
          <w:ilvl w:val="0"/>
          <w:numId w:val="4"/>
        </w:numPr>
      </w:pPr>
      <w:r>
        <w:t>Integrated Graphics</w:t>
      </w:r>
    </w:p>
    <w:p w14:paraId="72F54DB6" w14:textId="77777777" w:rsidR="00914C58" w:rsidRDefault="00914C58" w:rsidP="001D0E27">
      <w:pPr>
        <w:pStyle w:val="ae"/>
        <w:numPr>
          <w:ilvl w:val="2"/>
          <w:numId w:val="4"/>
        </w:numPr>
      </w:pPr>
      <w:r>
        <w:t xml:space="preserve">Option ROM: </w:t>
      </w:r>
      <w:r>
        <w:rPr>
          <w:rFonts w:hint="eastAsia"/>
          <w:lang w:eastAsia="zh-TW"/>
        </w:rPr>
        <w:t>NA</w:t>
      </w:r>
    </w:p>
    <w:p w14:paraId="47B32219" w14:textId="77777777" w:rsidR="00914C58" w:rsidRDefault="00914C58"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3E2FF0F9" w14:textId="77777777" w:rsidR="00914C58" w:rsidRDefault="00914C58" w:rsidP="001D0E27">
      <w:pPr>
        <w:pStyle w:val="ae"/>
        <w:numPr>
          <w:ilvl w:val="0"/>
          <w:numId w:val="4"/>
        </w:numPr>
      </w:pPr>
      <w:r>
        <w:t xml:space="preserve">SATA RAID Option ROM: </w:t>
      </w:r>
    </w:p>
    <w:p w14:paraId="503C5CC5" w14:textId="77777777" w:rsidR="00914C58" w:rsidRDefault="00914C58" w:rsidP="001D0E27">
      <w:pPr>
        <w:pStyle w:val="ae"/>
        <w:numPr>
          <w:ilvl w:val="0"/>
          <w:numId w:val="4"/>
        </w:numPr>
      </w:pPr>
      <w:r>
        <w:t>SATA non-RAID Option ROM: NA</w:t>
      </w:r>
    </w:p>
    <w:p w14:paraId="36BFC304" w14:textId="77777777" w:rsidR="00914C58" w:rsidRDefault="00914C58" w:rsidP="001D0E27">
      <w:pPr>
        <w:pStyle w:val="ae"/>
        <w:numPr>
          <w:ilvl w:val="0"/>
          <w:numId w:val="4"/>
        </w:numPr>
      </w:pPr>
      <w:r>
        <w:t xml:space="preserve">AHCI Code: Based on </w:t>
      </w:r>
      <w:r>
        <w:rPr>
          <w:rFonts w:hint="eastAsia"/>
          <w:lang w:eastAsia="zh-TW"/>
        </w:rPr>
        <w:t>AHCI_23</w:t>
      </w:r>
    </w:p>
    <w:p w14:paraId="75A934EF" w14:textId="77777777" w:rsidR="00914C58" w:rsidRDefault="00914C58" w:rsidP="001D0E27">
      <w:pPr>
        <w:pStyle w:val="ae"/>
        <w:numPr>
          <w:ilvl w:val="0"/>
          <w:numId w:val="4"/>
        </w:numPr>
      </w:pPr>
      <w:r>
        <w:t xml:space="preserve">LAN Option ROM: </w:t>
      </w:r>
      <w:r>
        <w:rPr>
          <w:rFonts w:hint="eastAsia"/>
          <w:lang w:eastAsia="zh-TW"/>
        </w:rPr>
        <w:t>NA</w:t>
      </w:r>
    </w:p>
    <w:p w14:paraId="7760B5C6" w14:textId="77777777" w:rsidR="00914C58" w:rsidRDefault="00914C58" w:rsidP="001D0E27">
      <w:pPr>
        <w:pStyle w:val="ae"/>
        <w:numPr>
          <w:ilvl w:val="0"/>
          <w:numId w:val="4"/>
        </w:numPr>
      </w:pPr>
      <w:r>
        <w:t>Visual BIOS: NA</w:t>
      </w:r>
    </w:p>
    <w:p w14:paraId="542A5DFF" w14:textId="77777777" w:rsidR="00914C58" w:rsidRPr="00D3539C" w:rsidRDefault="00914C58" w:rsidP="00914C58">
      <w:pPr>
        <w:pStyle w:val="ae"/>
        <w:ind w:left="360"/>
      </w:pPr>
    </w:p>
    <w:p w14:paraId="7864DD38" w14:textId="77777777" w:rsidR="00914C58" w:rsidRPr="00341369" w:rsidRDefault="00914C58" w:rsidP="001D0E27">
      <w:pPr>
        <w:pStyle w:val="ae"/>
        <w:numPr>
          <w:ilvl w:val="0"/>
          <w:numId w:val="4"/>
        </w:numPr>
        <w:rPr>
          <w:rFonts w:ascii="Courier New" w:eastAsia="Times New Roman" w:hAnsi="Courier New" w:cs="Courier New"/>
        </w:rPr>
      </w:pPr>
      <w:r w:rsidRPr="003C1214">
        <w:t xml:space="preserve">Supported Flash Devices: </w:t>
      </w:r>
    </w:p>
    <w:p w14:paraId="5087A886" w14:textId="77777777" w:rsidR="00914C58" w:rsidRDefault="00914C58" w:rsidP="00914C58">
      <w:pPr>
        <w:pStyle w:val="ae"/>
        <w:ind w:left="1440"/>
        <w:rPr>
          <w:lang w:eastAsia="zh-TW"/>
        </w:rPr>
      </w:pPr>
      <w:r w:rsidRPr="00745EF2">
        <w:t>MACRONIX</w:t>
      </w:r>
      <w:r w:rsidRPr="00745EF2">
        <w:tab/>
        <w:t>MX25L25673GM2I-08G</w:t>
      </w:r>
      <w:r w:rsidRPr="00745EF2">
        <w:tab/>
        <w:t>32MB</w:t>
      </w:r>
    </w:p>
    <w:p w14:paraId="7F590E31" w14:textId="77777777" w:rsidR="00914C58" w:rsidRDefault="00914C58" w:rsidP="00914C58">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16827520" w14:textId="77777777" w:rsidR="00914C58" w:rsidRPr="005C2CB1" w:rsidRDefault="00914C58"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5D401E7" w14:textId="77777777" w:rsidR="00914C58" w:rsidRDefault="00914C58" w:rsidP="00914C58">
      <w:pPr>
        <w:pStyle w:val="ae"/>
        <w:ind w:left="720"/>
      </w:pPr>
      <w:r>
        <w:t>M80806C0_0000006</w:t>
      </w:r>
      <w:r>
        <w:rPr>
          <w:rFonts w:hint="eastAsia"/>
          <w:lang w:eastAsia="zh-TW"/>
        </w:rPr>
        <w:t>8</w:t>
      </w:r>
      <w:r w:rsidRPr="004E2F70">
        <w:t>.pdb</w:t>
      </w:r>
    </w:p>
    <w:p w14:paraId="5159B403" w14:textId="77777777" w:rsidR="00914C58" w:rsidRDefault="00914C58" w:rsidP="00914C58">
      <w:pPr>
        <w:pStyle w:val="ae"/>
        <w:ind w:left="720"/>
        <w:rPr>
          <w:lang w:eastAsia="zh-TW"/>
        </w:rPr>
      </w:pPr>
      <w:r>
        <w:rPr>
          <w:lang w:eastAsia="zh-TW"/>
        </w:rPr>
        <w:t>M80806C1_0000002</w:t>
      </w:r>
      <w:r>
        <w:rPr>
          <w:rFonts w:hint="eastAsia"/>
          <w:lang w:eastAsia="zh-TW"/>
        </w:rPr>
        <w:t>8</w:t>
      </w:r>
      <w:r w:rsidRPr="00DB1510">
        <w:rPr>
          <w:lang w:eastAsia="zh-TW"/>
        </w:rPr>
        <w:t>.pdb</w:t>
      </w:r>
    </w:p>
    <w:p w14:paraId="795BC0A9" w14:textId="77777777" w:rsidR="00914C58" w:rsidRDefault="00914C58" w:rsidP="00914C58">
      <w:pPr>
        <w:pStyle w:val="ae"/>
        <w:ind w:left="720"/>
        <w:rPr>
          <w:lang w:eastAsia="zh-TW"/>
        </w:rPr>
      </w:pPr>
      <w:r>
        <w:rPr>
          <w:rFonts w:hint="eastAsia"/>
          <w:lang w:eastAsia="zh-TW"/>
        </w:rPr>
        <w:t>MC2806D0_00000024.pdb</w:t>
      </w:r>
    </w:p>
    <w:p w14:paraId="4FFB10F9" w14:textId="77777777" w:rsidR="00914C58" w:rsidRDefault="00914C58"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DC70AC7" w14:textId="77777777" w:rsidR="00914C58" w:rsidRDefault="00914C58" w:rsidP="00914C58">
      <w:pPr>
        <w:pStyle w:val="ae"/>
        <w:ind w:left="720"/>
      </w:pPr>
      <w:r>
        <w:t>M80806C0_0000006</w:t>
      </w:r>
      <w:r>
        <w:rPr>
          <w:rFonts w:hint="eastAsia"/>
          <w:lang w:eastAsia="zh-TW"/>
        </w:rPr>
        <w:t>8</w:t>
      </w:r>
      <w:r w:rsidRPr="004E2F70">
        <w:t>.pdb</w:t>
      </w:r>
    </w:p>
    <w:p w14:paraId="07F56AD5" w14:textId="77777777" w:rsidR="00914C58" w:rsidRDefault="00914C58" w:rsidP="00914C58">
      <w:pPr>
        <w:pStyle w:val="ae"/>
        <w:ind w:left="720"/>
        <w:rPr>
          <w:lang w:eastAsia="zh-TW"/>
        </w:rPr>
      </w:pPr>
      <w:r>
        <w:rPr>
          <w:lang w:eastAsia="zh-TW"/>
        </w:rPr>
        <w:t>M80806C1_0000002</w:t>
      </w:r>
      <w:r>
        <w:rPr>
          <w:rFonts w:hint="eastAsia"/>
          <w:lang w:eastAsia="zh-TW"/>
        </w:rPr>
        <w:t>8</w:t>
      </w:r>
      <w:r w:rsidRPr="00DB1510">
        <w:rPr>
          <w:lang w:eastAsia="zh-TW"/>
        </w:rPr>
        <w:t>.pdb</w:t>
      </w:r>
    </w:p>
    <w:p w14:paraId="6D102EA4" w14:textId="77777777" w:rsidR="00914C58" w:rsidRDefault="00914C58" w:rsidP="00914C58">
      <w:pPr>
        <w:pStyle w:val="ae"/>
        <w:ind w:left="720"/>
        <w:rPr>
          <w:lang w:eastAsia="zh-TW"/>
        </w:rPr>
      </w:pPr>
      <w:r>
        <w:rPr>
          <w:rFonts w:hint="eastAsia"/>
          <w:lang w:eastAsia="zh-TW"/>
        </w:rPr>
        <w:t>MC2806D0_00000024.pdb</w:t>
      </w:r>
    </w:p>
    <w:p w14:paraId="20DA2B70" w14:textId="77777777" w:rsidR="00914C58" w:rsidRPr="000A0E43" w:rsidRDefault="00914C58" w:rsidP="00914C58">
      <w:pPr>
        <w:pStyle w:val="ae"/>
        <w:ind w:left="1440"/>
        <w:rPr>
          <w:rFonts w:ascii="CG Times (WN)" w:hAnsi="CG Times (WN)"/>
        </w:rPr>
      </w:pPr>
    </w:p>
    <w:p w14:paraId="6CC123DA" w14:textId="77777777" w:rsidR="00914C58" w:rsidRDefault="00914C58" w:rsidP="00914C58">
      <w:pPr>
        <w:pStyle w:val="ae"/>
        <w:rPr>
          <w:b/>
          <w:bCs/>
        </w:rPr>
      </w:pPr>
      <w:r>
        <w:rPr>
          <w:b/>
          <w:bCs/>
        </w:rPr>
        <w:t>New Fixes/Features:</w:t>
      </w:r>
    </w:p>
    <w:p w14:paraId="48895CED" w14:textId="77777777" w:rsidR="00914C58" w:rsidRDefault="00914C58" w:rsidP="00914C58">
      <w:pPr>
        <w:pStyle w:val="ae"/>
        <w:ind w:left="720"/>
        <w:rPr>
          <w:lang w:eastAsia="zh-TW"/>
        </w:rPr>
      </w:pPr>
      <w:r>
        <w:rPr>
          <w:rFonts w:hint="eastAsia"/>
          <w:lang w:eastAsia="zh-TW"/>
        </w:rPr>
        <w:t>Based on PA000</w:t>
      </w:r>
      <w:r w:rsidR="00AE547B">
        <w:rPr>
          <w:rFonts w:hint="eastAsia"/>
          <w:lang w:eastAsia="zh-TW"/>
        </w:rPr>
        <w:t>9</w:t>
      </w:r>
    </w:p>
    <w:p w14:paraId="58BEDE51" w14:textId="77777777" w:rsidR="00C92B88" w:rsidRDefault="00C92B88" w:rsidP="001D0E27">
      <w:pPr>
        <w:pStyle w:val="ae"/>
        <w:numPr>
          <w:ilvl w:val="0"/>
          <w:numId w:val="15"/>
        </w:numPr>
        <w:rPr>
          <w:lang w:eastAsia="zh-TW"/>
        </w:rPr>
      </w:pPr>
      <w:r>
        <w:rPr>
          <w:rFonts w:hint="eastAsia"/>
          <w:lang w:eastAsia="zh-TW"/>
        </w:rPr>
        <w:t xml:space="preserve">AMI CRB BIOS </w:t>
      </w:r>
      <w:proofErr w:type="spellStart"/>
      <w:r>
        <w:rPr>
          <w:rFonts w:hint="eastAsia"/>
          <w:lang w:eastAsia="zh-TW"/>
        </w:rPr>
        <w:t>lable</w:t>
      </w:r>
      <w:proofErr w:type="spellEnd"/>
      <w:r>
        <w:rPr>
          <w:rFonts w:hint="eastAsia"/>
          <w:lang w:eastAsia="zh-TW"/>
        </w:rPr>
        <w:t xml:space="preserve">: </w:t>
      </w:r>
      <w:r w:rsidR="008C55F9" w:rsidRPr="008C55F9">
        <w:rPr>
          <w:lang w:eastAsia="zh-TW"/>
        </w:rPr>
        <w:t>5.19_1AWHY_RC0A.00.26.70_018</w:t>
      </w:r>
    </w:p>
    <w:p w14:paraId="2D63AAAF" w14:textId="77777777" w:rsidR="0026761F" w:rsidRDefault="0026761F" w:rsidP="0026761F">
      <w:pPr>
        <w:pStyle w:val="ae"/>
        <w:ind w:left="720"/>
        <w:rPr>
          <w:lang w:eastAsia="zh-TW"/>
        </w:rPr>
      </w:pPr>
      <w:r>
        <w:rPr>
          <w:rFonts w:hint="eastAsia"/>
          <w:lang w:eastAsia="zh-TW"/>
        </w:rPr>
        <w:t xml:space="preserve">2.    </w:t>
      </w:r>
      <w:r>
        <w:rPr>
          <w:lang w:eastAsia="zh-TW"/>
        </w:rPr>
        <w:t>F</w:t>
      </w:r>
      <w:r>
        <w:rPr>
          <w:rFonts w:hint="eastAsia"/>
          <w:lang w:eastAsia="zh-TW"/>
        </w:rPr>
        <w:t>or CRB 18 update,</w:t>
      </w:r>
    </w:p>
    <w:p w14:paraId="6397CC92" w14:textId="77777777" w:rsidR="0026761F" w:rsidRDefault="0026761F" w:rsidP="0026761F">
      <w:pPr>
        <w:pStyle w:val="ae"/>
        <w:ind w:left="1080"/>
        <w:rPr>
          <w:lang w:eastAsia="zh-TW"/>
        </w:rPr>
      </w:pPr>
      <w:r>
        <w:rPr>
          <w:rFonts w:hint="eastAsia"/>
          <w:lang w:eastAsia="zh-TW"/>
        </w:rPr>
        <w:t xml:space="preserve">a. </w:t>
      </w:r>
      <w:r w:rsidRPr="0026761F">
        <w:rPr>
          <w:lang w:eastAsia="zh-TW"/>
        </w:rPr>
        <w:t xml:space="preserve">Update </w:t>
      </w:r>
      <w:r>
        <w:rPr>
          <w:rFonts w:hint="eastAsia"/>
          <w:lang w:eastAsia="zh-TW"/>
        </w:rPr>
        <w:t>ME setting (xml)</w:t>
      </w:r>
      <w:r w:rsidRPr="0026761F">
        <w:rPr>
          <w:lang w:eastAsia="zh-TW"/>
        </w:rPr>
        <w:t xml:space="preserve"> </w:t>
      </w:r>
      <w:proofErr w:type="spellStart"/>
      <w:r w:rsidRPr="0026761F">
        <w:rPr>
          <w:lang w:eastAsia="zh-TW"/>
        </w:rPr>
        <w:t>TopSwapOverride</w:t>
      </w:r>
      <w:proofErr w:type="spellEnd"/>
      <w:r w:rsidRPr="0026761F">
        <w:rPr>
          <w:lang w:eastAsia="zh-TW"/>
        </w:rPr>
        <w:t xml:space="preserve"> to 256KB for TopSwap2</w:t>
      </w:r>
    </w:p>
    <w:p w14:paraId="518FE470" w14:textId="77777777" w:rsidR="0026761F" w:rsidRDefault="0026761F" w:rsidP="0026761F">
      <w:pPr>
        <w:pStyle w:val="ae"/>
        <w:ind w:left="1080"/>
        <w:rPr>
          <w:lang w:eastAsia="zh-TW"/>
        </w:rPr>
      </w:pPr>
      <w:r>
        <w:rPr>
          <w:rFonts w:hint="eastAsia"/>
          <w:lang w:eastAsia="zh-TW"/>
        </w:rPr>
        <w:t>b. Change ROM Layout</w:t>
      </w:r>
    </w:p>
    <w:p w14:paraId="183B9001" w14:textId="77777777" w:rsidR="006C454F" w:rsidRDefault="0026761F" w:rsidP="001D0E27">
      <w:pPr>
        <w:pStyle w:val="ae"/>
        <w:numPr>
          <w:ilvl w:val="0"/>
          <w:numId w:val="15"/>
        </w:numPr>
        <w:rPr>
          <w:lang w:eastAsia="zh-TW"/>
        </w:rPr>
      </w:pPr>
      <w:r>
        <w:rPr>
          <w:rFonts w:hint="eastAsia"/>
          <w:lang w:eastAsia="zh-TW"/>
        </w:rPr>
        <w:t>[</w:t>
      </w:r>
      <w:r w:rsidR="006C454F">
        <w:rPr>
          <w:lang w:eastAsia="zh-TW"/>
        </w:rPr>
        <w:t>FC-108</w:t>
      </w:r>
      <w:proofErr w:type="gramStart"/>
      <w:r>
        <w:rPr>
          <w:rFonts w:hint="eastAsia"/>
          <w:lang w:eastAsia="zh-TW"/>
        </w:rPr>
        <w:t>]</w:t>
      </w:r>
      <w:r w:rsidR="006C454F">
        <w:rPr>
          <w:lang w:eastAsia="zh-TW"/>
        </w:rPr>
        <w:t xml:space="preserve">  [</w:t>
      </w:r>
      <w:proofErr w:type="gramEnd"/>
      <w:r w:rsidR="006C454F">
        <w:rPr>
          <w:lang w:eastAsia="zh-TW"/>
        </w:rPr>
        <w:t>SUT Halt, Post code FF45]</w:t>
      </w:r>
      <w:r>
        <w:rPr>
          <w:rFonts w:hint="eastAsia"/>
          <w:lang w:eastAsia="zh-TW"/>
        </w:rPr>
        <w:t>, w</w:t>
      </w:r>
      <w:r w:rsidR="006C454F">
        <w:rPr>
          <w:lang w:eastAsia="zh-TW"/>
        </w:rPr>
        <w:t>hen manually change value to</w:t>
      </w:r>
    </w:p>
    <w:p w14:paraId="40103EBF" w14:textId="77777777" w:rsidR="006C454F" w:rsidRDefault="006C454F" w:rsidP="006C454F">
      <w:pPr>
        <w:pStyle w:val="ae"/>
        <w:ind w:left="1080"/>
        <w:rPr>
          <w:lang w:eastAsia="zh-TW"/>
        </w:rPr>
      </w:pPr>
      <w:r>
        <w:rPr>
          <w:rFonts w:hint="eastAsia"/>
          <w:lang w:eastAsia="zh-TW"/>
        </w:rPr>
        <w:t>a</w:t>
      </w:r>
      <w:r>
        <w:rPr>
          <w:lang w:eastAsia="zh-TW"/>
        </w:rPr>
        <w:t>. IGD minimum memory = 4096MB</w:t>
      </w:r>
    </w:p>
    <w:p w14:paraId="4A43EAB2" w14:textId="77777777" w:rsidR="00914C58" w:rsidRDefault="006C454F" w:rsidP="006C454F">
      <w:pPr>
        <w:pStyle w:val="ae"/>
        <w:ind w:left="1080"/>
        <w:rPr>
          <w:lang w:eastAsia="zh-TW"/>
        </w:rPr>
      </w:pPr>
      <w:r>
        <w:rPr>
          <w:rFonts w:hint="eastAsia"/>
          <w:lang w:eastAsia="zh-TW"/>
        </w:rPr>
        <w:t>b</w:t>
      </w:r>
      <w:r>
        <w:rPr>
          <w:lang w:eastAsia="zh-TW"/>
        </w:rPr>
        <w:t>. IGD Aperture size = 1.5GB</w:t>
      </w:r>
    </w:p>
    <w:p w14:paraId="2A8F892E" w14:textId="77777777" w:rsidR="00914C58" w:rsidRDefault="006C454F" w:rsidP="001D0E27">
      <w:pPr>
        <w:pStyle w:val="ae"/>
        <w:numPr>
          <w:ilvl w:val="0"/>
          <w:numId w:val="15"/>
        </w:numPr>
        <w:rPr>
          <w:lang w:eastAsia="zh-TW"/>
        </w:rPr>
      </w:pPr>
      <w:r>
        <w:rPr>
          <w:rFonts w:hint="eastAsia"/>
          <w:lang w:eastAsia="zh-TW"/>
        </w:rPr>
        <w:t>Disabled</w:t>
      </w:r>
      <w:r w:rsidR="00914C58">
        <w:rPr>
          <w:rFonts w:hint="eastAsia"/>
          <w:lang w:eastAsia="zh-TW"/>
        </w:rPr>
        <w:t xml:space="preserve"> </w:t>
      </w:r>
      <w:r>
        <w:rPr>
          <w:rFonts w:hint="eastAsia"/>
          <w:lang w:eastAsia="zh-TW"/>
        </w:rPr>
        <w:t xml:space="preserve">CRB setup item </w:t>
      </w:r>
      <w:r w:rsidR="00914C58">
        <w:rPr>
          <w:lang w:eastAsia="zh-TW"/>
        </w:rPr>
        <w:t>“</w:t>
      </w:r>
      <w:r>
        <w:rPr>
          <w:rFonts w:hint="eastAsia"/>
          <w:lang w:eastAsia="zh-TW"/>
        </w:rPr>
        <w:t>SAGV</w:t>
      </w:r>
      <w:r w:rsidR="00914C58">
        <w:rPr>
          <w:lang w:eastAsia="zh-TW"/>
        </w:rPr>
        <w:t>”</w:t>
      </w:r>
    </w:p>
    <w:p w14:paraId="5F8E6D5F" w14:textId="77777777" w:rsidR="0026761F" w:rsidRDefault="0026761F" w:rsidP="001D0E27">
      <w:pPr>
        <w:pStyle w:val="ae"/>
        <w:numPr>
          <w:ilvl w:val="0"/>
          <w:numId w:val="15"/>
        </w:numPr>
        <w:rPr>
          <w:lang w:eastAsia="zh-TW"/>
        </w:rPr>
      </w:pPr>
      <w:r w:rsidRPr="0026761F">
        <w:rPr>
          <w:lang w:eastAsia="zh-TW"/>
        </w:rPr>
        <w:t>[EIP542682</w:t>
      </w:r>
      <w:proofErr w:type="gramStart"/>
      <w:r w:rsidRPr="0026761F">
        <w:rPr>
          <w:lang w:eastAsia="zh-TW"/>
        </w:rPr>
        <w:t xml:space="preserve">]  </w:t>
      </w:r>
      <w:r>
        <w:rPr>
          <w:rFonts w:hint="eastAsia"/>
          <w:lang w:eastAsia="zh-TW"/>
        </w:rPr>
        <w:t>[</w:t>
      </w:r>
      <w:proofErr w:type="gramEnd"/>
      <w:r>
        <w:rPr>
          <w:rFonts w:hint="eastAsia"/>
          <w:lang w:eastAsia="zh-TW"/>
        </w:rPr>
        <w:t xml:space="preserve">FC-050] </w:t>
      </w:r>
      <w:r w:rsidRPr="0026761F">
        <w:rPr>
          <w:lang w:eastAsia="zh-TW"/>
        </w:rPr>
        <w:t>LAN Function normally after disabled in BIOS Setup</w:t>
      </w:r>
    </w:p>
    <w:p w14:paraId="7606B02C" w14:textId="77777777" w:rsidR="0026761F" w:rsidRDefault="0026761F" w:rsidP="001D0E27">
      <w:pPr>
        <w:pStyle w:val="ae"/>
        <w:numPr>
          <w:ilvl w:val="0"/>
          <w:numId w:val="15"/>
        </w:numPr>
        <w:rPr>
          <w:lang w:eastAsia="zh-TW"/>
        </w:rPr>
      </w:pPr>
      <w:r>
        <w:rPr>
          <w:rFonts w:hint="eastAsia"/>
          <w:lang w:eastAsia="zh-TW"/>
        </w:rPr>
        <w:t xml:space="preserve">Updated code for </w:t>
      </w:r>
      <w:r>
        <w:rPr>
          <w:lang w:eastAsia="zh-TW"/>
        </w:rPr>
        <w:t>“</w:t>
      </w:r>
      <w:r w:rsidRPr="0026761F">
        <w:rPr>
          <w:lang w:eastAsia="zh-TW"/>
        </w:rPr>
        <w:t>FAN_curve_value_check_list-0608_part2</w:t>
      </w:r>
      <w:r>
        <w:rPr>
          <w:lang w:eastAsia="zh-TW"/>
        </w:rPr>
        <w:t>”</w:t>
      </w:r>
    </w:p>
    <w:p w14:paraId="79A17FF1" w14:textId="77777777" w:rsidR="006C454F" w:rsidRDefault="006C454F" w:rsidP="006C454F">
      <w:pPr>
        <w:pStyle w:val="ae"/>
        <w:ind w:left="1080"/>
        <w:rPr>
          <w:lang w:eastAsia="zh-TW"/>
        </w:rPr>
      </w:pPr>
    </w:p>
    <w:p w14:paraId="43B63969" w14:textId="77777777" w:rsidR="00914C58" w:rsidRDefault="00914C58" w:rsidP="00914C58">
      <w:pPr>
        <w:pStyle w:val="ae"/>
        <w:ind w:left="1080"/>
        <w:rPr>
          <w:lang w:eastAsia="zh-TW"/>
        </w:rPr>
      </w:pPr>
    </w:p>
    <w:p w14:paraId="40C54A89" w14:textId="77777777" w:rsidR="00914C58" w:rsidRDefault="00914C58" w:rsidP="00914C58">
      <w:pPr>
        <w:pStyle w:val="ae"/>
        <w:ind w:left="1080"/>
        <w:rPr>
          <w:lang w:eastAsia="zh-TW"/>
        </w:rPr>
      </w:pPr>
    </w:p>
    <w:p w14:paraId="6BC937FE" w14:textId="77777777" w:rsidR="00914C58" w:rsidRPr="00B179CD" w:rsidRDefault="00914C58" w:rsidP="00914C58">
      <w:pPr>
        <w:pStyle w:val="ae"/>
        <w:ind w:left="1080"/>
        <w:rPr>
          <w:lang w:eastAsia="zh-TW"/>
        </w:rPr>
      </w:pPr>
    </w:p>
    <w:p w14:paraId="2175FD64" w14:textId="77777777" w:rsidR="00914C58" w:rsidRDefault="00914C58" w:rsidP="00914C58">
      <w:pPr>
        <w:pStyle w:val="ae"/>
        <w:rPr>
          <w:rFonts w:eastAsiaTheme="minorEastAsia"/>
          <w:b/>
          <w:bCs/>
          <w:lang w:eastAsia="zh-TW"/>
        </w:rPr>
      </w:pPr>
      <w:r w:rsidRPr="00D54263">
        <w:rPr>
          <w:rFonts w:eastAsia="MS Mincho"/>
          <w:b/>
          <w:bCs/>
        </w:rPr>
        <w:t>Known Errata:</w:t>
      </w:r>
    </w:p>
    <w:p w14:paraId="4686B161" w14:textId="77777777" w:rsidR="00914C58" w:rsidRDefault="00914C58">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sidR="0026761F">
        <w:rPr>
          <w:rFonts w:eastAsiaTheme="minorEastAsia" w:hint="eastAsia"/>
          <w:b/>
          <w:bCs/>
          <w:lang w:eastAsia="zh-TW"/>
        </w:rPr>
        <w:t>9</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384FBE17" w14:textId="77777777" w:rsidR="00914C58" w:rsidRDefault="00914C58" w:rsidP="00914C58">
      <w:pPr>
        <w:pStyle w:val="ae"/>
        <w:ind w:left="360"/>
        <w:rPr>
          <w:rFonts w:eastAsiaTheme="minorEastAsia"/>
          <w:b/>
          <w:bCs/>
          <w:lang w:eastAsia="zh-TW"/>
        </w:rPr>
      </w:pPr>
      <w:r>
        <w:rPr>
          <w:rFonts w:eastAsiaTheme="minorEastAsia" w:hint="eastAsia"/>
          <w:b/>
          <w:bCs/>
          <w:lang w:eastAsia="zh-TW"/>
        </w:rPr>
        <w:t>Please refer to the information below.</w:t>
      </w:r>
    </w:p>
    <w:p w14:paraId="663C48C0" w14:textId="77777777" w:rsidR="00914C58" w:rsidRDefault="00914C58"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31BFEA22" w14:textId="77777777" w:rsidR="00914C58" w:rsidRDefault="00914C58"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2A85E1E9" w14:textId="77777777" w:rsidR="00914C58" w:rsidRDefault="00914C58" w:rsidP="00914C58">
      <w:pPr>
        <w:pStyle w:val="ae"/>
        <w:rPr>
          <w:rFonts w:eastAsiaTheme="minorEastAsia"/>
          <w:b/>
          <w:bCs/>
          <w:lang w:eastAsia="zh-TW"/>
        </w:rPr>
      </w:pPr>
    </w:p>
    <w:p w14:paraId="6D386D07" w14:textId="77777777" w:rsidR="00914C58" w:rsidRDefault="00914C58" w:rsidP="00914C58">
      <w:pPr>
        <w:pStyle w:val="ae"/>
        <w:rPr>
          <w:rFonts w:eastAsiaTheme="minorEastAsia"/>
          <w:b/>
          <w:bCs/>
          <w:lang w:eastAsia="zh-TW"/>
        </w:rPr>
      </w:pPr>
    </w:p>
    <w:p w14:paraId="28BB8707" w14:textId="77777777" w:rsidR="00A61775" w:rsidRPr="00192E16" w:rsidRDefault="00A61775" w:rsidP="00A61775">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0</w:t>
      </w:r>
      <w:r>
        <w:rPr>
          <w:lang w:eastAsia="zh-TW"/>
        </w:rPr>
        <w:t>9</w:t>
      </w:r>
      <w:r>
        <w:t>.20</w:t>
      </w:r>
      <w:r>
        <w:rPr>
          <w:rFonts w:hint="eastAsia"/>
          <w:lang w:eastAsia="zh-TW"/>
        </w:rPr>
        <w:t>20</w:t>
      </w:r>
      <w:r>
        <w:t>.</w:t>
      </w:r>
      <w:r>
        <w:rPr>
          <w:rFonts w:hint="eastAsia"/>
          <w:lang w:eastAsia="zh-TW"/>
        </w:rPr>
        <w:t>06</w:t>
      </w:r>
      <w:r>
        <w:rPr>
          <w:lang w:eastAsia="zh-TW"/>
        </w:rPr>
        <w:t>11</w:t>
      </w:r>
      <w:r>
        <w:t>.</w:t>
      </w:r>
      <w:r w:rsidR="007847F9">
        <w:rPr>
          <w:rFonts w:hint="eastAsia"/>
          <w:lang w:eastAsia="zh-TW"/>
        </w:rPr>
        <w:t>20</w:t>
      </w:r>
      <w:r w:rsidR="007847F9">
        <w:rPr>
          <w:lang w:eastAsia="zh-TW"/>
        </w:rPr>
        <w:t>17</w:t>
      </w:r>
      <w:r>
        <w:tab/>
      </w:r>
      <w:proofErr w:type="gramStart"/>
      <w:r>
        <w:t>Development  BIOS</w:t>
      </w:r>
      <w:proofErr w:type="gramEnd"/>
    </w:p>
    <w:p w14:paraId="3D37D728" w14:textId="77777777" w:rsidR="00A61775" w:rsidRPr="005C2CB1" w:rsidRDefault="00A61775" w:rsidP="00A61775">
      <w:pPr>
        <w:ind w:right="360"/>
        <w:rPr>
          <w:rFonts w:ascii="Courier New" w:hAnsi="Courier New" w:cs="Courier New"/>
          <w:b/>
          <w:bCs/>
        </w:rPr>
      </w:pPr>
      <w:r w:rsidRPr="005C2CB1">
        <w:rPr>
          <w:rFonts w:ascii="Courier New" w:hAnsi="Courier New" w:cs="Courier New"/>
          <w:b/>
          <w:bCs/>
        </w:rPr>
        <w:t>About This Release:</w:t>
      </w:r>
    </w:p>
    <w:p w14:paraId="2245FB8A" w14:textId="77777777" w:rsidR="00A61775" w:rsidRDefault="00A61775" w:rsidP="001D0E27">
      <w:pPr>
        <w:pStyle w:val="ae"/>
        <w:numPr>
          <w:ilvl w:val="0"/>
          <w:numId w:val="3"/>
        </w:numPr>
      </w:pPr>
      <w:r>
        <w:t xml:space="preserve">Date: </w:t>
      </w:r>
      <w:r>
        <w:rPr>
          <w:rFonts w:hint="eastAsia"/>
          <w:lang w:eastAsia="zh-TW"/>
        </w:rPr>
        <w:t xml:space="preserve">June </w:t>
      </w:r>
      <w:r>
        <w:rPr>
          <w:lang w:eastAsia="zh-TW"/>
        </w:rPr>
        <w:t>11</w:t>
      </w:r>
      <w:r>
        <w:t>, 2</w:t>
      </w:r>
      <w:r>
        <w:rPr>
          <w:rFonts w:hint="eastAsia"/>
          <w:lang w:eastAsia="zh-TW"/>
        </w:rPr>
        <w:t>020</w:t>
      </w:r>
    </w:p>
    <w:p w14:paraId="71CFA716" w14:textId="77777777" w:rsidR="00A61775" w:rsidRPr="00203116" w:rsidRDefault="00A61775" w:rsidP="001D0E27">
      <w:pPr>
        <w:pStyle w:val="ae"/>
        <w:numPr>
          <w:ilvl w:val="0"/>
          <w:numId w:val="3"/>
        </w:numPr>
      </w:pPr>
      <w:r>
        <w:t xml:space="preserve">ROM Image Checksum: </w:t>
      </w:r>
      <w:r>
        <w:rPr>
          <w:rFonts w:hint="eastAsia"/>
          <w:lang w:eastAsia="zh-TW"/>
        </w:rPr>
        <w:t>0x</w:t>
      </w:r>
      <w:r w:rsidR="007847F9">
        <w:rPr>
          <w:lang w:eastAsia="zh-TW"/>
        </w:rPr>
        <w:t>21F9</w:t>
      </w:r>
    </w:p>
    <w:p w14:paraId="4649DB8C" w14:textId="77777777" w:rsidR="00A61775" w:rsidRDefault="00A61775"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1A785AB6" w14:textId="77777777" w:rsidR="00A61775" w:rsidRDefault="00A61775" w:rsidP="001D0E27">
      <w:pPr>
        <w:pStyle w:val="ae"/>
        <w:numPr>
          <w:ilvl w:val="0"/>
          <w:numId w:val="4"/>
        </w:numPr>
      </w:pPr>
      <w:r>
        <w:t xml:space="preserve">EC Firmware: </w:t>
      </w:r>
      <w:r>
        <w:rPr>
          <w:rFonts w:hint="eastAsia"/>
          <w:lang w:eastAsia="zh-TW"/>
        </w:rPr>
        <w:t>01.02.00</w:t>
      </w:r>
    </w:p>
    <w:p w14:paraId="163CAB39" w14:textId="77777777" w:rsidR="00A61775" w:rsidRDefault="00A61775"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3081588A" w14:textId="77777777" w:rsidR="00A61775" w:rsidRPr="00DA6AF4" w:rsidRDefault="00A61775" w:rsidP="001D0E27">
      <w:pPr>
        <w:pStyle w:val="ae"/>
        <w:numPr>
          <w:ilvl w:val="0"/>
          <w:numId w:val="4"/>
        </w:numPr>
        <w:rPr>
          <w:bCs/>
        </w:rPr>
      </w:pPr>
      <w:r>
        <w:t>Memory Reference Code: Based on RC0A.00.</w:t>
      </w:r>
      <w:r>
        <w:rPr>
          <w:rFonts w:hint="eastAsia"/>
          <w:lang w:eastAsia="zh-TW"/>
        </w:rPr>
        <w:t>23</w:t>
      </w:r>
      <w:r>
        <w:t>.</w:t>
      </w:r>
      <w:r>
        <w:rPr>
          <w:rFonts w:hint="eastAsia"/>
          <w:lang w:eastAsia="zh-TW"/>
        </w:rPr>
        <w:t>51</w:t>
      </w:r>
    </w:p>
    <w:p w14:paraId="6D2E6DC3" w14:textId="77777777" w:rsidR="00A61775" w:rsidRDefault="00A61775" w:rsidP="001D0E27">
      <w:pPr>
        <w:pStyle w:val="ae"/>
        <w:numPr>
          <w:ilvl w:val="0"/>
          <w:numId w:val="4"/>
        </w:numPr>
        <w:rPr>
          <w:bCs/>
        </w:rPr>
      </w:pPr>
      <w:proofErr w:type="spellStart"/>
      <w:r>
        <w:t>MEBx</w:t>
      </w:r>
      <w:proofErr w:type="spellEnd"/>
      <w:r>
        <w:t xml:space="preserve"> Revision: NA</w:t>
      </w:r>
    </w:p>
    <w:p w14:paraId="2935C48F" w14:textId="77777777" w:rsidR="00A61775" w:rsidRDefault="00A61775" w:rsidP="001D0E27">
      <w:pPr>
        <w:pStyle w:val="ae"/>
        <w:numPr>
          <w:ilvl w:val="0"/>
          <w:numId w:val="4"/>
        </w:numPr>
      </w:pPr>
      <w:r>
        <w:t>Integrated Graphics</w:t>
      </w:r>
    </w:p>
    <w:p w14:paraId="0EC25906" w14:textId="77777777" w:rsidR="00A61775" w:rsidRDefault="00A61775" w:rsidP="001D0E27">
      <w:pPr>
        <w:pStyle w:val="ae"/>
        <w:numPr>
          <w:ilvl w:val="2"/>
          <w:numId w:val="4"/>
        </w:numPr>
      </w:pPr>
      <w:r>
        <w:t xml:space="preserve">Option ROM: </w:t>
      </w:r>
      <w:r>
        <w:rPr>
          <w:rFonts w:hint="eastAsia"/>
          <w:lang w:eastAsia="zh-TW"/>
        </w:rPr>
        <w:t>NA</w:t>
      </w:r>
    </w:p>
    <w:p w14:paraId="50DE0210" w14:textId="77777777" w:rsidR="00A61775" w:rsidRDefault="00A61775"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7001F335" w14:textId="77777777" w:rsidR="00A61775" w:rsidRDefault="00A61775" w:rsidP="001D0E27">
      <w:pPr>
        <w:pStyle w:val="ae"/>
        <w:numPr>
          <w:ilvl w:val="0"/>
          <w:numId w:val="4"/>
        </w:numPr>
      </w:pPr>
      <w:r>
        <w:t xml:space="preserve">SATA RAID Option ROM: </w:t>
      </w:r>
    </w:p>
    <w:p w14:paraId="15DC1877" w14:textId="77777777" w:rsidR="00A61775" w:rsidRDefault="00A61775" w:rsidP="001D0E27">
      <w:pPr>
        <w:pStyle w:val="ae"/>
        <w:numPr>
          <w:ilvl w:val="0"/>
          <w:numId w:val="4"/>
        </w:numPr>
      </w:pPr>
      <w:r>
        <w:t>SATA non-RAID Option ROM: NA</w:t>
      </w:r>
    </w:p>
    <w:p w14:paraId="37A34966" w14:textId="77777777" w:rsidR="00A61775" w:rsidRDefault="00A61775" w:rsidP="001D0E27">
      <w:pPr>
        <w:pStyle w:val="ae"/>
        <w:numPr>
          <w:ilvl w:val="0"/>
          <w:numId w:val="4"/>
        </w:numPr>
      </w:pPr>
      <w:r>
        <w:t xml:space="preserve">AHCI Code: Based on </w:t>
      </w:r>
      <w:r>
        <w:rPr>
          <w:rFonts w:hint="eastAsia"/>
          <w:lang w:eastAsia="zh-TW"/>
        </w:rPr>
        <w:t>AHCI_23</w:t>
      </w:r>
    </w:p>
    <w:p w14:paraId="0E43A26D" w14:textId="77777777" w:rsidR="00A61775" w:rsidRDefault="00A61775" w:rsidP="001D0E27">
      <w:pPr>
        <w:pStyle w:val="ae"/>
        <w:numPr>
          <w:ilvl w:val="0"/>
          <w:numId w:val="4"/>
        </w:numPr>
      </w:pPr>
      <w:r>
        <w:t xml:space="preserve">LAN Option ROM: </w:t>
      </w:r>
      <w:r>
        <w:rPr>
          <w:rFonts w:hint="eastAsia"/>
          <w:lang w:eastAsia="zh-TW"/>
        </w:rPr>
        <w:t>NA</w:t>
      </w:r>
    </w:p>
    <w:p w14:paraId="53BAF74E" w14:textId="77777777" w:rsidR="00A61775" w:rsidRDefault="00A61775" w:rsidP="001D0E27">
      <w:pPr>
        <w:pStyle w:val="ae"/>
        <w:numPr>
          <w:ilvl w:val="0"/>
          <w:numId w:val="4"/>
        </w:numPr>
      </w:pPr>
      <w:r>
        <w:t>Visual BIOS: NA</w:t>
      </w:r>
    </w:p>
    <w:p w14:paraId="46AE3EA8" w14:textId="77777777" w:rsidR="00A61775" w:rsidRPr="00D3539C" w:rsidRDefault="00A61775" w:rsidP="00A61775">
      <w:pPr>
        <w:pStyle w:val="ae"/>
        <w:ind w:left="360"/>
      </w:pPr>
    </w:p>
    <w:p w14:paraId="25A68C46" w14:textId="77777777" w:rsidR="00A61775" w:rsidRPr="00341369" w:rsidRDefault="00A61775" w:rsidP="001D0E27">
      <w:pPr>
        <w:pStyle w:val="ae"/>
        <w:numPr>
          <w:ilvl w:val="0"/>
          <w:numId w:val="4"/>
        </w:numPr>
        <w:rPr>
          <w:rFonts w:ascii="Courier New" w:eastAsia="Times New Roman" w:hAnsi="Courier New" w:cs="Courier New"/>
        </w:rPr>
      </w:pPr>
      <w:r w:rsidRPr="003C1214">
        <w:t xml:space="preserve">Supported Flash Devices: </w:t>
      </w:r>
    </w:p>
    <w:p w14:paraId="016019B9" w14:textId="77777777" w:rsidR="00A61775" w:rsidRDefault="00A61775" w:rsidP="00A61775">
      <w:pPr>
        <w:pStyle w:val="ae"/>
        <w:ind w:left="1440"/>
        <w:rPr>
          <w:lang w:eastAsia="zh-TW"/>
        </w:rPr>
      </w:pPr>
      <w:r w:rsidRPr="00745EF2">
        <w:t>MACRONIX</w:t>
      </w:r>
      <w:r w:rsidRPr="00745EF2">
        <w:tab/>
        <w:t>MX25L25673GM2I-08G</w:t>
      </w:r>
      <w:r w:rsidRPr="00745EF2">
        <w:tab/>
        <w:t>32MB</w:t>
      </w:r>
    </w:p>
    <w:p w14:paraId="5EC77BD6" w14:textId="77777777" w:rsidR="00A61775" w:rsidRDefault="00A61775" w:rsidP="00A61775">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25E6B256" w14:textId="77777777" w:rsidR="00A61775" w:rsidRPr="005C2CB1" w:rsidRDefault="00A61775"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1E545A45" w14:textId="77777777" w:rsidR="00A61775" w:rsidRDefault="00A61775" w:rsidP="00A61775">
      <w:pPr>
        <w:pStyle w:val="ae"/>
        <w:ind w:left="720"/>
      </w:pPr>
      <w:r>
        <w:t>M80806C0_0000006</w:t>
      </w:r>
      <w:r>
        <w:rPr>
          <w:rFonts w:hint="eastAsia"/>
          <w:lang w:eastAsia="zh-TW"/>
        </w:rPr>
        <w:t>8</w:t>
      </w:r>
      <w:r w:rsidRPr="004E2F70">
        <w:t>.pdb</w:t>
      </w:r>
    </w:p>
    <w:p w14:paraId="2517D86B" w14:textId="77777777" w:rsidR="00A61775" w:rsidRDefault="00A61775" w:rsidP="00A61775">
      <w:pPr>
        <w:pStyle w:val="ae"/>
        <w:ind w:left="720"/>
        <w:rPr>
          <w:lang w:eastAsia="zh-TW"/>
        </w:rPr>
      </w:pPr>
      <w:r>
        <w:rPr>
          <w:lang w:eastAsia="zh-TW"/>
        </w:rPr>
        <w:t>M80806C1_0000002</w:t>
      </w:r>
      <w:r>
        <w:rPr>
          <w:rFonts w:hint="eastAsia"/>
          <w:lang w:eastAsia="zh-TW"/>
        </w:rPr>
        <w:t>8</w:t>
      </w:r>
      <w:r w:rsidRPr="00DB1510">
        <w:rPr>
          <w:lang w:eastAsia="zh-TW"/>
        </w:rPr>
        <w:t>.pdb</w:t>
      </w:r>
    </w:p>
    <w:p w14:paraId="1ED64210" w14:textId="77777777" w:rsidR="00A61775" w:rsidRDefault="00A61775" w:rsidP="00A61775">
      <w:pPr>
        <w:pStyle w:val="ae"/>
        <w:ind w:left="720"/>
        <w:rPr>
          <w:lang w:eastAsia="zh-TW"/>
        </w:rPr>
      </w:pPr>
      <w:r>
        <w:rPr>
          <w:rFonts w:hint="eastAsia"/>
          <w:lang w:eastAsia="zh-TW"/>
        </w:rPr>
        <w:t>MC2806D0_00000024.pdb</w:t>
      </w:r>
    </w:p>
    <w:p w14:paraId="1CB11457" w14:textId="77777777" w:rsidR="00A61775" w:rsidRDefault="00A61775"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0660DBE" w14:textId="77777777" w:rsidR="00A61775" w:rsidRDefault="00A61775" w:rsidP="00A61775">
      <w:pPr>
        <w:pStyle w:val="ae"/>
        <w:ind w:left="720"/>
      </w:pPr>
      <w:r>
        <w:t>M80806C0_0000006</w:t>
      </w:r>
      <w:r>
        <w:rPr>
          <w:rFonts w:hint="eastAsia"/>
          <w:lang w:eastAsia="zh-TW"/>
        </w:rPr>
        <w:t>8</w:t>
      </w:r>
      <w:r w:rsidRPr="004E2F70">
        <w:t>.pdb</w:t>
      </w:r>
    </w:p>
    <w:p w14:paraId="762A1E71" w14:textId="77777777" w:rsidR="00A61775" w:rsidRDefault="00A61775" w:rsidP="00A61775">
      <w:pPr>
        <w:pStyle w:val="ae"/>
        <w:ind w:left="720"/>
        <w:rPr>
          <w:lang w:eastAsia="zh-TW"/>
        </w:rPr>
      </w:pPr>
      <w:r>
        <w:rPr>
          <w:lang w:eastAsia="zh-TW"/>
        </w:rPr>
        <w:t>M80806C1_0000002</w:t>
      </w:r>
      <w:r>
        <w:rPr>
          <w:rFonts w:hint="eastAsia"/>
          <w:lang w:eastAsia="zh-TW"/>
        </w:rPr>
        <w:t>8</w:t>
      </w:r>
      <w:r w:rsidRPr="00DB1510">
        <w:rPr>
          <w:lang w:eastAsia="zh-TW"/>
        </w:rPr>
        <w:t>.pdb</w:t>
      </w:r>
    </w:p>
    <w:p w14:paraId="48DECEE2" w14:textId="77777777" w:rsidR="00A61775" w:rsidRDefault="00A61775" w:rsidP="00A61775">
      <w:pPr>
        <w:pStyle w:val="ae"/>
        <w:ind w:left="720"/>
        <w:rPr>
          <w:lang w:eastAsia="zh-TW"/>
        </w:rPr>
      </w:pPr>
      <w:r>
        <w:rPr>
          <w:rFonts w:hint="eastAsia"/>
          <w:lang w:eastAsia="zh-TW"/>
        </w:rPr>
        <w:t>MC2806D0_00000024.pdb</w:t>
      </w:r>
    </w:p>
    <w:p w14:paraId="26B39B6E" w14:textId="77777777" w:rsidR="00A61775" w:rsidRPr="000A0E43" w:rsidRDefault="00A61775" w:rsidP="00A61775">
      <w:pPr>
        <w:pStyle w:val="ae"/>
        <w:ind w:left="1440"/>
        <w:rPr>
          <w:rFonts w:ascii="CG Times (WN)" w:hAnsi="CG Times (WN)"/>
        </w:rPr>
      </w:pPr>
    </w:p>
    <w:p w14:paraId="535E90F1" w14:textId="77777777" w:rsidR="00A61775" w:rsidRDefault="00A61775" w:rsidP="00A61775">
      <w:pPr>
        <w:pStyle w:val="ae"/>
        <w:rPr>
          <w:b/>
          <w:bCs/>
        </w:rPr>
      </w:pPr>
      <w:r>
        <w:rPr>
          <w:b/>
          <w:bCs/>
        </w:rPr>
        <w:t>New Fixes/Features:</w:t>
      </w:r>
    </w:p>
    <w:p w14:paraId="6DEB606A" w14:textId="77777777" w:rsidR="00A61775" w:rsidRDefault="000C4584" w:rsidP="00A61775">
      <w:pPr>
        <w:pStyle w:val="ae"/>
        <w:ind w:left="720"/>
        <w:rPr>
          <w:lang w:eastAsia="zh-TW"/>
        </w:rPr>
      </w:pPr>
      <w:r>
        <w:rPr>
          <w:rFonts w:hint="eastAsia"/>
          <w:lang w:eastAsia="zh-TW"/>
        </w:rPr>
        <w:t>Based on PA000</w:t>
      </w:r>
      <w:r>
        <w:rPr>
          <w:lang w:eastAsia="zh-TW"/>
        </w:rPr>
        <w:t>8</w:t>
      </w:r>
    </w:p>
    <w:p w14:paraId="79DEADCD" w14:textId="77777777" w:rsidR="00A61775" w:rsidRDefault="000C4584" w:rsidP="001D0E27">
      <w:pPr>
        <w:pStyle w:val="ae"/>
        <w:numPr>
          <w:ilvl w:val="0"/>
          <w:numId w:val="15"/>
        </w:numPr>
        <w:rPr>
          <w:lang w:eastAsia="zh-TW"/>
        </w:rPr>
      </w:pPr>
      <w:r w:rsidRPr="000C4584">
        <w:rPr>
          <w:lang w:eastAsia="zh-TW"/>
        </w:rPr>
        <w:t>PA L10 SKU</w:t>
      </w:r>
    </w:p>
    <w:p w14:paraId="6EBE95DE" w14:textId="77777777" w:rsidR="003A4BB0" w:rsidRDefault="003A4BB0" w:rsidP="00DD1DBD">
      <w:pPr>
        <w:pStyle w:val="ae"/>
        <w:ind w:left="360" w:firstLine="720"/>
        <w:rPr>
          <w:lang w:eastAsia="zh-TW"/>
        </w:rPr>
      </w:pPr>
      <w:r>
        <w:rPr>
          <w:lang w:eastAsia="zh-TW"/>
        </w:rPr>
        <w:t>i7 L10 SKUs</w:t>
      </w:r>
      <w:r w:rsidR="00DD1DBD">
        <w:rPr>
          <w:rFonts w:hint="eastAsia"/>
          <w:lang w:eastAsia="zh-TW"/>
        </w:rPr>
        <w:t xml:space="preserve"> [</w:t>
      </w:r>
      <w:r>
        <w:rPr>
          <w:lang w:eastAsia="zh-TW"/>
        </w:rPr>
        <w:t>BXNUC11PAKi7PA</w:t>
      </w:r>
      <w:r w:rsidR="00DD1DBD">
        <w:rPr>
          <w:rFonts w:hint="eastAsia"/>
          <w:lang w:eastAsia="zh-TW"/>
        </w:rPr>
        <w:t>]</w:t>
      </w:r>
      <w:r>
        <w:rPr>
          <w:lang w:eastAsia="zh-TW"/>
        </w:rPr>
        <w:t xml:space="preserve">, </w:t>
      </w:r>
      <w:r w:rsidR="00DD1DBD">
        <w:rPr>
          <w:rFonts w:hint="eastAsia"/>
          <w:lang w:eastAsia="zh-TW"/>
        </w:rPr>
        <w:t>[</w:t>
      </w:r>
      <w:r>
        <w:rPr>
          <w:lang w:eastAsia="zh-TW"/>
        </w:rPr>
        <w:t>BXNUC11PAHi7AA</w:t>
      </w:r>
      <w:r w:rsidR="00DD1DBD">
        <w:rPr>
          <w:rFonts w:hint="eastAsia"/>
          <w:lang w:eastAsia="zh-TW"/>
        </w:rPr>
        <w:t>]</w:t>
      </w:r>
      <w:r>
        <w:rPr>
          <w:lang w:eastAsia="zh-TW"/>
        </w:rPr>
        <w:t xml:space="preserve">, </w:t>
      </w:r>
      <w:r w:rsidR="00DD1DBD">
        <w:rPr>
          <w:rFonts w:hint="eastAsia"/>
          <w:lang w:eastAsia="zh-TW"/>
        </w:rPr>
        <w:t>[</w:t>
      </w:r>
      <w:r>
        <w:rPr>
          <w:lang w:eastAsia="zh-TW"/>
        </w:rPr>
        <w:t>BXNUC11PAHi7JA</w:t>
      </w:r>
      <w:r w:rsidR="00DD1DBD">
        <w:rPr>
          <w:rFonts w:hint="eastAsia"/>
          <w:lang w:eastAsia="zh-TW"/>
        </w:rPr>
        <w:t>]</w:t>
      </w:r>
    </w:p>
    <w:p w14:paraId="2088645B" w14:textId="77777777" w:rsidR="003A4BB0" w:rsidRDefault="003A4BB0" w:rsidP="00DD1DBD">
      <w:pPr>
        <w:pStyle w:val="ae"/>
        <w:ind w:left="360" w:firstLine="720"/>
        <w:rPr>
          <w:lang w:eastAsia="zh-TW"/>
        </w:rPr>
      </w:pPr>
      <w:r>
        <w:rPr>
          <w:lang w:eastAsia="zh-TW"/>
        </w:rPr>
        <w:t>i5 L10 SKUs</w:t>
      </w:r>
      <w:r w:rsidR="00DD1DBD">
        <w:rPr>
          <w:rFonts w:hint="eastAsia"/>
          <w:lang w:eastAsia="zh-TW"/>
        </w:rPr>
        <w:t xml:space="preserve"> [</w:t>
      </w:r>
      <w:r>
        <w:rPr>
          <w:lang w:eastAsia="zh-TW"/>
        </w:rPr>
        <w:t>BXNUC11PAKi5PA</w:t>
      </w:r>
      <w:r w:rsidR="00DD1DBD">
        <w:rPr>
          <w:rFonts w:hint="eastAsia"/>
          <w:lang w:eastAsia="zh-TW"/>
        </w:rPr>
        <w:t>]</w:t>
      </w:r>
      <w:r>
        <w:rPr>
          <w:lang w:eastAsia="zh-TW"/>
        </w:rPr>
        <w:t xml:space="preserve">, </w:t>
      </w:r>
      <w:r w:rsidR="00DD1DBD">
        <w:rPr>
          <w:rFonts w:hint="eastAsia"/>
          <w:lang w:eastAsia="zh-TW"/>
        </w:rPr>
        <w:t>[</w:t>
      </w:r>
      <w:r>
        <w:rPr>
          <w:lang w:eastAsia="zh-TW"/>
        </w:rPr>
        <w:t>BXNUC11PAHi5JA</w:t>
      </w:r>
      <w:r w:rsidR="00DD1DBD">
        <w:rPr>
          <w:rFonts w:hint="eastAsia"/>
          <w:lang w:eastAsia="zh-TW"/>
        </w:rPr>
        <w:t>]</w:t>
      </w:r>
      <w:r>
        <w:rPr>
          <w:lang w:eastAsia="zh-TW"/>
        </w:rPr>
        <w:t xml:space="preserve">, </w:t>
      </w:r>
      <w:r w:rsidR="00DD1DBD">
        <w:rPr>
          <w:rFonts w:hint="eastAsia"/>
          <w:lang w:eastAsia="zh-TW"/>
        </w:rPr>
        <w:t>[</w:t>
      </w:r>
      <w:r>
        <w:rPr>
          <w:lang w:eastAsia="zh-TW"/>
        </w:rPr>
        <w:t>BXNUC11PAHi5CA</w:t>
      </w:r>
      <w:r w:rsidR="00DD1DBD">
        <w:rPr>
          <w:rFonts w:hint="eastAsia"/>
          <w:lang w:eastAsia="zh-TW"/>
        </w:rPr>
        <w:t>]</w:t>
      </w:r>
    </w:p>
    <w:p w14:paraId="2B7EB088" w14:textId="77777777" w:rsidR="003A4BB0" w:rsidRDefault="00D90DE2" w:rsidP="00DD1DBD">
      <w:pPr>
        <w:pStyle w:val="ae"/>
        <w:ind w:left="360" w:firstLine="720"/>
        <w:rPr>
          <w:lang w:eastAsia="zh-TW"/>
        </w:rPr>
      </w:pPr>
      <w:r>
        <w:rPr>
          <w:lang w:eastAsia="zh-TW"/>
        </w:rPr>
        <w:t>i3 L10 SKUs</w:t>
      </w:r>
      <w:r>
        <w:rPr>
          <w:rFonts w:hint="eastAsia"/>
          <w:lang w:eastAsia="zh-TW"/>
        </w:rPr>
        <w:t xml:space="preserve"> </w:t>
      </w:r>
      <w:r w:rsidR="00DD1DBD">
        <w:rPr>
          <w:rFonts w:hint="eastAsia"/>
          <w:lang w:eastAsia="zh-TW"/>
        </w:rPr>
        <w:t>[</w:t>
      </w:r>
      <w:r w:rsidR="003A4BB0">
        <w:rPr>
          <w:lang w:eastAsia="zh-TW"/>
        </w:rPr>
        <w:t>BXNUC11PAHi3JA</w:t>
      </w:r>
      <w:r w:rsidR="00DD1DBD">
        <w:rPr>
          <w:rFonts w:hint="eastAsia"/>
          <w:lang w:eastAsia="zh-TW"/>
        </w:rPr>
        <w:t>]</w:t>
      </w:r>
      <w:r w:rsidR="003A4BB0">
        <w:rPr>
          <w:lang w:eastAsia="zh-TW"/>
        </w:rPr>
        <w:t xml:space="preserve">, </w:t>
      </w:r>
      <w:r w:rsidR="00DD1DBD">
        <w:rPr>
          <w:rFonts w:hint="eastAsia"/>
          <w:lang w:eastAsia="zh-TW"/>
        </w:rPr>
        <w:t>[</w:t>
      </w:r>
      <w:r w:rsidR="003A4BB0">
        <w:rPr>
          <w:lang w:eastAsia="zh-TW"/>
        </w:rPr>
        <w:t>BXNUC11PAHi3FA</w:t>
      </w:r>
      <w:r w:rsidR="00DD1DBD">
        <w:rPr>
          <w:rFonts w:hint="eastAsia"/>
          <w:lang w:eastAsia="zh-TW"/>
        </w:rPr>
        <w:t>]</w:t>
      </w:r>
    </w:p>
    <w:p w14:paraId="36471119" w14:textId="77777777" w:rsidR="00DD1DBD" w:rsidRDefault="00DD1DBD" w:rsidP="003A4BB0">
      <w:pPr>
        <w:pStyle w:val="ae"/>
        <w:ind w:left="1080"/>
        <w:rPr>
          <w:lang w:eastAsia="zh-TW"/>
        </w:rPr>
      </w:pPr>
      <w:r>
        <w:rPr>
          <w:lang w:eastAsia="zh-TW"/>
        </w:rPr>
        <w:t>F</w:t>
      </w:r>
      <w:r>
        <w:rPr>
          <w:rFonts w:hint="eastAsia"/>
          <w:lang w:eastAsia="zh-TW"/>
        </w:rPr>
        <w:t>or function</w:t>
      </w:r>
    </w:p>
    <w:p w14:paraId="5F67AEB1" w14:textId="77777777" w:rsidR="00DD1DBD" w:rsidRDefault="00DD1DBD" w:rsidP="003A4BB0">
      <w:pPr>
        <w:pStyle w:val="ae"/>
        <w:ind w:left="1080"/>
        <w:rPr>
          <w:lang w:eastAsia="zh-TW"/>
        </w:rPr>
      </w:pPr>
      <w:r>
        <w:rPr>
          <w:rFonts w:hint="eastAsia"/>
          <w:lang w:eastAsia="zh-TW"/>
        </w:rPr>
        <w:t xml:space="preserve">a.  </w:t>
      </w:r>
      <w:r w:rsidRPr="00DD1DBD">
        <w:rPr>
          <w:lang w:eastAsia="zh-TW"/>
        </w:rPr>
        <w:t>[F8] Start Windows Recovery Environment (RE)</w:t>
      </w:r>
    </w:p>
    <w:p w14:paraId="27A5A880" w14:textId="77777777" w:rsidR="00DD1DBD" w:rsidRDefault="00DD1DBD" w:rsidP="00DD1DBD">
      <w:pPr>
        <w:pStyle w:val="ae"/>
        <w:ind w:left="1080"/>
        <w:rPr>
          <w:lang w:eastAsia="zh-TW"/>
        </w:rPr>
      </w:pPr>
      <w:r>
        <w:rPr>
          <w:rFonts w:hint="eastAsia"/>
          <w:lang w:eastAsia="zh-TW"/>
        </w:rPr>
        <w:t xml:space="preserve">b.  </w:t>
      </w:r>
      <w:r w:rsidRPr="00DD1DBD">
        <w:rPr>
          <w:lang w:eastAsia="zh-TW"/>
        </w:rPr>
        <w:t>Energy Star Logo Requirement</w:t>
      </w:r>
    </w:p>
    <w:p w14:paraId="193DF511" w14:textId="77777777" w:rsidR="000C4584" w:rsidRDefault="000C4584" w:rsidP="001D0E27">
      <w:pPr>
        <w:pStyle w:val="ae"/>
        <w:numPr>
          <w:ilvl w:val="0"/>
          <w:numId w:val="15"/>
        </w:numPr>
        <w:rPr>
          <w:lang w:eastAsia="zh-TW"/>
        </w:rPr>
      </w:pPr>
      <w:r>
        <w:rPr>
          <w:lang w:eastAsia="zh-TW"/>
        </w:rPr>
        <w:t>After Power Failure</w:t>
      </w:r>
      <w:r w:rsidR="00A61775" w:rsidRPr="00D346C1">
        <w:rPr>
          <w:lang w:eastAsia="zh-TW"/>
        </w:rPr>
        <w:t>.</w:t>
      </w:r>
    </w:p>
    <w:p w14:paraId="78EF5A59" w14:textId="77777777" w:rsidR="00DD1DBD" w:rsidRDefault="00DD1DBD" w:rsidP="001D0E27">
      <w:pPr>
        <w:pStyle w:val="ae"/>
        <w:numPr>
          <w:ilvl w:val="0"/>
          <w:numId w:val="15"/>
        </w:numPr>
        <w:rPr>
          <w:lang w:eastAsia="zh-TW"/>
        </w:rPr>
      </w:pPr>
      <w:r>
        <w:rPr>
          <w:rFonts w:hint="eastAsia"/>
          <w:lang w:eastAsia="zh-TW"/>
        </w:rPr>
        <w:t xml:space="preserve">Enabled </w:t>
      </w:r>
      <w:r>
        <w:rPr>
          <w:lang w:eastAsia="zh-TW"/>
        </w:rPr>
        <w:t>“</w:t>
      </w:r>
      <w:r w:rsidRPr="00DD1DBD">
        <w:rPr>
          <w:lang w:eastAsia="zh-TW"/>
        </w:rPr>
        <w:t>D3ColdEnable</w:t>
      </w:r>
      <w:r>
        <w:rPr>
          <w:lang w:eastAsia="zh-TW"/>
        </w:rPr>
        <w:t>”</w:t>
      </w:r>
    </w:p>
    <w:p w14:paraId="116A0BFC" w14:textId="77777777" w:rsidR="000C4584" w:rsidRDefault="000C4584" w:rsidP="000C4584">
      <w:pPr>
        <w:pStyle w:val="ae"/>
        <w:ind w:left="1080"/>
        <w:rPr>
          <w:lang w:eastAsia="zh-TW"/>
        </w:rPr>
      </w:pPr>
    </w:p>
    <w:p w14:paraId="2C5A7B92" w14:textId="77777777" w:rsidR="000C4584" w:rsidRDefault="000C4584" w:rsidP="000C4584">
      <w:pPr>
        <w:pStyle w:val="ae"/>
        <w:ind w:left="1080"/>
        <w:rPr>
          <w:lang w:eastAsia="zh-TW"/>
        </w:rPr>
      </w:pPr>
    </w:p>
    <w:p w14:paraId="26434C49" w14:textId="77777777" w:rsidR="00A61775" w:rsidRPr="00B179CD" w:rsidRDefault="00A61775" w:rsidP="000C4584">
      <w:pPr>
        <w:pStyle w:val="ae"/>
        <w:ind w:left="1080"/>
        <w:rPr>
          <w:lang w:eastAsia="zh-TW"/>
        </w:rPr>
      </w:pPr>
    </w:p>
    <w:p w14:paraId="7ED2417E" w14:textId="77777777" w:rsidR="00A61775" w:rsidRDefault="00A61775" w:rsidP="00A61775">
      <w:pPr>
        <w:pStyle w:val="ae"/>
        <w:rPr>
          <w:rFonts w:eastAsiaTheme="minorEastAsia"/>
          <w:b/>
          <w:bCs/>
          <w:lang w:eastAsia="zh-TW"/>
        </w:rPr>
      </w:pPr>
      <w:r w:rsidRPr="00D54263">
        <w:rPr>
          <w:rFonts w:eastAsia="MS Mincho"/>
          <w:b/>
          <w:bCs/>
        </w:rPr>
        <w:t>Known Errata:</w:t>
      </w:r>
    </w:p>
    <w:p w14:paraId="632768B8" w14:textId="77777777" w:rsidR="00A61775" w:rsidRDefault="00A61775">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Pr>
          <w:rFonts w:eastAsiaTheme="minorEastAsia" w:hint="eastAsia"/>
          <w:b/>
          <w:bCs/>
          <w:lang w:eastAsia="zh-TW"/>
        </w:rPr>
        <w:t>7</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79E9550C" w14:textId="77777777" w:rsidR="00A61775" w:rsidRDefault="00A61775" w:rsidP="00A61775">
      <w:pPr>
        <w:pStyle w:val="ae"/>
        <w:ind w:left="360"/>
        <w:rPr>
          <w:rFonts w:eastAsiaTheme="minorEastAsia"/>
          <w:b/>
          <w:bCs/>
          <w:lang w:eastAsia="zh-TW"/>
        </w:rPr>
      </w:pPr>
      <w:r>
        <w:rPr>
          <w:rFonts w:eastAsiaTheme="minorEastAsia" w:hint="eastAsia"/>
          <w:b/>
          <w:bCs/>
          <w:lang w:eastAsia="zh-TW"/>
        </w:rPr>
        <w:t>Please refer to the information below.</w:t>
      </w:r>
    </w:p>
    <w:p w14:paraId="0770B762" w14:textId="77777777" w:rsidR="00A61775" w:rsidRDefault="00A61775"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0A37CE32" w14:textId="77777777" w:rsidR="00A61775" w:rsidRDefault="00A61775"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19EE125B" w14:textId="77777777" w:rsidR="003A4BB0" w:rsidRDefault="003A4BB0" w:rsidP="003A4BB0">
      <w:pPr>
        <w:pStyle w:val="ae"/>
        <w:rPr>
          <w:rFonts w:eastAsiaTheme="minorEastAsia"/>
          <w:b/>
          <w:bCs/>
          <w:lang w:eastAsia="zh-TW"/>
        </w:rPr>
      </w:pPr>
    </w:p>
    <w:p w14:paraId="5D42FDC1" w14:textId="77777777" w:rsidR="003A4BB0" w:rsidRDefault="003A4BB0" w:rsidP="003A4BB0">
      <w:pPr>
        <w:pStyle w:val="ae"/>
        <w:rPr>
          <w:rFonts w:eastAsiaTheme="minorEastAsia"/>
          <w:b/>
          <w:bCs/>
          <w:lang w:eastAsia="zh-TW"/>
        </w:rPr>
      </w:pPr>
    </w:p>
    <w:p w14:paraId="6E0DC700" w14:textId="77777777" w:rsidR="003A4BB0" w:rsidRDefault="003A4BB0" w:rsidP="003A4BB0">
      <w:pPr>
        <w:pStyle w:val="ae"/>
        <w:rPr>
          <w:rFonts w:eastAsiaTheme="minorEastAsia"/>
          <w:b/>
          <w:bCs/>
          <w:lang w:eastAsia="zh-TW"/>
        </w:rPr>
      </w:pPr>
    </w:p>
    <w:p w14:paraId="21984ECD" w14:textId="77777777" w:rsidR="003A4BB0" w:rsidRDefault="003A4BB0" w:rsidP="003A4BB0">
      <w:pPr>
        <w:pStyle w:val="ae"/>
        <w:rPr>
          <w:rFonts w:eastAsiaTheme="minorEastAsia"/>
          <w:b/>
          <w:bCs/>
          <w:lang w:eastAsia="zh-TW"/>
        </w:rPr>
      </w:pPr>
    </w:p>
    <w:p w14:paraId="6B13D56D" w14:textId="77777777" w:rsidR="00A9478D" w:rsidRPr="00192E16" w:rsidRDefault="00A9478D" w:rsidP="00A9478D">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08</w:t>
      </w:r>
      <w:r>
        <w:t>.20</w:t>
      </w:r>
      <w:r>
        <w:rPr>
          <w:rFonts w:hint="eastAsia"/>
          <w:lang w:eastAsia="zh-TW"/>
        </w:rPr>
        <w:t>20</w:t>
      </w:r>
      <w:r>
        <w:t>.</w:t>
      </w:r>
      <w:r>
        <w:rPr>
          <w:rFonts w:hint="eastAsia"/>
          <w:lang w:eastAsia="zh-TW"/>
        </w:rPr>
        <w:t>0607</w:t>
      </w:r>
      <w:r>
        <w:t>.</w:t>
      </w:r>
      <w:r w:rsidR="009C786D">
        <w:rPr>
          <w:rFonts w:hint="eastAsia"/>
          <w:lang w:eastAsia="zh-TW"/>
        </w:rPr>
        <w:t>2045</w:t>
      </w:r>
      <w:r>
        <w:tab/>
      </w:r>
      <w:proofErr w:type="gramStart"/>
      <w:r>
        <w:t>Development  BIOS</w:t>
      </w:r>
      <w:proofErr w:type="gramEnd"/>
    </w:p>
    <w:p w14:paraId="72EFB752" w14:textId="77777777" w:rsidR="00A9478D" w:rsidRPr="005C2CB1" w:rsidRDefault="00A9478D" w:rsidP="00A9478D">
      <w:pPr>
        <w:ind w:right="360"/>
        <w:rPr>
          <w:rFonts w:ascii="Courier New" w:hAnsi="Courier New" w:cs="Courier New"/>
          <w:b/>
          <w:bCs/>
        </w:rPr>
      </w:pPr>
      <w:r w:rsidRPr="005C2CB1">
        <w:rPr>
          <w:rFonts w:ascii="Courier New" w:hAnsi="Courier New" w:cs="Courier New"/>
          <w:b/>
          <w:bCs/>
        </w:rPr>
        <w:t>About This Release:</w:t>
      </w:r>
    </w:p>
    <w:p w14:paraId="7158C763" w14:textId="77777777" w:rsidR="00A9478D" w:rsidRDefault="00A9478D" w:rsidP="001D0E27">
      <w:pPr>
        <w:pStyle w:val="ae"/>
        <w:numPr>
          <w:ilvl w:val="0"/>
          <w:numId w:val="3"/>
        </w:numPr>
      </w:pPr>
      <w:r>
        <w:t xml:space="preserve">Date: </w:t>
      </w:r>
      <w:r>
        <w:rPr>
          <w:rFonts w:hint="eastAsia"/>
          <w:lang w:eastAsia="zh-TW"/>
        </w:rPr>
        <w:t>June 7</w:t>
      </w:r>
      <w:r>
        <w:t>, 2</w:t>
      </w:r>
      <w:r>
        <w:rPr>
          <w:rFonts w:hint="eastAsia"/>
          <w:lang w:eastAsia="zh-TW"/>
        </w:rPr>
        <w:t>020</w:t>
      </w:r>
    </w:p>
    <w:p w14:paraId="75E611E1" w14:textId="77777777" w:rsidR="00A9478D" w:rsidRPr="00203116" w:rsidRDefault="00A9478D" w:rsidP="001D0E27">
      <w:pPr>
        <w:pStyle w:val="ae"/>
        <w:numPr>
          <w:ilvl w:val="0"/>
          <w:numId w:val="3"/>
        </w:numPr>
      </w:pPr>
      <w:r>
        <w:t xml:space="preserve">ROM Image Checksum: </w:t>
      </w:r>
      <w:r>
        <w:rPr>
          <w:rFonts w:hint="eastAsia"/>
          <w:lang w:eastAsia="zh-TW"/>
        </w:rPr>
        <w:t>0x</w:t>
      </w:r>
      <w:r w:rsidR="00A618F8">
        <w:rPr>
          <w:rFonts w:hint="eastAsia"/>
          <w:lang w:eastAsia="zh-TW"/>
        </w:rPr>
        <w:t>3751</w:t>
      </w:r>
    </w:p>
    <w:p w14:paraId="1648DAC1" w14:textId="77777777" w:rsidR="00A9478D" w:rsidRDefault="00A9478D"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w:t>
      </w:r>
      <w:r>
        <w:rPr>
          <w:rFonts w:hint="eastAsia"/>
          <w:lang w:eastAsia="zh-TW"/>
        </w:rPr>
        <w:t>219</w:t>
      </w:r>
    </w:p>
    <w:p w14:paraId="03FCD4E4" w14:textId="77777777" w:rsidR="00A9478D" w:rsidRDefault="00A9478D" w:rsidP="001D0E27">
      <w:pPr>
        <w:pStyle w:val="ae"/>
        <w:numPr>
          <w:ilvl w:val="0"/>
          <w:numId w:val="4"/>
        </w:numPr>
      </w:pPr>
      <w:r>
        <w:t xml:space="preserve">EC Firmware: </w:t>
      </w:r>
      <w:r>
        <w:rPr>
          <w:rFonts w:hint="eastAsia"/>
          <w:lang w:eastAsia="zh-TW"/>
        </w:rPr>
        <w:t>01.02.00</w:t>
      </w:r>
    </w:p>
    <w:p w14:paraId="157FD9D7" w14:textId="77777777" w:rsidR="00A9478D" w:rsidRDefault="00A9478D"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30</w:t>
      </w:r>
    </w:p>
    <w:p w14:paraId="64D4CA9F" w14:textId="77777777" w:rsidR="00A9478D" w:rsidRPr="00DA6AF4" w:rsidRDefault="00A9478D" w:rsidP="001D0E27">
      <w:pPr>
        <w:pStyle w:val="ae"/>
        <w:numPr>
          <w:ilvl w:val="0"/>
          <w:numId w:val="4"/>
        </w:numPr>
        <w:rPr>
          <w:bCs/>
        </w:rPr>
      </w:pPr>
      <w:r>
        <w:t>Memory Reference Code: Based on RC0A.00.</w:t>
      </w:r>
      <w:r>
        <w:rPr>
          <w:rFonts w:hint="eastAsia"/>
          <w:lang w:eastAsia="zh-TW"/>
        </w:rPr>
        <w:t>23</w:t>
      </w:r>
      <w:r>
        <w:t>.</w:t>
      </w:r>
      <w:r>
        <w:rPr>
          <w:rFonts w:hint="eastAsia"/>
          <w:lang w:eastAsia="zh-TW"/>
        </w:rPr>
        <w:t>51</w:t>
      </w:r>
    </w:p>
    <w:p w14:paraId="526E1478" w14:textId="77777777" w:rsidR="00A9478D" w:rsidRDefault="00A9478D" w:rsidP="001D0E27">
      <w:pPr>
        <w:pStyle w:val="ae"/>
        <w:numPr>
          <w:ilvl w:val="0"/>
          <w:numId w:val="4"/>
        </w:numPr>
        <w:rPr>
          <w:bCs/>
        </w:rPr>
      </w:pPr>
      <w:proofErr w:type="spellStart"/>
      <w:r>
        <w:t>MEBx</w:t>
      </w:r>
      <w:proofErr w:type="spellEnd"/>
      <w:r>
        <w:t xml:space="preserve"> Revision: NA</w:t>
      </w:r>
    </w:p>
    <w:p w14:paraId="64143036" w14:textId="77777777" w:rsidR="00A9478D" w:rsidRDefault="00A9478D" w:rsidP="001D0E27">
      <w:pPr>
        <w:pStyle w:val="ae"/>
        <w:numPr>
          <w:ilvl w:val="0"/>
          <w:numId w:val="4"/>
        </w:numPr>
      </w:pPr>
      <w:r>
        <w:t>Integrated Graphics</w:t>
      </w:r>
    </w:p>
    <w:p w14:paraId="758A61AE" w14:textId="77777777" w:rsidR="00A9478D" w:rsidRDefault="00A9478D" w:rsidP="001D0E27">
      <w:pPr>
        <w:pStyle w:val="ae"/>
        <w:numPr>
          <w:ilvl w:val="2"/>
          <w:numId w:val="4"/>
        </w:numPr>
      </w:pPr>
      <w:r>
        <w:t xml:space="preserve">Option ROM: </w:t>
      </w:r>
      <w:r>
        <w:rPr>
          <w:rFonts w:hint="eastAsia"/>
          <w:lang w:eastAsia="zh-TW"/>
        </w:rPr>
        <w:t>NA</w:t>
      </w:r>
    </w:p>
    <w:p w14:paraId="58D236C9" w14:textId="77777777" w:rsidR="00A9478D" w:rsidRDefault="00A9478D"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37</w:t>
      </w:r>
    </w:p>
    <w:p w14:paraId="138CB07D" w14:textId="77777777" w:rsidR="00A9478D" w:rsidRDefault="00A9478D" w:rsidP="001D0E27">
      <w:pPr>
        <w:pStyle w:val="ae"/>
        <w:numPr>
          <w:ilvl w:val="0"/>
          <w:numId w:val="4"/>
        </w:numPr>
      </w:pPr>
      <w:r>
        <w:t xml:space="preserve">SATA RAID Option ROM: </w:t>
      </w:r>
    </w:p>
    <w:p w14:paraId="175B5B5E" w14:textId="77777777" w:rsidR="00A9478D" w:rsidRDefault="00A9478D" w:rsidP="001D0E27">
      <w:pPr>
        <w:pStyle w:val="ae"/>
        <w:numPr>
          <w:ilvl w:val="0"/>
          <w:numId w:val="4"/>
        </w:numPr>
      </w:pPr>
      <w:r>
        <w:t>SATA non-RAID Option ROM: NA</w:t>
      </w:r>
    </w:p>
    <w:p w14:paraId="26CCE238" w14:textId="77777777" w:rsidR="00A9478D" w:rsidRDefault="00A9478D" w:rsidP="001D0E27">
      <w:pPr>
        <w:pStyle w:val="ae"/>
        <w:numPr>
          <w:ilvl w:val="0"/>
          <w:numId w:val="4"/>
        </w:numPr>
      </w:pPr>
      <w:r>
        <w:t xml:space="preserve">AHCI Code: Based on </w:t>
      </w:r>
      <w:r>
        <w:rPr>
          <w:rFonts w:hint="eastAsia"/>
          <w:lang w:eastAsia="zh-TW"/>
        </w:rPr>
        <w:t>AHCI_23</w:t>
      </w:r>
    </w:p>
    <w:p w14:paraId="1D0F333F" w14:textId="77777777" w:rsidR="00A9478D" w:rsidRDefault="00A9478D" w:rsidP="001D0E27">
      <w:pPr>
        <w:pStyle w:val="ae"/>
        <w:numPr>
          <w:ilvl w:val="0"/>
          <w:numId w:val="4"/>
        </w:numPr>
      </w:pPr>
      <w:r>
        <w:t xml:space="preserve">LAN Option ROM: </w:t>
      </w:r>
      <w:r>
        <w:rPr>
          <w:rFonts w:hint="eastAsia"/>
          <w:lang w:eastAsia="zh-TW"/>
        </w:rPr>
        <w:t>NA</w:t>
      </w:r>
    </w:p>
    <w:p w14:paraId="6B2DB480" w14:textId="77777777" w:rsidR="00A9478D" w:rsidRDefault="00A9478D" w:rsidP="001D0E27">
      <w:pPr>
        <w:pStyle w:val="ae"/>
        <w:numPr>
          <w:ilvl w:val="0"/>
          <w:numId w:val="4"/>
        </w:numPr>
      </w:pPr>
      <w:r>
        <w:t>Visual BIOS: NA</w:t>
      </w:r>
    </w:p>
    <w:p w14:paraId="537290AE" w14:textId="77777777" w:rsidR="00A9478D" w:rsidRPr="00D3539C" w:rsidRDefault="00A9478D" w:rsidP="00A9478D">
      <w:pPr>
        <w:pStyle w:val="ae"/>
        <w:ind w:left="360"/>
      </w:pPr>
    </w:p>
    <w:p w14:paraId="6D25388D" w14:textId="77777777" w:rsidR="00A9478D" w:rsidRPr="00341369" w:rsidRDefault="00A9478D" w:rsidP="001D0E27">
      <w:pPr>
        <w:pStyle w:val="ae"/>
        <w:numPr>
          <w:ilvl w:val="0"/>
          <w:numId w:val="4"/>
        </w:numPr>
        <w:rPr>
          <w:rFonts w:ascii="Courier New" w:eastAsia="Times New Roman" w:hAnsi="Courier New" w:cs="Courier New"/>
        </w:rPr>
      </w:pPr>
      <w:r w:rsidRPr="003C1214">
        <w:t xml:space="preserve">Supported Flash Devices: </w:t>
      </w:r>
    </w:p>
    <w:p w14:paraId="47F77527" w14:textId="77777777" w:rsidR="00A9478D" w:rsidRDefault="00A9478D" w:rsidP="00A9478D">
      <w:pPr>
        <w:pStyle w:val="ae"/>
        <w:ind w:left="1440"/>
        <w:rPr>
          <w:lang w:eastAsia="zh-TW"/>
        </w:rPr>
      </w:pPr>
      <w:r w:rsidRPr="00745EF2">
        <w:t>MACRONIX</w:t>
      </w:r>
      <w:r w:rsidRPr="00745EF2">
        <w:tab/>
        <w:t>MX25L25673GM2I-08G</w:t>
      </w:r>
      <w:r w:rsidRPr="00745EF2">
        <w:tab/>
        <w:t>32MB</w:t>
      </w:r>
    </w:p>
    <w:p w14:paraId="7B5643CA" w14:textId="77777777" w:rsidR="00A9478D" w:rsidRDefault="00A9478D" w:rsidP="00A9478D">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773886E" w14:textId="77777777" w:rsidR="00A9478D" w:rsidRPr="005C2CB1" w:rsidRDefault="00A9478D"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645BB1A" w14:textId="77777777" w:rsidR="00A9478D" w:rsidRDefault="00A9478D" w:rsidP="00A9478D">
      <w:pPr>
        <w:pStyle w:val="ae"/>
        <w:ind w:left="720"/>
      </w:pPr>
      <w:r>
        <w:t>M80806C0_0000006</w:t>
      </w:r>
      <w:r>
        <w:rPr>
          <w:rFonts w:hint="eastAsia"/>
          <w:lang w:eastAsia="zh-TW"/>
        </w:rPr>
        <w:t>8</w:t>
      </w:r>
      <w:r w:rsidRPr="004E2F70">
        <w:t>.pdb</w:t>
      </w:r>
    </w:p>
    <w:p w14:paraId="1C27B7CE" w14:textId="77777777" w:rsidR="00A9478D" w:rsidRDefault="00A9478D" w:rsidP="00A9478D">
      <w:pPr>
        <w:pStyle w:val="ae"/>
        <w:ind w:left="720"/>
        <w:rPr>
          <w:lang w:eastAsia="zh-TW"/>
        </w:rPr>
      </w:pPr>
      <w:r>
        <w:rPr>
          <w:lang w:eastAsia="zh-TW"/>
        </w:rPr>
        <w:t>M80806C1_0000002</w:t>
      </w:r>
      <w:r>
        <w:rPr>
          <w:rFonts w:hint="eastAsia"/>
          <w:lang w:eastAsia="zh-TW"/>
        </w:rPr>
        <w:t>8</w:t>
      </w:r>
      <w:r w:rsidRPr="00DB1510">
        <w:rPr>
          <w:lang w:eastAsia="zh-TW"/>
        </w:rPr>
        <w:t>.pdb</w:t>
      </w:r>
    </w:p>
    <w:p w14:paraId="3AC307C5" w14:textId="77777777" w:rsidR="00A9478D" w:rsidRDefault="00A9478D" w:rsidP="00A9478D">
      <w:pPr>
        <w:pStyle w:val="ae"/>
        <w:ind w:left="720"/>
        <w:rPr>
          <w:lang w:eastAsia="zh-TW"/>
        </w:rPr>
      </w:pPr>
      <w:r>
        <w:rPr>
          <w:rFonts w:hint="eastAsia"/>
          <w:lang w:eastAsia="zh-TW"/>
        </w:rPr>
        <w:t>MC2806D0_00000024.pdb</w:t>
      </w:r>
    </w:p>
    <w:p w14:paraId="670DD14D" w14:textId="77777777" w:rsidR="00A9478D" w:rsidRDefault="00A9478D"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182374C8" w14:textId="77777777" w:rsidR="00A9478D" w:rsidRDefault="00A9478D" w:rsidP="00A9478D">
      <w:pPr>
        <w:pStyle w:val="ae"/>
        <w:ind w:left="720"/>
      </w:pPr>
      <w:r>
        <w:t>M80806C0_0000006</w:t>
      </w:r>
      <w:r>
        <w:rPr>
          <w:rFonts w:hint="eastAsia"/>
          <w:lang w:eastAsia="zh-TW"/>
        </w:rPr>
        <w:t>8</w:t>
      </w:r>
      <w:r w:rsidRPr="004E2F70">
        <w:t>.pdb</w:t>
      </w:r>
    </w:p>
    <w:p w14:paraId="2343CF29" w14:textId="77777777" w:rsidR="00A9478D" w:rsidRDefault="00A9478D" w:rsidP="00A9478D">
      <w:pPr>
        <w:pStyle w:val="ae"/>
        <w:ind w:left="720"/>
        <w:rPr>
          <w:lang w:eastAsia="zh-TW"/>
        </w:rPr>
      </w:pPr>
      <w:r>
        <w:rPr>
          <w:lang w:eastAsia="zh-TW"/>
        </w:rPr>
        <w:t>M80806C1_0000002</w:t>
      </w:r>
      <w:r>
        <w:rPr>
          <w:rFonts w:hint="eastAsia"/>
          <w:lang w:eastAsia="zh-TW"/>
        </w:rPr>
        <w:t>8</w:t>
      </w:r>
      <w:r w:rsidRPr="00DB1510">
        <w:rPr>
          <w:lang w:eastAsia="zh-TW"/>
        </w:rPr>
        <w:t>.pdb</w:t>
      </w:r>
    </w:p>
    <w:p w14:paraId="7B6F1BB4" w14:textId="77777777" w:rsidR="00A9478D" w:rsidRDefault="00A9478D" w:rsidP="00A9478D">
      <w:pPr>
        <w:pStyle w:val="ae"/>
        <w:ind w:left="720"/>
        <w:rPr>
          <w:lang w:eastAsia="zh-TW"/>
        </w:rPr>
      </w:pPr>
      <w:r>
        <w:rPr>
          <w:rFonts w:hint="eastAsia"/>
          <w:lang w:eastAsia="zh-TW"/>
        </w:rPr>
        <w:t>MC2806D0_00000024.pdb</w:t>
      </w:r>
    </w:p>
    <w:p w14:paraId="7086B0FD" w14:textId="77777777" w:rsidR="00A9478D" w:rsidRPr="000A0E43" w:rsidRDefault="00A9478D" w:rsidP="00A9478D">
      <w:pPr>
        <w:pStyle w:val="ae"/>
        <w:ind w:left="1440"/>
        <w:rPr>
          <w:rFonts w:ascii="CG Times (WN)" w:hAnsi="CG Times (WN)"/>
        </w:rPr>
      </w:pPr>
    </w:p>
    <w:p w14:paraId="7A40C9A0" w14:textId="77777777" w:rsidR="00A9478D" w:rsidRDefault="00A9478D" w:rsidP="00A9478D">
      <w:pPr>
        <w:pStyle w:val="ae"/>
        <w:rPr>
          <w:b/>
          <w:bCs/>
        </w:rPr>
      </w:pPr>
      <w:r>
        <w:rPr>
          <w:b/>
          <w:bCs/>
        </w:rPr>
        <w:t>New Fixes/Features:</w:t>
      </w:r>
    </w:p>
    <w:p w14:paraId="2283F8BC" w14:textId="77777777" w:rsidR="00A9478D" w:rsidRDefault="00A9478D" w:rsidP="00A9478D">
      <w:pPr>
        <w:pStyle w:val="ae"/>
        <w:ind w:left="720"/>
        <w:rPr>
          <w:lang w:eastAsia="zh-TW"/>
        </w:rPr>
      </w:pPr>
      <w:r>
        <w:rPr>
          <w:rFonts w:hint="eastAsia"/>
          <w:lang w:eastAsia="zh-TW"/>
        </w:rPr>
        <w:t>Based on PA0007</w:t>
      </w:r>
    </w:p>
    <w:p w14:paraId="3BEA16A5" w14:textId="77777777" w:rsidR="00A9478D" w:rsidRDefault="00A9478D" w:rsidP="001D0E27">
      <w:pPr>
        <w:pStyle w:val="ae"/>
        <w:numPr>
          <w:ilvl w:val="0"/>
          <w:numId w:val="15"/>
        </w:numPr>
        <w:rPr>
          <w:lang w:eastAsia="zh-TW"/>
        </w:rPr>
      </w:pPr>
      <w:r>
        <w:rPr>
          <w:rFonts w:hint="eastAsia"/>
          <w:lang w:eastAsia="zh-TW"/>
        </w:rPr>
        <w:t>(BKC)WW22</w:t>
      </w:r>
    </w:p>
    <w:p w14:paraId="1E738352" w14:textId="77777777" w:rsidR="00A9478D" w:rsidRDefault="00A9478D" w:rsidP="001D0E27">
      <w:pPr>
        <w:pStyle w:val="ae"/>
        <w:numPr>
          <w:ilvl w:val="0"/>
          <w:numId w:val="13"/>
        </w:numPr>
        <w:rPr>
          <w:lang w:eastAsia="zh-TW"/>
        </w:rPr>
      </w:pPr>
      <w:r>
        <w:rPr>
          <w:lang w:eastAsia="zh-TW"/>
        </w:rPr>
        <w:t>ME 15.0.0.1219</w:t>
      </w:r>
    </w:p>
    <w:p w14:paraId="5081B04A" w14:textId="77777777" w:rsidR="00A9478D" w:rsidRDefault="00A9478D" w:rsidP="001D0E27">
      <w:pPr>
        <w:pStyle w:val="ae"/>
        <w:numPr>
          <w:ilvl w:val="0"/>
          <w:numId w:val="13"/>
        </w:numPr>
        <w:rPr>
          <w:lang w:eastAsia="zh-TW"/>
        </w:rPr>
      </w:pPr>
      <w:r>
        <w:rPr>
          <w:lang w:eastAsia="zh-TW"/>
        </w:rPr>
        <w:t>GOP 17.0.1037</w:t>
      </w:r>
    </w:p>
    <w:p w14:paraId="1A54D602" w14:textId="77777777" w:rsidR="00A9478D" w:rsidRDefault="00A9478D" w:rsidP="001D0E27">
      <w:pPr>
        <w:pStyle w:val="ae"/>
        <w:numPr>
          <w:ilvl w:val="0"/>
          <w:numId w:val="13"/>
        </w:numPr>
        <w:rPr>
          <w:lang w:eastAsia="zh-TW"/>
        </w:rPr>
      </w:pPr>
      <w:proofErr w:type="spellStart"/>
      <w:r>
        <w:rPr>
          <w:lang w:eastAsia="zh-TW"/>
        </w:rPr>
        <w:t>pch</w:t>
      </w:r>
      <w:proofErr w:type="spellEnd"/>
      <w:r>
        <w:rPr>
          <w:lang w:eastAsia="zh-TW"/>
        </w:rPr>
        <w:t xml:space="preserve"> </w:t>
      </w:r>
      <w:proofErr w:type="spellStart"/>
      <w:r>
        <w:rPr>
          <w:lang w:eastAsia="zh-TW"/>
        </w:rPr>
        <w:t>chipset_init</w:t>
      </w:r>
      <w:proofErr w:type="spellEnd"/>
      <w:r>
        <w:rPr>
          <w:lang w:eastAsia="zh-TW"/>
        </w:rPr>
        <w:t xml:space="preserve"> kit - tglpchlp_z0v5_a0v11</w:t>
      </w:r>
    </w:p>
    <w:p w14:paraId="43A2DD5F" w14:textId="77777777" w:rsidR="00A9478D" w:rsidRDefault="00A9478D" w:rsidP="001D0E27">
      <w:pPr>
        <w:pStyle w:val="ae"/>
        <w:numPr>
          <w:ilvl w:val="0"/>
          <w:numId w:val="13"/>
        </w:numPr>
        <w:rPr>
          <w:lang w:eastAsia="zh-TW"/>
        </w:rPr>
      </w:pPr>
      <w:proofErr w:type="spellStart"/>
      <w:r>
        <w:rPr>
          <w:lang w:eastAsia="zh-TW"/>
        </w:rPr>
        <w:t>uCode</w:t>
      </w:r>
      <w:proofErr w:type="spellEnd"/>
      <w:r>
        <w:rPr>
          <w:lang w:eastAsia="zh-TW"/>
        </w:rPr>
        <w:t xml:space="preserve"> M80806C0_00000068.pdb</w:t>
      </w:r>
    </w:p>
    <w:p w14:paraId="5A136CC3" w14:textId="77777777" w:rsidR="00CA46B7" w:rsidRDefault="00A9478D" w:rsidP="001D0E27">
      <w:pPr>
        <w:pStyle w:val="ae"/>
        <w:numPr>
          <w:ilvl w:val="0"/>
          <w:numId w:val="13"/>
        </w:numPr>
        <w:rPr>
          <w:lang w:eastAsia="zh-TW"/>
        </w:rPr>
      </w:pPr>
      <w:r>
        <w:rPr>
          <w:lang w:eastAsia="zh-TW"/>
        </w:rPr>
        <w:t>GPIO table</w:t>
      </w:r>
      <w:r w:rsidR="00CA46B7">
        <w:rPr>
          <w:rFonts w:hint="eastAsia"/>
          <w:lang w:eastAsia="zh-TW"/>
        </w:rPr>
        <w:t xml:space="preserve">, </w:t>
      </w:r>
      <w:r w:rsidR="00CA46B7">
        <w:rPr>
          <w:lang w:eastAsia="zh-TW"/>
        </w:rPr>
        <w:t>According to TCSS document suggest not re-define the GPIO pin in ODM GPIO table.</w:t>
      </w:r>
    </w:p>
    <w:p w14:paraId="36405A38" w14:textId="77777777" w:rsidR="00A9478D" w:rsidRDefault="00CA46B7" w:rsidP="00CA46B7">
      <w:pPr>
        <w:pStyle w:val="ae"/>
        <w:ind w:left="1080" w:firstLineChars="200" w:firstLine="420"/>
        <w:rPr>
          <w:lang w:eastAsia="zh-TW"/>
        </w:rPr>
      </w:pPr>
      <w:r>
        <w:rPr>
          <w:lang w:eastAsia="zh-TW"/>
        </w:rPr>
        <w:t>Please remove below GPIOs, Thank you!</w:t>
      </w:r>
    </w:p>
    <w:p w14:paraId="5DD1E6F7" w14:textId="77777777" w:rsidR="00CA46B7" w:rsidRDefault="00CA46B7" w:rsidP="00CA46B7">
      <w:pPr>
        <w:pStyle w:val="ae"/>
        <w:ind w:left="1440"/>
        <w:rPr>
          <w:lang w:eastAsia="zh-TW"/>
        </w:rPr>
      </w:pPr>
      <w:r>
        <w:rPr>
          <w:rFonts w:hint="eastAsia"/>
          <w:lang w:eastAsia="zh-TW"/>
        </w:rPr>
        <w:t>GPIO_E18, GPIO_E19, GPIO_E20, GPIO_E21, GPIO_D9, GPIO_D10, GPIO_D11, GPIO_D12</w:t>
      </w:r>
    </w:p>
    <w:p w14:paraId="58967CA7" w14:textId="77777777" w:rsidR="002A00F8" w:rsidRDefault="006342B1" w:rsidP="001D0E27">
      <w:pPr>
        <w:pStyle w:val="ae"/>
        <w:numPr>
          <w:ilvl w:val="0"/>
          <w:numId w:val="15"/>
        </w:numPr>
        <w:rPr>
          <w:lang w:eastAsia="zh-TW"/>
        </w:rPr>
      </w:pPr>
      <w:r>
        <w:rPr>
          <w:rFonts w:hint="eastAsia"/>
          <w:lang w:eastAsia="zh-TW"/>
        </w:rPr>
        <w:t xml:space="preserve">Setup item </w:t>
      </w:r>
      <w:r w:rsidR="002A00F8">
        <w:rPr>
          <w:rFonts w:hint="eastAsia"/>
          <w:lang w:eastAsia="zh-TW"/>
        </w:rPr>
        <w:t>USB Port Enabled/Disabled/</w:t>
      </w:r>
      <w:r>
        <w:rPr>
          <w:rFonts w:hint="eastAsia"/>
          <w:lang w:eastAsia="zh-TW"/>
        </w:rPr>
        <w:t>No Detect</w:t>
      </w:r>
    </w:p>
    <w:p w14:paraId="2038F43A" w14:textId="77777777" w:rsidR="00003855" w:rsidRDefault="00003855" w:rsidP="001D0E27">
      <w:pPr>
        <w:pStyle w:val="ae"/>
        <w:numPr>
          <w:ilvl w:val="0"/>
          <w:numId w:val="15"/>
        </w:numPr>
        <w:rPr>
          <w:lang w:eastAsia="zh-TW"/>
        </w:rPr>
      </w:pPr>
      <w:r>
        <w:rPr>
          <w:rFonts w:hint="eastAsia"/>
          <w:lang w:eastAsia="zh-TW"/>
        </w:rPr>
        <w:t>PA0006 issue</w:t>
      </w:r>
    </w:p>
    <w:p w14:paraId="43FE1B94" w14:textId="77777777" w:rsidR="00003855" w:rsidRDefault="00003855" w:rsidP="00003855">
      <w:pPr>
        <w:pStyle w:val="ae"/>
        <w:ind w:left="1080"/>
        <w:rPr>
          <w:lang w:eastAsia="zh-TW"/>
        </w:rPr>
      </w:pPr>
      <w:r>
        <w:rPr>
          <w:rFonts w:hint="eastAsia"/>
          <w:lang w:eastAsia="zh-TW"/>
        </w:rPr>
        <w:t xml:space="preserve">Enabled setup item </w:t>
      </w:r>
      <w:r>
        <w:rPr>
          <w:lang w:eastAsia="zh-TW"/>
        </w:rPr>
        <w:t>“</w:t>
      </w:r>
      <w:r w:rsidRPr="00003855">
        <w:rPr>
          <w:lang w:eastAsia="zh-TW"/>
        </w:rPr>
        <w:t>PmcLpmS0i3p0En</w:t>
      </w:r>
      <w:r>
        <w:rPr>
          <w:lang w:eastAsia="zh-TW"/>
        </w:rPr>
        <w:t>”</w:t>
      </w:r>
    </w:p>
    <w:p w14:paraId="0674D3B0" w14:textId="77777777" w:rsidR="00003855" w:rsidRDefault="00003855" w:rsidP="001D0E27">
      <w:pPr>
        <w:pStyle w:val="ae"/>
        <w:numPr>
          <w:ilvl w:val="0"/>
          <w:numId w:val="15"/>
        </w:numPr>
        <w:rPr>
          <w:lang w:eastAsia="zh-TW"/>
        </w:rPr>
      </w:pPr>
      <w:r w:rsidRPr="00003855">
        <w:rPr>
          <w:lang w:eastAsia="zh-TW"/>
        </w:rPr>
        <w:t>Enabled/Disabled Setup item "Bluetooth"</w:t>
      </w:r>
    </w:p>
    <w:p w14:paraId="4AE9AF06" w14:textId="77777777" w:rsidR="00D346C1" w:rsidRDefault="00D346C1" w:rsidP="001D0E27">
      <w:pPr>
        <w:pStyle w:val="ae"/>
        <w:numPr>
          <w:ilvl w:val="0"/>
          <w:numId w:val="15"/>
        </w:numPr>
        <w:rPr>
          <w:lang w:eastAsia="zh-TW"/>
        </w:rPr>
      </w:pPr>
      <w:r w:rsidRPr="00D346C1">
        <w:rPr>
          <w:lang w:eastAsia="zh-TW"/>
        </w:rPr>
        <w:t>[EIP542292</w:t>
      </w:r>
      <w:proofErr w:type="gramStart"/>
      <w:r w:rsidRPr="00D346C1">
        <w:rPr>
          <w:lang w:eastAsia="zh-TW"/>
        </w:rPr>
        <w:t>]  Realtek</w:t>
      </w:r>
      <w:proofErr w:type="gramEnd"/>
      <w:r w:rsidRPr="00D346C1">
        <w:rPr>
          <w:lang w:eastAsia="zh-TW"/>
        </w:rPr>
        <w:t xml:space="preserve"> SD card porting.</w:t>
      </w:r>
    </w:p>
    <w:p w14:paraId="01EC59D7" w14:textId="77777777" w:rsidR="00B179CD" w:rsidRDefault="00B179CD" w:rsidP="001D0E27">
      <w:pPr>
        <w:pStyle w:val="ae"/>
        <w:numPr>
          <w:ilvl w:val="0"/>
          <w:numId w:val="15"/>
        </w:numPr>
        <w:rPr>
          <w:lang w:eastAsia="zh-TW"/>
        </w:rPr>
      </w:pPr>
      <w:r w:rsidRPr="00B179CD">
        <w:rPr>
          <w:lang w:eastAsia="zh-TW"/>
        </w:rPr>
        <w:t xml:space="preserve">EC share ROM </w:t>
      </w:r>
      <w:r>
        <w:rPr>
          <w:rFonts w:hint="eastAsia"/>
          <w:lang w:eastAsia="zh-TW"/>
        </w:rPr>
        <w:t xml:space="preserve">setting </w:t>
      </w:r>
      <w:r w:rsidRPr="00B179CD">
        <w:rPr>
          <w:lang w:eastAsia="zh-TW"/>
        </w:rPr>
        <w:t>for FAB-A</w:t>
      </w:r>
    </w:p>
    <w:p w14:paraId="633F4CB8" w14:textId="77777777" w:rsidR="00B179CD" w:rsidRDefault="00B179CD" w:rsidP="001D0E27">
      <w:pPr>
        <w:pStyle w:val="ae"/>
        <w:numPr>
          <w:ilvl w:val="0"/>
          <w:numId w:val="15"/>
        </w:numPr>
        <w:rPr>
          <w:lang w:eastAsia="zh-TW"/>
        </w:rPr>
      </w:pPr>
      <w:r w:rsidRPr="00B179CD">
        <w:rPr>
          <w:lang w:eastAsia="zh-TW"/>
        </w:rPr>
        <w:t>[EIP544250] [EIP544252] Blink LED function</w:t>
      </w:r>
    </w:p>
    <w:p w14:paraId="0E6F10DB" w14:textId="77777777" w:rsidR="00B179CD" w:rsidRDefault="00B179CD" w:rsidP="001D0E27">
      <w:pPr>
        <w:pStyle w:val="ae"/>
        <w:numPr>
          <w:ilvl w:val="0"/>
          <w:numId w:val="15"/>
        </w:numPr>
        <w:rPr>
          <w:lang w:eastAsia="zh-TW"/>
        </w:rPr>
      </w:pPr>
      <w:proofErr w:type="spellStart"/>
      <w:r w:rsidRPr="00B179CD">
        <w:rPr>
          <w:lang w:eastAsia="zh-TW"/>
        </w:rPr>
        <w:t>ControlIommu</w:t>
      </w:r>
      <w:proofErr w:type="spellEnd"/>
      <w:r w:rsidRPr="00B179CD">
        <w:rPr>
          <w:lang w:eastAsia="zh-TW"/>
        </w:rPr>
        <w:t xml:space="preserve"> issue, refer to the EIP538964</w:t>
      </w:r>
    </w:p>
    <w:p w14:paraId="55E65C27" w14:textId="77777777" w:rsidR="00B179CD" w:rsidRDefault="00B179CD" w:rsidP="001D0E27">
      <w:pPr>
        <w:pStyle w:val="ae"/>
        <w:numPr>
          <w:ilvl w:val="0"/>
          <w:numId w:val="15"/>
        </w:numPr>
        <w:rPr>
          <w:lang w:eastAsia="zh-TW"/>
        </w:rPr>
      </w:pPr>
      <w:r>
        <w:rPr>
          <w:lang w:eastAsia="zh-TW"/>
        </w:rPr>
        <w:t>[EIP543176</w:t>
      </w:r>
      <w:proofErr w:type="gramStart"/>
      <w:r>
        <w:rPr>
          <w:lang w:eastAsia="zh-TW"/>
        </w:rPr>
        <w:t>]  EC</w:t>
      </w:r>
      <w:proofErr w:type="gramEnd"/>
      <w:r>
        <w:rPr>
          <w:lang w:eastAsia="zh-TW"/>
        </w:rPr>
        <w:t xml:space="preserve"> flash update function not ready. (Separate BIOS/EC SPI ROM design)</w:t>
      </w:r>
    </w:p>
    <w:p w14:paraId="016A1FA9" w14:textId="77777777" w:rsidR="00B179CD" w:rsidRDefault="00B179CD" w:rsidP="00B179CD">
      <w:pPr>
        <w:pStyle w:val="ae"/>
        <w:ind w:left="360" w:firstLine="720"/>
        <w:rPr>
          <w:lang w:eastAsia="zh-TW"/>
        </w:rPr>
      </w:pPr>
      <w:r>
        <w:rPr>
          <w:lang w:eastAsia="zh-TW"/>
        </w:rPr>
        <w:t>Set to disabled for FAB-A board.</w:t>
      </w:r>
    </w:p>
    <w:p w14:paraId="5F4D418D" w14:textId="77777777" w:rsidR="00003855" w:rsidRPr="00B179CD" w:rsidRDefault="00003855" w:rsidP="00003855">
      <w:pPr>
        <w:pStyle w:val="ae"/>
        <w:ind w:left="1080"/>
        <w:rPr>
          <w:lang w:eastAsia="zh-TW"/>
        </w:rPr>
      </w:pPr>
    </w:p>
    <w:p w14:paraId="31D8B00B" w14:textId="77777777" w:rsidR="00A9478D" w:rsidRDefault="00A9478D" w:rsidP="00A9478D">
      <w:pPr>
        <w:pStyle w:val="ae"/>
        <w:rPr>
          <w:rFonts w:eastAsiaTheme="minorEastAsia"/>
          <w:b/>
          <w:bCs/>
          <w:lang w:eastAsia="zh-TW"/>
        </w:rPr>
      </w:pPr>
      <w:r w:rsidRPr="00D54263">
        <w:rPr>
          <w:rFonts w:eastAsia="MS Mincho"/>
          <w:b/>
          <w:bCs/>
        </w:rPr>
        <w:t>Known Errata:</w:t>
      </w:r>
    </w:p>
    <w:p w14:paraId="60E65190" w14:textId="77777777" w:rsidR="00B179CD" w:rsidRDefault="00B179CD">
      <w:pPr>
        <w:pStyle w:val="ae"/>
        <w:numPr>
          <w:ilvl w:val="0"/>
          <w:numId w:val="42"/>
        </w:numPr>
        <w:rPr>
          <w:rFonts w:eastAsiaTheme="minorEastAsia"/>
          <w:b/>
          <w:bCs/>
          <w:lang w:eastAsia="zh-TW"/>
        </w:rPr>
      </w:pP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Pr="00476B6D">
        <w:rPr>
          <w:rFonts w:eastAsiaTheme="minorEastAsia"/>
          <w:b/>
          <w:bCs/>
          <w:lang w:eastAsia="zh-TW"/>
        </w:rPr>
        <w:t xml:space="preserve"> to upda</w:t>
      </w:r>
      <w:r>
        <w:rPr>
          <w:rFonts w:eastAsiaTheme="minorEastAsia"/>
          <w:b/>
          <w:bCs/>
          <w:lang w:eastAsia="zh-TW"/>
        </w:rPr>
        <w:t>te with versions prior to PA000</w:t>
      </w:r>
      <w:r>
        <w:rPr>
          <w:rFonts w:eastAsiaTheme="minorEastAsia" w:hint="eastAsia"/>
          <w:b/>
          <w:bCs/>
          <w:lang w:eastAsia="zh-TW"/>
        </w:rPr>
        <w:t>7</w:t>
      </w:r>
      <w:r w:rsidRPr="00476B6D">
        <w:rPr>
          <w:rFonts w:eastAsiaTheme="minorEastAsia"/>
          <w:b/>
          <w:bCs/>
          <w:lang w:eastAsia="zh-TW"/>
        </w:rPr>
        <w:t xml:space="preserve">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r>
        <w:rPr>
          <w:rFonts w:eastAsiaTheme="minorEastAsia" w:hint="eastAsia"/>
          <w:b/>
          <w:bCs/>
          <w:lang w:eastAsia="zh-TW"/>
        </w:rPr>
        <w:t>, Please use FPT to update.</w:t>
      </w:r>
    </w:p>
    <w:p w14:paraId="7ED3EAA8" w14:textId="77777777" w:rsidR="005478A0" w:rsidRDefault="005478A0" w:rsidP="005478A0">
      <w:pPr>
        <w:pStyle w:val="ae"/>
        <w:ind w:left="360"/>
        <w:rPr>
          <w:rFonts w:eastAsiaTheme="minorEastAsia"/>
          <w:b/>
          <w:bCs/>
          <w:lang w:eastAsia="zh-TW"/>
        </w:rPr>
      </w:pPr>
      <w:r>
        <w:rPr>
          <w:rFonts w:eastAsiaTheme="minorEastAsia" w:hint="eastAsia"/>
          <w:b/>
          <w:bCs/>
          <w:lang w:eastAsia="zh-TW"/>
        </w:rPr>
        <w:lastRenderedPageBreak/>
        <w:t>Please refer to the information below.</w:t>
      </w:r>
    </w:p>
    <w:p w14:paraId="22DE3E12" w14:textId="77777777" w:rsidR="00A9478D" w:rsidRDefault="00B179CD" w:rsidP="001D0E27">
      <w:pPr>
        <w:pStyle w:val="ae"/>
        <w:numPr>
          <w:ilvl w:val="0"/>
          <w:numId w:val="14"/>
        </w:numPr>
        <w:rPr>
          <w:rFonts w:eastAsiaTheme="minorEastAsia"/>
          <w:b/>
          <w:bCs/>
          <w:lang w:eastAsia="zh-TW"/>
        </w:rPr>
      </w:pPr>
      <w:r>
        <w:rPr>
          <w:rFonts w:eastAsiaTheme="minorEastAsia" w:hint="eastAsia"/>
          <w:b/>
          <w:bCs/>
          <w:lang w:eastAsia="zh-TW"/>
        </w:rPr>
        <w:t xml:space="preserve">ME setting </w:t>
      </w:r>
      <w:r w:rsidRPr="00B179CD">
        <w:rPr>
          <w:rFonts w:eastAsiaTheme="minorEastAsia"/>
          <w:b/>
          <w:bCs/>
          <w:lang w:eastAsia="zh-TW"/>
        </w:rPr>
        <w:t>has been changed</w:t>
      </w:r>
      <w:r w:rsidRPr="00B179CD">
        <w:rPr>
          <w:rFonts w:eastAsiaTheme="minorEastAsia" w:hint="eastAsia"/>
          <w:b/>
          <w:bCs/>
          <w:lang w:eastAsia="zh-TW"/>
        </w:rPr>
        <w:t>.</w:t>
      </w:r>
    </w:p>
    <w:p w14:paraId="430008F0" w14:textId="77777777" w:rsidR="00A9478D" w:rsidRPr="00B179CD" w:rsidRDefault="00A9478D" w:rsidP="001D0E27">
      <w:pPr>
        <w:pStyle w:val="ae"/>
        <w:numPr>
          <w:ilvl w:val="0"/>
          <w:numId w:val="14"/>
        </w:numPr>
        <w:rPr>
          <w:rFonts w:eastAsiaTheme="minorEastAsia"/>
          <w:b/>
          <w:bCs/>
          <w:lang w:eastAsia="zh-TW"/>
        </w:rPr>
      </w:pPr>
      <w:r w:rsidRPr="00B179CD">
        <w:rPr>
          <w:rFonts w:eastAsiaTheme="minorEastAsia"/>
          <w:b/>
          <w:bCs/>
          <w:lang w:eastAsia="zh-TW"/>
        </w:rPr>
        <w:t>The ROM layout has been changed</w:t>
      </w:r>
      <w:r w:rsidRPr="00B179CD">
        <w:rPr>
          <w:rFonts w:eastAsiaTheme="minorEastAsia" w:hint="eastAsia"/>
          <w:b/>
          <w:bCs/>
          <w:lang w:eastAsia="zh-TW"/>
        </w:rPr>
        <w:t xml:space="preserve">. </w:t>
      </w:r>
      <w:r w:rsidRPr="00B179CD">
        <w:rPr>
          <w:rFonts w:eastAsiaTheme="minorEastAsia"/>
          <w:b/>
          <w:bCs/>
          <w:lang w:eastAsia="zh-TW"/>
        </w:rPr>
        <w:t xml:space="preserve"> </w:t>
      </w:r>
    </w:p>
    <w:p w14:paraId="7363B534" w14:textId="77777777" w:rsidR="00A9478D" w:rsidRDefault="00A9478D" w:rsidP="00A9478D">
      <w:pPr>
        <w:pStyle w:val="ae"/>
        <w:rPr>
          <w:rFonts w:eastAsiaTheme="minorEastAsia"/>
          <w:b/>
          <w:bCs/>
          <w:lang w:eastAsia="zh-TW"/>
        </w:rPr>
      </w:pPr>
    </w:p>
    <w:p w14:paraId="532B79CF" w14:textId="77777777" w:rsidR="00A9478D" w:rsidRDefault="00A9478D" w:rsidP="00A9478D">
      <w:pPr>
        <w:pStyle w:val="ae"/>
        <w:rPr>
          <w:rFonts w:eastAsiaTheme="minorEastAsia"/>
          <w:b/>
          <w:bCs/>
          <w:lang w:eastAsia="zh-TW"/>
        </w:rPr>
      </w:pPr>
    </w:p>
    <w:p w14:paraId="45ECE605" w14:textId="77777777" w:rsidR="00A9478D" w:rsidRDefault="00A9478D" w:rsidP="00A9478D">
      <w:pPr>
        <w:pStyle w:val="ae"/>
        <w:rPr>
          <w:rFonts w:eastAsiaTheme="minorEastAsia"/>
          <w:b/>
          <w:bCs/>
          <w:lang w:eastAsia="zh-TW"/>
        </w:rPr>
      </w:pPr>
    </w:p>
    <w:p w14:paraId="2C413645" w14:textId="77777777" w:rsidR="00A9478D" w:rsidRDefault="00A9478D" w:rsidP="00A9478D">
      <w:pPr>
        <w:pStyle w:val="ae"/>
        <w:rPr>
          <w:rFonts w:eastAsiaTheme="minorEastAsia"/>
          <w:b/>
          <w:bCs/>
          <w:lang w:eastAsia="zh-TW"/>
        </w:rPr>
      </w:pPr>
    </w:p>
    <w:p w14:paraId="5CCBB07C" w14:textId="77777777" w:rsidR="00A9478D" w:rsidRDefault="00A9478D" w:rsidP="00A9478D">
      <w:pPr>
        <w:pStyle w:val="ae"/>
        <w:rPr>
          <w:rFonts w:eastAsiaTheme="minorEastAsia"/>
          <w:b/>
          <w:bCs/>
          <w:lang w:eastAsia="zh-TW"/>
        </w:rPr>
      </w:pPr>
    </w:p>
    <w:p w14:paraId="0D3E6076" w14:textId="77777777" w:rsidR="00A9478D" w:rsidRDefault="00A9478D" w:rsidP="00A9478D">
      <w:pPr>
        <w:pStyle w:val="ae"/>
        <w:rPr>
          <w:rFonts w:eastAsiaTheme="minorEastAsia"/>
          <w:b/>
          <w:bCs/>
          <w:lang w:eastAsia="zh-TW"/>
        </w:rPr>
      </w:pPr>
    </w:p>
    <w:p w14:paraId="2D07596C" w14:textId="77777777" w:rsidR="00A9478D" w:rsidRDefault="00A9478D" w:rsidP="00A9478D">
      <w:pPr>
        <w:pStyle w:val="ae"/>
        <w:rPr>
          <w:rFonts w:eastAsiaTheme="minorEastAsia"/>
          <w:b/>
          <w:bCs/>
          <w:lang w:eastAsia="zh-TW"/>
        </w:rPr>
      </w:pPr>
    </w:p>
    <w:p w14:paraId="0DFE53D0" w14:textId="77777777" w:rsidR="00A9478D" w:rsidRDefault="00A9478D" w:rsidP="00A9478D">
      <w:pPr>
        <w:pStyle w:val="ae"/>
        <w:rPr>
          <w:rFonts w:eastAsiaTheme="minorEastAsia"/>
          <w:b/>
          <w:bCs/>
          <w:lang w:eastAsia="zh-TW"/>
        </w:rPr>
      </w:pPr>
    </w:p>
    <w:p w14:paraId="70E2024A" w14:textId="77777777" w:rsidR="00A9478D" w:rsidRDefault="00A9478D" w:rsidP="00A9478D">
      <w:pPr>
        <w:pStyle w:val="ae"/>
        <w:rPr>
          <w:rFonts w:eastAsiaTheme="minorEastAsia"/>
          <w:b/>
          <w:bCs/>
          <w:lang w:eastAsia="zh-TW"/>
        </w:rPr>
      </w:pPr>
    </w:p>
    <w:p w14:paraId="297EC5C6" w14:textId="77777777" w:rsidR="00A9478D" w:rsidRDefault="00A9478D" w:rsidP="00A9478D">
      <w:pPr>
        <w:pStyle w:val="ae"/>
        <w:rPr>
          <w:rFonts w:eastAsiaTheme="minorEastAsia"/>
          <w:b/>
          <w:bCs/>
          <w:lang w:eastAsia="zh-TW"/>
        </w:rPr>
      </w:pPr>
    </w:p>
    <w:p w14:paraId="7F75FE30" w14:textId="77777777" w:rsidR="00A9478D" w:rsidRDefault="00A9478D" w:rsidP="00A9478D">
      <w:pPr>
        <w:pStyle w:val="ae"/>
        <w:rPr>
          <w:rFonts w:eastAsiaTheme="minorEastAsia"/>
          <w:b/>
          <w:bCs/>
          <w:lang w:eastAsia="zh-TW"/>
        </w:rPr>
      </w:pPr>
    </w:p>
    <w:p w14:paraId="6CA57FA8" w14:textId="77777777" w:rsidR="00A9478D" w:rsidRDefault="00A9478D" w:rsidP="00A9478D">
      <w:pPr>
        <w:pStyle w:val="ae"/>
        <w:rPr>
          <w:rFonts w:eastAsiaTheme="minorEastAsia"/>
          <w:b/>
          <w:bCs/>
          <w:lang w:eastAsia="zh-TW"/>
        </w:rPr>
      </w:pPr>
    </w:p>
    <w:p w14:paraId="241F3290" w14:textId="77777777" w:rsidR="00A9478D" w:rsidRDefault="00A9478D" w:rsidP="00A9478D">
      <w:pPr>
        <w:pStyle w:val="ae"/>
        <w:rPr>
          <w:rFonts w:eastAsiaTheme="minorEastAsia"/>
          <w:b/>
          <w:bCs/>
          <w:lang w:eastAsia="zh-TW"/>
        </w:rPr>
      </w:pPr>
    </w:p>
    <w:p w14:paraId="5BE392C1" w14:textId="77777777" w:rsidR="00A9478D" w:rsidRDefault="00A9478D" w:rsidP="00A9478D">
      <w:pPr>
        <w:pStyle w:val="ae"/>
        <w:rPr>
          <w:rFonts w:eastAsiaTheme="minorEastAsia"/>
          <w:b/>
          <w:bCs/>
          <w:lang w:eastAsia="zh-TW"/>
        </w:rPr>
      </w:pPr>
    </w:p>
    <w:p w14:paraId="4481EB27" w14:textId="77777777" w:rsidR="00A9478D" w:rsidRDefault="00A9478D" w:rsidP="00A9478D">
      <w:pPr>
        <w:pStyle w:val="ae"/>
        <w:rPr>
          <w:rFonts w:eastAsiaTheme="minorEastAsia"/>
          <w:b/>
          <w:bCs/>
          <w:lang w:eastAsia="zh-TW"/>
        </w:rPr>
      </w:pPr>
    </w:p>
    <w:p w14:paraId="4727065E" w14:textId="77777777" w:rsidR="00A9478D" w:rsidRDefault="00A9478D" w:rsidP="00A9478D">
      <w:pPr>
        <w:pStyle w:val="ae"/>
        <w:rPr>
          <w:rFonts w:eastAsiaTheme="minorEastAsia"/>
          <w:b/>
          <w:bCs/>
          <w:lang w:eastAsia="zh-TW"/>
        </w:rPr>
      </w:pPr>
    </w:p>
    <w:p w14:paraId="3F2C1DC3" w14:textId="77777777" w:rsidR="00A9478D" w:rsidRDefault="00A9478D" w:rsidP="00A9478D">
      <w:pPr>
        <w:pStyle w:val="ae"/>
        <w:rPr>
          <w:rFonts w:eastAsiaTheme="minorEastAsia"/>
          <w:b/>
          <w:bCs/>
          <w:lang w:eastAsia="zh-TW"/>
        </w:rPr>
      </w:pPr>
    </w:p>
    <w:p w14:paraId="1A7EA4F9" w14:textId="77777777" w:rsidR="00A9478D" w:rsidRDefault="00A9478D" w:rsidP="00A9478D">
      <w:pPr>
        <w:pStyle w:val="ae"/>
        <w:rPr>
          <w:rFonts w:eastAsiaTheme="minorEastAsia"/>
          <w:b/>
          <w:bCs/>
          <w:lang w:eastAsia="zh-TW"/>
        </w:rPr>
      </w:pPr>
    </w:p>
    <w:p w14:paraId="078BA3DA" w14:textId="77777777" w:rsidR="00A9478D" w:rsidRDefault="00A9478D" w:rsidP="00A9478D">
      <w:pPr>
        <w:pStyle w:val="ae"/>
        <w:rPr>
          <w:rFonts w:eastAsiaTheme="minorEastAsia"/>
          <w:b/>
          <w:bCs/>
          <w:lang w:eastAsia="zh-TW"/>
        </w:rPr>
      </w:pPr>
    </w:p>
    <w:p w14:paraId="131988F0" w14:textId="77777777" w:rsidR="00A9478D" w:rsidRDefault="00A9478D" w:rsidP="00A9478D">
      <w:pPr>
        <w:pStyle w:val="ae"/>
        <w:rPr>
          <w:rFonts w:eastAsiaTheme="minorEastAsia"/>
          <w:b/>
          <w:bCs/>
          <w:lang w:eastAsia="zh-TW"/>
        </w:rPr>
      </w:pPr>
    </w:p>
    <w:p w14:paraId="55A70F24" w14:textId="77777777" w:rsidR="00A9478D" w:rsidRDefault="00A9478D" w:rsidP="00A9478D">
      <w:pPr>
        <w:pStyle w:val="ae"/>
        <w:rPr>
          <w:rFonts w:eastAsiaTheme="minorEastAsia"/>
          <w:b/>
          <w:bCs/>
          <w:lang w:eastAsia="zh-TW"/>
        </w:rPr>
      </w:pPr>
    </w:p>
    <w:p w14:paraId="04FCBB83" w14:textId="77777777" w:rsidR="00A9478D" w:rsidRDefault="00A9478D" w:rsidP="00A9478D">
      <w:pPr>
        <w:pStyle w:val="ae"/>
        <w:rPr>
          <w:rFonts w:eastAsiaTheme="minorEastAsia"/>
          <w:b/>
          <w:bCs/>
          <w:lang w:eastAsia="zh-TW"/>
        </w:rPr>
      </w:pPr>
    </w:p>
    <w:p w14:paraId="6EB2457D" w14:textId="77777777" w:rsidR="00A9478D" w:rsidRDefault="00A9478D" w:rsidP="00A9478D">
      <w:pPr>
        <w:pStyle w:val="ae"/>
        <w:rPr>
          <w:rFonts w:eastAsiaTheme="minorEastAsia"/>
          <w:b/>
          <w:bCs/>
          <w:lang w:eastAsia="zh-TW"/>
        </w:rPr>
      </w:pPr>
    </w:p>
    <w:p w14:paraId="4820AF64" w14:textId="77777777" w:rsidR="00A9478D" w:rsidRDefault="00A9478D" w:rsidP="00A9478D">
      <w:pPr>
        <w:pStyle w:val="ae"/>
        <w:rPr>
          <w:rFonts w:eastAsiaTheme="minorEastAsia"/>
          <w:b/>
          <w:bCs/>
          <w:lang w:eastAsia="zh-TW"/>
        </w:rPr>
      </w:pPr>
    </w:p>
    <w:p w14:paraId="28F56739" w14:textId="77777777" w:rsidR="00A9478D" w:rsidRDefault="00A9478D" w:rsidP="00A9478D">
      <w:pPr>
        <w:pStyle w:val="ae"/>
        <w:rPr>
          <w:rFonts w:eastAsiaTheme="minorEastAsia"/>
          <w:b/>
          <w:bCs/>
          <w:lang w:eastAsia="zh-TW"/>
        </w:rPr>
      </w:pPr>
    </w:p>
    <w:p w14:paraId="6985ABA7" w14:textId="77777777" w:rsidR="00A9478D" w:rsidRDefault="00A9478D" w:rsidP="00A9478D">
      <w:pPr>
        <w:pStyle w:val="ae"/>
        <w:rPr>
          <w:rFonts w:eastAsiaTheme="minorEastAsia"/>
          <w:b/>
          <w:bCs/>
          <w:lang w:eastAsia="zh-TW"/>
        </w:rPr>
      </w:pPr>
    </w:p>
    <w:p w14:paraId="48171D7A" w14:textId="77777777" w:rsidR="00A9478D" w:rsidRDefault="00A9478D" w:rsidP="00A9478D">
      <w:pPr>
        <w:pStyle w:val="ae"/>
        <w:rPr>
          <w:rFonts w:eastAsiaTheme="minorEastAsia"/>
          <w:b/>
          <w:bCs/>
          <w:lang w:eastAsia="zh-TW"/>
        </w:rPr>
      </w:pPr>
    </w:p>
    <w:p w14:paraId="39D2BC2B" w14:textId="77777777" w:rsidR="00A9478D" w:rsidRDefault="00A9478D" w:rsidP="00A9478D">
      <w:pPr>
        <w:pStyle w:val="ae"/>
        <w:rPr>
          <w:rFonts w:eastAsiaTheme="minorEastAsia"/>
          <w:b/>
          <w:bCs/>
          <w:lang w:eastAsia="zh-TW"/>
        </w:rPr>
      </w:pPr>
    </w:p>
    <w:p w14:paraId="64899835" w14:textId="77777777" w:rsidR="00A9478D" w:rsidRDefault="00A9478D" w:rsidP="00A9478D">
      <w:pPr>
        <w:pStyle w:val="ae"/>
        <w:rPr>
          <w:rFonts w:eastAsiaTheme="minorEastAsia"/>
          <w:b/>
          <w:bCs/>
          <w:lang w:eastAsia="zh-TW"/>
        </w:rPr>
      </w:pPr>
    </w:p>
    <w:p w14:paraId="0DA11A40" w14:textId="77777777" w:rsidR="00A9478D" w:rsidRDefault="00A9478D" w:rsidP="00A9478D">
      <w:pPr>
        <w:pStyle w:val="ae"/>
        <w:rPr>
          <w:rFonts w:eastAsiaTheme="minorEastAsia"/>
          <w:b/>
          <w:bCs/>
          <w:lang w:eastAsia="zh-TW"/>
        </w:rPr>
      </w:pPr>
    </w:p>
    <w:p w14:paraId="7878B96D" w14:textId="77777777" w:rsidR="00A9478D" w:rsidRDefault="00A9478D" w:rsidP="00A9478D">
      <w:pPr>
        <w:pStyle w:val="ae"/>
        <w:rPr>
          <w:rFonts w:eastAsiaTheme="minorEastAsia"/>
          <w:b/>
          <w:bCs/>
          <w:lang w:eastAsia="zh-TW"/>
        </w:rPr>
      </w:pPr>
    </w:p>
    <w:p w14:paraId="4A6E82EF" w14:textId="77777777" w:rsidR="00A9478D" w:rsidRDefault="00A9478D" w:rsidP="00A9478D">
      <w:pPr>
        <w:pStyle w:val="ae"/>
        <w:rPr>
          <w:rFonts w:eastAsiaTheme="minorEastAsia"/>
          <w:b/>
          <w:bCs/>
          <w:lang w:eastAsia="zh-TW"/>
        </w:rPr>
      </w:pPr>
    </w:p>
    <w:p w14:paraId="0CA1D9E1" w14:textId="77777777" w:rsidR="00A9478D" w:rsidRDefault="00A9478D" w:rsidP="00A9478D">
      <w:pPr>
        <w:pStyle w:val="ae"/>
        <w:rPr>
          <w:rFonts w:eastAsiaTheme="minorEastAsia"/>
          <w:b/>
          <w:bCs/>
          <w:lang w:eastAsia="zh-TW"/>
        </w:rPr>
      </w:pPr>
    </w:p>
    <w:p w14:paraId="3830320E" w14:textId="77777777" w:rsidR="00A9478D" w:rsidRDefault="00A9478D" w:rsidP="00A9478D">
      <w:pPr>
        <w:pStyle w:val="ae"/>
        <w:rPr>
          <w:rFonts w:eastAsiaTheme="minorEastAsia"/>
          <w:b/>
          <w:bCs/>
          <w:lang w:eastAsia="zh-TW"/>
        </w:rPr>
      </w:pPr>
    </w:p>
    <w:p w14:paraId="2BFD0819" w14:textId="77777777" w:rsidR="000C4584" w:rsidRDefault="000C4584" w:rsidP="00A9478D">
      <w:pPr>
        <w:pStyle w:val="ae"/>
        <w:rPr>
          <w:rFonts w:eastAsiaTheme="minorEastAsia"/>
          <w:b/>
          <w:bCs/>
          <w:lang w:eastAsia="zh-TW"/>
        </w:rPr>
      </w:pPr>
    </w:p>
    <w:p w14:paraId="252C65B9" w14:textId="77777777" w:rsidR="000C4584" w:rsidRDefault="000C4584" w:rsidP="00A9478D">
      <w:pPr>
        <w:pStyle w:val="ae"/>
        <w:rPr>
          <w:rFonts w:eastAsiaTheme="minorEastAsia"/>
          <w:b/>
          <w:bCs/>
          <w:lang w:eastAsia="zh-TW"/>
        </w:rPr>
      </w:pPr>
    </w:p>
    <w:p w14:paraId="33473E5A" w14:textId="77777777" w:rsidR="000C4584" w:rsidRDefault="000C4584" w:rsidP="00A9478D">
      <w:pPr>
        <w:pStyle w:val="ae"/>
        <w:rPr>
          <w:rFonts w:eastAsiaTheme="minorEastAsia"/>
          <w:b/>
          <w:bCs/>
          <w:lang w:eastAsia="zh-TW"/>
        </w:rPr>
      </w:pPr>
    </w:p>
    <w:p w14:paraId="4F2FDBDC" w14:textId="77777777" w:rsidR="000C4584" w:rsidRDefault="000C4584" w:rsidP="00A9478D">
      <w:pPr>
        <w:pStyle w:val="ae"/>
        <w:rPr>
          <w:rFonts w:eastAsiaTheme="minorEastAsia"/>
          <w:b/>
          <w:bCs/>
          <w:lang w:eastAsia="zh-TW"/>
        </w:rPr>
      </w:pPr>
    </w:p>
    <w:p w14:paraId="7A12669A" w14:textId="77777777" w:rsidR="000C4584" w:rsidRDefault="000C4584" w:rsidP="00A9478D">
      <w:pPr>
        <w:pStyle w:val="ae"/>
        <w:rPr>
          <w:rFonts w:eastAsiaTheme="minorEastAsia"/>
          <w:b/>
          <w:bCs/>
          <w:lang w:eastAsia="zh-TW"/>
        </w:rPr>
      </w:pPr>
    </w:p>
    <w:p w14:paraId="2EF7206D" w14:textId="77777777" w:rsidR="000C4584" w:rsidRDefault="000C4584" w:rsidP="00A9478D">
      <w:pPr>
        <w:pStyle w:val="ae"/>
        <w:rPr>
          <w:rFonts w:eastAsiaTheme="minorEastAsia"/>
          <w:b/>
          <w:bCs/>
          <w:lang w:eastAsia="zh-TW"/>
        </w:rPr>
      </w:pPr>
    </w:p>
    <w:p w14:paraId="59A3C073" w14:textId="77777777" w:rsidR="000C4584" w:rsidRDefault="000C4584" w:rsidP="00A9478D">
      <w:pPr>
        <w:pStyle w:val="ae"/>
        <w:rPr>
          <w:rFonts w:eastAsiaTheme="minorEastAsia"/>
          <w:b/>
          <w:bCs/>
          <w:lang w:eastAsia="zh-TW"/>
        </w:rPr>
      </w:pPr>
    </w:p>
    <w:p w14:paraId="7A1AE739" w14:textId="77777777" w:rsidR="000C4584" w:rsidRDefault="000C4584" w:rsidP="00A9478D">
      <w:pPr>
        <w:pStyle w:val="ae"/>
        <w:rPr>
          <w:rFonts w:eastAsiaTheme="minorEastAsia"/>
          <w:b/>
          <w:bCs/>
          <w:lang w:eastAsia="zh-TW"/>
        </w:rPr>
      </w:pPr>
    </w:p>
    <w:p w14:paraId="752561AD" w14:textId="77777777" w:rsidR="000C4584" w:rsidRDefault="000C4584" w:rsidP="00A9478D">
      <w:pPr>
        <w:pStyle w:val="ae"/>
        <w:rPr>
          <w:rFonts w:eastAsiaTheme="minorEastAsia"/>
          <w:b/>
          <w:bCs/>
          <w:lang w:eastAsia="zh-TW"/>
        </w:rPr>
      </w:pPr>
    </w:p>
    <w:p w14:paraId="3621204F" w14:textId="77777777" w:rsidR="000C4584" w:rsidRDefault="000C4584" w:rsidP="00A9478D">
      <w:pPr>
        <w:pStyle w:val="ae"/>
        <w:rPr>
          <w:rFonts w:eastAsiaTheme="minorEastAsia"/>
          <w:b/>
          <w:bCs/>
          <w:lang w:eastAsia="zh-TW"/>
        </w:rPr>
      </w:pPr>
    </w:p>
    <w:p w14:paraId="2FE15748" w14:textId="77777777" w:rsidR="00A9478D" w:rsidRDefault="00A9478D" w:rsidP="00A9478D">
      <w:pPr>
        <w:pStyle w:val="ae"/>
        <w:rPr>
          <w:rFonts w:eastAsiaTheme="minorEastAsia"/>
          <w:b/>
          <w:bCs/>
          <w:lang w:eastAsia="zh-TW"/>
        </w:rPr>
      </w:pPr>
    </w:p>
    <w:p w14:paraId="72DE442A" w14:textId="77777777" w:rsidR="006342B1" w:rsidRDefault="006342B1" w:rsidP="00A9478D">
      <w:pPr>
        <w:pStyle w:val="ae"/>
        <w:rPr>
          <w:rFonts w:eastAsiaTheme="minorEastAsia"/>
          <w:b/>
          <w:bCs/>
          <w:lang w:eastAsia="zh-TW"/>
        </w:rPr>
      </w:pPr>
    </w:p>
    <w:p w14:paraId="53E9E562" w14:textId="77777777" w:rsidR="006342B1" w:rsidRDefault="006342B1" w:rsidP="00A9478D">
      <w:pPr>
        <w:pStyle w:val="ae"/>
        <w:rPr>
          <w:rFonts w:eastAsiaTheme="minorEastAsia"/>
          <w:b/>
          <w:bCs/>
          <w:lang w:eastAsia="zh-TW"/>
        </w:rPr>
      </w:pPr>
    </w:p>
    <w:p w14:paraId="4F11D09E" w14:textId="77777777" w:rsidR="00A9478D" w:rsidRDefault="00A9478D" w:rsidP="00A9478D">
      <w:pPr>
        <w:pStyle w:val="ae"/>
        <w:rPr>
          <w:rFonts w:eastAsiaTheme="minorEastAsia"/>
          <w:b/>
          <w:bCs/>
          <w:lang w:eastAsia="zh-TW"/>
        </w:rPr>
      </w:pPr>
    </w:p>
    <w:p w14:paraId="797D2C70" w14:textId="77777777" w:rsidR="00A9478D" w:rsidRDefault="00A9478D" w:rsidP="00A9478D">
      <w:pPr>
        <w:pStyle w:val="ae"/>
        <w:rPr>
          <w:rFonts w:eastAsiaTheme="minorEastAsia"/>
          <w:b/>
          <w:bCs/>
          <w:lang w:eastAsia="zh-TW"/>
        </w:rPr>
      </w:pPr>
    </w:p>
    <w:p w14:paraId="521ECC3B" w14:textId="77777777" w:rsidR="00A9478D" w:rsidRDefault="00A9478D" w:rsidP="00A9478D">
      <w:pPr>
        <w:pStyle w:val="ae"/>
        <w:rPr>
          <w:rFonts w:eastAsiaTheme="minorEastAsia"/>
          <w:b/>
          <w:bCs/>
          <w:lang w:eastAsia="zh-TW"/>
        </w:rPr>
      </w:pPr>
    </w:p>
    <w:p w14:paraId="028DE3E8" w14:textId="77777777" w:rsidR="00D40AE1" w:rsidRPr="00192E16" w:rsidRDefault="00D40AE1" w:rsidP="00D40AE1">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07</w:t>
      </w:r>
      <w:r>
        <w:t>.20</w:t>
      </w:r>
      <w:r>
        <w:rPr>
          <w:rFonts w:hint="eastAsia"/>
          <w:lang w:eastAsia="zh-TW"/>
        </w:rPr>
        <w:t>20</w:t>
      </w:r>
      <w:r>
        <w:t>.</w:t>
      </w:r>
      <w:r>
        <w:rPr>
          <w:rFonts w:hint="eastAsia"/>
          <w:lang w:eastAsia="zh-TW"/>
        </w:rPr>
        <w:t>0</w:t>
      </w:r>
      <w:r>
        <w:rPr>
          <w:lang w:eastAsia="zh-TW"/>
        </w:rPr>
        <w:t>5</w:t>
      </w:r>
      <w:r>
        <w:rPr>
          <w:rFonts w:hint="eastAsia"/>
          <w:lang w:eastAsia="zh-TW"/>
        </w:rPr>
        <w:t>28</w:t>
      </w:r>
      <w:r>
        <w:t>.</w:t>
      </w:r>
      <w:r w:rsidR="0080724B">
        <w:rPr>
          <w:rFonts w:hint="eastAsia"/>
          <w:lang w:eastAsia="zh-TW"/>
        </w:rPr>
        <w:t>2058</w:t>
      </w:r>
      <w:r>
        <w:tab/>
      </w:r>
      <w:proofErr w:type="gramStart"/>
      <w:r>
        <w:t>Development  BIOS</w:t>
      </w:r>
      <w:proofErr w:type="gramEnd"/>
    </w:p>
    <w:p w14:paraId="186CE10C" w14:textId="77777777" w:rsidR="00D40AE1" w:rsidRPr="005C2CB1" w:rsidRDefault="00D40AE1" w:rsidP="00D40AE1">
      <w:pPr>
        <w:ind w:right="360"/>
        <w:rPr>
          <w:rFonts w:ascii="Courier New" w:hAnsi="Courier New" w:cs="Courier New"/>
          <w:b/>
          <w:bCs/>
        </w:rPr>
      </w:pPr>
      <w:r w:rsidRPr="005C2CB1">
        <w:rPr>
          <w:rFonts w:ascii="Courier New" w:hAnsi="Courier New" w:cs="Courier New"/>
          <w:b/>
          <w:bCs/>
        </w:rPr>
        <w:t>About This Release:</w:t>
      </w:r>
    </w:p>
    <w:p w14:paraId="240251D2" w14:textId="77777777" w:rsidR="00D40AE1" w:rsidRDefault="00D40AE1" w:rsidP="001D0E27">
      <w:pPr>
        <w:pStyle w:val="ae"/>
        <w:numPr>
          <w:ilvl w:val="0"/>
          <w:numId w:val="3"/>
        </w:numPr>
      </w:pPr>
      <w:r>
        <w:t xml:space="preserve">Date: </w:t>
      </w:r>
      <w:r>
        <w:rPr>
          <w:lang w:eastAsia="zh-TW"/>
        </w:rPr>
        <w:t>May</w:t>
      </w:r>
      <w:r>
        <w:rPr>
          <w:rFonts w:hint="eastAsia"/>
          <w:lang w:eastAsia="zh-TW"/>
        </w:rPr>
        <w:t xml:space="preserve"> 28</w:t>
      </w:r>
      <w:r>
        <w:t>, 2</w:t>
      </w:r>
      <w:r w:rsidR="00A65B83">
        <w:rPr>
          <w:rFonts w:hint="eastAsia"/>
          <w:lang w:eastAsia="zh-TW"/>
        </w:rPr>
        <w:t>0</w:t>
      </w:r>
      <w:r w:rsidR="00A65B83">
        <w:rPr>
          <w:lang w:eastAsia="zh-TW"/>
        </w:rPr>
        <w:t>20</w:t>
      </w:r>
    </w:p>
    <w:p w14:paraId="0809A236" w14:textId="77777777" w:rsidR="00D40AE1" w:rsidRPr="00203116" w:rsidRDefault="00D40AE1" w:rsidP="001D0E27">
      <w:pPr>
        <w:pStyle w:val="ae"/>
        <w:numPr>
          <w:ilvl w:val="0"/>
          <w:numId w:val="3"/>
        </w:numPr>
      </w:pPr>
      <w:r>
        <w:t xml:space="preserve">ROM Image Checksum: </w:t>
      </w:r>
      <w:r w:rsidR="0080724B">
        <w:rPr>
          <w:rFonts w:hint="eastAsia"/>
          <w:lang w:eastAsia="zh-TW"/>
        </w:rPr>
        <w:t>0xCEAD</w:t>
      </w:r>
    </w:p>
    <w:p w14:paraId="74A09894" w14:textId="77777777" w:rsidR="00D40AE1" w:rsidRDefault="00D40AE1"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.1192</w:t>
      </w:r>
    </w:p>
    <w:p w14:paraId="500A50FD" w14:textId="77777777" w:rsidR="00D40AE1" w:rsidRDefault="00D40AE1" w:rsidP="001D0E27">
      <w:pPr>
        <w:pStyle w:val="ae"/>
        <w:numPr>
          <w:ilvl w:val="0"/>
          <w:numId w:val="4"/>
        </w:numPr>
      </w:pPr>
      <w:r>
        <w:t xml:space="preserve">EC Firmware: </w:t>
      </w:r>
      <w:r>
        <w:rPr>
          <w:rFonts w:hint="eastAsia"/>
          <w:lang w:eastAsia="zh-TW"/>
        </w:rPr>
        <w:t>01.02.03</w:t>
      </w:r>
    </w:p>
    <w:p w14:paraId="36D1D10D" w14:textId="77777777" w:rsidR="00D40AE1" w:rsidRDefault="00D40AE1"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w:t>
      </w:r>
      <w:r>
        <w:rPr>
          <w:lang w:eastAsia="zh-TW"/>
        </w:rPr>
        <w:t>6</w:t>
      </w:r>
    </w:p>
    <w:p w14:paraId="2A4DC314" w14:textId="77777777" w:rsidR="00D40AE1" w:rsidRPr="00DA6AF4" w:rsidRDefault="00D40AE1" w:rsidP="001D0E27">
      <w:pPr>
        <w:pStyle w:val="ae"/>
        <w:numPr>
          <w:ilvl w:val="0"/>
          <w:numId w:val="4"/>
        </w:numPr>
        <w:rPr>
          <w:bCs/>
        </w:rPr>
      </w:pPr>
      <w:r>
        <w:t>Memory Reference Code: Based on RC0A.00.</w:t>
      </w:r>
      <w:r w:rsidR="00A7670B">
        <w:rPr>
          <w:rFonts w:hint="eastAsia"/>
          <w:lang w:eastAsia="zh-TW"/>
        </w:rPr>
        <w:t>23</w:t>
      </w:r>
      <w:r>
        <w:t>.</w:t>
      </w:r>
      <w:r w:rsidR="00A7670B">
        <w:rPr>
          <w:rFonts w:hint="eastAsia"/>
          <w:lang w:eastAsia="zh-TW"/>
        </w:rPr>
        <w:t>5</w:t>
      </w:r>
      <w:r>
        <w:rPr>
          <w:rFonts w:hint="eastAsia"/>
          <w:lang w:eastAsia="zh-TW"/>
        </w:rPr>
        <w:t>1</w:t>
      </w:r>
    </w:p>
    <w:p w14:paraId="0441AA90" w14:textId="77777777" w:rsidR="00D40AE1" w:rsidRDefault="00D40AE1" w:rsidP="001D0E27">
      <w:pPr>
        <w:pStyle w:val="ae"/>
        <w:numPr>
          <w:ilvl w:val="0"/>
          <w:numId w:val="4"/>
        </w:numPr>
        <w:rPr>
          <w:bCs/>
        </w:rPr>
      </w:pPr>
      <w:proofErr w:type="spellStart"/>
      <w:r>
        <w:t>MEBx</w:t>
      </w:r>
      <w:proofErr w:type="spellEnd"/>
      <w:r>
        <w:t xml:space="preserve"> Revision: NA</w:t>
      </w:r>
    </w:p>
    <w:p w14:paraId="6639170C" w14:textId="77777777" w:rsidR="00D40AE1" w:rsidRDefault="00D40AE1" w:rsidP="001D0E27">
      <w:pPr>
        <w:pStyle w:val="ae"/>
        <w:numPr>
          <w:ilvl w:val="0"/>
          <w:numId w:val="4"/>
        </w:numPr>
      </w:pPr>
      <w:r>
        <w:t>Integrated Graphics</w:t>
      </w:r>
    </w:p>
    <w:p w14:paraId="3736252A" w14:textId="77777777" w:rsidR="00D40AE1" w:rsidRDefault="00D40AE1" w:rsidP="001D0E27">
      <w:pPr>
        <w:pStyle w:val="ae"/>
        <w:numPr>
          <w:ilvl w:val="2"/>
          <w:numId w:val="4"/>
        </w:numPr>
      </w:pPr>
      <w:r>
        <w:t xml:space="preserve">Option ROM: </w:t>
      </w:r>
      <w:r>
        <w:rPr>
          <w:rFonts w:hint="eastAsia"/>
          <w:lang w:eastAsia="zh-TW"/>
        </w:rPr>
        <w:t>NA</w:t>
      </w:r>
    </w:p>
    <w:p w14:paraId="333C9520" w14:textId="77777777" w:rsidR="00D40AE1" w:rsidRDefault="00D40AE1"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3631B070" w14:textId="77777777" w:rsidR="00D40AE1" w:rsidRDefault="00D40AE1" w:rsidP="001D0E27">
      <w:pPr>
        <w:pStyle w:val="ae"/>
        <w:numPr>
          <w:ilvl w:val="0"/>
          <w:numId w:val="4"/>
        </w:numPr>
      </w:pPr>
      <w:r>
        <w:t xml:space="preserve">SATA RAID Option ROM: </w:t>
      </w:r>
    </w:p>
    <w:p w14:paraId="2B4A7AED" w14:textId="77777777" w:rsidR="00D40AE1" w:rsidRDefault="00D40AE1" w:rsidP="001D0E27">
      <w:pPr>
        <w:pStyle w:val="ae"/>
        <w:numPr>
          <w:ilvl w:val="0"/>
          <w:numId w:val="4"/>
        </w:numPr>
      </w:pPr>
      <w:r>
        <w:t>SATA non-RAID Option ROM: NA</w:t>
      </w:r>
    </w:p>
    <w:p w14:paraId="635A9F73" w14:textId="77777777" w:rsidR="00D40AE1" w:rsidRDefault="00D40AE1" w:rsidP="001D0E27">
      <w:pPr>
        <w:pStyle w:val="ae"/>
        <w:numPr>
          <w:ilvl w:val="0"/>
          <w:numId w:val="4"/>
        </w:numPr>
      </w:pPr>
      <w:r>
        <w:t xml:space="preserve">AHCI Code: Based on </w:t>
      </w:r>
      <w:r>
        <w:rPr>
          <w:rFonts w:hint="eastAsia"/>
          <w:lang w:eastAsia="zh-TW"/>
        </w:rPr>
        <w:t>AHCI_23</w:t>
      </w:r>
    </w:p>
    <w:p w14:paraId="26A3F850" w14:textId="77777777" w:rsidR="00D40AE1" w:rsidRDefault="00D40AE1" w:rsidP="001D0E27">
      <w:pPr>
        <w:pStyle w:val="ae"/>
        <w:numPr>
          <w:ilvl w:val="0"/>
          <w:numId w:val="4"/>
        </w:numPr>
      </w:pPr>
      <w:r>
        <w:t xml:space="preserve">LAN Option ROM: </w:t>
      </w:r>
      <w:r>
        <w:rPr>
          <w:rFonts w:hint="eastAsia"/>
          <w:lang w:eastAsia="zh-TW"/>
        </w:rPr>
        <w:t>NA</w:t>
      </w:r>
    </w:p>
    <w:p w14:paraId="7B79E05D" w14:textId="77777777" w:rsidR="00D40AE1" w:rsidRDefault="00D40AE1" w:rsidP="001D0E27">
      <w:pPr>
        <w:pStyle w:val="ae"/>
        <w:numPr>
          <w:ilvl w:val="0"/>
          <w:numId w:val="4"/>
        </w:numPr>
      </w:pPr>
      <w:r>
        <w:t>Visual BIOS: NA</w:t>
      </w:r>
    </w:p>
    <w:p w14:paraId="0DA13EAF" w14:textId="77777777" w:rsidR="00D40AE1" w:rsidRPr="00D3539C" w:rsidRDefault="00D40AE1" w:rsidP="00D40AE1">
      <w:pPr>
        <w:pStyle w:val="ae"/>
        <w:ind w:left="360"/>
      </w:pPr>
    </w:p>
    <w:p w14:paraId="7DEE6C74" w14:textId="77777777" w:rsidR="00D40AE1" w:rsidRPr="00341369" w:rsidRDefault="00D40AE1" w:rsidP="001D0E27">
      <w:pPr>
        <w:pStyle w:val="ae"/>
        <w:numPr>
          <w:ilvl w:val="0"/>
          <w:numId w:val="4"/>
        </w:numPr>
        <w:rPr>
          <w:rFonts w:ascii="Courier New" w:eastAsia="Times New Roman" w:hAnsi="Courier New" w:cs="Courier New"/>
        </w:rPr>
      </w:pPr>
      <w:r w:rsidRPr="003C1214">
        <w:t xml:space="preserve">Supported Flash Devices: </w:t>
      </w:r>
    </w:p>
    <w:p w14:paraId="3EC396C7" w14:textId="77777777" w:rsidR="00D40AE1" w:rsidRDefault="00D40AE1" w:rsidP="00D40AE1">
      <w:pPr>
        <w:pStyle w:val="ae"/>
        <w:ind w:left="1440"/>
        <w:rPr>
          <w:lang w:eastAsia="zh-TW"/>
        </w:rPr>
      </w:pPr>
      <w:r w:rsidRPr="00745EF2">
        <w:t>MACRONIX</w:t>
      </w:r>
      <w:r w:rsidRPr="00745EF2">
        <w:tab/>
        <w:t>MX25L25673GM2I-08G</w:t>
      </w:r>
      <w:r w:rsidRPr="00745EF2">
        <w:tab/>
        <w:t>32MB</w:t>
      </w:r>
    </w:p>
    <w:p w14:paraId="707C14DA" w14:textId="77777777" w:rsidR="00D40AE1" w:rsidRDefault="00D40AE1" w:rsidP="00D40AE1">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6338D0C0" w14:textId="77777777" w:rsidR="00D40AE1" w:rsidRPr="005C2CB1" w:rsidRDefault="00D40AE1"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15AD42C6" w14:textId="77777777" w:rsidR="00D40AE1" w:rsidRDefault="00D40AE1" w:rsidP="00D40AE1">
      <w:pPr>
        <w:pStyle w:val="ae"/>
        <w:ind w:left="720"/>
      </w:pPr>
      <w:r>
        <w:t>M80806C0_0000006</w:t>
      </w:r>
      <w:r>
        <w:rPr>
          <w:rFonts w:hint="eastAsia"/>
          <w:lang w:eastAsia="zh-TW"/>
        </w:rPr>
        <w:t>6</w:t>
      </w:r>
      <w:r w:rsidRPr="004E2F70">
        <w:t>.pdb</w:t>
      </w:r>
    </w:p>
    <w:p w14:paraId="32E7646C" w14:textId="77777777" w:rsidR="00D40AE1" w:rsidRDefault="00D40AE1" w:rsidP="00D40AE1">
      <w:pPr>
        <w:pStyle w:val="ae"/>
        <w:ind w:left="720"/>
        <w:rPr>
          <w:lang w:eastAsia="zh-TW"/>
        </w:rPr>
      </w:pPr>
      <w:r>
        <w:rPr>
          <w:lang w:eastAsia="zh-TW"/>
        </w:rPr>
        <w:t>M80806C1_0000002</w:t>
      </w:r>
      <w:r>
        <w:rPr>
          <w:rFonts w:hint="eastAsia"/>
          <w:lang w:eastAsia="zh-TW"/>
        </w:rPr>
        <w:t>8</w:t>
      </w:r>
      <w:r w:rsidRPr="00DB1510">
        <w:rPr>
          <w:lang w:eastAsia="zh-TW"/>
        </w:rPr>
        <w:t>.pdb</w:t>
      </w:r>
    </w:p>
    <w:p w14:paraId="72044971" w14:textId="77777777" w:rsidR="00D40AE1" w:rsidRDefault="00D40AE1" w:rsidP="00D40AE1">
      <w:pPr>
        <w:pStyle w:val="ae"/>
        <w:ind w:left="720"/>
        <w:rPr>
          <w:lang w:eastAsia="zh-TW"/>
        </w:rPr>
      </w:pPr>
      <w:r>
        <w:rPr>
          <w:rFonts w:hint="eastAsia"/>
          <w:lang w:eastAsia="zh-TW"/>
        </w:rPr>
        <w:t>MC2806D0_00000024.pdb</w:t>
      </w:r>
    </w:p>
    <w:p w14:paraId="29825576" w14:textId="77777777" w:rsidR="00D40AE1" w:rsidRDefault="00D40AE1"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8154871" w14:textId="77777777" w:rsidR="00D40AE1" w:rsidRDefault="00D40AE1" w:rsidP="00D40AE1">
      <w:pPr>
        <w:pStyle w:val="ae"/>
        <w:ind w:left="720"/>
      </w:pPr>
      <w:r>
        <w:t>M80806C0_0000006</w:t>
      </w:r>
      <w:r>
        <w:rPr>
          <w:rFonts w:hint="eastAsia"/>
          <w:lang w:eastAsia="zh-TW"/>
        </w:rPr>
        <w:t>6</w:t>
      </w:r>
      <w:r w:rsidRPr="004E2F70">
        <w:t>.pdb</w:t>
      </w:r>
    </w:p>
    <w:p w14:paraId="3388CFD9" w14:textId="77777777" w:rsidR="00D40AE1" w:rsidRDefault="00D40AE1" w:rsidP="00D40AE1">
      <w:pPr>
        <w:pStyle w:val="ae"/>
        <w:ind w:left="720"/>
        <w:rPr>
          <w:lang w:eastAsia="zh-TW"/>
        </w:rPr>
      </w:pPr>
      <w:r>
        <w:rPr>
          <w:lang w:eastAsia="zh-TW"/>
        </w:rPr>
        <w:t>M80806C1_0000002</w:t>
      </w:r>
      <w:r>
        <w:rPr>
          <w:rFonts w:hint="eastAsia"/>
          <w:lang w:eastAsia="zh-TW"/>
        </w:rPr>
        <w:t>8</w:t>
      </w:r>
      <w:r w:rsidRPr="00DB1510">
        <w:rPr>
          <w:lang w:eastAsia="zh-TW"/>
        </w:rPr>
        <w:t>.pdb</w:t>
      </w:r>
    </w:p>
    <w:p w14:paraId="229A8589" w14:textId="77777777" w:rsidR="00D40AE1" w:rsidRDefault="00D40AE1" w:rsidP="00D40AE1">
      <w:pPr>
        <w:pStyle w:val="ae"/>
        <w:ind w:left="720"/>
        <w:rPr>
          <w:lang w:eastAsia="zh-TW"/>
        </w:rPr>
      </w:pPr>
      <w:r>
        <w:rPr>
          <w:rFonts w:hint="eastAsia"/>
          <w:lang w:eastAsia="zh-TW"/>
        </w:rPr>
        <w:t>MC2806D0_00000024.pdb</w:t>
      </w:r>
    </w:p>
    <w:p w14:paraId="1D019A1C" w14:textId="77777777" w:rsidR="00D40AE1" w:rsidRPr="000A0E43" w:rsidRDefault="00D40AE1" w:rsidP="00D40AE1">
      <w:pPr>
        <w:pStyle w:val="ae"/>
        <w:ind w:left="1440"/>
        <w:rPr>
          <w:rFonts w:ascii="CG Times (WN)" w:hAnsi="CG Times (WN)"/>
        </w:rPr>
      </w:pPr>
    </w:p>
    <w:p w14:paraId="6181E6A2" w14:textId="77777777" w:rsidR="00D40AE1" w:rsidRDefault="00D40AE1" w:rsidP="00D40AE1">
      <w:pPr>
        <w:pStyle w:val="ae"/>
        <w:rPr>
          <w:b/>
          <w:bCs/>
        </w:rPr>
      </w:pPr>
      <w:r>
        <w:rPr>
          <w:b/>
          <w:bCs/>
        </w:rPr>
        <w:t>New Fixes/Features:</w:t>
      </w:r>
    </w:p>
    <w:p w14:paraId="4F79B31C" w14:textId="77777777" w:rsidR="00D40AE1" w:rsidRDefault="00D40AE1" w:rsidP="00D40AE1">
      <w:pPr>
        <w:pStyle w:val="ae"/>
        <w:ind w:left="720"/>
        <w:rPr>
          <w:lang w:eastAsia="zh-TW"/>
        </w:rPr>
      </w:pPr>
      <w:r>
        <w:rPr>
          <w:rFonts w:hint="eastAsia"/>
          <w:lang w:eastAsia="zh-TW"/>
        </w:rPr>
        <w:t>Based on PA0006</w:t>
      </w:r>
    </w:p>
    <w:p w14:paraId="0AD92659" w14:textId="77777777" w:rsidR="00D40AE1" w:rsidRDefault="00D40AE1" w:rsidP="001D0E27">
      <w:pPr>
        <w:pStyle w:val="ae"/>
        <w:numPr>
          <w:ilvl w:val="0"/>
          <w:numId w:val="15"/>
        </w:numPr>
        <w:rPr>
          <w:lang w:eastAsia="zh-TW"/>
        </w:rPr>
      </w:pPr>
      <w:r>
        <w:rPr>
          <w:rFonts w:hint="eastAsia"/>
          <w:lang w:eastAsia="zh-TW"/>
        </w:rPr>
        <w:t xml:space="preserve">AMI CRB BIOS </w:t>
      </w:r>
      <w:proofErr w:type="spellStart"/>
      <w:r>
        <w:rPr>
          <w:rFonts w:hint="eastAsia"/>
          <w:lang w:eastAsia="zh-TW"/>
        </w:rPr>
        <w:t>lable</w:t>
      </w:r>
      <w:proofErr w:type="spellEnd"/>
      <w:r>
        <w:rPr>
          <w:rFonts w:hint="eastAsia"/>
          <w:lang w:eastAsia="zh-TW"/>
        </w:rPr>
        <w:t xml:space="preserve">: </w:t>
      </w:r>
      <w:r>
        <w:rPr>
          <w:lang w:eastAsia="zh-TW"/>
        </w:rPr>
        <w:t>5.18_1AWHY_RC0A.00.23.51_017</w:t>
      </w:r>
    </w:p>
    <w:p w14:paraId="47A0CA65" w14:textId="77777777" w:rsidR="00D40AE1" w:rsidRDefault="00D40AE1" w:rsidP="001D0E27">
      <w:pPr>
        <w:pStyle w:val="ae"/>
        <w:numPr>
          <w:ilvl w:val="0"/>
          <w:numId w:val="15"/>
        </w:numPr>
        <w:rPr>
          <w:lang w:eastAsia="zh-TW"/>
        </w:rPr>
      </w:pPr>
      <w:r>
        <w:rPr>
          <w:rFonts w:hint="eastAsia"/>
          <w:lang w:eastAsia="zh-TW"/>
        </w:rPr>
        <w:t>Event Log function:</w:t>
      </w:r>
    </w:p>
    <w:p w14:paraId="7E816904" w14:textId="77777777" w:rsidR="00D40AE1" w:rsidRDefault="00D40AE1" w:rsidP="001D0E27">
      <w:pPr>
        <w:pStyle w:val="ae"/>
        <w:numPr>
          <w:ilvl w:val="0"/>
          <w:numId w:val="12"/>
        </w:numPr>
        <w:rPr>
          <w:lang w:eastAsia="zh-TW"/>
        </w:rPr>
      </w:pPr>
      <w:r w:rsidRPr="00D40AE1">
        <w:rPr>
          <w:lang w:eastAsia="zh-TW"/>
        </w:rPr>
        <w:t>[EIP</w:t>
      </w:r>
      <w:proofErr w:type="gramStart"/>
      <w:r w:rsidRPr="00D40AE1">
        <w:rPr>
          <w:lang w:eastAsia="zh-TW"/>
        </w:rPr>
        <w:t>542</w:t>
      </w:r>
      <w:r>
        <w:rPr>
          <w:lang w:eastAsia="zh-TW"/>
        </w:rPr>
        <w:t>316 ]</w:t>
      </w:r>
      <w:proofErr w:type="gramEnd"/>
      <w:r>
        <w:rPr>
          <w:lang w:eastAsia="zh-TW"/>
        </w:rPr>
        <w:t xml:space="preserve"> </w:t>
      </w:r>
      <w:r w:rsidRPr="00D40AE1">
        <w:rPr>
          <w:lang w:eastAsia="zh-TW"/>
        </w:rPr>
        <w:t>Memory Size Decrease</w:t>
      </w:r>
    </w:p>
    <w:p w14:paraId="45A6C6F9" w14:textId="77777777" w:rsidR="00D40AE1" w:rsidRDefault="00D40AE1" w:rsidP="001D0E27">
      <w:pPr>
        <w:pStyle w:val="ae"/>
        <w:numPr>
          <w:ilvl w:val="0"/>
          <w:numId w:val="12"/>
        </w:numPr>
        <w:rPr>
          <w:lang w:eastAsia="zh-TW"/>
        </w:rPr>
      </w:pPr>
      <w:r w:rsidRPr="00D40AE1">
        <w:rPr>
          <w:lang w:eastAsia="zh-TW"/>
        </w:rPr>
        <w:t>Processor Thermal Trip</w:t>
      </w:r>
    </w:p>
    <w:p w14:paraId="2A2C1680" w14:textId="77777777" w:rsidR="00D40AE1" w:rsidRDefault="00D40AE1" w:rsidP="001D0E27">
      <w:pPr>
        <w:pStyle w:val="ae"/>
        <w:numPr>
          <w:ilvl w:val="0"/>
          <w:numId w:val="15"/>
        </w:numPr>
        <w:rPr>
          <w:lang w:eastAsia="zh-TW"/>
        </w:rPr>
      </w:pPr>
      <w:r w:rsidRPr="00D40AE1">
        <w:rPr>
          <w:lang w:eastAsia="zh-TW"/>
        </w:rPr>
        <w:t>Remove EC shared ROM settings</w:t>
      </w:r>
      <w:r w:rsidR="007A5DDD">
        <w:rPr>
          <w:rFonts w:hint="eastAsia"/>
          <w:lang w:eastAsia="zh-TW"/>
        </w:rPr>
        <w:t xml:space="preserve"> for issue below</w:t>
      </w:r>
    </w:p>
    <w:p w14:paraId="7867F062" w14:textId="77777777" w:rsidR="007A5DDD" w:rsidRDefault="007A5DDD" w:rsidP="007A5DDD">
      <w:pPr>
        <w:pStyle w:val="ae"/>
        <w:ind w:left="1080"/>
        <w:rPr>
          <w:lang w:eastAsia="zh-TW"/>
        </w:rPr>
      </w:pPr>
      <w:r>
        <w:rPr>
          <w:rFonts w:hint="eastAsia"/>
          <w:lang w:eastAsia="zh-TW"/>
        </w:rPr>
        <w:t>T</w:t>
      </w:r>
      <w:r w:rsidRPr="007A5DDD">
        <w:rPr>
          <w:lang w:eastAsia="zh-TW"/>
        </w:rPr>
        <w:t>he BIOS update by the CAP file and need to turn off the AC power to work properly</w:t>
      </w:r>
    </w:p>
    <w:p w14:paraId="467DCF2B" w14:textId="77777777" w:rsidR="00D40AE1" w:rsidRDefault="007A5DDD" w:rsidP="001D0E27">
      <w:pPr>
        <w:pStyle w:val="ae"/>
        <w:numPr>
          <w:ilvl w:val="0"/>
          <w:numId w:val="15"/>
        </w:numPr>
        <w:rPr>
          <w:lang w:eastAsia="zh-TW"/>
        </w:rPr>
      </w:pPr>
      <w:r>
        <w:rPr>
          <w:rFonts w:hint="eastAsia"/>
          <w:lang w:eastAsia="zh-TW"/>
        </w:rPr>
        <w:t xml:space="preserve">Set </w:t>
      </w:r>
      <w:r>
        <w:rPr>
          <w:lang w:eastAsia="zh-TW"/>
        </w:rPr>
        <w:t>“</w:t>
      </w:r>
      <w:r w:rsidRPr="007A5DDD">
        <w:rPr>
          <w:lang w:eastAsia="zh-TW"/>
        </w:rPr>
        <w:t>GCMode0</w:t>
      </w:r>
      <w:r>
        <w:rPr>
          <w:lang w:eastAsia="zh-TW"/>
        </w:rPr>
        <w:t xml:space="preserve">” </w:t>
      </w:r>
      <w:r>
        <w:rPr>
          <w:rFonts w:hint="eastAsia"/>
          <w:lang w:eastAsia="zh-TW"/>
        </w:rPr>
        <w:t xml:space="preserve">value to </w:t>
      </w:r>
      <w:r>
        <w:rPr>
          <w:lang w:eastAsia="zh-TW"/>
        </w:rPr>
        <w:t>“</w:t>
      </w:r>
      <w:r w:rsidRPr="007A5DDD">
        <w:rPr>
          <w:lang w:eastAsia="zh-TW"/>
        </w:rPr>
        <w:t>800x600</w:t>
      </w:r>
      <w:r>
        <w:rPr>
          <w:lang w:eastAsia="zh-TW"/>
        </w:rPr>
        <w:t>”</w:t>
      </w:r>
      <w:r w:rsidRPr="007A5DDD">
        <w:rPr>
          <w:lang w:eastAsia="zh-TW"/>
        </w:rPr>
        <w:t xml:space="preserve"> (Refer to the </w:t>
      </w:r>
      <w:proofErr w:type="gramStart"/>
      <w:r w:rsidRPr="007A5DDD">
        <w:rPr>
          <w:lang w:eastAsia="zh-TW"/>
        </w:rPr>
        <w:t>FN)</w:t>
      </w:r>
      <w:r>
        <w:rPr>
          <w:rFonts w:hint="eastAsia"/>
          <w:lang w:eastAsia="zh-TW"/>
        </w:rPr>
        <w:t xml:space="preserve">  for</w:t>
      </w:r>
      <w:proofErr w:type="gramEnd"/>
      <w:r>
        <w:rPr>
          <w:rFonts w:hint="eastAsia"/>
          <w:lang w:eastAsia="zh-TW"/>
        </w:rPr>
        <w:t xml:space="preserve"> issue below</w:t>
      </w:r>
    </w:p>
    <w:p w14:paraId="6381904B" w14:textId="77777777" w:rsidR="00D40AE1" w:rsidRPr="007A5DDD" w:rsidRDefault="007A5DDD" w:rsidP="007A5DDD">
      <w:pPr>
        <w:pStyle w:val="ae"/>
        <w:ind w:left="1080"/>
        <w:rPr>
          <w:lang w:eastAsia="zh-TW"/>
        </w:rPr>
      </w:pPr>
      <w:r w:rsidRPr="007A5DDD">
        <w:rPr>
          <w:lang w:eastAsia="zh-TW"/>
        </w:rPr>
        <w:t>FC-</w:t>
      </w:r>
      <w:proofErr w:type="gramStart"/>
      <w:r w:rsidRPr="007A5DDD">
        <w:rPr>
          <w:lang w:eastAsia="zh-TW"/>
        </w:rPr>
        <w:t>060 :</w:t>
      </w:r>
      <w:proofErr w:type="gramEnd"/>
      <w:r w:rsidRPr="007A5DDD">
        <w:rPr>
          <w:lang w:eastAsia="zh-TW"/>
        </w:rPr>
        <w:t xml:space="preserve"> [UEFI Shell not display full-screen on HDMI and mini DP port]</w:t>
      </w:r>
    </w:p>
    <w:p w14:paraId="7C8967C2" w14:textId="77777777" w:rsidR="00D40AE1" w:rsidRDefault="007A5DDD" w:rsidP="001D0E27">
      <w:pPr>
        <w:pStyle w:val="ae"/>
        <w:numPr>
          <w:ilvl w:val="0"/>
          <w:numId w:val="15"/>
        </w:numPr>
        <w:rPr>
          <w:lang w:eastAsia="zh-TW"/>
        </w:rPr>
      </w:pPr>
      <w:proofErr w:type="spellStart"/>
      <w:proofErr w:type="gramStart"/>
      <w:r>
        <w:rPr>
          <w:lang w:eastAsia="zh-TW"/>
        </w:rPr>
        <w:t>uCode</w:t>
      </w:r>
      <w:proofErr w:type="spellEnd"/>
      <w:r>
        <w:rPr>
          <w:lang w:eastAsia="zh-TW"/>
        </w:rPr>
        <w:t xml:space="preserve"> :</w:t>
      </w:r>
      <w:proofErr w:type="gramEnd"/>
      <w:r>
        <w:rPr>
          <w:lang w:eastAsia="zh-TW"/>
        </w:rPr>
        <w:t xml:space="preserve"> </w:t>
      </w:r>
      <w:r>
        <w:rPr>
          <w:rFonts w:hint="eastAsia"/>
          <w:lang w:eastAsia="zh-TW"/>
        </w:rPr>
        <w:t xml:space="preserve">AMI label </w:t>
      </w:r>
      <w:r>
        <w:rPr>
          <w:lang w:eastAsia="zh-TW"/>
        </w:rPr>
        <w:t>“Microcode_27</w:t>
      </w:r>
      <w:r>
        <w:rPr>
          <w:rFonts w:hint="eastAsia"/>
          <w:lang w:eastAsia="zh-TW"/>
        </w:rPr>
        <w:t>9</w:t>
      </w:r>
      <w:r>
        <w:rPr>
          <w:lang w:eastAsia="zh-TW"/>
        </w:rPr>
        <w:t>”</w:t>
      </w:r>
      <w:r w:rsidR="00D40AE1">
        <w:rPr>
          <w:rFonts w:hint="eastAsia"/>
          <w:lang w:eastAsia="zh-TW"/>
        </w:rPr>
        <w:t>.</w:t>
      </w:r>
    </w:p>
    <w:p w14:paraId="3E5E6780" w14:textId="77777777" w:rsidR="00D40AE1" w:rsidRDefault="00D40AE1" w:rsidP="00D40AE1">
      <w:pPr>
        <w:pStyle w:val="ae"/>
        <w:ind w:left="360" w:firstLine="720"/>
        <w:rPr>
          <w:lang w:eastAsia="zh-TW"/>
        </w:rPr>
      </w:pPr>
      <w:r>
        <w:rPr>
          <w:rFonts w:hint="eastAsia"/>
          <w:lang w:eastAsia="zh-TW"/>
        </w:rPr>
        <w:t xml:space="preserve">a. </w:t>
      </w:r>
      <w:r w:rsidR="007A5DDD">
        <w:rPr>
          <w:lang w:eastAsia="zh-TW"/>
        </w:rPr>
        <w:t>M80806C0_0000006</w:t>
      </w:r>
      <w:r w:rsidR="007A5DDD">
        <w:rPr>
          <w:rFonts w:hint="eastAsia"/>
          <w:lang w:eastAsia="zh-TW"/>
        </w:rPr>
        <w:t>6</w:t>
      </w:r>
      <w:r w:rsidRPr="00AA183E">
        <w:rPr>
          <w:lang w:eastAsia="zh-TW"/>
        </w:rPr>
        <w:t>.pdb</w:t>
      </w:r>
    </w:p>
    <w:p w14:paraId="46B5743D" w14:textId="77777777" w:rsidR="00D40AE1" w:rsidRDefault="00D40AE1" w:rsidP="00D40AE1">
      <w:pPr>
        <w:pStyle w:val="ae"/>
        <w:ind w:left="1080"/>
        <w:rPr>
          <w:lang w:eastAsia="zh-TW"/>
        </w:rPr>
      </w:pPr>
      <w:r>
        <w:rPr>
          <w:rFonts w:hint="eastAsia"/>
          <w:lang w:eastAsia="zh-TW"/>
        </w:rPr>
        <w:t>b.</w:t>
      </w:r>
      <w:r w:rsidRPr="00AA183E">
        <w:t xml:space="preserve"> </w:t>
      </w:r>
      <w:r w:rsidR="007A5DDD">
        <w:rPr>
          <w:lang w:eastAsia="zh-TW"/>
        </w:rPr>
        <w:t>M80806C1_0000002</w:t>
      </w:r>
      <w:r w:rsidR="007A5DDD">
        <w:rPr>
          <w:rFonts w:hint="eastAsia"/>
          <w:lang w:eastAsia="zh-TW"/>
        </w:rPr>
        <w:t>8</w:t>
      </w:r>
      <w:r w:rsidRPr="00AA183E">
        <w:rPr>
          <w:lang w:eastAsia="zh-TW"/>
        </w:rPr>
        <w:t>.pdb</w:t>
      </w:r>
    </w:p>
    <w:p w14:paraId="3A3920BA" w14:textId="77777777" w:rsidR="007A5DDD" w:rsidRDefault="007A5DDD" w:rsidP="00D40AE1">
      <w:pPr>
        <w:pStyle w:val="ae"/>
        <w:ind w:left="1080"/>
        <w:rPr>
          <w:lang w:eastAsia="zh-TW"/>
        </w:rPr>
      </w:pPr>
      <w:r>
        <w:rPr>
          <w:rFonts w:hint="eastAsia"/>
          <w:lang w:eastAsia="zh-TW"/>
        </w:rPr>
        <w:t>c. MC2806D0_00000024.pdb</w:t>
      </w:r>
    </w:p>
    <w:p w14:paraId="3CA94DDF" w14:textId="77777777" w:rsidR="00D40AE1" w:rsidRDefault="007A5DDD" w:rsidP="001D0E27">
      <w:pPr>
        <w:pStyle w:val="ae"/>
        <w:numPr>
          <w:ilvl w:val="0"/>
          <w:numId w:val="15"/>
        </w:numPr>
        <w:rPr>
          <w:lang w:eastAsia="zh-TW"/>
        </w:rPr>
      </w:pPr>
      <w:r w:rsidRPr="007A5DDD">
        <w:rPr>
          <w:lang w:eastAsia="zh-TW"/>
        </w:rPr>
        <w:t xml:space="preserve">[EIP542098] Please follow Intel Modern standby enabling recipe. </w:t>
      </w:r>
    </w:p>
    <w:p w14:paraId="461D36BC" w14:textId="77777777" w:rsidR="00D40AE1" w:rsidRDefault="00D40AE1" w:rsidP="00D40AE1">
      <w:pPr>
        <w:pStyle w:val="ae"/>
        <w:rPr>
          <w:rFonts w:eastAsiaTheme="minorEastAsia"/>
          <w:b/>
          <w:bCs/>
          <w:lang w:eastAsia="zh-TW"/>
        </w:rPr>
      </w:pPr>
      <w:r w:rsidRPr="00D54263">
        <w:rPr>
          <w:rFonts w:eastAsia="MS Mincho"/>
          <w:b/>
          <w:bCs/>
        </w:rPr>
        <w:t>Known Errata:</w:t>
      </w:r>
    </w:p>
    <w:p w14:paraId="69C99227" w14:textId="77777777" w:rsidR="00D40AE1" w:rsidRDefault="00D40AE1" w:rsidP="001D0E27">
      <w:pPr>
        <w:pStyle w:val="ae"/>
        <w:numPr>
          <w:ilvl w:val="0"/>
          <w:numId w:val="14"/>
        </w:numPr>
        <w:rPr>
          <w:rFonts w:eastAsiaTheme="minorEastAsia"/>
          <w:b/>
          <w:bCs/>
          <w:lang w:eastAsia="zh-TW"/>
        </w:rPr>
      </w:pPr>
      <w:r w:rsidRPr="002669A2">
        <w:rPr>
          <w:rFonts w:eastAsiaTheme="minorEastAsia"/>
          <w:b/>
          <w:bCs/>
          <w:lang w:eastAsia="zh-TW"/>
        </w:rPr>
        <w:t>The current EC FW 1.2.0 in FAB-A will update the BIOS update by the CAP file and need to turn off the AC power to work properly</w:t>
      </w:r>
    </w:p>
    <w:p w14:paraId="74F8C36C" w14:textId="77777777" w:rsidR="00D40AE1" w:rsidRDefault="005A7422" w:rsidP="001D0E27">
      <w:pPr>
        <w:pStyle w:val="ae"/>
        <w:numPr>
          <w:ilvl w:val="0"/>
          <w:numId w:val="14"/>
        </w:numPr>
        <w:rPr>
          <w:rFonts w:eastAsiaTheme="minorEastAsia"/>
          <w:b/>
          <w:bCs/>
          <w:lang w:eastAsia="zh-TW"/>
        </w:rPr>
      </w:pPr>
      <w:r w:rsidRPr="005A7422">
        <w:rPr>
          <w:rFonts w:eastAsiaTheme="minorEastAsia"/>
          <w:b/>
          <w:bCs/>
          <w:lang w:eastAsia="zh-TW"/>
        </w:rPr>
        <w:t>The ROM layout has been changed</w:t>
      </w:r>
      <w:r>
        <w:rPr>
          <w:rFonts w:eastAsiaTheme="minorEastAsia" w:hint="eastAsia"/>
          <w:b/>
          <w:bCs/>
          <w:lang w:eastAsia="zh-TW"/>
        </w:rPr>
        <w:t xml:space="preserve">. </w:t>
      </w:r>
      <w:r>
        <w:rPr>
          <w:rFonts w:eastAsiaTheme="minorEastAsia"/>
          <w:b/>
          <w:bCs/>
          <w:lang w:eastAsia="zh-TW"/>
        </w:rPr>
        <w:t xml:space="preserve"> </w:t>
      </w:r>
      <w:r>
        <w:rPr>
          <w:rFonts w:eastAsiaTheme="minorEastAsia" w:hint="eastAsia"/>
          <w:b/>
          <w:bCs/>
          <w:lang w:eastAsia="zh-TW"/>
        </w:rPr>
        <w:t>I</w:t>
      </w:r>
      <w:r>
        <w:rPr>
          <w:rFonts w:eastAsiaTheme="minorEastAsia"/>
          <w:b/>
          <w:bCs/>
          <w:lang w:eastAsia="zh-TW"/>
        </w:rPr>
        <w:t xml:space="preserve">t </w:t>
      </w:r>
      <w:r>
        <w:rPr>
          <w:rFonts w:eastAsiaTheme="minorEastAsia" w:hint="eastAsia"/>
          <w:b/>
          <w:bCs/>
          <w:lang w:eastAsia="zh-TW"/>
        </w:rPr>
        <w:t>can</w:t>
      </w:r>
      <w:r>
        <w:rPr>
          <w:rFonts w:eastAsiaTheme="minorEastAsia"/>
          <w:b/>
          <w:bCs/>
          <w:lang w:eastAsia="zh-TW"/>
        </w:rPr>
        <w:t>’</w:t>
      </w:r>
      <w:r>
        <w:rPr>
          <w:rFonts w:eastAsiaTheme="minorEastAsia" w:hint="eastAsia"/>
          <w:b/>
          <w:bCs/>
          <w:lang w:eastAsia="zh-TW"/>
        </w:rPr>
        <w:t>t</w:t>
      </w:r>
      <w:r w:rsidR="00D40AE1" w:rsidRPr="00476B6D">
        <w:rPr>
          <w:rFonts w:eastAsiaTheme="minorEastAsia"/>
          <w:b/>
          <w:bCs/>
          <w:lang w:eastAsia="zh-TW"/>
        </w:rPr>
        <w:t xml:space="preserve"> to upda</w:t>
      </w:r>
      <w:r w:rsidR="007A5DDD">
        <w:rPr>
          <w:rFonts w:eastAsiaTheme="minorEastAsia"/>
          <w:b/>
          <w:bCs/>
          <w:lang w:eastAsia="zh-TW"/>
        </w:rPr>
        <w:t>te with versions prior to PA000</w:t>
      </w:r>
      <w:r w:rsidR="007A5DDD">
        <w:rPr>
          <w:rFonts w:eastAsiaTheme="minorEastAsia" w:hint="eastAsia"/>
          <w:b/>
          <w:bCs/>
          <w:lang w:eastAsia="zh-TW"/>
        </w:rPr>
        <w:t>6</w:t>
      </w:r>
      <w:r w:rsidR="00D40AE1" w:rsidRPr="00476B6D">
        <w:rPr>
          <w:rFonts w:eastAsiaTheme="minorEastAsia"/>
          <w:b/>
          <w:bCs/>
          <w:lang w:eastAsia="zh-TW"/>
        </w:rPr>
        <w:t xml:space="preserve"> by CAP </w:t>
      </w:r>
      <w:proofErr w:type="gramStart"/>
      <w:r w:rsidR="00D40AE1" w:rsidRPr="00476B6D">
        <w:rPr>
          <w:rFonts w:eastAsiaTheme="minorEastAsia"/>
          <w:b/>
          <w:bCs/>
          <w:lang w:eastAsia="zh-TW"/>
        </w:rPr>
        <w:t>file(</w:t>
      </w:r>
      <w:proofErr w:type="spellStart"/>
      <w:proofErr w:type="gramEnd"/>
      <w:r w:rsidR="00D40AE1" w:rsidRPr="00476B6D">
        <w:rPr>
          <w:rFonts w:eastAsiaTheme="minorEastAsia"/>
          <w:b/>
          <w:bCs/>
          <w:lang w:eastAsia="zh-TW"/>
        </w:rPr>
        <w:t>FNxxxx.cap</w:t>
      </w:r>
      <w:proofErr w:type="spellEnd"/>
      <w:r w:rsidR="00D40AE1" w:rsidRPr="00476B6D">
        <w:rPr>
          <w:rFonts w:eastAsiaTheme="minorEastAsia"/>
          <w:b/>
          <w:bCs/>
          <w:lang w:eastAsia="zh-TW"/>
        </w:rPr>
        <w:t xml:space="preserve">) </w:t>
      </w:r>
    </w:p>
    <w:p w14:paraId="066DFD99" w14:textId="77777777" w:rsidR="00D40AE1" w:rsidRDefault="00D40AE1" w:rsidP="00D40AE1">
      <w:pPr>
        <w:pStyle w:val="ae"/>
        <w:rPr>
          <w:rFonts w:eastAsiaTheme="minorEastAsia"/>
          <w:b/>
          <w:bCs/>
          <w:lang w:eastAsia="zh-TW"/>
        </w:rPr>
      </w:pPr>
    </w:p>
    <w:p w14:paraId="44A697B2" w14:textId="77777777" w:rsidR="00D40AE1" w:rsidRDefault="00D40AE1" w:rsidP="00D40AE1">
      <w:pPr>
        <w:pStyle w:val="ae"/>
        <w:rPr>
          <w:rFonts w:eastAsiaTheme="minorEastAsia"/>
          <w:b/>
          <w:bCs/>
          <w:lang w:eastAsia="zh-TW"/>
        </w:rPr>
      </w:pPr>
    </w:p>
    <w:p w14:paraId="46165B95" w14:textId="77777777" w:rsidR="00D40AE1" w:rsidRDefault="00D40AE1" w:rsidP="00D40AE1">
      <w:pPr>
        <w:pStyle w:val="ae"/>
        <w:rPr>
          <w:rFonts w:eastAsiaTheme="minorEastAsia"/>
          <w:b/>
          <w:bCs/>
          <w:lang w:eastAsia="zh-TW"/>
        </w:rPr>
      </w:pPr>
    </w:p>
    <w:p w14:paraId="62C44DC0" w14:textId="77777777" w:rsidR="00D40AE1" w:rsidRDefault="00D40AE1" w:rsidP="00D40AE1">
      <w:pPr>
        <w:pStyle w:val="ae"/>
        <w:rPr>
          <w:rFonts w:eastAsiaTheme="minorEastAsia"/>
          <w:b/>
          <w:bCs/>
          <w:lang w:eastAsia="zh-TW"/>
        </w:rPr>
      </w:pPr>
    </w:p>
    <w:p w14:paraId="1FE7AACD" w14:textId="77777777" w:rsidR="00A974A7" w:rsidRPr="00192E16" w:rsidRDefault="00A974A7" w:rsidP="00A974A7">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sidR="00A121A6">
        <w:rPr>
          <w:rFonts w:hint="eastAsia"/>
          <w:lang w:eastAsia="zh-TW"/>
        </w:rPr>
        <w:t>06</w:t>
      </w:r>
      <w:r>
        <w:t>.20</w:t>
      </w:r>
      <w:r>
        <w:rPr>
          <w:rFonts w:hint="eastAsia"/>
          <w:lang w:eastAsia="zh-TW"/>
        </w:rPr>
        <w:t>20</w:t>
      </w:r>
      <w:r>
        <w:t>.</w:t>
      </w:r>
      <w:r>
        <w:rPr>
          <w:rFonts w:hint="eastAsia"/>
          <w:lang w:eastAsia="zh-TW"/>
        </w:rPr>
        <w:t>0</w:t>
      </w:r>
      <w:r>
        <w:rPr>
          <w:lang w:eastAsia="zh-TW"/>
        </w:rPr>
        <w:t>5</w:t>
      </w:r>
      <w:r w:rsidR="006439AE">
        <w:rPr>
          <w:rFonts w:hint="eastAsia"/>
          <w:lang w:eastAsia="zh-TW"/>
        </w:rPr>
        <w:t>21</w:t>
      </w:r>
      <w:r>
        <w:t>.</w:t>
      </w:r>
      <w:r w:rsidR="006439AE">
        <w:rPr>
          <w:rFonts w:hint="eastAsia"/>
          <w:lang w:eastAsia="zh-TW"/>
        </w:rPr>
        <w:t>2323</w:t>
      </w:r>
      <w:r>
        <w:tab/>
      </w:r>
      <w:proofErr w:type="gramStart"/>
      <w:r>
        <w:t>Development  BIOS</w:t>
      </w:r>
      <w:proofErr w:type="gramEnd"/>
    </w:p>
    <w:p w14:paraId="15902B1B" w14:textId="77777777" w:rsidR="00A974A7" w:rsidRPr="005C2CB1" w:rsidRDefault="00A974A7" w:rsidP="00A974A7">
      <w:pPr>
        <w:ind w:right="360"/>
        <w:rPr>
          <w:rFonts w:ascii="Courier New" w:hAnsi="Courier New" w:cs="Courier New"/>
          <w:b/>
          <w:bCs/>
        </w:rPr>
      </w:pPr>
      <w:r w:rsidRPr="005C2CB1">
        <w:rPr>
          <w:rFonts w:ascii="Courier New" w:hAnsi="Courier New" w:cs="Courier New"/>
          <w:b/>
          <w:bCs/>
        </w:rPr>
        <w:t>About This Release:</w:t>
      </w:r>
    </w:p>
    <w:p w14:paraId="56D259DD" w14:textId="77777777" w:rsidR="00A974A7" w:rsidRDefault="00A974A7" w:rsidP="001D0E27">
      <w:pPr>
        <w:pStyle w:val="ae"/>
        <w:numPr>
          <w:ilvl w:val="0"/>
          <w:numId w:val="3"/>
        </w:numPr>
      </w:pPr>
      <w:r>
        <w:t xml:space="preserve">Date: </w:t>
      </w:r>
      <w:r>
        <w:rPr>
          <w:lang w:eastAsia="zh-TW"/>
        </w:rPr>
        <w:t>May</w:t>
      </w:r>
      <w:r>
        <w:rPr>
          <w:rFonts w:hint="eastAsia"/>
          <w:lang w:eastAsia="zh-TW"/>
        </w:rPr>
        <w:t xml:space="preserve"> </w:t>
      </w:r>
      <w:r w:rsidR="006439AE">
        <w:rPr>
          <w:rFonts w:hint="eastAsia"/>
          <w:lang w:eastAsia="zh-TW"/>
        </w:rPr>
        <w:t>21</w:t>
      </w:r>
      <w:r w:rsidR="006439AE">
        <w:t>, 2</w:t>
      </w:r>
      <w:r w:rsidR="00B52CF9">
        <w:rPr>
          <w:rFonts w:hint="eastAsia"/>
          <w:lang w:eastAsia="zh-TW"/>
        </w:rPr>
        <w:t>0</w:t>
      </w:r>
      <w:r w:rsidR="00A65B83">
        <w:rPr>
          <w:lang w:eastAsia="zh-TW"/>
        </w:rPr>
        <w:t>20</w:t>
      </w:r>
    </w:p>
    <w:p w14:paraId="5ECE4FD2" w14:textId="77777777" w:rsidR="00A974A7" w:rsidRPr="00203116" w:rsidRDefault="00A974A7" w:rsidP="001D0E27">
      <w:pPr>
        <w:pStyle w:val="ae"/>
        <w:numPr>
          <w:ilvl w:val="0"/>
          <w:numId w:val="3"/>
        </w:numPr>
      </w:pPr>
      <w:r>
        <w:t xml:space="preserve">ROM Image Checksum: </w:t>
      </w:r>
      <w:r>
        <w:rPr>
          <w:rFonts w:hint="eastAsia"/>
          <w:lang w:eastAsia="zh-TW"/>
        </w:rPr>
        <w:t>0x</w:t>
      </w:r>
      <w:r w:rsidR="00BD34C9">
        <w:rPr>
          <w:rFonts w:hint="eastAsia"/>
          <w:lang w:eastAsia="zh-TW"/>
        </w:rPr>
        <w:t>0B53</w:t>
      </w:r>
    </w:p>
    <w:p w14:paraId="2BD911A5" w14:textId="77777777" w:rsidR="00A974A7" w:rsidRDefault="00A974A7"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.1192</w:t>
      </w:r>
    </w:p>
    <w:p w14:paraId="41869F10" w14:textId="77777777" w:rsidR="00A974A7" w:rsidRDefault="00A974A7" w:rsidP="001D0E27">
      <w:pPr>
        <w:pStyle w:val="ae"/>
        <w:numPr>
          <w:ilvl w:val="0"/>
          <w:numId w:val="4"/>
        </w:numPr>
      </w:pPr>
      <w:r>
        <w:t xml:space="preserve">EC Firmware: </w:t>
      </w:r>
      <w:r>
        <w:rPr>
          <w:rFonts w:hint="eastAsia"/>
          <w:lang w:eastAsia="zh-TW"/>
        </w:rPr>
        <w:t>01.02.00</w:t>
      </w:r>
    </w:p>
    <w:p w14:paraId="64910486" w14:textId="77777777" w:rsidR="00A974A7" w:rsidRDefault="00A974A7"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w:t>
      </w:r>
      <w:r>
        <w:rPr>
          <w:lang w:eastAsia="zh-TW"/>
        </w:rPr>
        <w:t>6</w:t>
      </w:r>
    </w:p>
    <w:p w14:paraId="2A676F1C" w14:textId="77777777" w:rsidR="00A974A7" w:rsidRPr="00DA6AF4" w:rsidRDefault="00A974A7" w:rsidP="001D0E27">
      <w:pPr>
        <w:pStyle w:val="ae"/>
        <w:numPr>
          <w:ilvl w:val="0"/>
          <w:numId w:val="4"/>
        </w:numPr>
        <w:rPr>
          <w:bCs/>
        </w:rPr>
      </w:pPr>
      <w:r>
        <w:t>Memory Reference Code: Based on RC0A.00.</w:t>
      </w:r>
      <w:r>
        <w:rPr>
          <w:rFonts w:hint="eastAsia"/>
          <w:lang w:eastAsia="zh-TW"/>
        </w:rPr>
        <w:t>22</w:t>
      </w:r>
      <w:r>
        <w:t>.</w:t>
      </w:r>
      <w:r>
        <w:rPr>
          <w:rFonts w:hint="eastAsia"/>
          <w:lang w:eastAsia="zh-TW"/>
        </w:rPr>
        <w:t>31</w:t>
      </w:r>
    </w:p>
    <w:p w14:paraId="5D1E4443" w14:textId="77777777" w:rsidR="00A974A7" w:rsidRDefault="00A974A7" w:rsidP="001D0E27">
      <w:pPr>
        <w:pStyle w:val="ae"/>
        <w:numPr>
          <w:ilvl w:val="0"/>
          <w:numId w:val="4"/>
        </w:numPr>
        <w:rPr>
          <w:bCs/>
        </w:rPr>
      </w:pPr>
      <w:proofErr w:type="spellStart"/>
      <w:r>
        <w:t>MEBx</w:t>
      </w:r>
      <w:proofErr w:type="spellEnd"/>
      <w:r>
        <w:t xml:space="preserve"> Revision: NA</w:t>
      </w:r>
    </w:p>
    <w:p w14:paraId="6D2D95EE" w14:textId="77777777" w:rsidR="00A974A7" w:rsidRDefault="00A974A7" w:rsidP="001D0E27">
      <w:pPr>
        <w:pStyle w:val="ae"/>
        <w:numPr>
          <w:ilvl w:val="0"/>
          <w:numId w:val="4"/>
        </w:numPr>
      </w:pPr>
      <w:r>
        <w:t>Integrated Graphics</w:t>
      </w:r>
    </w:p>
    <w:p w14:paraId="08DDB244" w14:textId="77777777" w:rsidR="00A974A7" w:rsidRDefault="00A974A7" w:rsidP="001D0E27">
      <w:pPr>
        <w:pStyle w:val="ae"/>
        <w:numPr>
          <w:ilvl w:val="2"/>
          <w:numId w:val="4"/>
        </w:numPr>
      </w:pPr>
      <w:r>
        <w:t xml:space="preserve">Option ROM: </w:t>
      </w:r>
      <w:r>
        <w:rPr>
          <w:rFonts w:hint="eastAsia"/>
          <w:lang w:eastAsia="zh-TW"/>
        </w:rPr>
        <w:t>NA</w:t>
      </w:r>
    </w:p>
    <w:p w14:paraId="3C0C9646" w14:textId="77777777" w:rsidR="00A974A7" w:rsidRDefault="00A974A7"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49EDBE6A" w14:textId="77777777" w:rsidR="00A974A7" w:rsidRDefault="00A974A7" w:rsidP="001D0E27">
      <w:pPr>
        <w:pStyle w:val="ae"/>
        <w:numPr>
          <w:ilvl w:val="0"/>
          <w:numId w:val="4"/>
        </w:numPr>
      </w:pPr>
      <w:r>
        <w:t xml:space="preserve">SATA RAID Option ROM: </w:t>
      </w:r>
    </w:p>
    <w:p w14:paraId="40AED12F" w14:textId="77777777" w:rsidR="00A974A7" w:rsidRDefault="00A974A7" w:rsidP="001D0E27">
      <w:pPr>
        <w:pStyle w:val="ae"/>
        <w:numPr>
          <w:ilvl w:val="0"/>
          <w:numId w:val="4"/>
        </w:numPr>
      </w:pPr>
      <w:r>
        <w:t>SATA non-RAID Option ROM: NA</w:t>
      </w:r>
    </w:p>
    <w:p w14:paraId="0D9BC867" w14:textId="77777777" w:rsidR="00A974A7" w:rsidRDefault="00A974A7" w:rsidP="001D0E27">
      <w:pPr>
        <w:pStyle w:val="ae"/>
        <w:numPr>
          <w:ilvl w:val="0"/>
          <w:numId w:val="4"/>
        </w:numPr>
      </w:pPr>
      <w:r>
        <w:t xml:space="preserve">AHCI Code: Based on </w:t>
      </w:r>
      <w:r>
        <w:rPr>
          <w:rFonts w:hint="eastAsia"/>
          <w:lang w:eastAsia="zh-TW"/>
        </w:rPr>
        <w:t>AHCI_23</w:t>
      </w:r>
    </w:p>
    <w:p w14:paraId="2C63C01B" w14:textId="77777777" w:rsidR="00A974A7" w:rsidRDefault="00A974A7" w:rsidP="001D0E27">
      <w:pPr>
        <w:pStyle w:val="ae"/>
        <w:numPr>
          <w:ilvl w:val="0"/>
          <w:numId w:val="4"/>
        </w:numPr>
      </w:pPr>
      <w:r>
        <w:t xml:space="preserve">LAN Option ROM: </w:t>
      </w:r>
      <w:r>
        <w:rPr>
          <w:rFonts w:hint="eastAsia"/>
          <w:lang w:eastAsia="zh-TW"/>
        </w:rPr>
        <w:t>NA</w:t>
      </w:r>
    </w:p>
    <w:p w14:paraId="09CD977D" w14:textId="77777777" w:rsidR="00A974A7" w:rsidRDefault="00A974A7" w:rsidP="001D0E27">
      <w:pPr>
        <w:pStyle w:val="ae"/>
        <w:numPr>
          <w:ilvl w:val="0"/>
          <w:numId w:val="4"/>
        </w:numPr>
      </w:pPr>
      <w:r>
        <w:t>Visual BIOS: NA</w:t>
      </w:r>
    </w:p>
    <w:p w14:paraId="2F395B6C" w14:textId="77777777" w:rsidR="00A974A7" w:rsidRPr="00D3539C" w:rsidRDefault="00A974A7" w:rsidP="00A974A7">
      <w:pPr>
        <w:pStyle w:val="ae"/>
        <w:ind w:left="360"/>
      </w:pPr>
    </w:p>
    <w:p w14:paraId="4674FCE0" w14:textId="77777777" w:rsidR="00A974A7" w:rsidRPr="00341369" w:rsidRDefault="00A974A7" w:rsidP="001D0E27">
      <w:pPr>
        <w:pStyle w:val="ae"/>
        <w:numPr>
          <w:ilvl w:val="0"/>
          <w:numId w:val="4"/>
        </w:numPr>
        <w:rPr>
          <w:rFonts w:ascii="Courier New" w:eastAsia="Times New Roman" w:hAnsi="Courier New" w:cs="Courier New"/>
        </w:rPr>
      </w:pPr>
      <w:r w:rsidRPr="003C1214">
        <w:t xml:space="preserve">Supported Flash Devices: </w:t>
      </w:r>
    </w:p>
    <w:p w14:paraId="1115F186" w14:textId="77777777" w:rsidR="00A974A7" w:rsidRDefault="00A974A7" w:rsidP="00A974A7">
      <w:pPr>
        <w:pStyle w:val="ae"/>
        <w:ind w:left="1440"/>
        <w:rPr>
          <w:lang w:eastAsia="zh-TW"/>
        </w:rPr>
      </w:pPr>
      <w:r w:rsidRPr="00745EF2">
        <w:t>MACRONIX</w:t>
      </w:r>
      <w:r w:rsidRPr="00745EF2">
        <w:tab/>
        <w:t>MX25L25673GM2I-08G</w:t>
      </w:r>
      <w:r w:rsidRPr="00745EF2">
        <w:tab/>
        <w:t>32MB</w:t>
      </w:r>
    </w:p>
    <w:p w14:paraId="11DF547C" w14:textId="77777777" w:rsidR="00AA183E" w:rsidRDefault="00AA183E" w:rsidP="00A974A7">
      <w:pPr>
        <w:pStyle w:val="ae"/>
        <w:ind w:left="1440"/>
        <w:rPr>
          <w:rFonts w:ascii="Courier New" w:eastAsia="Times New Roman" w:hAnsi="Courier New" w:cs="Courier New"/>
          <w:lang w:eastAsia="zh-TW"/>
        </w:rPr>
      </w:pPr>
      <w:r w:rsidRPr="00AA183E">
        <w:rPr>
          <w:lang w:eastAsia="zh-TW"/>
        </w:rPr>
        <w:t xml:space="preserve">Winbond  </w:t>
      </w:r>
      <w:r>
        <w:rPr>
          <w:rFonts w:hint="eastAsia"/>
          <w:lang w:eastAsia="zh-TW"/>
        </w:rPr>
        <w:t xml:space="preserve">            </w:t>
      </w:r>
      <w:r w:rsidRPr="00AA183E">
        <w:rPr>
          <w:lang w:eastAsia="zh-TW"/>
        </w:rPr>
        <w:t>W25R256JV</w:t>
      </w:r>
      <w:r>
        <w:rPr>
          <w:rFonts w:hint="eastAsia"/>
          <w:lang w:eastAsia="zh-TW"/>
        </w:rPr>
        <w:t xml:space="preserve">  32MB</w:t>
      </w:r>
    </w:p>
    <w:p w14:paraId="3FB8D25E" w14:textId="77777777" w:rsidR="00A974A7" w:rsidRPr="005C2CB1" w:rsidRDefault="00A974A7"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306B3844" w14:textId="77777777" w:rsidR="00A974A7" w:rsidRDefault="00AA183E" w:rsidP="00A974A7">
      <w:pPr>
        <w:pStyle w:val="ae"/>
        <w:ind w:left="720"/>
      </w:pPr>
      <w:r>
        <w:t>M80806C0_0000006</w:t>
      </w:r>
      <w:r>
        <w:rPr>
          <w:rFonts w:hint="eastAsia"/>
          <w:lang w:eastAsia="zh-TW"/>
        </w:rPr>
        <w:t>8</w:t>
      </w:r>
      <w:r w:rsidR="00A974A7" w:rsidRPr="004E2F70">
        <w:t>.pdb</w:t>
      </w:r>
    </w:p>
    <w:p w14:paraId="1C5A538F" w14:textId="77777777" w:rsidR="00A974A7" w:rsidRDefault="00AA183E" w:rsidP="00A974A7">
      <w:pPr>
        <w:pStyle w:val="ae"/>
        <w:ind w:left="720"/>
        <w:rPr>
          <w:lang w:eastAsia="zh-TW"/>
        </w:rPr>
      </w:pPr>
      <w:r>
        <w:rPr>
          <w:lang w:eastAsia="zh-TW"/>
        </w:rPr>
        <w:t>M80806C1_0000002</w:t>
      </w:r>
      <w:r>
        <w:rPr>
          <w:rFonts w:hint="eastAsia"/>
          <w:lang w:eastAsia="zh-TW"/>
        </w:rPr>
        <w:t>2</w:t>
      </w:r>
      <w:r w:rsidR="00A974A7" w:rsidRPr="00DB1510">
        <w:rPr>
          <w:lang w:eastAsia="zh-TW"/>
        </w:rPr>
        <w:t>.pdb</w:t>
      </w:r>
    </w:p>
    <w:p w14:paraId="50445A08" w14:textId="77777777" w:rsidR="00A974A7" w:rsidRDefault="00A974A7"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93ED0E0" w14:textId="77777777" w:rsidR="00A974A7" w:rsidRDefault="00AA183E" w:rsidP="00A974A7">
      <w:pPr>
        <w:pStyle w:val="ae"/>
        <w:ind w:left="720"/>
      </w:pPr>
      <w:r>
        <w:t>M80806C0_0000006</w:t>
      </w:r>
      <w:r>
        <w:rPr>
          <w:rFonts w:hint="eastAsia"/>
          <w:lang w:eastAsia="zh-TW"/>
        </w:rPr>
        <w:t>8</w:t>
      </w:r>
      <w:r w:rsidR="00A974A7" w:rsidRPr="004E2F70">
        <w:t>.pdb</w:t>
      </w:r>
    </w:p>
    <w:p w14:paraId="29E017C3" w14:textId="77777777" w:rsidR="00A974A7" w:rsidRPr="005C2CB1" w:rsidRDefault="00AA183E" w:rsidP="00A974A7">
      <w:pPr>
        <w:pStyle w:val="ae"/>
        <w:ind w:left="720"/>
        <w:rPr>
          <w:lang w:eastAsia="zh-TW"/>
        </w:rPr>
      </w:pPr>
      <w:r>
        <w:rPr>
          <w:lang w:eastAsia="zh-TW"/>
        </w:rPr>
        <w:t>M80806C1_0000002</w:t>
      </w:r>
      <w:r>
        <w:rPr>
          <w:rFonts w:hint="eastAsia"/>
          <w:lang w:eastAsia="zh-TW"/>
        </w:rPr>
        <w:t>2</w:t>
      </w:r>
      <w:r w:rsidR="00A974A7" w:rsidRPr="00DB1510">
        <w:rPr>
          <w:lang w:eastAsia="zh-TW"/>
        </w:rPr>
        <w:t>.pdb</w:t>
      </w:r>
    </w:p>
    <w:p w14:paraId="14FC6D62" w14:textId="77777777" w:rsidR="00A974A7" w:rsidRPr="000A0E43" w:rsidRDefault="00A974A7" w:rsidP="00A974A7">
      <w:pPr>
        <w:pStyle w:val="ae"/>
        <w:ind w:left="1440"/>
        <w:rPr>
          <w:rFonts w:ascii="CG Times (WN)" w:hAnsi="CG Times (WN)"/>
        </w:rPr>
      </w:pPr>
    </w:p>
    <w:p w14:paraId="32FCFE67" w14:textId="77777777" w:rsidR="00A974A7" w:rsidRDefault="00A974A7" w:rsidP="00A974A7">
      <w:pPr>
        <w:pStyle w:val="ae"/>
        <w:rPr>
          <w:b/>
          <w:bCs/>
        </w:rPr>
      </w:pPr>
      <w:r>
        <w:rPr>
          <w:b/>
          <w:bCs/>
        </w:rPr>
        <w:t>New Fixes/Features:</w:t>
      </w:r>
    </w:p>
    <w:p w14:paraId="2EB878EE" w14:textId="77777777" w:rsidR="00A974A7" w:rsidRDefault="00A974A7" w:rsidP="00A974A7">
      <w:pPr>
        <w:pStyle w:val="ae"/>
        <w:ind w:left="720"/>
        <w:rPr>
          <w:lang w:eastAsia="zh-TW"/>
        </w:rPr>
      </w:pPr>
      <w:r>
        <w:rPr>
          <w:rFonts w:hint="eastAsia"/>
          <w:lang w:eastAsia="zh-TW"/>
        </w:rPr>
        <w:t>Based on PA0005</w:t>
      </w:r>
    </w:p>
    <w:p w14:paraId="76040F2F" w14:textId="77777777" w:rsidR="004B6F85" w:rsidRDefault="004B6F85" w:rsidP="001D0E27">
      <w:pPr>
        <w:pStyle w:val="ae"/>
        <w:numPr>
          <w:ilvl w:val="0"/>
          <w:numId w:val="15"/>
        </w:numPr>
        <w:rPr>
          <w:lang w:eastAsia="zh-TW"/>
        </w:rPr>
      </w:pPr>
      <w:r w:rsidRPr="004B6F85">
        <w:rPr>
          <w:lang w:eastAsia="zh-TW"/>
        </w:rPr>
        <w:t>SMBIOS</w:t>
      </w:r>
      <w:r>
        <w:rPr>
          <w:rFonts w:hint="eastAsia"/>
          <w:lang w:eastAsia="zh-TW"/>
        </w:rPr>
        <w:t xml:space="preserve"> </w:t>
      </w:r>
    </w:p>
    <w:p w14:paraId="14C77E48" w14:textId="77777777" w:rsidR="00A974A7" w:rsidRDefault="004B6F85" w:rsidP="004B6F85">
      <w:pPr>
        <w:pStyle w:val="ae"/>
        <w:ind w:left="1080"/>
        <w:rPr>
          <w:lang w:eastAsia="zh-TW"/>
        </w:rPr>
      </w:pPr>
      <w:r>
        <w:rPr>
          <w:rFonts w:hint="eastAsia"/>
          <w:lang w:eastAsia="zh-TW"/>
        </w:rPr>
        <w:t xml:space="preserve">a. </w:t>
      </w:r>
      <w:r>
        <w:rPr>
          <w:lang w:eastAsia="zh-TW"/>
        </w:rPr>
        <w:t xml:space="preserve">Type </w:t>
      </w:r>
      <w:proofErr w:type="gramStart"/>
      <w:r>
        <w:rPr>
          <w:lang w:eastAsia="zh-TW"/>
        </w:rPr>
        <w:t xml:space="preserve">0 </w:t>
      </w:r>
      <w:r w:rsidRPr="004B6F85">
        <w:rPr>
          <w:lang w:eastAsia="zh-TW"/>
        </w:rPr>
        <w:t>:</w:t>
      </w:r>
      <w:proofErr w:type="gramEnd"/>
      <w:r w:rsidRPr="004B6F85">
        <w:rPr>
          <w:lang w:eastAsia="zh-TW"/>
        </w:rPr>
        <w:t xml:space="preserve"> EC version</w:t>
      </w:r>
    </w:p>
    <w:p w14:paraId="44443B8A" w14:textId="77777777" w:rsidR="004B6F85" w:rsidRDefault="004B6F85" w:rsidP="004B6F85">
      <w:pPr>
        <w:pStyle w:val="ae"/>
        <w:ind w:left="1080"/>
        <w:rPr>
          <w:lang w:eastAsia="zh-TW"/>
        </w:rPr>
      </w:pPr>
      <w:r>
        <w:rPr>
          <w:rFonts w:hint="eastAsia"/>
          <w:lang w:eastAsia="zh-TW"/>
        </w:rPr>
        <w:t>b. T</w:t>
      </w:r>
      <w:r w:rsidRPr="004B6F85">
        <w:rPr>
          <w:lang w:eastAsia="zh-TW"/>
        </w:rPr>
        <w:t xml:space="preserve">ype </w:t>
      </w:r>
      <w:proofErr w:type="gramStart"/>
      <w:r w:rsidRPr="004B6F85">
        <w:rPr>
          <w:lang w:eastAsia="zh-TW"/>
        </w:rPr>
        <w:t xml:space="preserve">3 </w:t>
      </w:r>
      <w:r>
        <w:rPr>
          <w:rFonts w:hint="eastAsia"/>
          <w:lang w:eastAsia="zh-TW"/>
        </w:rPr>
        <w:t>:</w:t>
      </w:r>
      <w:proofErr w:type="gramEnd"/>
      <w:r>
        <w:rPr>
          <w:rFonts w:hint="eastAsia"/>
          <w:lang w:eastAsia="zh-TW"/>
        </w:rPr>
        <w:t xml:space="preserve"> S</w:t>
      </w:r>
      <w:r w:rsidRPr="004B6F85">
        <w:rPr>
          <w:lang w:eastAsia="zh-TW"/>
        </w:rPr>
        <w:t xml:space="preserve">hould be changed to 0x23 for </w:t>
      </w:r>
      <w:proofErr w:type="spellStart"/>
      <w:r w:rsidRPr="004B6F85">
        <w:rPr>
          <w:lang w:eastAsia="zh-TW"/>
        </w:rPr>
        <w:t>MiniPC</w:t>
      </w:r>
      <w:proofErr w:type="spellEnd"/>
      <w:r w:rsidRPr="004B6F85">
        <w:rPr>
          <w:lang w:eastAsia="zh-TW"/>
        </w:rPr>
        <w:t>.</w:t>
      </w:r>
    </w:p>
    <w:p w14:paraId="08ACFD7F" w14:textId="77777777" w:rsidR="00A974A7" w:rsidRDefault="004B6F85" w:rsidP="001D0E27">
      <w:pPr>
        <w:pStyle w:val="ae"/>
        <w:numPr>
          <w:ilvl w:val="0"/>
          <w:numId w:val="15"/>
        </w:numPr>
        <w:rPr>
          <w:lang w:eastAsia="zh-TW"/>
        </w:rPr>
      </w:pPr>
      <w:r w:rsidRPr="004B6F85">
        <w:rPr>
          <w:lang w:eastAsia="zh-TW"/>
        </w:rPr>
        <w:t>Disabled module "</w:t>
      </w:r>
      <w:proofErr w:type="spellStart"/>
      <w:r w:rsidRPr="004B6F85">
        <w:rPr>
          <w:lang w:eastAsia="zh-TW"/>
        </w:rPr>
        <w:t>SdioDriver</w:t>
      </w:r>
      <w:proofErr w:type="spellEnd"/>
      <w:r w:rsidRPr="004B6F85">
        <w:rPr>
          <w:lang w:eastAsia="zh-TW"/>
        </w:rPr>
        <w:t>"</w:t>
      </w:r>
      <w:r w:rsidR="00A974A7">
        <w:rPr>
          <w:rFonts w:hint="eastAsia"/>
          <w:lang w:eastAsia="zh-TW"/>
        </w:rPr>
        <w:t>.</w:t>
      </w:r>
    </w:p>
    <w:p w14:paraId="6F8594E0" w14:textId="77777777" w:rsidR="00A974A7" w:rsidRDefault="00AA183E" w:rsidP="001D0E27">
      <w:pPr>
        <w:pStyle w:val="ae"/>
        <w:numPr>
          <w:ilvl w:val="0"/>
          <w:numId w:val="15"/>
        </w:numPr>
        <w:rPr>
          <w:lang w:eastAsia="zh-TW"/>
        </w:rPr>
      </w:pPr>
      <w:r>
        <w:rPr>
          <w:rFonts w:hint="eastAsia"/>
          <w:lang w:eastAsia="zh-TW"/>
        </w:rPr>
        <w:t>Information in Setup page</w:t>
      </w:r>
      <w:r w:rsidR="00A974A7">
        <w:rPr>
          <w:rFonts w:hint="eastAsia"/>
          <w:lang w:eastAsia="zh-TW"/>
        </w:rPr>
        <w:t>.</w:t>
      </w:r>
    </w:p>
    <w:p w14:paraId="72AD47DD" w14:textId="77777777" w:rsidR="00AA183E" w:rsidRDefault="00AA183E" w:rsidP="00AA183E">
      <w:pPr>
        <w:pStyle w:val="ae"/>
        <w:ind w:firstLineChars="500" w:firstLine="1050"/>
        <w:rPr>
          <w:lang w:eastAsia="zh-TW"/>
        </w:rPr>
      </w:pPr>
      <w:r>
        <w:rPr>
          <w:rFonts w:hint="eastAsia"/>
          <w:lang w:eastAsia="zh-TW"/>
        </w:rPr>
        <w:t xml:space="preserve">a. </w:t>
      </w:r>
      <w:r w:rsidRPr="00AA183E">
        <w:rPr>
          <w:lang w:eastAsia="zh-TW"/>
        </w:rPr>
        <w:t xml:space="preserve">LAN MAC </w:t>
      </w:r>
      <w:proofErr w:type="gramStart"/>
      <w:r w:rsidRPr="00AA183E">
        <w:rPr>
          <w:lang w:eastAsia="zh-TW"/>
        </w:rPr>
        <w:t>Address</w:t>
      </w:r>
      <w:r>
        <w:rPr>
          <w:rFonts w:hint="eastAsia"/>
          <w:lang w:eastAsia="zh-TW"/>
        </w:rPr>
        <w:t>(</w:t>
      </w:r>
      <w:proofErr w:type="gramEnd"/>
      <w:r>
        <w:rPr>
          <w:rFonts w:hint="eastAsia"/>
          <w:lang w:eastAsia="zh-TW"/>
        </w:rPr>
        <w:t>Main page)</w:t>
      </w:r>
    </w:p>
    <w:p w14:paraId="7CAAD81A" w14:textId="77777777" w:rsidR="00AA183E" w:rsidRDefault="00AA183E" w:rsidP="00AA183E">
      <w:pPr>
        <w:pStyle w:val="ae"/>
        <w:ind w:firstLineChars="500" w:firstLine="1050"/>
        <w:rPr>
          <w:lang w:eastAsia="zh-TW"/>
        </w:rPr>
      </w:pPr>
      <w:r>
        <w:rPr>
          <w:rFonts w:hint="eastAsia"/>
          <w:lang w:eastAsia="zh-TW"/>
        </w:rPr>
        <w:t>b.</w:t>
      </w:r>
      <w:r w:rsidRPr="00AA183E">
        <w:t xml:space="preserve"> </w:t>
      </w:r>
      <w:r w:rsidRPr="00AA183E">
        <w:rPr>
          <w:lang w:eastAsia="zh-TW"/>
        </w:rPr>
        <w:t>Remove setup Performance-&gt;Memory page</w:t>
      </w:r>
    </w:p>
    <w:p w14:paraId="41315029" w14:textId="77777777" w:rsidR="00AA183E" w:rsidRDefault="00AA183E" w:rsidP="00AA183E">
      <w:pPr>
        <w:pStyle w:val="ae"/>
        <w:ind w:firstLineChars="500" w:firstLine="1050"/>
        <w:rPr>
          <w:lang w:eastAsia="zh-TW"/>
        </w:rPr>
      </w:pPr>
      <w:r>
        <w:rPr>
          <w:rFonts w:hint="eastAsia"/>
          <w:lang w:eastAsia="zh-TW"/>
        </w:rPr>
        <w:t xml:space="preserve">c. </w:t>
      </w:r>
      <w:r w:rsidRPr="00AA183E">
        <w:rPr>
          <w:lang w:eastAsia="zh-TW"/>
        </w:rPr>
        <w:t>Remove Graphics Dynamic Frequency display</w:t>
      </w:r>
    </w:p>
    <w:p w14:paraId="1BDD1255" w14:textId="77777777" w:rsidR="00AA183E" w:rsidRPr="00AA183E" w:rsidRDefault="00AA183E" w:rsidP="00AA183E">
      <w:pPr>
        <w:pStyle w:val="ae"/>
        <w:ind w:firstLineChars="500" w:firstLine="1050"/>
        <w:rPr>
          <w:lang w:eastAsia="zh-TW"/>
        </w:rPr>
      </w:pPr>
      <w:r>
        <w:rPr>
          <w:rFonts w:hint="eastAsia"/>
          <w:lang w:eastAsia="zh-TW"/>
        </w:rPr>
        <w:t xml:space="preserve">d. </w:t>
      </w:r>
      <w:r w:rsidRPr="00AA183E">
        <w:rPr>
          <w:lang w:eastAsia="zh-TW"/>
        </w:rPr>
        <w:t xml:space="preserve">Memory Voltage information in setup Performance </w:t>
      </w:r>
      <w:proofErr w:type="gramStart"/>
      <w:r w:rsidRPr="00AA183E">
        <w:rPr>
          <w:lang w:eastAsia="zh-TW"/>
        </w:rPr>
        <w:t>page</w:t>
      </w:r>
      <w:r>
        <w:rPr>
          <w:rFonts w:hint="eastAsia"/>
          <w:lang w:eastAsia="zh-TW"/>
        </w:rPr>
        <w:t>(</w:t>
      </w:r>
      <w:proofErr w:type="gramEnd"/>
      <w:r>
        <w:rPr>
          <w:rFonts w:hint="eastAsia"/>
          <w:lang w:eastAsia="zh-TW"/>
        </w:rPr>
        <w:t>Read from EC).</w:t>
      </w:r>
    </w:p>
    <w:p w14:paraId="0B150DC4" w14:textId="77777777" w:rsidR="00A974A7" w:rsidRDefault="00AA183E" w:rsidP="001D0E27">
      <w:pPr>
        <w:pStyle w:val="ae"/>
        <w:numPr>
          <w:ilvl w:val="0"/>
          <w:numId w:val="15"/>
        </w:numPr>
        <w:rPr>
          <w:lang w:eastAsia="zh-TW"/>
        </w:rPr>
      </w:pPr>
      <w:r w:rsidRPr="00AA183E">
        <w:rPr>
          <w:lang w:eastAsia="zh-TW"/>
        </w:rPr>
        <w:t xml:space="preserve">[EIP542106] Please disable no used ports. (PCIE, SATA, I2C and </w:t>
      </w:r>
      <w:proofErr w:type="spellStart"/>
      <w:r w:rsidRPr="00AA183E">
        <w:rPr>
          <w:lang w:eastAsia="zh-TW"/>
        </w:rPr>
        <w:t>etc</w:t>
      </w:r>
      <w:proofErr w:type="spellEnd"/>
      <w:r w:rsidRPr="00AA183E">
        <w:rPr>
          <w:lang w:eastAsia="zh-TW"/>
        </w:rPr>
        <w:t>)</w:t>
      </w:r>
      <w:r w:rsidR="00A974A7">
        <w:rPr>
          <w:rFonts w:hint="eastAsia"/>
          <w:lang w:eastAsia="zh-TW"/>
        </w:rPr>
        <w:t>.</w:t>
      </w:r>
    </w:p>
    <w:p w14:paraId="41BDC53C" w14:textId="77777777" w:rsidR="00A974A7" w:rsidRDefault="00AA183E" w:rsidP="001D0E27">
      <w:pPr>
        <w:pStyle w:val="ae"/>
        <w:numPr>
          <w:ilvl w:val="0"/>
          <w:numId w:val="15"/>
        </w:numPr>
        <w:rPr>
          <w:lang w:eastAsia="zh-TW"/>
        </w:rPr>
      </w:pPr>
      <w:r w:rsidRPr="00AA183E">
        <w:rPr>
          <w:lang w:eastAsia="zh-TW"/>
        </w:rPr>
        <w:t>Setup item "Internal UEFI Shell" function</w:t>
      </w:r>
    </w:p>
    <w:p w14:paraId="28446F02" w14:textId="77777777" w:rsidR="00A974A7" w:rsidRDefault="00AA183E" w:rsidP="001D0E27">
      <w:pPr>
        <w:pStyle w:val="ae"/>
        <w:numPr>
          <w:ilvl w:val="0"/>
          <w:numId w:val="15"/>
        </w:numPr>
        <w:rPr>
          <w:lang w:eastAsia="zh-TW"/>
        </w:rPr>
      </w:pPr>
      <w:proofErr w:type="spellStart"/>
      <w:proofErr w:type="gramStart"/>
      <w:r w:rsidRPr="00AA183E">
        <w:rPr>
          <w:lang w:eastAsia="zh-TW"/>
        </w:rPr>
        <w:t>uCode</w:t>
      </w:r>
      <w:proofErr w:type="spellEnd"/>
      <w:r w:rsidRPr="00AA183E">
        <w:rPr>
          <w:lang w:eastAsia="zh-TW"/>
        </w:rPr>
        <w:t xml:space="preserve"> :</w:t>
      </w:r>
      <w:proofErr w:type="gramEnd"/>
      <w:r w:rsidRPr="00AA183E">
        <w:rPr>
          <w:lang w:eastAsia="zh-TW"/>
        </w:rPr>
        <w:t xml:space="preserve"> Microcode_277</w:t>
      </w:r>
      <w:r>
        <w:rPr>
          <w:rFonts w:hint="eastAsia"/>
          <w:lang w:eastAsia="zh-TW"/>
        </w:rPr>
        <w:t>.</w:t>
      </w:r>
    </w:p>
    <w:p w14:paraId="64635BE4" w14:textId="77777777" w:rsidR="00AA183E" w:rsidRDefault="00AA183E" w:rsidP="00AA183E">
      <w:pPr>
        <w:pStyle w:val="ae"/>
        <w:ind w:left="360" w:firstLine="720"/>
        <w:rPr>
          <w:lang w:eastAsia="zh-TW"/>
        </w:rPr>
      </w:pPr>
      <w:r>
        <w:rPr>
          <w:rFonts w:hint="eastAsia"/>
          <w:lang w:eastAsia="zh-TW"/>
        </w:rPr>
        <w:t xml:space="preserve">a. </w:t>
      </w:r>
      <w:r w:rsidRPr="00AA183E">
        <w:rPr>
          <w:lang w:eastAsia="zh-TW"/>
        </w:rPr>
        <w:t>M80806C0_00000068.pdb</w:t>
      </w:r>
    </w:p>
    <w:p w14:paraId="52C9348F" w14:textId="77777777" w:rsidR="00AA183E" w:rsidRDefault="00AA183E" w:rsidP="00AA183E">
      <w:pPr>
        <w:pStyle w:val="ae"/>
        <w:ind w:left="1080"/>
        <w:rPr>
          <w:lang w:eastAsia="zh-TW"/>
        </w:rPr>
      </w:pPr>
      <w:r>
        <w:rPr>
          <w:rFonts w:hint="eastAsia"/>
          <w:lang w:eastAsia="zh-TW"/>
        </w:rPr>
        <w:t>b.</w:t>
      </w:r>
      <w:r w:rsidRPr="00AA183E">
        <w:t xml:space="preserve"> </w:t>
      </w:r>
      <w:r w:rsidRPr="00AA183E">
        <w:rPr>
          <w:lang w:eastAsia="zh-TW"/>
        </w:rPr>
        <w:t>M80806C1_00000022.pdb</w:t>
      </w:r>
    </w:p>
    <w:p w14:paraId="0BF24006" w14:textId="77777777" w:rsidR="00A974A7" w:rsidRDefault="00AA183E" w:rsidP="001D0E27">
      <w:pPr>
        <w:pStyle w:val="ae"/>
        <w:numPr>
          <w:ilvl w:val="0"/>
          <w:numId w:val="15"/>
        </w:numPr>
        <w:rPr>
          <w:lang w:eastAsia="zh-TW"/>
        </w:rPr>
      </w:pPr>
      <w:r w:rsidRPr="00AA183E">
        <w:rPr>
          <w:lang w:eastAsia="zh-TW"/>
        </w:rPr>
        <w:t xml:space="preserve">Add BIOS flash </w:t>
      </w:r>
      <w:proofErr w:type="gramStart"/>
      <w:r w:rsidRPr="00AA183E">
        <w:rPr>
          <w:lang w:eastAsia="zh-TW"/>
        </w:rPr>
        <w:t>part  "</w:t>
      </w:r>
      <w:proofErr w:type="gramEnd"/>
      <w:r w:rsidRPr="00AA183E">
        <w:rPr>
          <w:lang w:eastAsia="zh-TW"/>
        </w:rPr>
        <w:t>Winbond  W25R256JV" in ME setting</w:t>
      </w:r>
    </w:p>
    <w:p w14:paraId="678ED322" w14:textId="77777777" w:rsidR="00A974A7" w:rsidRDefault="00A974A7" w:rsidP="00A974A7">
      <w:pPr>
        <w:pStyle w:val="ae"/>
        <w:rPr>
          <w:rFonts w:eastAsiaTheme="minorEastAsia"/>
          <w:b/>
          <w:bCs/>
          <w:lang w:eastAsia="zh-TW"/>
        </w:rPr>
      </w:pPr>
      <w:r w:rsidRPr="00D54263">
        <w:rPr>
          <w:rFonts w:eastAsia="MS Mincho"/>
          <w:b/>
          <w:bCs/>
        </w:rPr>
        <w:t>Known Errata:</w:t>
      </w:r>
    </w:p>
    <w:p w14:paraId="6D46BEF4" w14:textId="77777777" w:rsidR="00A974A7" w:rsidRDefault="00A974A7" w:rsidP="001D0E27">
      <w:pPr>
        <w:pStyle w:val="ae"/>
        <w:numPr>
          <w:ilvl w:val="0"/>
          <w:numId w:val="14"/>
        </w:numPr>
        <w:rPr>
          <w:rFonts w:eastAsiaTheme="minorEastAsia"/>
          <w:b/>
          <w:bCs/>
          <w:lang w:eastAsia="zh-TW"/>
        </w:rPr>
      </w:pPr>
      <w:r w:rsidRPr="002669A2">
        <w:rPr>
          <w:rFonts w:eastAsiaTheme="minorEastAsia"/>
          <w:b/>
          <w:bCs/>
          <w:lang w:eastAsia="zh-TW"/>
        </w:rPr>
        <w:t>The current EC FW 1.2.0 in FAB-A will update the BIOS update by the CAP file and need to turn off the AC power to work properly</w:t>
      </w:r>
    </w:p>
    <w:p w14:paraId="4E187D4B" w14:textId="77777777" w:rsidR="00A974A7" w:rsidRDefault="00A974A7" w:rsidP="001D0E27">
      <w:pPr>
        <w:pStyle w:val="ae"/>
        <w:numPr>
          <w:ilvl w:val="0"/>
          <w:numId w:val="14"/>
        </w:numPr>
        <w:rPr>
          <w:rFonts w:eastAsiaTheme="minorEastAsia"/>
          <w:b/>
          <w:bCs/>
          <w:lang w:eastAsia="zh-TW"/>
        </w:rPr>
      </w:pPr>
      <w:r w:rsidRPr="00476B6D">
        <w:rPr>
          <w:rFonts w:eastAsiaTheme="minorEastAsia"/>
          <w:b/>
          <w:bCs/>
          <w:lang w:eastAsia="zh-TW"/>
        </w:rPr>
        <w:t xml:space="preserve">Updated "PLATFORM_GUID" and "FW_VERSION_GUID" value to "{CC179F43-D19B-4907-ACB6-90025A56D930}". So it is not possible to update with versions prior to PA0004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p>
    <w:p w14:paraId="1C8B7A65" w14:textId="77777777" w:rsidR="00A974A7" w:rsidRDefault="00A974A7" w:rsidP="00A974A7">
      <w:pPr>
        <w:pStyle w:val="ae"/>
        <w:rPr>
          <w:rFonts w:eastAsiaTheme="minorEastAsia"/>
          <w:b/>
          <w:bCs/>
          <w:lang w:eastAsia="zh-TW"/>
        </w:rPr>
      </w:pPr>
    </w:p>
    <w:p w14:paraId="2DE3277F" w14:textId="77777777" w:rsidR="00A974A7" w:rsidRDefault="00A974A7" w:rsidP="00A974A7">
      <w:pPr>
        <w:pStyle w:val="ae"/>
        <w:rPr>
          <w:rFonts w:eastAsiaTheme="minorEastAsia"/>
          <w:b/>
          <w:bCs/>
          <w:lang w:eastAsia="zh-TW"/>
        </w:rPr>
      </w:pPr>
    </w:p>
    <w:p w14:paraId="7E6EEC74" w14:textId="77777777" w:rsidR="00A974A7" w:rsidRDefault="00A974A7" w:rsidP="00A974A7">
      <w:pPr>
        <w:pStyle w:val="ae"/>
        <w:rPr>
          <w:rFonts w:eastAsiaTheme="minorEastAsia"/>
          <w:b/>
          <w:bCs/>
          <w:lang w:eastAsia="zh-TW"/>
        </w:rPr>
      </w:pPr>
    </w:p>
    <w:p w14:paraId="00721CA0" w14:textId="77777777" w:rsidR="00ED438A" w:rsidRPr="00192E16" w:rsidRDefault="00ED438A" w:rsidP="00ED438A">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05</w:t>
      </w:r>
      <w:r>
        <w:t>.20</w:t>
      </w:r>
      <w:r>
        <w:rPr>
          <w:rFonts w:hint="eastAsia"/>
          <w:lang w:eastAsia="zh-TW"/>
        </w:rPr>
        <w:t>20</w:t>
      </w:r>
      <w:r>
        <w:t>.</w:t>
      </w:r>
      <w:r>
        <w:rPr>
          <w:rFonts w:hint="eastAsia"/>
          <w:lang w:eastAsia="zh-TW"/>
        </w:rPr>
        <w:t>0</w:t>
      </w:r>
      <w:r w:rsidR="00902643">
        <w:rPr>
          <w:lang w:eastAsia="zh-TW"/>
        </w:rPr>
        <w:t>5</w:t>
      </w:r>
      <w:r w:rsidR="00F7035F">
        <w:rPr>
          <w:rFonts w:hint="eastAsia"/>
          <w:lang w:eastAsia="zh-TW"/>
        </w:rPr>
        <w:t>17</w:t>
      </w:r>
      <w:r>
        <w:t>.</w:t>
      </w:r>
      <w:r>
        <w:rPr>
          <w:lang w:eastAsia="zh-TW"/>
        </w:rPr>
        <w:t>1</w:t>
      </w:r>
      <w:r w:rsidR="00F7035F">
        <w:rPr>
          <w:rFonts w:hint="eastAsia"/>
          <w:lang w:eastAsia="zh-TW"/>
        </w:rPr>
        <w:t>447</w:t>
      </w:r>
      <w:r>
        <w:tab/>
      </w:r>
      <w:proofErr w:type="gramStart"/>
      <w:r>
        <w:t>Development  BIOS</w:t>
      </w:r>
      <w:proofErr w:type="gramEnd"/>
    </w:p>
    <w:p w14:paraId="34C0CA9E" w14:textId="77777777" w:rsidR="00ED438A" w:rsidRPr="005C2CB1" w:rsidRDefault="00ED438A" w:rsidP="00ED438A">
      <w:pPr>
        <w:ind w:right="360"/>
        <w:rPr>
          <w:rFonts w:ascii="Courier New" w:hAnsi="Courier New" w:cs="Courier New"/>
          <w:b/>
          <w:bCs/>
        </w:rPr>
      </w:pPr>
      <w:r w:rsidRPr="005C2CB1">
        <w:rPr>
          <w:rFonts w:ascii="Courier New" w:hAnsi="Courier New" w:cs="Courier New"/>
          <w:b/>
          <w:bCs/>
        </w:rPr>
        <w:t>About This Release:</w:t>
      </w:r>
    </w:p>
    <w:p w14:paraId="6329D47B" w14:textId="77777777" w:rsidR="00ED438A" w:rsidRDefault="00ED438A" w:rsidP="001D0E27">
      <w:pPr>
        <w:pStyle w:val="ae"/>
        <w:numPr>
          <w:ilvl w:val="0"/>
          <w:numId w:val="3"/>
        </w:numPr>
      </w:pPr>
      <w:r>
        <w:t xml:space="preserve">Date: </w:t>
      </w:r>
      <w:r>
        <w:rPr>
          <w:lang w:eastAsia="zh-TW"/>
        </w:rPr>
        <w:t>May</w:t>
      </w:r>
      <w:r>
        <w:rPr>
          <w:rFonts w:hint="eastAsia"/>
          <w:lang w:eastAsia="zh-TW"/>
        </w:rPr>
        <w:t xml:space="preserve"> </w:t>
      </w:r>
      <w:r>
        <w:rPr>
          <w:lang w:eastAsia="zh-TW"/>
        </w:rPr>
        <w:t>0</w:t>
      </w:r>
      <w:r w:rsidR="00F7035F">
        <w:rPr>
          <w:rFonts w:hint="eastAsia"/>
          <w:lang w:eastAsia="zh-TW"/>
        </w:rPr>
        <w:t>17</w:t>
      </w:r>
      <w:r>
        <w:t>, 20</w:t>
      </w:r>
      <w:r>
        <w:rPr>
          <w:rFonts w:hint="eastAsia"/>
          <w:lang w:eastAsia="zh-TW"/>
        </w:rPr>
        <w:t>20</w:t>
      </w:r>
    </w:p>
    <w:p w14:paraId="56C96A28" w14:textId="77777777" w:rsidR="00ED438A" w:rsidRPr="00203116" w:rsidRDefault="00ED438A" w:rsidP="001D0E27">
      <w:pPr>
        <w:pStyle w:val="ae"/>
        <w:numPr>
          <w:ilvl w:val="0"/>
          <w:numId w:val="3"/>
        </w:numPr>
      </w:pPr>
      <w:r>
        <w:t xml:space="preserve">ROM Image Checksum: </w:t>
      </w:r>
      <w:r>
        <w:rPr>
          <w:rFonts w:hint="eastAsia"/>
          <w:lang w:eastAsia="zh-TW"/>
        </w:rPr>
        <w:t>0x</w:t>
      </w:r>
      <w:r w:rsidR="006D23AB">
        <w:rPr>
          <w:rFonts w:hint="eastAsia"/>
          <w:lang w:eastAsia="zh-TW"/>
        </w:rPr>
        <w:t>9039</w:t>
      </w:r>
    </w:p>
    <w:p w14:paraId="07FA5F3F" w14:textId="77777777" w:rsidR="00ED438A" w:rsidRDefault="00ED438A"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.1192</w:t>
      </w:r>
    </w:p>
    <w:p w14:paraId="2B2497C7" w14:textId="77777777" w:rsidR="00ED438A" w:rsidRDefault="00ED438A" w:rsidP="001D0E27">
      <w:pPr>
        <w:pStyle w:val="ae"/>
        <w:numPr>
          <w:ilvl w:val="0"/>
          <w:numId w:val="4"/>
        </w:numPr>
      </w:pPr>
      <w:r>
        <w:t xml:space="preserve">EC Firmware: </w:t>
      </w:r>
      <w:r>
        <w:rPr>
          <w:rFonts w:hint="eastAsia"/>
          <w:lang w:eastAsia="zh-TW"/>
        </w:rPr>
        <w:t>01.02.00</w:t>
      </w:r>
    </w:p>
    <w:p w14:paraId="35DF875C" w14:textId="77777777" w:rsidR="00ED438A" w:rsidRDefault="00ED438A"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w:t>
      </w:r>
      <w:r>
        <w:rPr>
          <w:lang w:eastAsia="zh-TW"/>
        </w:rPr>
        <w:t>6</w:t>
      </w:r>
    </w:p>
    <w:p w14:paraId="5B5894A2" w14:textId="77777777" w:rsidR="00ED438A" w:rsidRPr="00DA6AF4" w:rsidRDefault="00ED438A" w:rsidP="001D0E27">
      <w:pPr>
        <w:pStyle w:val="ae"/>
        <w:numPr>
          <w:ilvl w:val="0"/>
          <w:numId w:val="4"/>
        </w:numPr>
        <w:rPr>
          <w:bCs/>
        </w:rPr>
      </w:pPr>
      <w:r>
        <w:t>Memory Reference Code: Based on RC</w:t>
      </w:r>
      <w:r w:rsidR="00850E77">
        <w:t>0A.00.</w:t>
      </w:r>
      <w:r w:rsidR="00850E77">
        <w:rPr>
          <w:rFonts w:hint="eastAsia"/>
          <w:lang w:eastAsia="zh-TW"/>
        </w:rPr>
        <w:t>22</w:t>
      </w:r>
      <w:r w:rsidR="00850E77">
        <w:t>.</w:t>
      </w:r>
      <w:r w:rsidR="00850E77">
        <w:rPr>
          <w:rFonts w:hint="eastAsia"/>
          <w:lang w:eastAsia="zh-TW"/>
        </w:rPr>
        <w:t>31</w:t>
      </w:r>
    </w:p>
    <w:p w14:paraId="704AFE3D" w14:textId="77777777" w:rsidR="00ED438A" w:rsidRDefault="00ED438A" w:rsidP="001D0E27">
      <w:pPr>
        <w:pStyle w:val="ae"/>
        <w:numPr>
          <w:ilvl w:val="0"/>
          <w:numId w:val="4"/>
        </w:numPr>
        <w:rPr>
          <w:bCs/>
        </w:rPr>
      </w:pPr>
      <w:proofErr w:type="spellStart"/>
      <w:r>
        <w:t>MEBx</w:t>
      </w:r>
      <w:proofErr w:type="spellEnd"/>
      <w:r>
        <w:t xml:space="preserve"> Revision: NA</w:t>
      </w:r>
    </w:p>
    <w:p w14:paraId="08085FE0" w14:textId="77777777" w:rsidR="00ED438A" w:rsidRDefault="00ED438A" w:rsidP="001D0E27">
      <w:pPr>
        <w:pStyle w:val="ae"/>
        <w:numPr>
          <w:ilvl w:val="0"/>
          <w:numId w:val="4"/>
        </w:numPr>
      </w:pPr>
      <w:r>
        <w:t>Integrated Graphics</w:t>
      </w:r>
    </w:p>
    <w:p w14:paraId="4452D5A3" w14:textId="77777777" w:rsidR="00ED438A" w:rsidRDefault="00ED438A" w:rsidP="001D0E27">
      <w:pPr>
        <w:pStyle w:val="ae"/>
        <w:numPr>
          <w:ilvl w:val="2"/>
          <w:numId w:val="4"/>
        </w:numPr>
      </w:pPr>
      <w:r>
        <w:t xml:space="preserve">Option ROM: </w:t>
      </w:r>
      <w:r>
        <w:rPr>
          <w:rFonts w:hint="eastAsia"/>
          <w:lang w:eastAsia="zh-TW"/>
        </w:rPr>
        <w:t>NA</w:t>
      </w:r>
    </w:p>
    <w:p w14:paraId="38DAB012" w14:textId="77777777" w:rsidR="00ED438A" w:rsidRDefault="00ED438A"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38A184EC" w14:textId="77777777" w:rsidR="00ED438A" w:rsidRDefault="00ED438A" w:rsidP="001D0E27">
      <w:pPr>
        <w:pStyle w:val="ae"/>
        <w:numPr>
          <w:ilvl w:val="0"/>
          <w:numId w:val="4"/>
        </w:numPr>
      </w:pPr>
      <w:r>
        <w:t xml:space="preserve">SATA RAID Option ROM: </w:t>
      </w:r>
    </w:p>
    <w:p w14:paraId="2775182B" w14:textId="77777777" w:rsidR="00ED438A" w:rsidRDefault="00ED438A" w:rsidP="001D0E27">
      <w:pPr>
        <w:pStyle w:val="ae"/>
        <w:numPr>
          <w:ilvl w:val="0"/>
          <w:numId w:val="4"/>
        </w:numPr>
      </w:pPr>
      <w:r>
        <w:t>SATA non-RAID Option ROM: NA</w:t>
      </w:r>
    </w:p>
    <w:p w14:paraId="522CF992" w14:textId="77777777" w:rsidR="00ED438A" w:rsidRDefault="00ED438A" w:rsidP="001D0E27">
      <w:pPr>
        <w:pStyle w:val="ae"/>
        <w:numPr>
          <w:ilvl w:val="0"/>
          <w:numId w:val="4"/>
        </w:numPr>
      </w:pPr>
      <w:r>
        <w:t xml:space="preserve">AHCI Code: Based on </w:t>
      </w:r>
      <w:r>
        <w:rPr>
          <w:rFonts w:hint="eastAsia"/>
          <w:lang w:eastAsia="zh-TW"/>
        </w:rPr>
        <w:t>AHCI_23</w:t>
      </w:r>
    </w:p>
    <w:p w14:paraId="226F289D" w14:textId="77777777" w:rsidR="00ED438A" w:rsidRDefault="00ED438A" w:rsidP="001D0E27">
      <w:pPr>
        <w:pStyle w:val="ae"/>
        <w:numPr>
          <w:ilvl w:val="0"/>
          <w:numId w:val="4"/>
        </w:numPr>
      </w:pPr>
      <w:r>
        <w:t xml:space="preserve">LAN Option ROM: </w:t>
      </w:r>
      <w:r>
        <w:rPr>
          <w:rFonts w:hint="eastAsia"/>
          <w:lang w:eastAsia="zh-TW"/>
        </w:rPr>
        <w:t>NA</w:t>
      </w:r>
    </w:p>
    <w:p w14:paraId="1D75C8F5" w14:textId="77777777" w:rsidR="00ED438A" w:rsidRDefault="00ED438A" w:rsidP="001D0E27">
      <w:pPr>
        <w:pStyle w:val="ae"/>
        <w:numPr>
          <w:ilvl w:val="0"/>
          <w:numId w:val="4"/>
        </w:numPr>
      </w:pPr>
      <w:r>
        <w:t>Visual BIOS: NA</w:t>
      </w:r>
    </w:p>
    <w:p w14:paraId="4AAB2224" w14:textId="77777777" w:rsidR="00ED438A" w:rsidRPr="00D3539C" w:rsidRDefault="00ED438A" w:rsidP="00ED438A">
      <w:pPr>
        <w:pStyle w:val="ae"/>
        <w:ind w:left="360"/>
      </w:pPr>
    </w:p>
    <w:p w14:paraId="22498F54" w14:textId="77777777" w:rsidR="00ED438A" w:rsidRPr="00341369" w:rsidRDefault="00ED438A" w:rsidP="001D0E27">
      <w:pPr>
        <w:pStyle w:val="ae"/>
        <w:numPr>
          <w:ilvl w:val="0"/>
          <w:numId w:val="4"/>
        </w:numPr>
        <w:rPr>
          <w:rFonts w:ascii="Courier New" w:eastAsia="Times New Roman" w:hAnsi="Courier New" w:cs="Courier New"/>
        </w:rPr>
      </w:pPr>
      <w:r w:rsidRPr="003C1214">
        <w:t xml:space="preserve">Supported Flash Devices: </w:t>
      </w:r>
    </w:p>
    <w:p w14:paraId="7B0C5198" w14:textId="77777777" w:rsidR="00ED438A" w:rsidRDefault="00ED438A" w:rsidP="00ED438A">
      <w:pPr>
        <w:pStyle w:val="ae"/>
        <w:ind w:left="1440"/>
        <w:rPr>
          <w:rFonts w:ascii="Courier New" w:eastAsia="Times New Roman" w:hAnsi="Courier New" w:cs="Courier New"/>
        </w:rPr>
      </w:pPr>
      <w:r w:rsidRPr="00745EF2">
        <w:t>MACRONIX</w:t>
      </w:r>
      <w:r w:rsidRPr="00745EF2">
        <w:tab/>
        <w:t>MX25L25673GM2I-08G</w:t>
      </w:r>
      <w:r w:rsidRPr="00745EF2">
        <w:tab/>
        <w:t>32MB</w:t>
      </w:r>
    </w:p>
    <w:p w14:paraId="22A32A62" w14:textId="77777777" w:rsidR="00ED438A" w:rsidRPr="005C2CB1" w:rsidRDefault="00ED438A"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89DB64F" w14:textId="77777777" w:rsidR="00ED438A" w:rsidRDefault="00ED438A" w:rsidP="00ED438A">
      <w:pPr>
        <w:pStyle w:val="ae"/>
        <w:ind w:left="720"/>
      </w:pPr>
      <w:r w:rsidRPr="004E2F70">
        <w:t>M80806C0_00000066.pdb</w:t>
      </w:r>
    </w:p>
    <w:p w14:paraId="0567E432" w14:textId="77777777" w:rsidR="00ED438A" w:rsidRDefault="00ED438A" w:rsidP="00ED438A">
      <w:pPr>
        <w:pStyle w:val="ae"/>
        <w:ind w:left="720"/>
        <w:rPr>
          <w:lang w:eastAsia="zh-TW"/>
        </w:rPr>
      </w:pPr>
      <w:r w:rsidRPr="00DB1510">
        <w:rPr>
          <w:lang w:eastAsia="zh-TW"/>
        </w:rPr>
        <w:t>M80806C1_00000020.pdb</w:t>
      </w:r>
    </w:p>
    <w:p w14:paraId="7DAA106D" w14:textId="77777777" w:rsidR="00ED438A" w:rsidRDefault="00ED438A"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04523A2" w14:textId="77777777" w:rsidR="00ED438A" w:rsidRDefault="00ED438A" w:rsidP="00ED438A">
      <w:pPr>
        <w:pStyle w:val="ae"/>
        <w:ind w:left="720"/>
      </w:pPr>
      <w:r w:rsidRPr="004E2F70">
        <w:t>M80806C0_00000066.pdb</w:t>
      </w:r>
    </w:p>
    <w:p w14:paraId="77749F0B" w14:textId="77777777" w:rsidR="00ED438A" w:rsidRPr="005C2CB1" w:rsidRDefault="00ED438A" w:rsidP="00ED438A">
      <w:pPr>
        <w:pStyle w:val="ae"/>
        <w:ind w:left="720"/>
        <w:rPr>
          <w:lang w:eastAsia="zh-TW"/>
        </w:rPr>
      </w:pPr>
      <w:r w:rsidRPr="00DB1510">
        <w:rPr>
          <w:lang w:eastAsia="zh-TW"/>
        </w:rPr>
        <w:t>M80806C1_00000020.pdb</w:t>
      </w:r>
    </w:p>
    <w:p w14:paraId="500654BE" w14:textId="77777777" w:rsidR="00ED438A" w:rsidRPr="000A0E43" w:rsidRDefault="00ED438A" w:rsidP="00ED438A">
      <w:pPr>
        <w:pStyle w:val="ae"/>
        <w:ind w:left="1440"/>
        <w:rPr>
          <w:rFonts w:ascii="CG Times (WN)" w:hAnsi="CG Times (WN)"/>
        </w:rPr>
      </w:pPr>
    </w:p>
    <w:p w14:paraId="1DEDECE5" w14:textId="77777777" w:rsidR="00ED438A" w:rsidRDefault="00ED438A" w:rsidP="00ED438A">
      <w:pPr>
        <w:pStyle w:val="ae"/>
        <w:rPr>
          <w:b/>
          <w:bCs/>
        </w:rPr>
      </w:pPr>
      <w:r>
        <w:rPr>
          <w:b/>
          <w:bCs/>
        </w:rPr>
        <w:t>New Fixes/Features:</w:t>
      </w:r>
    </w:p>
    <w:p w14:paraId="4BA5C7EF" w14:textId="77777777" w:rsidR="00ED438A" w:rsidRDefault="00ED438A" w:rsidP="00ED438A">
      <w:pPr>
        <w:pStyle w:val="ae"/>
        <w:ind w:left="720"/>
        <w:rPr>
          <w:lang w:eastAsia="zh-TW"/>
        </w:rPr>
      </w:pPr>
      <w:r>
        <w:rPr>
          <w:rFonts w:hint="eastAsia"/>
          <w:lang w:eastAsia="zh-TW"/>
        </w:rPr>
        <w:t>Based on PA0004</w:t>
      </w:r>
    </w:p>
    <w:p w14:paraId="31F40540" w14:textId="77777777" w:rsidR="00ED438A" w:rsidRDefault="00ED438A" w:rsidP="001D0E27">
      <w:pPr>
        <w:pStyle w:val="ae"/>
        <w:numPr>
          <w:ilvl w:val="0"/>
          <w:numId w:val="15"/>
        </w:numPr>
        <w:rPr>
          <w:lang w:eastAsia="zh-TW"/>
        </w:rPr>
      </w:pPr>
      <w:r w:rsidRPr="00ED438A">
        <w:rPr>
          <w:lang w:eastAsia="zh-TW"/>
        </w:rPr>
        <w:t>Improve AMI CRB</w:t>
      </w:r>
      <w:r>
        <w:rPr>
          <w:rFonts w:hint="eastAsia"/>
          <w:lang w:eastAsia="zh-TW"/>
        </w:rPr>
        <w:t xml:space="preserve"> </w:t>
      </w:r>
      <w:proofErr w:type="gramStart"/>
      <w:r>
        <w:rPr>
          <w:rFonts w:hint="eastAsia"/>
          <w:lang w:eastAsia="zh-TW"/>
        </w:rPr>
        <w:t>Label :</w:t>
      </w:r>
      <w:proofErr w:type="gramEnd"/>
      <w:r>
        <w:rPr>
          <w:rFonts w:hint="eastAsia"/>
          <w:lang w:eastAsia="zh-TW"/>
        </w:rPr>
        <w:t xml:space="preserve"> </w:t>
      </w:r>
      <w:r>
        <w:rPr>
          <w:lang w:eastAsia="zh-TW"/>
        </w:rPr>
        <w:t>“</w:t>
      </w:r>
      <w:r w:rsidRPr="00ED438A">
        <w:rPr>
          <w:lang w:eastAsia="zh-TW"/>
        </w:rPr>
        <w:t>5.18_1AWHY_RC0A.00.22.31_016.1</w:t>
      </w:r>
      <w:r>
        <w:rPr>
          <w:lang w:eastAsia="zh-TW"/>
        </w:rPr>
        <w:t>”</w:t>
      </w:r>
    </w:p>
    <w:p w14:paraId="797A3187" w14:textId="77777777" w:rsidR="00ED438A" w:rsidRDefault="00ED438A" w:rsidP="001D0E27">
      <w:pPr>
        <w:pStyle w:val="ae"/>
        <w:numPr>
          <w:ilvl w:val="0"/>
          <w:numId w:val="15"/>
        </w:numPr>
        <w:rPr>
          <w:lang w:eastAsia="zh-TW"/>
        </w:rPr>
      </w:pPr>
      <w:proofErr w:type="gramStart"/>
      <w:r w:rsidRPr="00ED438A">
        <w:rPr>
          <w:lang w:eastAsia="zh-TW"/>
        </w:rPr>
        <w:t>Improve</w:t>
      </w:r>
      <w:r>
        <w:rPr>
          <w:lang w:eastAsia="zh-TW"/>
        </w:rPr>
        <w:t xml:space="preserve"> </w:t>
      </w:r>
      <w:r>
        <w:rPr>
          <w:rFonts w:hint="eastAsia"/>
          <w:lang w:eastAsia="zh-TW"/>
        </w:rPr>
        <w:t xml:space="preserve"> ESA</w:t>
      </w:r>
      <w:proofErr w:type="gramEnd"/>
      <w:r>
        <w:rPr>
          <w:rFonts w:hint="eastAsia"/>
          <w:lang w:eastAsia="zh-TW"/>
        </w:rPr>
        <w:t xml:space="preserve"> setup module.</w:t>
      </w:r>
    </w:p>
    <w:p w14:paraId="5FCAFA9B" w14:textId="77777777" w:rsidR="00E22B28" w:rsidRDefault="00E22B28" w:rsidP="001D0E27">
      <w:pPr>
        <w:pStyle w:val="ae"/>
        <w:numPr>
          <w:ilvl w:val="0"/>
          <w:numId w:val="15"/>
        </w:numPr>
        <w:rPr>
          <w:lang w:eastAsia="zh-TW"/>
        </w:rPr>
      </w:pPr>
      <w:r>
        <w:rPr>
          <w:rFonts w:hint="eastAsia"/>
          <w:lang w:eastAsia="zh-TW"/>
        </w:rPr>
        <w:t xml:space="preserve">[EIP541348] </w:t>
      </w:r>
      <w:r w:rsidRPr="00E22B28">
        <w:rPr>
          <w:lang w:eastAsia="zh-TW"/>
        </w:rPr>
        <w:t>Qi charger module</w:t>
      </w:r>
      <w:r>
        <w:rPr>
          <w:rFonts w:hint="eastAsia"/>
          <w:lang w:eastAsia="zh-TW"/>
        </w:rPr>
        <w:t>.</w:t>
      </w:r>
    </w:p>
    <w:p w14:paraId="08FD022D" w14:textId="77777777" w:rsidR="007D4079" w:rsidRDefault="007D4079" w:rsidP="001D0E27">
      <w:pPr>
        <w:pStyle w:val="ae"/>
        <w:numPr>
          <w:ilvl w:val="0"/>
          <w:numId w:val="15"/>
        </w:numPr>
        <w:rPr>
          <w:lang w:eastAsia="zh-TW"/>
        </w:rPr>
      </w:pPr>
      <w:r>
        <w:rPr>
          <w:rFonts w:hint="eastAsia"/>
          <w:lang w:eastAsia="zh-TW"/>
        </w:rPr>
        <w:t>SMBIOS Type 17 information.</w:t>
      </w:r>
    </w:p>
    <w:p w14:paraId="6D49211B" w14:textId="77777777" w:rsidR="00867DC9" w:rsidRDefault="00867DC9" w:rsidP="001D0E27">
      <w:pPr>
        <w:pStyle w:val="ae"/>
        <w:numPr>
          <w:ilvl w:val="0"/>
          <w:numId w:val="15"/>
        </w:numPr>
        <w:rPr>
          <w:lang w:eastAsia="zh-TW"/>
        </w:rPr>
      </w:pPr>
      <w:r>
        <w:rPr>
          <w:lang w:eastAsia="zh-TW"/>
        </w:rPr>
        <w:t>Setup item SATA port "</w:t>
      </w:r>
      <w:proofErr w:type="spellStart"/>
      <w:r>
        <w:rPr>
          <w:lang w:eastAsia="zh-TW"/>
        </w:rPr>
        <w:t>DevSlp</w:t>
      </w:r>
      <w:proofErr w:type="spellEnd"/>
      <w:r>
        <w:rPr>
          <w:lang w:eastAsia="zh-TW"/>
        </w:rPr>
        <w:t>"</w:t>
      </w:r>
    </w:p>
    <w:p w14:paraId="298801D2" w14:textId="77777777" w:rsidR="00867DC9" w:rsidRDefault="00867DC9" w:rsidP="00867DC9">
      <w:pPr>
        <w:pStyle w:val="ae"/>
        <w:ind w:left="1080"/>
        <w:rPr>
          <w:lang w:eastAsia="zh-TW"/>
        </w:rPr>
      </w:pPr>
      <w:r>
        <w:rPr>
          <w:rFonts w:hint="eastAsia"/>
          <w:lang w:eastAsia="zh-TW"/>
        </w:rPr>
        <w:t xml:space="preserve">a. </w:t>
      </w:r>
      <w:r>
        <w:rPr>
          <w:lang w:eastAsia="zh-TW"/>
        </w:rPr>
        <w:t xml:space="preserve"> SATA Port 0 </w:t>
      </w:r>
      <w:proofErr w:type="spellStart"/>
      <w:r>
        <w:rPr>
          <w:lang w:eastAsia="zh-TW"/>
        </w:rPr>
        <w:t>DevSlp</w:t>
      </w:r>
      <w:proofErr w:type="spellEnd"/>
      <w:r>
        <w:rPr>
          <w:lang w:eastAsia="zh-TW"/>
        </w:rPr>
        <w:t xml:space="preserve"> Default value set to "Enabled"</w:t>
      </w:r>
    </w:p>
    <w:p w14:paraId="61BA9640" w14:textId="77777777" w:rsidR="00867DC9" w:rsidRDefault="00867DC9" w:rsidP="00867DC9">
      <w:pPr>
        <w:pStyle w:val="ae"/>
        <w:ind w:left="1080"/>
        <w:rPr>
          <w:lang w:eastAsia="zh-TW"/>
        </w:rPr>
      </w:pPr>
      <w:r>
        <w:rPr>
          <w:lang w:eastAsia="zh-TW"/>
        </w:rPr>
        <w:t xml:space="preserve"> </w:t>
      </w:r>
      <w:r>
        <w:rPr>
          <w:rFonts w:hint="eastAsia"/>
          <w:lang w:eastAsia="zh-TW"/>
        </w:rPr>
        <w:t xml:space="preserve">b. </w:t>
      </w:r>
      <w:r>
        <w:rPr>
          <w:lang w:eastAsia="zh-TW"/>
        </w:rPr>
        <w:t xml:space="preserve">SATA Port 1 </w:t>
      </w:r>
      <w:proofErr w:type="spellStart"/>
      <w:r>
        <w:rPr>
          <w:lang w:eastAsia="zh-TW"/>
        </w:rPr>
        <w:t>DevSlp</w:t>
      </w:r>
      <w:proofErr w:type="spellEnd"/>
      <w:r>
        <w:rPr>
          <w:lang w:eastAsia="zh-TW"/>
        </w:rPr>
        <w:t xml:space="preserve"> Default value set to "Enabled"</w:t>
      </w:r>
    </w:p>
    <w:p w14:paraId="4E230199" w14:textId="77777777" w:rsidR="00CF0411" w:rsidRDefault="00CF0411" w:rsidP="001D0E27">
      <w:pPr>
        <w:pStyle w:val="ae"/>
        <w:numPr>
          <w:ilvl w:val="0"/>
          <w:numId w:val="15"/>
        </w:numPr>
        <w:rPr>
          <w:lang w:eastAsia="zh-TW"/>
        </w:rPr>
      </w:pPr>
      <w:r w:rsidRPr="00CF0411">
        <w:rPr>
          <w:lang w:eastAsia="zh-TW"/>
        </w:rPr>
        <w:t>Change TBT Security level default value from "1" to "0".</w:t>
      </w:r>
    </w:p>
    <w:p w14:paraId="30011716" w14:textId="77777777" w:rsidR="00D30069" w:rsidRDefault="004D4B25" w:rsidP="001D0E27">
      <w:pPr>
        <w:pStyle w:val="ae"/>
        <w:numPr>
          <w:ilvl w:val="0"/>
          <w:numId w:val="15"/>
        </w:numPr>
        <w:rPr>
          <w:lang w:eastAsia="zh-TW"/>
        </w:rPr>
      </w:pPr>
      <w:r>
        <w:rPr>
          <w:rFonts w:hint="eastAsia"/>
          <w:lang w:eastAsia="zh-TW"/>
        </w:rPr>
        <w:t>[</w:t>
      </w:r>
      <w:r w:rsidRPr="004D4B25">
        <w:rPr>
          <w:lang w:eastAsia="zh-TW"/>
        </w:rPr>
        <w:t>FC-</w:t>
      </w:r>
      <w:proofErr w:type="gramStart"/>
      <w:r w:rsidRPr="004D4B25">
        <w:rPr>
          <w:lang w:eastAsia="zh-TW"/>
        </w:rPr>
        <w:t>059</w:t>
      </w:r>
      <w:r>
        <w:rPr>
          <w:rFonts w:hint="eastAsia"/>
          <w:lang w:eastAsia="zh-TW"/>
        </w:rPr>
        <w:t>]</w:t>
      </w:r>
      <w:r w:rsidR="00D30069" w:rsidRPr="00D30069">
        <w:rPr>
          <w:lang w:eastAsia="zh-TW"/>
        </w:rPr>
        <w:t>Updated</w:t>
      </w:r>
      <w:proofErr w:type="gramEnd"/>
      <w:r w:rsidR="00D30069" w:rsidRPr="00D30069">
        <w:rPr>
          <w:lang w:eastAsia="zh-TW"/>
        </w:rPr>
        <w:t xml:space="preserve"> code for M.2 NVME information in setup "Advanced" -&gt; "STORAGE" page</w:t>
      </w:r>
    </w:p>
    <w:p w14:paraId="34DF6BED" w14:textId="77777777" w:rsidR="00D30069" w:rsidRDefault="00D30069" w:rsidP="001D0E27">
      <w:pPr>
        <w:pStyle w:val="ae"/>
        <w:numPr>
          <w:ilvl w:val="0"/>
          <w:numId w:val="15"/>
        </w:numPr>
        <w:rPr>
          <w:lang w:eastAsia="zh-TW"/>
        </w:rPr>
      </w:pPr>
      <w:r>
        <w:rPr>
          <w:rFonts w:hint="eastAsia"/>
          <w:lang w:eastAsia="zh-TW"/>
        </w:rPr>
        <w:t xml:space="preserve">Updated </w:t>
      </w:r>
      <w:r>
        <w:rPr>
          <w:lang w:eastAsia="zh-TW"/>
        </w:rPr>
        <w:t>“</w:t>
      </w:r>
      <w:r w:rsidRPr="00D30069">
        <w:rPr>
          <w:lang w:eastAsia="zh-TW"/>
        </w:rPr>
        <w:t>PLATFORM_GUID" &amp; "FW_VERSION_GUID"</w:t>
      </w:r>
      <w:r>
        <w:rPr>
          <w:rFonts w:hint="eastAsia"/>
          <w:lang w:eastAsia="zh-TW"/>
        </w:rPr>
        <w:t xml:space="preserve">, and please refer to the </w:t>
      </w:r>
      <w:r>
        <w:rPr>
          <w:lang w:eastAsia="zh-TW"/>
        </w:rPr>
        <w:t>“</w:t>
      </w:r>
      <w:r>
        <w:rPr>
          <w:rFonts w:hint="eastAsia"/>
          <w:lang w:eastAsia="zh-TW"/>
        </w:rPr>
        <w:t>Known Errata 2</w:t>
      </w:r>
      <w:r>
        <w:rPr>
          <w:lang w:eastAsia="zh-TW"/>
        </w:rPr>
        <w:t>”</w:t>
      </w:r>
    </w:p>
    <w:p w14:paraId="7A3C4121" w14:textId="77777777" w:rsidR="00867DC9" w:rsidRDefault="00D30069" w:rsidP="00867DC9">
      <w:pPr>
        <w:pStyle w:val="ae"/>
        <w:ind w:left="1080"/>
        <w:rPr>
          <w:lang w:eastAsia="zh-TW"/>
        </w:rPr>
      </w:pPr>
      <w:r w:rsidRPr="00D30069">
        <w:rPr>
          <w:lang w:eastAsia="zh-TW"/>
        </w:rPr>
        <w:t>CC179F43-D19B-4907-ACB6-90025A56D930</w:t>
      </w:r>
    </w:p>
    <w:p w14:paraId="749B8D9D" w14:textId="77777777" w:rsidR="00ED438A" w:rsidRDefault="00ED438A" w:rsidP="001D0E27">
      <w:pPr>
        <w:pStyle w:val="ae"/>
        <w:numPr>
          <w:ilvl w:val="0"/>
          <w:numId w:val="15"/>
        </w:numPr>
        <w:rPr>
          <w:lang w:eastAsia="zh-TW"/>
        </w:rPr>
      </w:pPr>
      <w:r>
        <w:rPr>
          <w:lang w:eastAsia="zh-TW"/>
        </w:rPr>
        <w:t>LED Function for BIOS post</w:t>
      </w:r>
      <w:r>
        <w:rPr>
          <w:rFonts w:hint="eastAsia"/>
          <w:lang w:eastAsia="zh-TW"/>
        </w:rPr>
        <w:t>.</w:t>
      </w:r>
    </w:p>
    <w:p w14:paraId="0E94BF57" w14:textId="77777777" w:rsidR="00ED438A" w:rsidRDefault="00ED438A" w:rsidP="00ED438A">
      <w:pPr>
        <w:pStyle w:val="ae"/>
        <w:ind w:left="1080"/>
        <w:rPr>
          <w:lang w:eastAsia="zh-TW"/>
        </w:rPr>
      </w:pPr>
      <w:r>
        <w:rPr>
          <w:lang w:eastAsia="zh-TW"/>
        </w:rPr>
        <w:t>[EIP534094]</w:t>
      </w:r>
      <w:proofErr w:type="gramStart"/>
      <w:r>
        <w:rPr>
          <w:lang w:eastAsia="zh-TW"/>
        </w:rPr>
        <w:t xml:space="preserve">   [</w:t>
      </w:r>
      <w:proofErr w:type="gramEnd"/>
      <w:r>
        <w:rPr>
          <w:lang w:eastAsia="zh-TW"/>
        </w:rPr>
        <w:t>FC-017] HDD LED/ Swap function not ready</w:t>
      </w:r>
    </w:p>
    <w:p w14:paraId="7B7D3775" w14:textId="77777777" w:rsidR="00ED438A" w:rsidRDefault="00ED438A" w:rsidP="00ED438A">
      <w:pPr>
        <w:pStyle w:val="ae"/>
        <w:ind w:left="1080"/>
        <w:rPr>
          <w:lang w:eastAsia="zh-TW"/>
        </w:rPr>
      </w:pPr>
      <w:r>
        <w:rPr>
          <w:lang w:eastAsia="zh-TW"/>
        </w:rPr>
        <w:t>[EIP534095]</w:t>
      </w:r>
      <w:proofErr w:type="gramStart"/>
      <w:r>
        <w:rPr>
          <w:lang w:eastAsia="zh-TW"/>
        </w:rPr>
        <w:t xml:space="preserve">   [</w:t>
      </w:r>
      <w:proofErr w:type="gramEnd"/>
      <w:r>
        <w:rPr>
          <w:lang w:eastAsia="zh-TW"/>
        </w:rPr>
        <w:t>FC-018] HDD LED/ Indicator Color function not ready.</w:t>
      </w:r>
    </w:p>
    <w:p w14:paraId="0DC56EF4" w14:textId="77777777" w:rsidR="00ED438A" w:rsidRDefault="00ED438A" w:rsidP="00ED438A">
      <w:pPr>
        <w:pStyle w:val="ae"/>
        <w:ind w:left="1080"/>
        <w:rPr>
          <w:lang w:eastAsia="zh-TW"/>
        </w:rPr>
      </w:pPr>
      <w:r>
        <w:rPr>
          <w:lang w:eastAsia="zh-TW"/>
        </w:rPr>
        <w:t>[EIP534096]</w:t>
      </w:r>
      <w:proofErr w:type="gramStart"/>
      <w:r>
        <w:rPr>
          <w:lang w:eastAsia="zh-TW"/>
        </w:rPr>
        <w:t xml:space="preserve">   [</w:t>
      </w:r>
      <w:proofErr w:type="gramEnd"/>
      <w:r>
        <w:rPr>
          <w:lang w:eastAsia="zh-TW"/>
        </w:rPr>
        <w:t>FC-021]Power LED / LED Swap function not ready</w:t>
      </w:r>
    </w:p>
    <w:p w14:paraId="6A3E4C66" w14:textId="77777777" w:rsidR="00ED438A" w:rsidRDefault="00ED438A" w:rsidP="00ED438A">
      <w:pPr>
        <w:pStyle w:val="ae"/>
        <w:ind w:left="1080"/>
        <w:rPr>
          <w:lang w:eastAsia="zh-TW"/>
        </w:rPr>
      </w:pPr>
      <w:r>
        <w:rPr>
          <w:lang w:eastAsia="zh-TW"/>
        </w:rPr>
        <w:t>[EIP534097]</w:t>
      </w:r>
      <w:proofErr w:type="gramStart"/>
      <w:r>
        <w:rPr>
          <w:lang w:eastAsia="zh-TW"/>
        </w:rPr>
        <w:t xml:space="preserve">   [</w:t>
      </w:r>
      <w:proofErr w:type="gramEnd"/>
      <w:r>
        <w:rPr>
          <w:lang w:eastAsia="zh-TW"/>
        </w:rPr>
        <w:t>FC-022] Power LED /LED Indicator Color function not ready</w:t>
      </w:r>
    </w:p>
    <w:p w14:paraId="7305C303" w14:textId="77777777" w:rsidR="00E22B28" w:rsidRDefault="00ED438A" w:rsidP="00E22B28">
      <w:pPr>
        <w:pStyle w:val="ae"/>
        <w:ind w:left="1080"/>
        <w:rPr>
          <w:lang w:eastAsia="zh-TW"/>
        </w:rPr>
      </w:pPr>
      <w:r>
        <w:rPr>
          <w:lang w:eastAsia="zh-TW"/>
        </w:rPr>
        <w:t>[EIP534098]</w:t>
      </w:r>
      <w:proofErr w:type="gramStart"/>
      <w:r>
        <w:rPr>
          <w:lang w:eastAsia="zh-TW"/>
        </w:rPr>
        <w:t xml:space="preserve">   [</w:t>
      </w:r>
      <w:proofErr w:type="gramEnd"/>
      <w:r>
        <w:rPr>
          <w:lang w:eastAsia="zh-TW"/>
        </w:rPr>
        <w:t>FC-023] RGB LED / LED SWAP function not ready</w:t>
      </w:r>
    </w:p>
    <w:p w14:paraId="3F1741C0" w14:textId="77777777" w:rsidR="00ED438A" w:rsidRDefault="00ED438A" w:rsidP="00ED438A">
      <w:pPr>
        <w:pStyle w:val="ae"/>
        <w:rPr>
          <w:rFonts w:eastAsiaTheme="minorEastAsia"/>
          <w:b/>
          <w:bCs/>
          <w:lang w:eastAsia="zh-TW"/>
        </w:rPr>
      </w:pPr>
      <w:r w:rsidRPr="00D54263">
        <w:rPr>
          <w:rFonts w:eastAsia="MS Mincho"/>
          <w:b/>
          <w:bCs/>
        </w:rPr>
        <w:t>Known Errata:</w:t>
      </w:r>
    </w:p>
    <w:p w14:paraId="7A423FBC" w14:textId="77777777" w:rsidR="00ED438A" w:rsidRDefault="002669A2" w:rsidP="001D0E27">
      <w:pPr>
        <w:pStyle w:val="ae"/>
        <w:numPr>
          <w:ilvl w:val="0"/>
          <w:numId w:val="14"/>
        </w:numPr>
        <w:rPr>
          <w:rFonts w:eastAsiaTheme="minorEastAsia"/>
          <w:b/>
          <w:bCs/>
          <w:lang w:eastAsia="zh-TW"/>
        </w:rPr>
      </w:pPr>
      <w:r w:rsidRPr="002669A2">
        <w:rPr>
          <w:rFonts w:eastAsiaTheme="minorEastAsia"/>
          <w:b/>
          <w:bCs/>
          <w:lang w:eastAsia="zh-TW"/>
        </w:rPr>
        <w:t>The current EC FW 1.2.0 in FAB-A will update the BIOS update by the CAP file and need to turn off the AC power to work properly</w:t>
      </w:r>
    </w:p>
    <w:p w14:paraId="5A93F918" w14:textId="77777777" w:rsidR="00766EB9" w:rsidRDefault="00476B6D" w:rsidP="001D0E27">
      <w:pPr>
        <w:pStyle w:val="ae"/>
        <w:numPr>
          <w:ilvl w:val="0"/>
          <w:numId w:val="14"/>
        </w:numPr>
        <w:rPr>
          <w:rFonts w:eastAsiaTheme="minorEastAsia"/>
          <w:b/>
          <w:bCs/>
          <w:lang w:eastAsia="zh-TW"/>
        </w:rPr>
      </w:pPr>
      <w:r w:rsidRPr="00476B6D">
        <w:rPr>
          <w:rFonts w:eastAsiaTheme="minorEastAsia"/>
          <w:b/>
          <w:bCs/>
          <w:lang w:eastAsia="zh-TW"/>
        </w:rPr>
        <w:t xml:space="preserve">Updated "PLATFORM_GUID" and "FW_VERSION_GUID" value to "{CC179F43-D19B-4907-ACB6-90025A56D930}". So it is not possible to update with versions prior to PA0004 by CAP </w:t>
      </w:r>
      <w:proofErr w:type="gramStart"/>
      <w:r w:rsidRPr="00476B6D">
        <w:rPr>
          <w:rFonts w:eastAsiaTheme="minorEastAsia"/>
          <w:b/>
          <w:bCs/>
          <w:lang w:eastAsia="zh-TW"/>
        </w:rPr>
        <w:t>file(</w:t>
      </w:r>
      <w:proofErr w:type="spellStart"/>
      <w:proofErr w:type="gramEnd"/>
      <w:r w:rsidRPr="00476B6D">
        <w:rPr>
          <w:rFonts w:eastAsiaTheme="minorEastAsia"/>
          <w:b/>
          <w:bCs/>
          <w:lang w:eastAsia="zh-TW"/>
        </w:rPr>
        <w:t>FNxxxx.cap</w:t>
      </w:r>
      <w:proofErr w:type="spellEnd"/>
      <w:r w:rsidRPr="00476B6D">
        <w:rPr>
          <w:rFonts w:eastAsiaTheme="minorEastAsia"/>
          <w:b/>
          <w:bCs/>
          <w:lang w:eastAsia="zh-TW"/>
        </w:rPr>
        <w:t xml:space="preserve">) </w:t>
      </w:r>
    </w:p>
    <w:p w14:paraId="79C7F9D6" w14:textId="77777777" w:rsidR="00D30069" w:rsidRDefault="00D30069" w:rsidP="00D30069">
      <w:pPr>
        <w:pStyle w:val="ae"/>
        <w:rPr>
          <w:rFonts w:eastAsiaTheme="minorEastAsia"/>
          <w:b/>
          <w:bCs/>
          <w:lang w:eastAsia="zh-TW"/>
        </w:rPr>
      </w:pPr>
    </w:p>
    <w:p w14:paraId="07C88B12" w14:textId="77777777" w:rsidR="00D30069" w:rsidRDefault="00D30069" w:rsidP="00D30069">
      <w:pPr>
        <w:pStyle w:val="ae"/>
        <w:rPr>
          <w:rFonts w:eastAsiaTheme="minorEastAsia"/>
          <w:b/>
          <w:bCs/>
          <w:lang w:eastAsia="zh-TW"/>
        </w:rPr>
      </w:pPr>
    </w:p>
    <w:p w14:paraId="338BDCA0" w14:textId="77777777" w:rsidR="00151C06" w:rsidRPr="00192E16" w:rsidRDefault="00151C06" w:rsidP="00151C06">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t>.00</w:t>
      </w:r>
      <w:r>
        <w:rPr>
          <w:rFonts w:hint="eastAsia"/>
          <w:lang w:eastAsia="zh-TW"/>
        </w:rPr>
        <w:t>0</w:t>
      </w:r>
      <w:r w:rsidR="00772449">
        <w:rPr>
          <w:rFonts w:hint="eastAsia"/>
          <w:lang w:eastAsia="zh-TW"/>
        </w:rPr>
        <w:t>4</w:t>
      </w:r>
      <w:r>
        <w:t>.20</w:t>
      </w:r>
      <w:r>
        <w:rPr>
          <w:rFonts w:hint="eastAsia"/>
          <w:lang w:eastAsia="zh-TW"/>
        </w:rPr>
        <w:t>20</w:t>
      </w:r>
      <w:r>
        <w:t>.</w:t>
      </w:r>
      <w:r>
        <w:rPr>
          <w:rFonts w:hint="eastAsia"/>
          <w:lang w:eastAsia="zh-TW"/>
        </w:rPr>
        <w:t>0</w:t>
      </w:r>
      <w:r w:rsidR="00772449">
        <w:rPr>
          <w:lang w:eastAsia="zh-TW"/>
        </w:rPr>
        <w:t>50</w:t>
      </w:r>
      <w:r w:rsidR="00772449">
        <w:rPr>
          <w:rFonts w:hint="eastAsia"/>
          <w:lang w:eastAsia="zh-TW"/>
        </w:rPr>
        <w:t>7</w:t>
      </w:r>
      <w:r>
        <w:t>.</w:t>
      </w:r>
      <w:r>
        <w:rPr>
          <w:lang w:eastAsia="zh-TW"/>
        </w:rPr>
        <w:t>1</w:t>
      </w:r>
      <w:r w:rsidR="00772449">
        <w:rPr>
          <w:rFonts w:hint="eastAsia"/>
          <w:lang w:eastAsia="zh-TW"/>
        </w:rPr>
        <w:t>914</w:t>
      </w:r>
      <w:r>
        <w:tab/>
      </w:r>
      <w:proofErr w:type="gramStart"/>
      <w:r>
        <w:t>Development  BIOS</w:t>
      </w:r>
      <w:proofErr w:type="gramEnd"/>
    </w:p>
    <w:p w14:paraId="179BAA9D" w14:textId="77777777" w:rsidR="00151C06" w:rsidRPr="005C2CB1" w:rsidRDefault="00151C06" w:rsidP="00151C06">
      <w:pPr>
        <w:ind w:right="360"/>
        <w:rPr>
          <w:rFonts w:ascii="Courier New" w:hAnsi="Courier New" w:cs="Courier New"/>
          <w:b/>
          <w:bCs/>
        </w:rPr>
      </w:pPr>
      <w:r w:rsidRPr="005C2CB1">
        <w:rPr>
          <w:rFonts w:ascii="Courier New" w:hAnsi="Courier New" w:cs="Courier New"/>
          <w:b/>
          <w:bCs/>
        </w:rPr>
        <w:t>About This Release:</w:t>
      </w:r>
    </w:p>
    <w:p w14:paraId="49ECFD43" w14:textId="77777777" w:rsidR="00151C06" w:rsidRDefault="00151C06" w:rsidP="001D0E27">
      <w:pPr>
        <w:pStyle w:val="ae"/>
        <w:numPr>
          <w:ilvl w:val="0"/>
          <w:numId w:val="3"/>
        </w:numPr>
      </w:pPr>
      <w:r>
        <w:t xml:space="preserve">Date: </w:t>
      </w:r>
      <w:r>
        <w:rPr>
          <w:lang w:eastAsia="zh-TW"/>
        </w:rPr>
        <w:t>May</w:t>
      </w:r>
      <w:r>
        <w:rPr>
          <w:rFonts w:hint="eastAsia"/>
          <w:lang w:eastAsia="zh-TW"/>
        </w:rPr>
        <w:t xml:space="preserve"> </w:t>
      </w:r>
      <w:r w:rsidR="00772449">
        <w:rPr>
          <w:lang w:eastAsia="zh-TW"/>
        </w:rPr>
        <w:t>0</w:t>
      </w:r>
      <w:r w:rsidR="00772449">
        <w:rPr>
          <w:rFonts w:hint="eastAsia"/>
          <w:lang w:eastAsia="zh-TW"/>
        </w:rPr>
        <w:t>7</w:t>
      </w:r>
      <w:r>
        <w:t>, 20</w:t>
      </w:r>
      <w:r>
        <w:rPr>
          <w:rFonts w:hint="eastAsia"/>
          <w:lang w:eastAsia="zh-TW"/>
        </w:rPr>
        <w:t>20</w:t>
      </w:r>
    </w:p>
    <w:p w14:paraId="23BCBDF8" w14:textId="77777777" w:rsidR="00151C06" w:rsidRPr="00203116" w:rsidRDefault="00151C06" w:rsidP="001D0E27">
      <w:pPr>
        <w:pStyle w:val="ae"/>
        <w:numPr>
          <w:ilvl w:val="0"/>
          <w:numId w:val="3"/>
        </w:numPr>
      </w:pPr>
      <w:r>
        <w:t xml:space="preserve">ROM Image Checksum: </w:t>
      </w:r>
      <w:r>
        <w:rPr>
          <w:rFonts w:hint="eastAsia"/>
          <w:lang w:eastAsia="zh-TW"/>
        </w:rPr>
        <w:t>0x</w:t>
      </w:r>
      <w:r w:rsidR="00772449">
        <w:rPr>
          <w:rFonts w:hint="eastAsia"/>
          <w:lang w:eastAsia="zh-TW"/>
        </w:rPr>
        <w:t>611B</w:t>
      </w:r>
    </w:p>
    <w:p w14:paraId="1AD0A9A3" w14:textId="77777777" w:rsidR="00151C06" w:rsidRDefault="00151C06"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.1192</w:t>
      </w:r>
    </w:p>
    <w:p w14:paraId="5208A430" w14:textId="77777777" w:rsidR="00151C06" w:rsidRDefault="00151C06" w:rsidP="001D0E27">
      <w:pPr>
        <w:pStyle w:val="ae"/>
        <w:numPr>
          <w:ilvl w:val="0"/>
          <w:numId w:val="4"/>
        </w:numPr>
      </w:pPr>
      <w:r>
        <w:t xml:space="preserve">EC Firmware: </w:t>
      </w:r>
      <w:r w:rsidR="00772449">
        <w:rPr>
          <w:rFonts w:hint="eastAsia"/>
          <w:lang w:eastAsia="zh-TW"/>
        </w:rPr>
        <w:t>01.02.00</w:t>
      </w:r>
    </w:p>
    <w:p w14:paraId="308F9457" w14:textId="77777777" w:rsidR="00151C06" w:rsidRDefault="00151C06"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w:t>
      </w:r>
      <w:r>
        <w:rPr>
          <w:lang w:eastAsia="zh-TW"/>
        </w:rPr>
        <w:t>6</w:t>
      </w:r>
    </w:p>
    <w:p w14:paraId="0F3A8B5A" w14:textId="77777777" w:rsidR="00151C06" w:rsidRPr="00DA6AF4" w:rsidRDefault="00151C06" w:rsidP="001D0E27">
      <w:pPr>
        <w:pStyle w:val="ae"/>
        <w:numPr>
          <w:ilvl w:val="0"/>
          <w:numId w:val="4"/>
        </w:numPr>
        <w:rPr>
          <w:bCs/>
        </w:rPr>
      </w:pPr>
      <w:r>
        <w:t>Memory Reference Code: Based on RC</w:t>
      </w:r>
      <w:r w:rsidRPr="00DA3B6F">
        <w:t>0A.00.12.22</w:t>
      </w:r>
    </w:p>
    <w:p w14:paraId="5400A295" w14:textId="77777777" w:rsidR="00151C06" w:rsidRDefault="00151C06" w:rsidP="001D0E27">
      <w:pPr>
        <w:pStyle w:val="ae"/>
        <w:numPr>
          <w:ilvl w:val="0"/>
          <w:numId w:val="4"/>
        </w:numPr>
        <w:rPr>
          <w:bCs/>
        </w:rPr>
      </w:pPr>
      <w:proofErr w:type="spellStart"/>
      <w:r>
        <w:t>MEBx</w:t>
      </w:r>
      <w:proofErr w:type="spellEnd"/>
      <w:r>
        <w:t xml:space="preserve"> Revision: NA</w:t>
      </w:r>
    </w:p>
    <w:p w14:paraId="376A1262" w14:textId="77777777" w:rsidR="00151C06" w:rsidRDefault="00151C06" w:rsidP="001D0E27">
      <w:pPr>
        <w:pStyle w:val="ae"/>
        <w:numPr>
          <w:ilvl w:val="0"/>
          <w:numId w:val="4"/>
        </w:numPr>
      </w:pPr>
      <w:r>
        <w:t>Integrated Graphics</w:t>
      </w:r>
    </w:p>
    <w:p w14:paraId="7B5014C9" w14:textId="77777777" w:rsidR="00151C06" w:rsidRDefault="00151C06" w:rsidP="001D0E27">
      <w:pPr>
        <w:pStyle w:val="ae"/>
        <w:numPr>
          <w:ilvl w:val="2"/>
          <w:numId w:val="4"/>
        </w:numPr>
      </w:pPr>
      <w:r>
        <w:t xml:space="preserve">Option ROM: </w:t>
      </w:r>
      <w:r>
        <w:rPr>
          <w:rFonts w:hint="eastAsia"/>
          <w:lang w:eastAsia="zh-TW"/>
        </w:rPr>
        <w:t>NA</w:t>
      </w:r>
    </w:p>
    <w:p w14:paraId="4A3A6565" w14:textId="77777777" w:rsidR="00151C06" w:rsidRDefault="00151C06"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3D50AFA1" w14:textId="77777777" w:rsidR="00151C06" w:rsidRDefault="00151C06" w:rsidP="001D0E27">
      <w:pPr>
        <w:pStyle w:val="ae"/>
        <w:numPr>
          <w:ilvl w:val="0"/>
          <w:numId w:val="4"/>
        </w:numPr>
      </w:pPr>
      <w:r>
        <w:t xml:space="preserve">SATA RAID Option ROM: </w:t>
      </w:r>
    </w:p>
    <w:p w14:paraId="5B6E8875" w14:textId="77777777" w:rsidR="00151C06" w:rsidRDefault="00151C06" w:rsidP="001D0E27">
      <w:pPr>
        <w:pStyle w:val="ae"/>
        <w:numPr>
          <w:ilvl w:val="0"/>
          <w:numId w:val="4"/>
        </w:numPr>
      </w:pPr>
      <w:r>
        <w:t>SATA non-RAID Option ROM: NA</w:t>
      </w:r>
    </w:p>
    <w:p w14:paraId="3A75C998" w14:textId="77777777" w:rsidR="00151C06" w:rsidRDefault="00151C06" w:rsidP="001D0E27">
      <w:pPr>
        <w:pStyle w:val="ae"/>
        <w:numPr>
          <w:ilvl w:val="0"/>
          <w:numId w:val="4"/>
        </w:numPr>
      </w:pPr>
      <w:r>
        <w:t xml:space="preserve">AHCI Code: Based on </w:t>
      </w:r>
      <w:r>
        <w:rPr>
          <w:rFonts w:hint="eastAsia"/>
          <w:lang w:eastAsia="zh-TW"/>
        </w:rPr>
        <w:t>AHCI_23</w:t>
      </w:r>
    </w:p>
    <w:p w14:paraId="53C3A4EF" w14:textId="77777777" w:rsidR="00151C06" w:rsidRDefault="00151C06" w:rsidP="001D0E27">
      <w:pPr>
        <w:pStyle w:val="ae"/>
        <w:numPr>
          <w:ilvl w:val="0"/>
          <w:numId w:val="4"/>
        </w:numPr>
      </w:pPr>
      <w:r>
        <w:t xml:space="preserve">LAN Option ROM: </w:t>
      </w:r>
      <w:r>
        <w:rPr>
          <w:rFonts w:hint="eastAsia"/>
          <w:lang w:eastAsia="zh-TW"/>
        </w:rPr>
        <w:t>NA</w:t>
      </w:r>
    </w:p>
    <w:p w14:paraId="139B4110" w14:textId="77777777" w:rsidR="00151C06" w:rsidRDefault="00151C06" w:rsidP="001D0E27">
      <w:pPr>
        <w:pStyle w:val="ae"/>
        <w:numPr>
          <w:ilvl w:val="0"/>
          <w:numId w:val="4"/>
        </w:numPr>
      </w:pPr>
      <w:r>
        <w:t>Visual BIOS: NA</w:t>
      </w:r>
    </w:p>
    <w:p w14:paraId="461BCD4B" w14:textId="77777777" w:rsidR="00151C06" w:rsidRPr="00D3539C" w:rsidRDefault="00151C06" w:rsidP="00151C06">
      <w:pPr>
        <w:pStyle w:val="ae"/>
        <w:ind w:left="360"/>
      </w:pPr>
    </w:p>
    <w:p w14:paraId="339F7EDA" w14:textId="77777777" w:rsidR="00151C06" w:rsidRPr="00341369" w:rsidRDefault="00151C06" w:rsidP="001D0E27">
      <w:pPr>
        <w:pStyle w:val="ae"/>
        <w:numPr>
          <w:ilvl w:val="0"/>
          <w:numId w:val="4"/>
        </w:numPr>
        <w:rPr>
          <w:rFonts w:ascii="Courier New" w:eastAsia="Times New Roman" w:hAnsi="Courier New" w:cs="Courier New"/>
        </w:rPr>
      </w:pPr>
      <w:r w:rsidRPr="003C1214">
        <w:t xml:space="preserve">Supported Flash Devices: </w:t>
      </w:r>
    </w:p>
    <w:p w14:paraId="08D24B6A" w14:textId="77777777" w:rsidR="00151C06" w:rsidRDefault="00151C06" w:rsidP="00151C06">
      <w:pPr>
        <w:pStyle w:val="ae"/>
        <w:ind w:left="1440"/>
        <w:rPr>
          <w:rFonts w:ascii="Courier New" w:eastAsia="Times New Roman" w:hAnsi="Courier New" w:cs="Courier New"/>
        </w:rPr>
      </w:pPr>
      <w:r w:rsidRPr="00745EF2">
        <w:t>MACRONIX</w:t>
      </w:r>
      <w:r w:rsidRPr="00745EF2">
        <w:tab/>
        <w:t>MX25L25673GM2I-08G</w:t>
      </w:r>
      <w:r w:rsidRPr="00745EF2">
        <w:tab/>
        <w:t>32MB</w:t>
      </w:r>
    </w:p>
    <w:p w14:paraId="06A3C94C" w14:textId="77777777" w:rsidR="00151C06" w:rsidRPr="005C2CB1" w:rsidRDefault="00151C06"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546E2D65" w14:textId="77777777" w:rsidR="00151C06" w:rsidRDefault="00151C06" w:rsidP="00151C06">
      <w:pPr>
        <w:pStyle w:val="ae"/>
        <w:ind w:left="720"/>
      </w:pPr>
      <w:r w:rsidRPr="004E2F70">
        <w:t>M80806C0_00000066.pdb</w:t>
      </w:r>
    </w:p>
    <w:p w14:paraId="21D04BCB" w14:textId="77777777" w:rsidR="00151C06" w:rsidRDefault="00151C06" w:rsidP="00151C06">
      <w:pPr>
        <w:pStyle w:val="ae"/>
        <w:ind w:left="720"/>
        <w:rPr>
          <w:lang w:eastAsia="zh-TW"/>
        </w:rPr>
      </w:pPr>
      <w:r w:rsidRPr="00DB1510">
        <w:rPr>
          <w:lang w:eastAsia="zh-TW"/>
        </w:rPr>
        <w:t>M80806C1_00000020.pdb</w:t>
      </w:r>
    </w:p>
    <w:p w14:paraId="4EF864E4" w14:textId="77777777" w:rsidR="00151C06" w:rsidRDefault="00151C06"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2A4356DF" w14:textId="77777777" w:rsidR="00151C06" w:rsidRDefault="00151C06" w:rsidP="00151C06">
      <w:pPr>
        <w:pStyle w:val="ae"/>
        <w:ind w:left="720"/>
      </w:pPr>
      <w:r w:rsidRPr="004E2F70">
        <w:t>M80806C0_00000066.pdb</w:t>
      </w:r>
    </w:p>
    <w:p w14:paraId="74686CE5" w14:textId="77777777" w:rsidR="00151C06" w:rsidRPr="005C2CB1" w:rsidRDefault="00151C06" w:rsidP="00151C06">
      <w:pPr>
        <w:pStyle w:val="ae"/>
        <w:ind w:left="720"/>
        <w:rPr>
          <w:lang w:eastAsia="zh-TW"/>
        </w:rPr>
      </w:pPr>
      <w:r w:rsidRPr="00DB1510">
        <w:rPr>
          <w:lang w:eastAsia="zh-TW"/>
        </w:rPr>
        <w:t>M80806C1_00000020.pdb</w:t>
      </w:r>
    </w:p>
    <w:p w14:paraId="65267CC2" w14:textId="77777777" w:rsidR="00151C06" w:rsidRPr="000A0E43" w:rsidRDefault="00151C06" w:rsidP="00151C06">
      <w:pPr>
        <w:pStyle w:val="ae"/>
        <w:ind w:left="1440"/>
        <w:rPr>
          <w:rFonts w:ascii="CG Times (WN)" w:hAnsi="CG Times (WN)"/>
        </w:rPr>
      </w:pPr>
    </w:p>
    <w:p w14:paraId="108D0A27" w14:textId="77777777" w:rsidR="00151C06" w:rsidRDefault="00151C06" w:rsidP="00151C06">
      <w:pPr>
        <w:pStyle w:val="ae"/>
        <w:rPr>
          <w:b/>
          <w:bCs/>
        </w:rPr>
      </w:pPr>
      <w:r>
        <w:rPr>
          <w:b/>
          <w:bCs/>
        </w:rPr>
        <w:t>New Fixes/Features:</w:t>
      </w:r>
    </w:p>
    <w:p w14:paraId="0DCB2E52" w14:textId="77777777" w:rsidR="00151C06" w:rsidRDefault="00151C06" w:rsidP="00151C06">
      <w:pPr>
        <w:pStyle w:val="ae"/>
        <w:ind w:left="720"/>
        <w:rPr>
          <w:lang w:eastAsia="zh-TW"/>
        </w:rPr>
      </w:pPr>
      <w:r>
        <w:rPr>
          <w:rFonts w:hint="eastAsia"/>
          <w:lang w:eastAsia="zh-TW"/>
        </w:rPr>
        <w:t>Based on PA0003</w:t>
      </w:r>
    </w:p>
    <w:p w14:paraId="46BCC373" w14:textId="77777777" w:rsidR="00151C06" w:rsidRDefault="00DB3326" w:rsidP="001D0E27">
      <w:pPr>
        <w:pStyle w:val="ae"/>
        <w:numPr>
          <w:ilvl w:val="0"/>
          <w:numId w:val="14"/>
        </w:numPr>
        <w:rPr>
          <w:lang w:eastAsia="zh-TW"/>
        </w:rPr>
      </w:pPr>
      <w:r w:rsidRPr="00DB3326">
        <w:rPr>
          <w:lang w:eastAsia="zh-TW"/>
        </w:rPr>
        <w:t>[EIP539026</w:t>
      </w:r>
      <w:proofErr w:type="gramStart"/>
      <w:r w:rsidRPr="00DB3326">
        <w:rPr>
          <w:lang w:eastAsia="zh-TW"/>
        </w:rPr>
        <w:t>] :</w:t>
      </w:r>
      <w:proofErr w:type="gramEnd"/>
      <w:r w:rsidRPr="00DB3326">
        <w:rPr>
          <w:lang w:eastAsia="zh-TW"/>
        </w:rPr>
        <w:t xml:space="preserve"> USB S4 wake function</w:t>
      </w:r>
    </w:p>
    <w:p w14:paraId="52A2ED71" w14:textId="77777777" w:rsidR="00151C06" w:rsidRDefault="00151C06" w:rsidP="001D0E27">
      <w:pPr>
        <w:pStyle w:val="ae"/>
        <w:numPr>
          <w:ilvl w:val="0"/>
          <w:numId w:val="14"/>
        </w:numPr>
        <w:rPr>
          <w:lang w:eastAsia="zh-TW"/>
        </w:rPr>
      </w:pPr>
      <w:r>
        <w:rPr>
          <w:lang w:eastAsia="zh-TW"/>
        </w:rPr>
        <w:t>FAN Curve Table. “Balanced”, “Fixed”, “</w:t>
      </w:r>
      <w:proofErr w:type="spellStart"/>
      <w:r>
        <w:rPr>
          <w:lang w:eastAsia="zh-TW"/>
        </w:rPr>
        <w:t>Fanless</w:t>
      </w:r>
      <w:proofErr w:type="spellEnd"/>
      <w:r>
        <w:rPr>
          <w:lang w:eastAsia="zh-TW"/>
        </w:rPr>
        <w:t>” mode.</w:t>
      </w:r>
    </w:p>
    <w:p w14:paraId="4F7BD9A6" w14:textId="77777777" w:rsidR="00151C06" w:rsidRDefault="00151C06" w:rsidP="001D0E27">
      <w:pPr>
        <w:pStyle w:val="ae"/>
        <w:numPr>
          <w:ilvl w:val="0"/>
          <w:numId w:val="14"/>
        </w:numPr>
        <w:rPr>
          <w:lang w:eastAsia="zh-TW"/>
        </w:rPr>
      </w:pPr>
      <w:r>
        <w:rPr>
          <w:lang w:eastAsia="zh-TW"/>
        </w:rPr>
        <w:t>Setup “Cooling” Page</w:t>
      </w:r>
    </w:p>
    <w:p w14:paraId="5D5987B9" w14:textId="77777777" w:rsidR="00DB3326" w:rsidRDefault="00DB3326" w:rsidP="001D0E27">
      <w:pPr>
        <w:pStyle w:val="ae"/>
        <w:numPr>
          <w:ilvl w:val="0"/>
          <w:numId w:val="7"/>
        </w:numPr>
        <w:rPr>
          <w:lang w:eastAsia="zh-TW"/>
        </w:rPr>
      </w:pPr>
      <w:r>
        <w:rPr>
          <w:lang w:eastAsia="zh-TW"/>
        </w:rPr>
        <w:t>Motherboard Ambient Temperature</w:t>
      </w:r>
    </w:p>
    <w:p w14:paraId="4EB8BCEA" w14:textId="77777777" w:rsidR="00151C06" w:rsidRDefault="00DB3326" w:rsidP="001D0E27">
      <w:pPr>
        <w:pStyle w:val="ae"/>
        <w:numPr>
          <w:ilvl w:val="0"/>
          <w:numId w:val="7"/>
        </w:numPr>
        <w:rPr>
          <w:lang w:eastAsia="zh-TW"/>
        </w:rPr>
      </w:pPr>
      <w:r>
        <w:rPr>
          <w:rFonts w:hint="eastAsia"/>
          <w:lang w:eastAsia="zh-TW"/>
        </w:rPr>
        <w:t>Memory voltage</w:t>
      </w:r>
      <w:r w:rsidR="00151C06">
        <w:rPr>
          <w:lang w:eastAsia="zh-TW"/>
        </w:rPr>
        <w:t xml:space="preserve"> </w:t>
      </w:r>
    </w:p>
    <w:p w14:paraId="20344EC0" w14:textId="77777777" w:rsidR="00151C06" w:rsidRDefault="00DB3326" w:rsidP="001D0E27">
      <w:pPr>
        <w:pStyle w:val="ae"/>
        <w:numPr>
          <w:ilvl w:val="0"/>
          <w:numId w:val="7"/>
        </w:numPr>
        <w:rPr>
          <w:lang w:eastAsia="zh-TW"/>
        </w:rPr>
      </w:pPr>
      <w:r>
        <w:rPr>
          <w:rFonts w:hint="eastAsia"/>
          <w:lang w:eastAsia="zh-TW"/>
        </w:rPr>
        <w:t>Processor Input voltage</w:t>
      </w:r>
    </w:p>
    <w:p w14:paraId="11BDEB41" w14:textId="77777777" w:rsidR="00151C06" w:rsidRDefault="00DB3326" w:rsidP="001D0E27">
      <w:pPr>
        <w:pStyle w:val="ae"/>
        <w:numPr>
          <w:ilvl w:val="0"/>
          <w:numId w:val="14"/>
        </w:numPr>
        <w:rPr>
          <w:lang w:eastAsia="zh-TW"/>
        </w:rPr>
      </w:pPr>
      <w:r w:rsidRPr="00DB3326">
        <w:rPr>
          <w:lang w:eastAsia="zh-TW"/>
        </w:rPr>
        <w:t xml:space="preserve">EC </w:t>
      </w:r>
      <w:proofErr w:type="gramStart"/>
      <w:r w:rsidRPr="00DB3326">
        <w:rPr>
          <w:lang w:eastAsia="zh-TW"/>
        </w:rPr>
        <w:t>FW  "</w:t>
      </w:r>
      <w:proofErr w:type="gramEnd"/>
      <w:r w:rsidRPr="00DB3326">
        <w:rPr>
          <w:lang w:eastAsia="zh-TW"/>
        </w:rPr>
        <w:t>NUC-PA_v1.2.0_20200504.bin"</w:t>
      </w:r>
    </w:p>
    <w:p w14:paraId="3DF6C560" w14:textId="77777777" w:rsidR="00151C06" w:rsidRDefault="00DB3326" w:rsidP="001D0E27">
      <w:pPr>
        <w:pStyle w:val="ae"/>
        <w:numPr>
          <w:ilvl w:val="0"/>
          <w:numId w:val="14"/>
        </w:numPr>
        <w:rPr>
          <w:lang w:eastAsia="zh-TW"/>
        </w:rPr>
      </w:pPr>
      <w:r>
        <w:rPr>
          <w:rFonts w:hint="eastAsia"/>
          <w:lang w:eastAsia="zh-TW"/>
        </w:rPr>
        <w:t>Board setting</w:t>
      </w:r>
    </w:p>
    <w:p w14:paraId="3EFEC685" w14:textId="77777777" w:rsidR="00DB3326" w:rsidRDefault="00DB3326" w:rsidP="001D0E27">
      <w:pPr>
        <w:pStyle w:val="ae"/>
        <w:numPr>
          <w:ilvl w:val="0"/>
          <w:numId w:val="9"/>
        </w:numPr>
        <w:rPr>
          <w:lang w:eastAsia="zh-TW"/>
        </w:rPr>
      </w:pPr>
      <w:r w:rsidRPr="00DB3326">
        <w:rPr>
          <w:lang w:eastAsia="zh-TW"/>
        </w:rPr>
        <w:t>PS1, PS2, PS3 BIOS default setting</w:t>
      </w:r>
    </w:p>
    <w:p w14:paraId="4F12C391" w14:textId="77777777" w:rsidR="00DB3326" w:rsidRDefault="00DB3326" w:rsidP="001D0E27">
      <w:pPr>
        <w:pStyle w:val="ae"/>
        <w:numPr>
          <w:ilvl w:val="0"/>
          <w:numId w:val="9"/>
        </w:numPr>
        <w:rPr>
          <w:lang w:eastAsia="zh-TW"/>
        </w:rPr>
      </w:pPr>
      <w:r w:rsidRPr="00DB3326">
        <w:rPr>
          <w:lang w:eastAsia="zh-TW"/>
        </w:rPr>
        <w:t>"[SATA]M2_2280/SATA GEN1,2 TX test Fail"</w:t>
      </w:r>
    </w:p>
    <w:p w14:paraId="1DE5770E" w14:textId="77777777" w:rsidR="00DB3326" w:rsidRDefault="00DB3326" w:rsidP="001D0E27">
      <w:pPr>
        <w:pStyle w:val="ae"/>
        <w:numPr>
          <w:ilvl w:val="0"/>
          <w:numId w:val="9"/>
        </w:numPr>
        <w:rPr>
          <w:lang w:eastAsia="zh-TW"/>
        </w:rPr>
      </w:pPr>
      <w:r w:rsidRPr="00DB3326">
        <w:rPr>
          <w:lang w:eastAsia="zh-TW"/>
        </w:rPr>
        <w:t xml:space="preserve">"[USB] High speed </w:t>
      </w:r>
      <w:proofErr w:type="gramStart"/>
      <w:r w:rsidRPr="00DB3326">
        <w:rPr>
          <w:lang w:eastAsia="zh-TW"/>
        </w:rPr>
        <w:t>Fail :</w:t>
      </w:r>
      <w:proofErr w:type="gramEnd"/>
      <w:r w:rsidRPr="00DB3326">
        <w:rPr>
          <w:lang w:eastAsia="zh-TW"/>
        </w:rPr>
        <w:t xml:space="preserve"> USB_2, USB31_1, USB31_2_D, USB31_2_U</w:t>
      </w:r>
    </w:p>
    <w:p w14:paraId="071524B6" w14:textId="77777777" w:rsidR="00151C06" w:rsidRDefault="00DB3326" w:rsidP="001D0E27">
      <w:pPr>
        <w:pStyle w:val="ae"/>
        <w:numPr>
          <w:ilvl w:val="0"/>
          <w:numId w:val="14"/>
        </w:numPr>
        <w:rPr>
          <w:lang w:eastAsia="zh-TW"/>
        </w:rPr>
      </w:pPr>
      <w:r w:rsidRPr="00DB3326">
        <w:rPr>
          <w:lang w:eastAsia="zh-TW"/>
        </w:rPr>
        <w:t>Deep sleep function</w:t>
      </w:r>
    </w:p>
    <w:p w14:paraId="512E1EAD" w14:textId="77777777" w:rsidR="00151C06" w:rsidRDefault="00DB3326" w:rsidP="001D0E27">
      <w:pPr>
        <w:pStyle w:val="ae"/>
        <w:numPr>
          <w:ilvl w:val="0"/>
          <w:numId w:val="14"/>
        </w:numPr>
        <w:rPr>
          <w:lang w:eastAsia="zh-TW"/>
        </w:rPr>
      </w:pPr>
      <w:r w:rsidRPr="00DB3326">
        <w:rPr>
          <w:lang w:eastAsia="zh-TW"/>
        </w:rPr>
        <w:t>Power Limit</w:t>
      </w:r>
      <w:r>
        <w:rPr>
          <w:rFonts w:hint="eastAsia"/>
          <w:lang w:eastAsia="zh-TW"/>
        </w:rPr>
        <w:t xml:space="preserve"> function for Setup item</w:t>
      </w:r>
      <w:r w:rsidR="00151C06">
        <w:rPr>
          <w:rFonts w:hint="eastAsia"/>
          <w:lang w:eastAsia="zh-TW"/>
        </w:rPr>
        <w:t xml:space="preserve"> </w:t>
      </w:r>
    </w:p>
    <w:p w14:paraId="715BB467" w14:textId="77777777" w:rsidR="00151C06" w:rsidRDefault="00DB3326" w:rsidP="001D0E27">
      <w:pPr>
        <w:pStyle w:val="ae"/>
        <w:numPr>
          <w:ilvl w:val="0"/>
          <w:numId w:val="8"/>
        </w:numPr>
        <w:rPr>
          <w:lang w:eastAsia="zh-TW"/>
        </w:rPr>
      </w:pPr>
      <w:r>
        <w:rPr>
          <w:rFonts w:hint="eastAsia"/>
          <w:lang w:eastAsia="zh-TW"/>
        </w:rPr>
        <w:t>Power limit 1</w:t>
      </w:r>
    </w:p>
    <w:p w14:paraId="6624C049" w14:textId="77777777" w:rsidR="00DB3326" w:rsidRDefault="00DB3326" w:rsidP="001D0E27">
      <w:pPr>
        <w:pStyle w:val="ae"/>
        <w:numPr>
          <w:ilvl w:val="0"/>
          <w:numId w:val="8"/>
        </w:numPr>
        <w:rPr>
          <w:lang w:eastAsia="zh-TW"/>
        </w:rPr>
      </w:pPr>
      <w:r>
        <w:rPr>
          <w:rFonts w:hint="eastAsia"/>
          <w:lang w:eastAsia="zh-TW"/>
        </w:rPr>
        <w:t>Power limit 2</w:t>
      </w:r>
    </w:p>
    <w:p w14:paraId="2AF1ADE0" w14:textId="77777777" w:rsidR="007E2545" w:rsidRDefault="00DB3326" w:rsidP="001D0E27">
      <w:pPr>
        <w:pStyle w:val="ae"/>
        <w:numPr>
          <w:ilvl w:val="0"/>
          <w:numId w:val="8"/>
        </w:numPr>
        <w:rPr>
          <w:lang w:eastAsia="zh-TW"/>
        </w:rPr>
      </w:pPr>
      <w:r>
        <w:rPr>
          <w:rFonts w:hint="eastAsia"/>
          <w:lang w:eastAsia="zh-TW"/>
        </w:rPr>
        <w:t>Power limit Time</w:t>
      </w:r>
    </w:p>
    <w:p w14:paraId="14A83FCC" w14:textId="77777777" w:rsidR="007E2545" w:rsidRDefault="007E2545" w:rsidP="001D0E27">
      <w:pPr>
        <w:pStyle w:val="ae"/>
        <w:numPr>
          <w:ilvl w:val="0"/>
          <w:numId w:val="14"/>
        </w:numPr>
        <w:rPr>
          <w:lang w:eastAsia="zh-TW"/>
        </w:rPr>
      </w:pPr>
      <w:r>
        <w:rPr>
          <w:lang w:eastAsia="zh-TW"/>
        </w:rPr>
        <w:t>Hide setup items</w:t>
      </w:r>
      <w:r>
        <w:rPr>
          <w:rFonts w:hint="eastAsia"/>
          <w:lang w:eastAsia="zh-TW"/>
        </w:rPr>
        <w:t xml:space="preserve">, </w:t>
      </w:r>
      <w:r>
        <w:rPr>
          <w:lang w:eastAsia="zh-TW"/>
        </w:rPr>
        <w:t>Power page:</w:t>
      </w:r>
    </w:p>
    <w:p w14:paraId="15A42B49" w14:textId="77777777" w:rsidR="007E2545" w:rsidRDefault="007E2545" w:rsidP="001D0E27">
      <w:pPr>
        <w:pStyle w:val="ae"/>
        <w:numPr>
          <w:ilvl w:val="0"/>
          <w:numId w:val="10"/>
        </w:numPr>
        <w:rPr>
          <w:lang w:eastAsia="zh-TW"/>
        </w:rPr>
      </w:pPr>
      <w:r>
        <w:rPr>
          <w:lang w:eastAsia="zh-TW"/>
        </w:rPr>
        <w:t>1. Sleep type</w:t>
      </w:r>
    </w:p>
    <w:p w14:paraId="561D4F82" w14:textId="77777777" w:rsidR="007E2545" w:rsidRPr="00B84323" w:rsidRDefault="007E2545" w:rsidP="001D0E27">
      <w:pPr>
        <w:pStyle w:val="ae"/>
        <w:numPr>
          <w:ilvl w:val="0"/>
          <w:numId w:val="10"/>
        </w:numPr>
        <w:rPr>
          <w:lang w:eastAsia="zh-TW"/>
        </w:rPr>
      </w:pPr>
      <w:r>
        <w:rPr>
          <w:lang w:eastAsia="zh-TW"/>
        </w:rPr>
        <w:t>2. Power sense</w:t>
      </w:r>
    </w:p>
    <w:p w14:paraId="3D800CB6" w14:textId="77777777" w:rsidR="00151C06" w:rsidRDefault="00151C06" w:rsidP="00151C06">
      <w:pPr>
        <w:pStyle w:val="ae"/>
        <w:rPr>
          <w:rFonts w:eastAsiaTheme="minorEastAsia"/>
          <w:b/>
          <w:bCs/>
          <w:lang w:eastAsia="zh-TW"/>
        </w:rPr>
      </w:pPr>
      <w:r w:rsidRPr="00D54263">
        <w:rPr>
          <w:rFonts w:eastAsia="MS Mincho"/>
          <w:b/>
          <w:bCs/>
        </w:rPr>
        <w:t>Known Errata:</w:t>
      </w:r>
    </w:p>
    <w:p w14:paraId="74747DD4" w14:textId="77777777" w:rsidR="007E2545" w:rsidRDefault="007E2545" w:rsidP="00151C06">
      <w:pPr>
        <w:pStyle w:val="ae"/>
        <w:rPr>
          <w:rFonts w:eastAsiaTheme="minorEastAsia"/>
          <w:b/>
          <w:bCs/>
          <w:lang w:eastAsia="zh-TW"/>
        </w:rPr>
      </w:pPr>
    </w:p>
    <w:p w14:paraId="340C1472" w14:textId="77777777" w:rsidR="007E2545" w:rsidRDefault="007E2545" w:rsidP="00151C06">
      <w:pPr>
        <w:pStyle w:val="ae"/>
        <w:rPr>
          <w:rFonts w:eastAsiaTheme="minorEastAsia"/>
          <w:b/>
          <w:bCs/>
          <w:lang w:eastAsia="zh-TW"/>
        </w:rPr>
      </w:pPr>
    </w:p>
    <w:p w14:paraId="4E791894" w14:textId="77777777" w:rsidR="007E2545" w:rsidRDefault="007E2545" w:rsidP="00151C06">
      <w:pPr>
        <w:pStyle w:val="ae"/>
        <w:rPr>
          <w:rFonts w:eastAsiaTheme="minorEastAsia"/>
          <w:b/>
          <w:bCs/>
          <w:lang w:eastAsia="zh-TW"/>
        </w:rPr>
      </w:pPr>
    </w:p>
    <w:p w14:paraId="16B0C454" w14:textId="77777777" w:rsidR="007E2545" w:rsidRDefault="007E2545" w:rsidP="00151C06">
      <w:pPr>
        <w:pStyle w:val="ae"/>
        <w:rPr>
          <w:rFonts w:eastAsiaTheme="minorEastAsia"/>
          <w:b/>
          <w:bCs/>
          <w:lang w:eastAsia="zh-TW"/>
        </w:rPr>
      </w:pPr>
    </w:p>
    <w:p w14:paraId="166886D6" w14:textId="77777777" w:rsidR="001B4C1C" w:rsidRPr="00192E16" w:rsidRDefault="00A31CE5" w:rsidP="001B4C1C">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Pr>
          <w:lang w:eastAsia="zh-TW"/>
        </w:rPr>
        <w:t>357</w:t>
      </w:r>
      <w:r w:rsidR="001B4C1C">
        <w:t>.00</w:t>
      </w:r>
      <w:r w:rsidR="00DA3B6F">
        <w:rPr>
          <w:rFonts w:hint="eastAsia"/>
          <w:lang w:eastAsia="zh-TW"/>
        </w:rPr>
        <w:t>0</w:t>
      </w:r>
      <w:r w:rsidR="00DA3B6F">
        <w:rPr>
          <w:lang w:eastAsia="zh-TW"/>
        </w:rPr>
        <w:t>3</w:t>
      </w:r>
      <w:r w:rsidR="001B4C1C">
        <w:t>.20</w:t>
      </w:r>
      <w:r w:rsidR="001B4C1C">
        <w:rPr>
          <w:rFonts w:hint="eastAsia"/>
          <w:lang w:eastAsia="zh-TW"/>
        </w:rPr>
        <w:t>20</w:t>
      </w:r>
      <w:r w:rsidR="001B4C1C">
        <w:t>.</w:t>
      </w:r>
      <w:r w:rsidR="00DA3B6F">
        <w:rPr>
          <w:rFonts w:hint="eastAsia"/>
          <w:lang w:eastAsia="zh-TW"/>
        </w:rPr>
        <w:t>0</w:t>
      </w:r>
      <w:r w:rsidR="00DA3B6F">
        <w:rPr>
          <w:lang w:eastAsia="zh-TW"/>
        </w:rPr>
        <w:t>503</w:t>
      </w:r>
      <w:r w:rsidR="001B4C1C">
        <w:t>.</w:t>
      </w:r>
      <w:r w:rsidR="00252C3B">
        <w:rPr>
          <w:lang w:eastAsia="zh-TW"/>
        </w:rPr>
        <w:t>1</w:t>
      </w:r>
      <w:r w:rsidR="00252C3B">
        <w:rPr>
          <w:rFonts w:hint="eastAsia"/>
          <w:lang w:eastAsia="zh-TW"/>
        </w:rPr>
        <w:t>625</w:t>
      </w:r>
      <w:r w:rsidR="001B4C1C">
        <w:tab/>
      </w:r>
      <w:proofErr w:type="gramStart"/>
      <w:r w:rsidR="001B4C1C">
        <w:t>Development  BIOS</w:t>
      </w:r>
      <w:proofErr w:type="gramEnd"/>
    </w:p>
    <w:p w14:paraId="43097BAF" w14:textId="77777777" w:rsidR="001B4C1C" w:rsidRPr="005C2CB1" w:rsidRDefault="001B4C1C" w:rsidP="001B4C1C">
      <w:pPr>
        <w:ind w:right="360"/>
        <w:rPr>
          <w:rFonts w:ascii="Courier New" w:hAnsi="Courier New" w:cs="Courier New"/>
          <w:b/>
          <w:bCs/>
        </w:rPr>
      </w:pPr>
      <w:r w:rsidRPr="005C2CB1">
        <w:rPr>
          <w:rFonts w:ascii="Courier New" w:hAnsi="Courier New" w:cs="Courier New"/>
          <w:b/>
          <w:bCs/>
        </w:rPr>
        <w:t>About This Release:</w:t>
      </w:r>
    </w:p>
    <w:p w14:paraId="5DDACE66" w14:textId="77777777" w:rsidR="001B4C1C" w:rsidRDefault="001B4C1C" w:rsidP="001D0E27">
      <w:pPr>
        <w:pStyle w:val="ae"/>
        <w:numPr>
          <w:ilvl w:val="0"/>
          <w:numId w:val="3"/>
        </w:numPr>
      </w:pPr>
      <w:r>
        <w:t xml:space="preserve">Date: </w:t>
      </w:r>
      <w:r w:rsidR="00DA3B6F">
        <w:rPr>
          <w:lang w:eastAsia="zh-TW"/>
        </w:rPr>
        <w:t>May</w:t>
      </w:r>
      <w:r w:rsidR="00DA3B6F">
        <w:rPr>
          <w:rFonts w:hint="eastAsia"/>
          <w:lang w:eastAsia="zh-TW"/>
        </w:rPr>
        <w:t xml:space="preserve"> </w:t>
      </w:r>
      <w:r w:rsidR="00DA3B6F">
        <w:rPr>
          <w:lang w:eastAsia="zh-TW"/>
        </w:rPr>
        <w:t>03</w:t>
      </w:r>
      <w:r>
        <w:t>, 20</w:t>
      </w:r>
      <w:r>
        <w:rPr>
          <w:rFonts w:hint="eastAsia"/>
          <w:lang w:eastAsia="zh-TW"/>
        </w:rPr>
        <w:t>20</w:t>
      </w:r>
    </w:p>
    <w:p w14:paraId="2E2D197D" w14:textId="77777777" w:rsidR="001B4C1C" w:rsidRPr="00203116" w:rsidRDefault="001B4C1C" w:rsidP="001D0E27">
      <w:pPr>
        <w:pStyle w:val="ae"/>
        <w:numPr>
          <w:ilvl w:val="0"/>
          <w:numId w:val="3"/>
        </w:numPr>
      </w:pPr>
      <w:r>
        <w:t xml:space="preserve">ROM Image Checksum: </w:t>
      </w:r>
      <w:r w:rsidR="00593FEA">
        <w:rPr>
          <w:rFonts w:hint="eastAsia"/>
          <w:lang w:eastAsia="zh-TW"/>
        </w:rPr>
        <w:t>0x</w:t>
      </w:r>
      <w:r w:rsidR="00252C3B">
        <w:rPr>
          <w:rFonts w:hint="eastAsia"/>
          <w:lang w:eastAsia="zh-TW"/>
        </w:rPr>
        <w:t>58B8</w:t>
      </w:r>
    </w:p>
    <w:p w14:paraId="1337A29C" w14:textId="77777777" w:rsidR="001B4C1C" w:rsidRDefault="001B4C1C"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w:t>
      </w:r>
      <w:r w:rsidR="00DA3B6F">
        <w:rPr>
          <w:lang w:eastAsia="zh-TW"/>
        </w:rPr>
        <w:t>92</w:t>
      </w:r>
    </w:p>
    <w:p w14:paraId="5865F81D" w14:textId="77777777" w:rsidR="001B4C1C" w:rsidRDefault="001B4C1C" w:rsidP="001D0E27">
      <w:pPr>
        <w:pStyle w:val="ae"/>
        <w:numPr>
          <w:ilvl w:val="0"/>
          <w:numId w:val="4"/>
        </w:numPr>
      </w:pPr>
      <w:r>
        <w:t xml:space="preserve">EC Firmware: </w:t>
      </w:r>
      <w:r>
        <w:rPr>
          <w:rFonts w:hint="eastAsia"/>
          <w:lang w:eastAsia="zh-TW"/>
        </w:rPr>
        <w:t>01.01.02</w:t>
      </w:r>
    </w:p>
    <w:p w14:paraId="5AEC4846" w14:textId="77777777" w:rsidR="001B4C1C" w:rsidRDefault="001B4C1C"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sidR="00EE6EC8">
        <w:rPr>
          <w:rFonts w:hint="eastAsia"/>
          <w:lang w:eastAsia="zh-TW"/>
        </w:rPr>
        <w:t>1</w:t>
      </w:r>
      <w:r w:rsidR="00EE6EC8">
        <w:rPr>
          <w:lang w:eastAsia="zh-TW"/>
        </w:rPr>
        <w:t>6</w:t>
      </w:r>
    </w:p>
    <w:p w14:paraId="359D9A2B" w14:textId="77777777" w:rsidR="001B4C1C" w:rsidRPr="00DA6AF4" w:rsidRDefault="001B4C1C" w:rsidP="001D0E27">
      <w:pPr>
        <w:pStyle w:val="ae"/>
        <w:numPr>
          <w:ilvl w:val="0"/>
          <w:numId w:val="4"/>
        </w:numPr>
        <w:rPr>
          <w:bCs/>
        </w:rPr>
      </w:pPr>
      <w:r>
        <w:t xml:space="preserve">Memory Reference Code: Based on </w:t>
      </w:r>
      <w:r w:rsidR="00DA3B6F">
        <w:t>RC</w:t>
      </w:r>
      <w:r w:rsidR="00DA3B6F" w:rsidRPr="00DA3B6F">
        <w:t>0A.00.12.22</w:t>
      </w:r>
    </w:p>
    <w:p w14:paraId="7A303D4F" w14:textId="77777777" w:rsidR="001B4C1C" w:rsidRDefault="001B4C1C" w:rsidP="001D0E27">
      <w:pPr>
        <w:pStyle w:val="ae"/>
        <w:numPr>
          <w:ilvl w:val="0"/>
          <w:numId w:val="4"/>
        </w:numPr>
        <w:rPr>
          <w:bCs/>
        </w:rPr>
      </w:pPr>
      <w:proofErr w:type="spellStart"/>
      <w:r>
        <w:t>MEBx</w:t>
      </w:r>
      <w:proofErr w:type="spellEnd"/>
      <w:r>
        <w:t xml:space="preserve"> Revision: NA</w:t>
      </w:r>
    </w:p>
    <w:p w14:paraId="27ACE9CD" w14:textId="77777777" w:rsidR="001B4C1C" w:rsidRDefault="001B4C1C" w:rsidP="001D0E27">
      <w:pPr>
        <w:pStyle w:val="ae"/>
        <w:numPr>
          <w:ilvl w:val="0"/>
          <w:numId w:val="4"/>
        </w:numPr>
      </w:pPr>
      <w:r>
        <w:t>Integrated Graphics</w:t>
      </w:r>
    </w:p>
    <w:p w14:paraId="2F9218BE" w14:textId="77777777" w:rsidR="001B4C1C" w:rsidRDefault="001B4C1C" w:rsidP="001D0E27">
      <w:pPr>
        <w:pStyle w:val="ae"/>
        <w:numPr>
          <w:ilvl w:val="2"/>
          <w:numId w:val="4"/>
        </w:numPr>
      </w:pPr>
      <w:r>
        <w:t xml:space="preserve">Option ROM: </w:t>
      </w:r>
      <w:r>
        <w:rPr>
          <w:rFonts w:hint="eastAsia"/>
          <w:lang w:eastAsia="zh-TW"/>
        </w:rPr>
        <w:t>NA</w:t>
      </w:r>
    </w:p>
    <w:p w14:paraId="12CBFE81" w14:textId="77777777" w:rsidR="001B4C1C" w:rsidRDefault="001B4C1C"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36EF474C" w14:textId="77777777" w:rsidR="001B4C1C" w:rsidRDefault="001B4C1C" w:rsidP="001D0E27">
      <w:pPr>
        <w:pStyle w:val="ae"/>
        <w:numPr>
          <w:ilvl w:val="0"/>
          <w:numId w:val="4"/>
        </w:numPr>
      </w:pPr>
      <w:r>
        <w:t xml:space="preserve">SATA RAID Option ROM: </w:t>
      </w:r>
    </w:p>
    <w:p w14:paraId="148EFD70" w14:textId="77777777" w:rsidR="001B4C1C" w:rsidRDefault="001B4C1C" w:rsidP="001D0E27">
      <w:pPr>
        <w:pStyle w:val="ae"/>
        <w:numPr>
          <w:ilvl w:val="0"/>
          <w:numId w:val="4"/>
        </w:numPr>
      </w:pPr>
      <w:r>
        <w:t>SATA non-RAID Option ROM: NA</w:t>
      </w:r>
    </w:p>
    <w:p w14:paraId="4C9D6876" w14:textId="77777777" w:rsidR="001B4C1C" w:rsidRDefault="001B4C1C" w:rsidP="001D0E27">
      <w:pPr>
        <w:pStyle w:val="ae"/>
        <w:numPr>
          <w:ilvl w:val="0"/>
          <w:numId w:val="4"/>
        </w:numPr>
      </w:pPr>
      <w:r>
        <w:t xml:space="preserve">AHCI Code: Based on </w:t>
      </w:r>
      <w:r>
        <w:rPr>
          <w:rFonts w:hint="eastAsia"/>
          <w:lang w:eastAsia="zh-TW"/>
        </w:rPr>
        <w:t>AHCI_23</w:t>
      </w:r>
    </w:p>
    <w:p w14:paraId="4DBD483D" w14:textId="77777777" w:rsidR="001B4C1C" w:rsidRDefault="001B4C1C" w:rsidP="001D0E27">
      <w:pPr>
        <w:pStyle w:val="ae"/>
        <w:numPr>
          <w:ilvl w:val="0"/>
          <w:numId w:val="4"/>
        </w:numPr>
      </w:pPr>
      <w:r>
        <w:t xml:space="preserve">LAN Option ROM: </w:t>
      </w:r>
      <w:r>
        <w:rPr>
          <w:rFonts w:hint="eastAsia"/>
          <w:lang w:eastAsia="zh-TW"/>
        </w:rPr>
        <w:t>NA</w:t>
      </w:r>
    </w:p>
    <w:p w14:paraId="71893009" w14:textId="77777777" w:rsidR="001B4C1C" w:rsidRDefault="001B4C1C" w:rsidP="001D0E27">
      <w:pPr>
        <w:pStyle w:val="ae"/>
        <w:numPr>
          <w:ilvl w:val="0"/>
          <w:numId w:val="4"/>
        </w:numPr>
      </w:pPr>
      <w:r>
        <w:t>Visual BIOS: NA</w:t>
      </w:r>
    </w:p>
    <w:p w14:paraId="3704CE58" w14:textId="77777777" w:rsidR="001B4C1C" w:rsidRPr="00D3539C" w:rsidRDefault="001B4C1C" w:rsidP="001B4C1C">
      <w:pPr>
        <w:pStyle w:val="ae"/>
        <w:ind w:left="360"/>
      </w:pPr>
    </w:p>
    <w:p w14:paraId="4E6CD039" w14:textId="77777777" w:rsidR="001B4C1C" w:rsidRPr="00341369" w:rsidRDefault="001B4C1C" w:rsidP="001D0E27">
      <w:pPr>
        <w:pStyle w:val="ae"/>
        <w:numPr>
          <w:ilvl w:val="0"/>
          <w:numId w:val="4"/>
        </w:numPr>
        <w:rPr>
          <w:rFonts w:ascii="Courier New" w:eastAsia="Times New Roman" w:hAnsi="Courier New" w:cs="Courier New"/>
        </w:rPr>
      </w:pPr>
      <w:r w:rsidRPr="003C1214">
        <w:t xml:space="preserve">Supported Flash Devices: </w:t>
      </w:r>
    </w:p>
    <w:p w14:paraId="3F7CF4C5" w14:textId="77777777" w:rsidR="001B4C1C" w:rsidRDefault="001B4C1C" w:rsidP="001B4C1C">
      <w:pPr>
        <w:pStyle w:val="ae"/>
        <w:ind w:left="1440"/>
        <w:rPr>
          <w:rFonts w:ascii="Courier New" w:eastAsia="Times New Roman" w:hAnsi="Courier New" w:cs="Courier New"/>
        </w:rPr>
      </w:pPr>
      <w:r w:rsidRPr="00745EF2">
        <w:t>MACRONIX</w:t>
      </w:r>
      <w:r w:rsidRPr="00745EF2">
        <w:tab/>
        <w:t>MX25L25673GM2I-08G</w:t>
      </w:r>
      <w:r w:rsidRPr="00745EF2">
        <w:tab/>
        <w:t>32MB</w:t>
      </w:r>
    </w:p>
    <w:p w14:paraId="37C71025" w14:textId="77777777" w:rsidR="001B4C1C" w:rsidRPr="005C2CB1" w:rsidRDefault="001B4C1C"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6AC32877" w14:textId="77777777" w:rsidR="001B4C1C" w:rsidRDefault="001B4C1C" w:rsidP="001B4C1C">
      <w:pPr>
        <w:pStyle w:val="ae"/>
        <w:ind w:left="720"/>
      </w:pPr>
      <w:r w:rsidRPr="004E2F70">
        <w:t>M80806C0_00000066.pdb</w:t>
      </w:r>
    </w:p>
    <w:p w14:paraId="5BF452F1" w14:textId="77777777" w:rsidR="00042E41" w:rsidRDefault="00042E41" w:rsidP="001B4C1C">
      <w:pPr>
        <w:pStyle w:val="ae"/>
        <w:ind w:left="720"/>
        <w:rPr>
          <w:lang w:eastAsia="zh-TW"/>
        </w:rPr>
      </w:pPr>
      <w:r w:rsidRPr="00DB1510">
        <w:rPr>
          <w:lang w:eastAsia="zh-TW"/>
        </w:rPr>
        <w:t>M80806C1_00000020.pdb</w:t>
      </w:r>
    </w:p>
    <w:p w14:paraId="471ECF1A" w14:textId="77777777" w:rsidR="001B4C1C" w:rsidRDefault="001B4C1C"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3FBF356" w14:textId="77777777" w:rsidR="001B4C1C" w:rsidRDefault="001B4C1C" w:rsidP="001B4C1C">
      <w:pPr>
        <w:pStyle w:val="ae"/>
        <w:ind w:left="720"/>
      </w:pPr>
      <w:r w:rsidRPr="004E2F70">
        <w:t>M80806C0_00000066.pdb</w:t>
      </w:r>
    </w:p>
    <w:p w14:paraId="73B2EA61" w14:textId="77777777" w:rsidR="00042E41" w:rsidRPr="005C2CB1" w:rsidRDefault="00042E41" w:rsidP="001B4C1C">
      <w:pPr>
        <w:pStyle w:val="ae"/>
        <w:ind w:left="720"/>
        <w:rPr>
          <w:lang w:eastAsia="zh-TW"/>
        </w:rPr>
      </w:pPr>
      <w:r w:rsidRPr="00DB1510">
        <w:rPr>
          <w:lang w:eastAsia="zh-TW"/>
        </w:rPr>
        <w:t>M80806C1_00000020.pdb</w:t>
      </w:r>
    </w:p>
    <w:p w14:paraId="31D677A9" w14:textId="77777777" w:rsidR="001B4C1C" w:rsidRPr="000A0E43" w:rsidRDefault="001B4C1C" w:rsidP="001B4C1C">
      <w:pPr>
        <w:pStyle w:val="ae"/>
        <w:ind w:left="1440"/>
        <w:rPr>
          <w:rFonts w:ascii="CG Times (WN)" w:hAnsi="CG Times (WN)"/>
        </w:rPr>
      </w:pPr>
    </w:p>
    <w:p w14:paraId="0BB961F1" w14:textId="77777777" w:rsidR="001B4C1C" w:rsidRDefault="001B4C1C" w:rsidP="001B4C1C">
      <w:pPr>
        <w:pStyle w:val="ae"/>
        <w:rPr>
          <w:b/>
          <w:bCs/>
        </w:rPr>
      </w:pPr>
      <w:r>
        <w:rPr>
          <w:b/>
          <w:bCs/>
        </w:rPr>
        <w:t>New Fixes/Features:</w:t>
      </w:r>
    </w:p>
    <w:p w14:paraId="61EF2255" w14:textId="77777777" w:rsidR="001B4C1C" w:rsidRDefault="001B4C1C" w:rsidP="001B4C1C">
      <w:pPr>
        <w:pStyle w:val="ae"/>
        <w:ind w:left="720"/>
        <w:rPr>
          <w:lang w:eastAsia="zh-TW"/>
        </w:rPr>
      </w:pPr>
      <w:r>
        <w:rPr>
          <w:rFonts w:hint="eastAsia"/>
          <w:lang w:eastAsia="zh-TW"/>
        </w:rPr>
        <w:t>Based on PA0002</w:t>
      </w:r>
    </w:p>
    <w:p w14:paraId="2E04F12B" w14:textId="77777777" w:rsidR="001B4C1C" w:rsidRDefault="001B4C1C" w:rsidP="001D0E27">
      <w:pPr>
        <w:pStyle w:val="ae"/>
        <w:numPr>
          <w:ilvl w:val="0"/>
          <w:numId w:val="10"/>
        </w:numPr>
        <w:rPr>
          <w:lang w:eastAsia="zh-TW"/>
        </w:rPr>
      </w:pPr>
      <w:r>
        <w:rPr>
          <w:rFonts w:hint="eastAsia"/>
          <w:lang w:eastAsia="zh-TW"/>
        </w:rPr>
        <w:t>AMI</w:t>
      </w:r>
      <w:r>
        <w:rPr>
          <w:lang w:eastAsia="zh-TW"/>
        </w:rPr>
        <w:t xml:space="preserve"> CRB from “</w:t>
      </w:r>
      <w:r w:rsidRPr="008152D8">
        <w:rPr>
          <w:lang w:eastAsia="zh-TW"/>
        </w:rPr>
        <w:t>5.17_1AWHY_RC0A.00.12.17_014</w:t>
      </w:r>
      <w:r>
        <w:rPr>
          <w:lang w:eastAsia="zh-TW"/>
        </w:rPr>
        <w:t>” to “</w:t>
      </w:r>
      <w:r w:rsidRPr="001B4C1C">
        <w:rPr>
          <w:lang w:eastAsia="zh-TW"/>
        </w:rPr>
        <w:t>5.18_1AWHY_RC0A.00.12.22_015</w:t>
      </w:r>
      <w:r>
        <w:rPr>
          <w:lang w:eastAsia="zh-TW"/>
        </w:rPr>
        <w:t>”</w:t>
      </w:r>
    </w:p>
    <w:p w14:paraId="0EA4D3BE" w14:textId="77777777" w:rsidR="001B4C1C" w:rsidRDefault="00BB78D6" w:rsidP="001D0E27">
      <w:pPr>
        <w:pStyle w:val="ae"/>
        <w:numPr>
          <w:ilvl w:val="0"/>
          <w:numId w:val="10"/>
        </w:numPr>
        <w:rPr>
          <w:lang w:eastAsia="zh-TW"/>
        </w:rPr>
      </w:pPr>
      <w:r>
        <w:rPr>
          <w:lang w:eastAsia="zh-TW"/>
        </w:rPr>
        <w:t>FAN Curve Table.</w:t>
      </w:r>
      <w:r w:rsidR="00DB1510">
        <w:rPr>
          <w:lang w:eastAsia="zh-TW"/>
        </w:rPr>
        <w:t xml:space="preserve"> “Balanced”, “Fixed”, “</w:t>
      </w:r>
      <w:proofErr w:type="spellStart"/>
      <w:r w:rsidR="00DB1510">
        <w:rPr>
          <w:lang w:eastAsia="zh-TW"/>
        </w:rPr>
        <w:t>Fanless</w:t>
      </w:r>
      <w:proofErr w:type="spellEnd"/>
      <w:r w:rsidR="00DB1510">
        <w:rPr>
          <w:lang w:eastAsia="zh-TW"/>
        </w:rPr>
        <w:t>”</w:t>
      </w:r>
      <w:r>
        <w:rPr>
          <w:lang w:eastAsia="zh-TW"/>
        </w:rPr>
        <w:t xml:space="preserve"> mode</w:t>
      </w:r>
      <w:r w:rsidR="00DB1510">
        <w:rPr>
          <w:lang w:eastAsia="zh-TW"/>
        </w:rPr>
        <w:t>.</w:t>
      </w:r>
    </w:p>
    <w:p w14:paraId="645BE0AF" w14:textId="77777777" w:rsidR="00BB78D6" w:rsidRDefault="00BB78D6" w:rsidP="001D0E27">
      <w:pPr>
        <w:pStyle w:val="ae"/>
        <w:numPr>
          <w:ilvl w:val="0"/>
          <w:numId w:val="10"/>
        </w:numPr>
        <w:rPr>
          <w:lang w:eastAsia="zh-TW"/>
        </w:rPr>
      </w:pPr>
      <w:r>
        <w:rPr>
          <w:lang w:eastAsia="zh-TW"/>
        </w:rPr>
        <w:t>Setup “Cooling” Page</w:t>
      </w:r>
    </w:p>
    <w:p w14:paraId="33C79069" w14:textId="77777777" w:rsidR="00BB78D6" w:rsidRDefault="00BB78D6" w:rsidP="001D0E27">
      <w:pPr>
        <w:pStyle w:val="ae"/>
        <w:numPr>
          <w:ilvl w:val="0"/>
          <w:numId w:val="7"/>
        </w:numPr>
        <w:rPr>
          <w:lang w:eastAsia="zh-TW"/>
        </w:rPr>
      </w:pPr>
      <w:r>
        <w:rPr>
          <w:lang w:eastAsia="zh-TW"/>
        </w:rPr>
        <w:t xml:space="preserve">FAN Speed. </w:t>
      </w:r>
    </w:p>
    <w:p w14:paraId="09FBE922" w14:textId="77777777" w:rsidR="00BB78D6" w:rsidRDefault="00BB78D6" w:rsidP="001D0E27">
      <w:pPr>
        <w:pStyle w:val="ae"/>
        <w:numPr>
          <w:ilvl w:val="0"/>
          <w:numId w:val="7"/>
        </w:numPr>
        <w:rPr>
          <w:lang w:eastAsia="zh-TW"/>
        </w:rPr>
      </w:pPr>
      <w:r>
        <w:rPr>
          <w:lang w:eastAsia="zh-TW"/>
        </w:rPr>
        <w:t>CPU Temperature</w:t>
      </w:r>
    </w:p>
    <w:p w14:paraId="202B80CA" w14:textId="77777777" w:rsidR="00BB78D6" w:rsidRDefault="00BB78D6" w:rsidP="001D0E27">
      <w:pPr>
        <w:pStyle w:val="ae"/>
        <w:numPr>
          <w:ilvl w:val="0"/>
          <w:numId w:val="7"/>
        </w:numPr>
        <w:rPr>
          <w:lang w:eastAsia="zh-TW"/>
        </w:rPr>
      </w:pPr>
      <w:r>
        <w:rPr>
          <w:lang w:eastAsia="zh-TW"/>
        </w:rPr>
        <w:t>PCH Temperature</w:t>
      </w:r>
    </w:p>
    <w:p w14:paraId="3FF88B24" w14:textId="77777777" w:rsidR="00BB78D6" w:rsidRDefault="00BB78D6" w:rsidP="001D0E27">
      <w:pPr>
        <w:pStyle w:val="ae"/>
        <w:numPr>
          <w:ilvl w:val="0"/>
          <w:numId w:val="7"/>
        </w:numPr>
        <w:rPr>
          <w:lang w:eastAsia="zh-TW"/>
        </w:rPr>
      </w:pPr>
      <w:r>
        <w:rPr>
          <w:lang w:eastAsia="zh-TW"/>
        </w:rPr>
        <w:t>Memory Temperature</w:t>
      </w:r>
    </w:p>
    <w:p w14:paraId="3CFEC20A" w14:textId="77777777" w:rsidR="00BB78D6" w:rsidRDefault="00BB78D6" w:rsidP="001D0E27">
      <w:pPr>
        <w:pStyle w:val="ae"/>
        <w:numPr>
          <w:ilvl w:val="0"/>
          <w:numId w:val="7"/>
        </w:numPr>
        <w:rPr>
          <w:lang w:eastAsia="zh-TW"/>
        </w:rPr>
      </w:pPr>
      <w:r>
        <w:rPr>
          <w:lang w:eastAsia="zh-TW"/>
        </w:rPr>
        <w:t>Motherboard Ambient Temperature</w:t>
      </w:r>
    </w:p>
    <w:p w14:paraId="1466CAEF" w14:textId="77777777" w:rsidR="001B4C1C" w:rsidRDefault="00042E41" w:rsidP="001D0E27">
      <w:pPr>
        <w:pStyle w:val="ae"/>
        <w:numPr>
          <w:ilvl w:val="0"/>
          <w:numId w:val="10"/>
        </w:numPr>
        <w:rPr>
          <w:lang w:eastAsia="zh-TW"/>
        </w:rPr>
      </w:pPr>
      <w:r>
        <w:rPr>
          <w:lang w:eastAsia="zh-TW"/>
        </w:rPr>
        <w:t xml:space="preserve">Added </w:t>
      </w:r>
      <w:proofErr w:type="spellStart"/>
      <w:r w:rsidR="00DB1510">
        <w:rPr>
          <w:lang w:eastAsia="zh-TW"/>
        </w:rPr>
        <w:t>uCode</w:t>
      </w:r>
      <w:proofErr w:type="spellEnd"/>
      <w:r w:rsidR="00DB1510">
        <w:rPr>
          <w:lang w:eastAsia="zh-TW"/>
        </w:rPr>
        <w:t xml:space="preserve"> </w:t>
      </w:r>
      <w:r>
        <w:rPr>
          <w:lang w:eastAsia="zh-TW"/>
        </w:rPr>
        <w:t>“</w:t>
      </w:r>
      <w:proofErr w:type="gramStart"/>
      <w:r w:rsidR="00DB1510" w:rsidRPr="00DB1510">
        <w:rPr>
          <w:lang w:eastAsia="zh-TW"/>
        </w:rPr>
        <w:t>M80806C1_00000020.pdb</w:t>
      </w:r>
      <w:r>
        <w:rPr>
          <w:lang w:eastAsia="zh-TW"/>
        </w:rPr>
        <w:t>”</w:t>
      </w:r>
      <w:r w:rsidR="00DB1510" w:rsidRPr="00DB1510">
        <w:rPr>
          <w:lang w:eastAsia="zh-TW"/>
        </w:rPr>
        <w:t xml:space="preserve"> </w:t>
      </w:r>
      <w:r w:rsidR="00DB1510">
        <w:rPr>
          <w:lang w:eastAsia="zh-TW"/>
        </w:rPr>
        <w:t xml:space="preserve"> for</w:t>
      </w:r>
      <w:proofErr w:type="gramEnd"/>
      <w:r w:rsidR="00DB1510">
        <w:rPr>
          <w:lang w:eastAsia="zh-TW"/>
        </w:rPr>
        <w:t xml:space="preserve"> “</w:t>
      </w:r>
      <w:r w:rsidR="00DB1510" w:rsidRPr="00DB1510">
        <w:rPr>
          <w:lang w:eastAsia="zh-TW"/>
        </w:rPr>
        <w:t>"Intel(R) Tiger Lake UP3 B-0 Stepping(806C1)"</w:t>
      </w:r>
    </w:p>
    <w:p w14:paraId="4683E95F" w14:textId="77777777" w:rsidR="001B4C1C" w:rsidRDefault="00BB78D6" w:rsidP="001D0E27">
      <w:pPr>
        <w:pStyle w:val="ae"/>
        <w:numPr>
          <w:ilvl w:val="0"/>
          <w:numId w:val="10"/>
        </w:numPr>
        <w:rPr>
          <w:lang w:eastAsia="zh-TW"/>
        </w:rPr>
      </w:pPr>
      <w:r>
        <w:rPr>
          <w:lang w:eastAsia="zh-TW"/>
        </w:rPr>
        <w:t>ME Setting form “15.0.0.1166” to “15.0.0.1192”</w:t>
      </w:r>
    </w:p>
    <w:p w14:paraId="4D9CC457" w14:textId="77777777" w:rsidR="001B4C1C" w:rsidRDefault="00763ED9" w:rsidP="001D0E27">
      <w:pPr>
        <w:pStyle w:val="ae"/>
        <w:numPr>
          <w:ilvl w:val="0"/>
          <w:numId w:val="10"/>
        </w:numPr>
        <w:rPr>
          <w:lang w:eastAsia="zh-TW"/>
        </w:rPr>
      </w:pPr>
      <w:r w:rsidRPr="00763ED9">
        <w:rPr>
          <w:lang w:eastAsia="zh-TW"/>
        </w:rPr>
        <w:t xml:space="preserve">ACPI_PM_PROFILE from "2 = </w:t>
      </w:r>
      <w:proofErr w:type="spellStart"/>
      <w:r w:rsidRPr="00763ED9">
        <w:rPr>
          <w:lang w:eastAsia="zh-TW"/>
        </w:rPr>
        <w:t>Modile</w:t>
      </w:r>
      <w:proofErr w:type="spellEnd"/>
      <w:r w:rsidRPr="00763ED9">
        <w:rPr>
          <w:lang w:eastAsia="zh-TW"/>
        </w:rPr>
        <w:t>" to "1 = Desktop"</w:t>
      </w:r>
    </w:p>
    <w:p w14:paraId="12252DDA" w14:textId="77777777" w:rsidR="00E03B38" w:rsidRDefault="00E03B38" w:rsidP="001D0E27">
      <w:pPr>
        <w:pStyle w:val="ae"/>
        <w:numPr>
          <w:ilvl w:val="0"/>
          <w:numId w:val="10"/>
        </w:numPr>
        <w:rPr>
          <w:lang w:eastAsia="zh-TW"/>
        </w:rPr>
      </w:pPr>
      <w:r>
        <w:rPr>
          <w:rFonts w:hint="eastAsia"/>
          <w:lang w:eastAsia="zh-TW"/>
        </w:rPr>
        <w:t xml:space="preserve">Disabled Setup item </w:t>
      </w:r>
      <w:r>
        <w:rPr>
          <w:lang w:eastAsia="zh-TW"/>
        </w:rPr>
        <w:t>“</w:t>
      </w:r>
      <w:proofErr w:type="spellStart"/>
      <w:r w:rsidRPr="00E03B38">
        <w:rPr>
          <w:lang w:eastAsia="zh-TW"/>
        </w:rPr>
        <w:t>ControlIommu</w:t>
      </w:r>
      <w:proofErr w:type="spellEnd"/>
      <w:r>
        <w:rPr>
          <w:lang w:eastAsia="zh-TW"/>
        </w:rPr>
        <w:t>”</w:t>
      </w:r>
      <w:r>
        <w:rPr>
          <w:rFonts w:hint="eastAsia"/>
          <w:lang w:eastAsia="zh-TW"/>
        </w:rPr>
        <w:t xml:space="preserve"> for </w:t>
      </w:r>
    </w:p>
    <w:p w14:paraId="375CBB6B" w14:textId="77777777" w:rsidR="001B4C1C" w:rsidRPr="00B84323" w:rsidRDefault="00E03B38" w:rsidP="001D0E27">
      <w:pPr>
        <w:pStyle w:val="ae"/>
        <w:numPr>
          <w:ilvl w:val="0"/>
          <w:numId w:val="8"/>
        </w:numPr>
        <w:rPr>
          <w:lang w:eastAsia="zh-TW"/>
        </w:rPr>
      </w:pPr>
      <w:r>
        <w:rPr>
          <w:lang w:eastAsia="zh-TW"/>
        </w:rPr>
        <w:t xml:space="preserve">Disabled </w:t>
      </w:r>
      <w:r>
        <w:rPr>
          <w:rFonts w:hint="eastAsia"/>
          <w:lang w:eastAsia="zh-TW"/>
        </w:rPr>
        <w:t xml:space="preserve">setup </w:t>
      </w:r>
      <w:r>
        <w:rPr>
          <w:lang w:eastAsia="zh-TW"/>
        </w:rPr>
        <w:t>"</w:t>
      </w:r>
      <w:proofErr w:type="spellStart"/>
      <w:r w:rsidRPr="00E03B38">
        <w:rPr>
          <w:lang w:eastAsia="zh-TW"/>
        </w:rPr>
        <w:t>EnableDptf</w:t>
      </w:r>
      <w:proofErr w:type="spellEnd"/>
      <w:r w:rsidRPr="00E03B38">
        <w:rPr>
          <w:lang w:eastAsia="zh-TW"/>
        </w:rPr>
        <w:t>" will make the system stop CP 0x24</w:t>
      </w:r>
    </w:p>
    <w:p w14:paraId="7B8ECCB0" w14:textId="77777777" w:rsidR="004E2F70" w:rsidRDefault="001B4C1C" w:rsidP="001B4C1C">
      <w:pPr>
        <w:pStyle w:val="ae"/>
        <w:rPr>
          <w:rFonts w:eastAsiaTheme="minorEastAsia"/>
          <w:b/>
          <w:bCs/>
          <w:lang w:eastAsia="zh-TW"/>
        </w:rPr>
      </w:pPr>
      <w:r w:rsidRPr="00D54263">
        <w:rPr>
          <w:rFonts w:eastAsia="MS Mincho"/>
          <w:b/>
          <w:bCs/>
        </w:rPr>
        <w:t>Known Errata:</w:t>
      </w:r>
    </w:p>
    <w:p w14:paraId="304F6D75" w14:textId="77777777" w:rsidR="001B4C1C" w:rsidRDefault="001B4C1C" w:rsidP="001B4C1C">
      <w:pPr>
        <w:pStyle w:val="ae"/>
        <w:rPr>
          <w:rFonts w:eastAsiaTheme="minorEastAsia"/>
          <w:b/>
          <w:bCs/>
          <w:lang w:eastAsia="zh-TW"/>
        </w:rPr>
      </w:pPr>
    </w:p>
    <w:p w14:paraId="7226DC2C" w14:textId="77777777" w:rsidR="007E2545" w:rsidRDefault="007E2545" w:rsidP="001B4C1C">
      <w:pPr>
        <w:pStyle w:val="ae"/>
        <w:rPr>
          <w:rFonts w:eastAsiaTheme="minorEastAsia"/>
          <w:b/>
          <w:bCs/>
          <w:lang w:eastAsia="zh-TW"/>
        </w:rPr>
      </w:pPr>
    </w:p>
    <w:p w14:paraId="57D96670" w14:textId="77777777" w:rsidR="007E2545" w:rsidRDefault="007E2545" w:rsidP="001B4C1C">
      <w:pPr>
        <w:pStyle w:val="ae"/>
        <w:rPr>
          <w:rFonts w:eastAsiaTheme="minorEastAsia"/>
          <w:b/>
          <w:bCs/>
          <w:lang w:eastAsia="zh-TW"/>
        </w:rPr>
      </w:pPr>
    </w:p>
    <w:p w14:paraId="4A3BCA9A" w14:textId="77777777" w:rsidR="007E2545" w:rsidRDefault="007E2545" w:rsidP="001B4C1C">
      <w:pPr>
        <w:pStyle w:val="ae"/>
        <w:rPr>
          <w:rFonts w:eastAsiaTheme="minorEastAsia"/>
          <w:b/>
          <w:bCs/>
          <w:lang w:eastAsia="zh-TW"/>
        </w:rPr>
      </w:pPr>
    </w:p>
    <w:p w14:paraId="72D84FB5" w14:textId="77777777" w:rsidR="007E2545" w:rsidRDefault="007E2545" w:rsidP="001B4C1C">
      <w:pPr>
        <w:pStyle w:val="ae"/>
        <w:rPr>
          <w:rFonts w:eastAsiaTheme="minorEastAsia"/>
          <w:b/>
          <w:bCs/>
          <w:lang w:eastAsia="zh-TW"/>
        </w:rPr>
      </w:pPr>
    </w:p>
    <w:p w14:paraId="6F76C3D1" w14:textId="77777777" w:rsidR="007E2545" w:rsidRDefault="007E2545" w:rsidP="001B4C1C">
      <w:pPr>
        <w:pStyle w:val="ae"/>
        <w:rPr>
          <w:rFonts w:eastAsiaTheme="minorEastAsia"/>
          <w:b/>
          <w:bCs/>
          <w:lang w:eastAsia="zh-TW"/>
        </w:rPr>
      </w:pPr>
    </w:p>
    <w:p w14:paraId="3A432CE0" w14:textId="77777777" w:rsidR="007E2545" w:rsidRDefault="007E2545" w:rsidP="001B4C1C">
      <w:pPr>
        <w:pStyle w:val="ae"/>
        <w:rPr>
          <w:rFonts w:eastAsiaTheme="minorEastAsia"/>
          <w:b/>
          <w:bCs/>
          <w:lang w:eastAsia="zh-TW"/>
        </w:rPr>
      </w:pPr>
    </w:p>
    <w:p w14:paraId="3E1D6245" w14:textId="77777777" w:rsidR="007E2545" w:rsidRDefault="007E2545" w:rsidP="001B4C1C">
      <w:pPr>
        <w:pStyle w:val="ae"/>
        <w:rPr>
          <w:rFonts w:eastAsiaTheme="minorEastAsia"/>
          <w:b/>
          <w:bCs/>
          <w:lang w:eastAsia="zh-TW"/>
        </w:rPr>
      </w:pPr>
    </w:p>
    <w:p w14:paraId="084FC331" w14:textId="77777777" w:rsidR="001B4C1C" w:rsidRDefault="001B4C1C" w:rsidP="001B4C1C">
      <w:pPr>
        <w:pStyle w:val="ae"/>
        <w:rPr>
          <w:rFonts w:eastAsiaTheme="minorEastAsia"/>
          <w:b/>
          <w:bCs/>
          <w:lang w:eastAsia="zh-TW"/>
        </w:rPr>
      </w:pPr>
    </w:p>
    <w:p w14:paraId="76FFE545" w14:textId="77777777" w:rsidR="001B4C1C" w:rsidRDefault="001B4C1C" w:rsidP="001B4C1C">
      <w:pPr>
        <w:pStyle w:val="ae"/>
        <w:rPr>
          <w:rFonts w:eastAsiaTheme="minorEastAsia"/>
          <w:b/>
          <w:bCs/>
          <w:lang w:eastAsia="zh-TW"/>
        </w:rPr>
      </w:pPr>
    </w:p>
    <w:p w14:paraId="520B8A4A" w14:textId="77777777" w:rsidR="004E2F70" w:rsidRPr="00192E16" w:rsidRDefault="005E511C" w:rsidP="004E2F70">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PATGL579</w:t>
      </w:r>
      <w:r w:rsidR="004E2F70">
        <w:t>.00</w:t>
      </w:r>
      <w:r w:rsidR="004E2F70">
        <w:rPr>
          <w:rFonts w:hint="eastAsia"/>
          <w:lang w:eastAsia="zh-TW"/>
        </w:rPr>
        <w:t>02</w:t>
      </w:r>
      <w:r w:rsidR="004E2F70">
        <w:t>.20</w:t>
      </w:r>
      <w:r w:rsidR="004E2F70">
        <w:rPr>
          <w:rFonts w:hint="eastAsia"/>
          <w:lang w:eastAsia="zh-TW"/>
        </w:rPr>
        <w:t>20</w:t>
      </w:r>
      <w:r w:rsidR="004E2F70">
        <w:t>.</w:t>
      </w:r>
      <w:r w:rsidR="004E2F70">
        <w:rPr>
          <w:rFonts w:hint="eastAsia"/>
          <w:lang w:eastAsia="zh-TW"/>
        </w:rPr>
        <w:t>0423</w:t>
      </w:r>
      <w:r w:rsidR="004E2F70">
        <w:t>.</w:t>
      </w:r>
      <w:r w:rsidR="004E2F70">
        <w:rPr>
          <w:rFonts w:hint="eastAsia"/>
          <w:lang w:eastAsia="zh-TW"/>
        </w:rPr>
        <w:t>2140</w:t>
      </w:r>
      <w:r w:rsidR="004E2F70">
        <w:tab/>
      </w:r>
      <w:proofErr w:type="gramStart"/>
      <w:r w:rsidR="004E2F70">
        <w:t>Development  BIOS</w:t>
      </w:r>
      <w:proofErr w:type="gramEnd"/>
    </w:p>
    <w:p w14:paraId="1FC52D66" w14:textId="77777777" w:rsidR="004E2F70" w:rsidRPr="005C2CB1" w:rsidRDefault="004E2F70" w:rsidP="004E2F70">
      <w:pPr>
        <w:ind w:right="360"/>
        <w:rPr>
          <w:rFonts w:ascii="Courier New" w:hAnsi="Courier New" w:cs="Courier New"/>
          <w:b/>
          <w:bCs/>
        </w:rPr>
      </w:pPr>
      <w:r w:rsidRPr="005C2CB1">
        <w:rPr>
          <w:rFonts w:ascii="Courier New" w:hAnsi="Courier New" w:cs="Courier New"/>
          <w:b/>
          <w:bCs/>
        </w:rPr>
        <w:t>About This Release:</w:t>
      </w:r>
    </w:p>
    <w:p w14:paraId="6A6B66D6" w14:textId="77777777" w:rsidR="004E2F70" w:rsidRDefault="004E2F70" w:rsidP="001D0E27">
      <w:pPr>
        <w:pStyle w:val="ae"/>
        <w:numPr>
          <w:ilvl w:val="0"/>
          <w:numId w:val="3"/>
        </w:numPr>
      </w:pPr>
      <w:r>
        <w:t xml:space="preserve">Date: </w:t>
      </w:r>
      <w:r>
        <w:rPr>
          <w:rFonts w:hint="eastAsia"/>
          <w:lang w:eastAsia="zh-TW"/>
        </w:rPr>
        <w:t>April 23</w:t>
      </w:r>
      <w:r>
        <w:t>, 20</w:t>
      </w:r>
      <w:r>
        <w:rPr>
          <w:rFonts w:hint="eastAsia"/>
          <w:lang w:eastAsia="zh-TW"/>
        </w:rPr>
        <w:t>20</w:t>
      </w:r>
    </w:p>
    <w:p w14:paraId="35551634" w14:textId="77777777" w:rsidR="004E2F70" w:rsidRPr="00203116" w:rsidRDefault="004E2F70" w:rsidP="001D0E27">
      <w:pPr>
        <w:pStyle w:val="ae"/>
        <w:numPr>
          <w:ilvl w:val="0"/>
          <w:numId w:val="3"/>
        </w:numPr>
      </w:pPr>
      <w:r>
        <w:t xml:space="preserve">ROM Image Checksum: </w:t>
      </w:r>
      <w:r>
        <w:rPr>
          <w:rFonts w:hint="eastAsia"/>
          <w:lang w:eastAsia="zh-TW"/>
        </w:rPr>
        <w:t>0xDFC5</w:t>
      </w:r>
    </w:p>
    <w:p w14:paraId="1C41A967" w14:textId="77777777" w:rsidR="004E2F70" w:rsidRDefault="004E2F70"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w:t>
      </w:r>
      <w:r>
        <w:rPr>
          <w:rFonts w:hint="eastAsia"/>
          <w:lang w:eastAsia="zh-TW"/>
        </w:rPr>
        <w:t>66</w:t>
      </w:r>
    </w:p>
    <w:p w14:paraId="1E0C8619" w14:textId="77777777" w:rsidR="004E2F70" w:rsidRDefault="004E2F70" w:rsidP="001D0E27">
      <w:pPr>
        <w:pStyle w:val="ae"/>
        <w:numPr>
          <w:ilvl w:val="0"/>
          <w:numId w:val="4"/>
        </w:numPr>
      </w:pPr>
      <w:r>
        <w:t xml:space="preserve">EC Firmware: </w:t>
      </w:r>
      <w:r>
        <w:rPr>
          <w:rFonts w:hint="eastAsia"/>
          <w:lang w:eastAsia="zh-TW"/>
        </w:rPr>
        <w:t>01.01.02</w:t>
      </w:r>
    </w:p>
    <w:p w14:paraId="618130F7" w14:textId="77777777" w:rsidR="004E2F70" w:rsidRDefault="004E2F70"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14</w:t>
      </w:r>
    </w:p>
    <w:p w14:paraId="3440634D" w14:textId="77777777" w:rsidR="004E2F70" w:rsidRPr="00DA6AF4" w:rsidRDefault="004E2F70" w:rsidP="001D0E27">
      <w:pPr>
        <w:pStyle w:val="ae"/>
        <w:numPr>
          <w:ilvl w:val="0"/>
          <w:numId w:val="4"/>
        </w:numPr>
        <w:rPr>
          <w:bCs/>
        </w:rPr>
      </w:pPr>
      <w:r>
        <w:t xml:space="preserve">Memory Reference Code: Based on </w:t>
      </w:r>
      <w:r w:rsidRPr="00851534">
        <w:t>RC0A.00.12.17_014</w:t>
      </w:r>
    </w:p>
    <w:p w14:paraId="252E4635" w14:textId="77777777" w:rsidR="004E2F70" w:rsidRDefault="004E2F70" w:rsidP="001D0E27">
      <w:pPr>
        <w:pStyle w:val="ae"/>
        <w:numPr>
          <w:ilvl w:val="0"/>
          <w:numId w:val="4"/>
        </w:numPr>
        <w:rPr>
          <w:bCs/>
        </w:rPr>
      </w:pPr>
      <w:proofErr w:type="spellStart"/>
      <w:r>
        <w:t>MEBx</w:t>
      </w:r>
      <w:proofErr w:type="spellEnd"/>
      <w:r>
        <w:t xml:space="preserve"> Revision: NA</w:t>
      </w:r>
    </w:p>
    <w:p w14:paraId="7B4832CC" w14:textId="77777777" w:rsidR="004E2F70" w:rsidRDefault="004E2F70" w:rsidP="001D0E27">
      <w:pPr>
        <w:pStyle w:val="ae"/>
        <w:numPr>
          <w:ilvl w:val="0"/>
          <w:numId w:val="4"/>
        </w:numPr>
      </w:pPr>
      <w:r>
        <w:t>Integrated Graphics</w:t>
      </w:r>
    </w:p>
    <w:p w14:paraId="1BD1AA42" w14:textId="77777777" w:rsidR="004E2F70" w:rsidRDefault="004E2F70" w:rsidP="001D0E27">
      <w:pPr>
        <w:pStyle w:val="ae"/>
        <w:numPr>
          <w:ilvl w:val="2"/>
          <w:numId w:val="4"/>
        </w:numPr>
      </w:pPr>
      <w:r>
        <w:t xml:space="preserve">Option ROM: </w:t>
      </w:r>
      <w:r>
        <w:rPr>
          <w:rFonts w:hint="eastAsia"/>
          <w:lang w:eastAsia="zh-TW"/>
        </w:rPr>
        <w:t>NA</w:t>
      </w:r>
    </w:p>
    <w:p w14:paraId="557D5A0D" w14:textId="77777777" w:rsidR="004E2F70" w:rsidRDefault="004E2F70"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44F487C7" w14:textId="77777777" w:rsidR="004E2F70" w:rsidRDefault="004E2F70" w:rsidP="001D0E27">
      <w:pPr>
        <w:pStyle w:val="ae"/>
        <w:numPr>
          <w:ilvl w:val="0"/>
          <w:numId w:val="4"/>
        </w:numPr>
      </w:pPr>
      <w:r>
        <w:t xml:space="preserve">SATA RAID Option ROM: </w:t>
      </w:r>
    </w:p>
    <w:p w14:paraId="7409BC13" w14:textId="77777777" w:rsidR="004E2F70" w:rsidRDefault="004E2F70" w:rsidP="001D0E27">
      <w:pPr>
        <w:pStyle w:val="ae"/>
        <w:numPr>
          <w:ilvl w:val="0"/>
          <w:numId w:val="4"/>
        </w:numPr>
      </w:pPr>
      <w:r>
        <w:t>SATA non-RAID Option ROM: NA</w:t>
      </w:r>
    </w:p>
    <w:p w14:paraId="34811C7D" w14:textId="77777777" w:rsidR="004E2F70" w:rsidRDefault="004E2F70" w:rsidP="001D0E27">
      <w:pPr>
        <w:pStyle w:val="ae"/>
        <w:numPr>
          <w:ilvl w:val="0"/>
          <w:numId w:val="4"/>
        </w:numPr>
      </w:pPr>
      <w:r>
        <w:t xml:space="preserve">AHCI Code: Based on </w:t>
      </w:r>
      <w:r>
        <w:rPr>
          <w:rFonts w:hint="eastAsia"/>
          <w:lang w:eastAsia="zh-TW"/>
        </w:rPr>
        <w:t>AHCI_23</w:t>
      </w:r>
    </w:p>
    <w:p w14:paraId="582EBD5A" w14:textId="77777777" w:rsidR="004E2F70" w:rsidRDefault="004E2F70" w:rsidP="001D0E27">
      <w:pPr>
        <w:pStyle w:val="ae"/>
        <w:numPr>
          <w:ilvl w:val="0"/>
          <w:numId w:val="4"/>
        </w:numPr>
      </w:pPr>
      <w:r>
        <w:t xml:space="preserve">LAN Option ROM: </w:t>
      </w:r>
      <w:r>
        <w:rPr>
          <w:rFonts w:hint="eastAsia"/>
          <w:lang w:eastAsia="zh-TW"/>
        </w:rPr>
        <w:t>NA</w:t>
      </w:r>
    </w:p>
    <w:p w14:paraId="14230CA6" w14:textId="77777777" w:rsidR="004E2F70" w:rsidRDefault="004E2F70" w:rsidP="001D0E27">
      <w:pPr>
        <w:pStyle w:val="ae"/>
        <w:numPr>
          <w:ilvl w:val="0"/>
          <w:numId w:val="4"/>
        </w:numPr>
      </w:pPr>
      <w:r>
        <w:t>Visual BIOS: NA</w:t>
      </w:r>
    </w:p>
    <w:p w14:paraId="1FA905D0" w14:textId="77777777" w:rsidR="004E2F70" w:rsidRPr="00D3539C" w:rsidRDefault="004E2F70" w:rsidP="004E2F70">
      <w:pPr>
        <w:pStyle w:val="ae"/>
        <w:ind w:left="360"/>
      </w:pPr>
    </w:p>
    <w:p w14:paraId="3250B74F" w14:textId="77777777" w:rsidR="004E2F70" w:rsidRPr="00341369" w:rsidRDefault="004E2F70" w:rsidP="001D0E27">
      <w:pPr>
        <w:pStyle w:val="ae"/>
        <w:numPr>
          <w:ilvl w:val="0"/>
          <w:numId w:val="4"/>
        </w:numPr>
        <w:rPr>
          <w:rFonts w:ascii="Courier New" w:eastAsia="Times New Roman" w:hAnsi="Courier New" w:cs="Courier New"/>
        </w:rPr>
      </w:pPr>
      <w:r w:rsidRPr="003C1214">
        <w:t xml:space="preserve">Supported Flash Devices: </w:t>
      </w:r>
    </w:p>
    <w:p w14:paraId="5D9514C2" w14:textId="77777777" w:rsidR="004E2F70" w:rsidRDefault="004E2F70" w:rsidP="004E2F70">
      <w:pPr>
        <w:pStyle w:val="ae"/>
        <w:ind w:left="1440"/>
        <w:rPr>
          <w:rFonts w:ascii="Courier New" w:eastAsia="Times New Roman" w:hAnsi="Courier New" w:cs="Courier New"/>
        </w:rPr>
      </w:pPr>
      <w:r w:rsidRPr="00745EF2">
        <w:t>MACRONIX</w:t>
      </w:r>
      <w:r w:rsidRPr="00745EF2">
        <w:tab/>
        <w:t>MX25L25673GM2I-08G</w:t>
      </w:r>
      <w:r w:rsidRPr="00745EF2">
        <w:tab/>
        <w:t>32MB</w:t>
      </w:r>
    </w:p>
    <w:p w14:paraId="3B4A461F" w14:textId="77777777" w:rsidR="004E2F70" w:rsidRPr="005C2CB1" w:rsidRDefault="004E2F70"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B70DF77" w14:textId="77777777" w:rsidR="004E2F70" w:rsidRDefault="004E2F70" w:rsidP="004E2F70">
      <w:pPr>
        <w:pStyle w:val="ae"/>
        <w:ind w:left="720"/>
        <w:rPr>
          <w:lang w:eastAsia="zh-TW"/>
        </w:rPr>
      </w:pPr>
      <w:r w:rsidRPr="004E2F70">
        <w:t>M80806C0_00000066.pdb</w:t>
      </w:r>
    </w:p>
    <w:p w14:paraId="2439A7A8" w14:textId="77777777" w:rsidR="004E2F70" w:rsidRDefault="004E2F70"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52E1A030" w14:textId="77777777" w:rsidR="004E2F70" w:rsidRPr="005C2CB1" w:rsidRDefault="004E2F70" w:rsidP="004E2F70">
      <w:pPr>
        <w:pStyle w:val="ae"/>
        <w:ind w:left="720"/>
        <w:rPr>
          <w:lang w:eastAsia="zh-TW"/>
        </w:rPr>
      </w:pPr>
      <w:r w:rsidRPr="004E2F70">
        <w:t>M80806C0_00000066.pdb</w:t>
      </w:r>
    </w:p>
    <w:p w14:paraId="34CB2835" w14:textId="77777777" w:rsidR="004E2F70" w:rsidRPr="000A0E43" w:rsidRDefault="004E2F70" w:rsidP="004E2F70">
      <w:pPr>
        <w:pStyle w:val="ae"/>
        <w:ind w:left="1440"/>
        <w:rPr>
          <w:rFonts w:ascii="CG Times (WN)" w:hAnsi="CG Times (WN)"/>
        </w:rPr>
      </w:pPr>
    </w:p>
    <w:p w14:paraId="70D239C4" w14:textId="77777777" w:rsidR="004E2F70" w:rsidRDefault="004E2F70" w:rsidP="004E2F70">
      <w:pPr>
        <w:pStyle w:val="ae"/>
        <w:rPr>
          <w:b/>
          <w:bCs/>
        </w:rPr>
      </w:pPr>
      <w:r>
        <w:rPr>
          <w:b/>
          <w:bCs/>
        </w:rPr>
        <w:t>New Fixes/Features:</w:t>
      </w:r>
    </w:p>
    <w:p w14:paraId="4BFEFD1A" w14:textId="77777777" w:rsidR="004E2F70" w:rsidRDefault="00E67102" w:rsidP="00E67102">
      <w:pPr>
        <w:pStyle w:val="ae"/>
        <w:ind w:left="720"/>
        <w:rPr>
          <w:lang w:eastAsia="zh-TW"/>
        </w:rPr>
      </w:pPr>
      <w:r>
        <w:rPr>
          <w:rFonts w:hint="eastAsia"/>
          <w:lang w:eastAsia="zh-TW"/>
        </w:rPr>
        <w:t>Based on PA0001</w:t>
      </w:r>
    </w:p>
    <w:p w14:paraId="1040B3AD" w14:textId="77777777" w:rsidR="002846F6" w:rsidRDefault="002846F6" w:rsidP="001D0E27">
      <w:pPr>
        <w:pStyle w:val="ae"/>
        <w:numPr>
          <w:ilvl w:val="0"/>
          <w:numId w:val="10"/>
        </w:numPr>
        <w:rPr>
          <w:lang w:eastAsia="zh-TW"/>
        </w:rPr>
      </w:pPr>
      <w:r>
        <w:rPr>
          <w:rFonts w:hint="eastAsia"/>
          <w:lang w:eastAsia="zh-TW"/>
        </w:rPr>
        <w:t>PA001 issue</w:t>
      </w:r>
    </w:p>
    <w:p w14:paraId="1D39B689" w14:textId="77777777" w:rsidR="002846F6" w:rsidRDefault="002846F6" w:rsidP="001D0E27">
      <w:pPr>
        <w:pStyle w:val="ae"/>
        <w:numPr>
          <w:ilvl w:val="0"/>
          <w:numId w:val="6"/>
        </w:numPr>
        <w:rPr>
          <w:lang w:eastAsia="zh-TW"/>
        </w:rPr>
      </w:pPr>
      <w:r>
        <w:rPr>
          <w:rFonts w:hint="eastAsia"/>
          <w:lang w:eastAsia="zh-TW"/>
        </w:rPr>
        <w:t>Can</w:t>
      </w:r>
      <w:r>
        <w:rPr>
          <w:lang w:eastAsia="zh-TW"/>
        </w:rPr>
        <w:t>’</w:t>
      </w:r>
      <w:r>
        <w:rPr>
          <w:rFonts w:hint="eastAsia"/>
          <w:lang w:eastAsia="zh-TW"/>
        </w:rPr>
        <w:t>t use FPT to flash BIOS.</w:t>
      </w:r>
    </w:p>
    <w:p w14:paraId="4A1C7292" w14:textId="77777777" w:rsidR="002846F6" w:rsidRDefault="002846F6" w:rsidP="001D0E27">
      <w:pPr>
        <w:pStyle w:val="ae"/>
        <w:numPr>
          <w:ilvl w:val="0"/>
          <w:numId w:val="6"/>
        </w:numPr>
        <w:rPr>
          <w:lang w:eastAsia="zh-TW"/>
        </w:rPr>
      </w:pPr>
      <w:r w:rsidRPr="00B84323">
        <w:rPr>
          <w:lang w:eastAsia="zh-TW"/>
        </w:rPr>
        <w:t>Fixed Yellow bang message on Windows Device Manager</w:t>
      </w:r>
    </w:p>
    <w:p w14:paraId="40642BD9" w14:textId="77777777" w:rsidR="002846F6" w:rsidRDefault="002846F6" w:rsidP="001D0E27">
      <w:pPr>
        <w:pStyle w:val="ae"/>
        <w:numPr>
          <w:ilvl w:val="0"/>
          <w:numId w:val="6"/>
        </w:numPr>
        <w:rPr>
          <w:lang w:eastAsia="zh-TW"/>
        </w:rPr>
      </w:pPr>
      <w:r w:rsidRPr="00B84323">
        <w:rPr>
          <w:lang w:eastAsia="zh-TW"/>
        </w:rPr>
        <w:t>Fixed Power button didn't work in OS.</w:t>
      </w:r>
    </w:p>
    <w:p w14:paraId="5DF2F162" w14:textId="77777777" w:rsidR="002846F6" w:rsidRDefault="002846F6" w:rsidP="002846F6">
      <w:pPr>
        <w:pStyle w:val="ae"/>
        <w:ind w:left="1080"/>
        <w:rPr>
          <w:lang w:eastAsia="zh-TW"/>
        </w:rPr>
      </w:pPr>
    </w:p>
    <w:p w14:paraId="4C23165E" w14:textId="77777777" w:rsidR="003E55F3" w:rsidRDefault="003E55F3" w:rsidP="001D0E27">
      <w:pPr>
        <w:pStyle w:val="ae"/>
        <w:numPr>
          <w:ilvl w:val="0"/>
          <w:numId w:val="10"/>
        </w:numPr>
        <w:rPr>
          <w:lang w:eastAsia="zh-TW"/>
        </w:rPr>
      </w:pPr>
      <w:r>
        <w:rPr>
          <w:rFonts w:hint="eastAsia"/>
          <w:lang w:eastAsia="zh-TW"/>
        </w:rPr>
        <w:t>EC 0x62/0x66 port issue</w:t>
      </w:r>
    </w:p>
    <w:p w14:paraId="791DDED9" w14:textId="77777777" w:rsidR="004E2F70" w:rsidRDefault="00B84323" w:rsidP="001D0E27">
      <w:pPr>
        <w:pStyle w:val="ae"/>
        <w:numPr>
          <w:ilvl w:val="0"/>
          <w:numId w:val="10"/>
        </w:numPr>
        <w:rPr>
          <w:lang w:eastAsia="zh-TW"/>
        </w:rPr>
      </w:pPr>
      <w:r w:rsidRPr="00B84323">
        <w:rPr>
          <w:lang w:eastAsia="zh-TW"/>
        </w:rPr>
        <w:t xml:space="preserve">EC command 0x88, "Notify EC to update BIOS setting to EC NVRAM(e-flash)" </w:t>
      </w:r>
      <w:r>
        <w:rPr>
          <w:rFonts w:hint="eastAsia"/>
          <w:lang w:eastAsia="zh-TW"/>
        </w:rPr>
        <w:t xml:space="preserve">in </w:t>
      </w:r>
      <w:r>
        <w:rPr>
          <w:lang w:eastAsia="zh-TW"/>
        </w:rPr>
        <w:t>“</w:t>
      </w:r>
      <w:proofErr w:type="spellStart"/>
      <w:r w:rsidR="001B2857">
        <w:rPr>
          <w:rFonts w:hint="eastAsia"/>
          <w:lang w:eastAsia="zh-TW"/>
        </w:rPr>
        <w:t>ReadytoB</w:t>
      </w:r>
      <w:r>
        <w:rPr>
          <w:rFonts w:hint="eastAsia"/>
          <w:lang w:eastAsia="zh-TW"/>
        </w:rPr>
        <w:t>oot</w:t>
      </w:r>
      <w:proofErr w:type="spellEnd"/>
      <w:r>
        <w:rPr>
          <w:lang w:eastAsia="zh-TW"/>
        </w:rPr>
        <w:t>”</w:t>
      </w:r>
    </w:p>
    <w:p w14:paraId="09FB2EB6" w14:textId="77777777" w:rsidR="00B84323" w:rsidRDefault="00B84323" w:rsidP="001D0E27">
      <w:pPr>
        <w:pStyle w:val="ae"/>
        <w:numPr>
          <w:ilvl w:val="0"/>
          <w:numId w:val="10"/>
        </w:numPr>
        <w:rPr>
          <w:lang w:eastAsia="zh-TW"/>
        </w:rPr>
      </w:pPr>
      <w:r>
        <w:rPr>
          <w:rFonts w:hint="eastAsia"/>
          <w:lang w:eastAsia="zh-TW"/>
        </w:rPr>
        <w:t>Updated GPIO setting</w:t>
      </w:r>
    </w:p>
    <w:p w14:paraId="043BA39C" w14:textId="77777777" w:rsidR="00B84323" w:rsidRDefault="00B84323" w:rsidP="00B84323">
      <w:pPr>
        <w:pStyle w:val="ae"/>
        <w:ind w:left="1080"/>
        <w:rPr>
          <w:lang w:eastAsia="zh-TW"/>
        </w:rPr>
      </w:pPr>
      <w:r w:rsidRPr="00B84323">
        <w:rPr>
          <w:lang w:eastAsia="zh-TW"/>
        </w:rPr>
        <w:t>{GPIO_VER2_LP_GPP_E</w:t>
      </w:r>
      <w:proofErr w:type="gramStart"/>
      <w:r w:rsidRPr="00B84323">
        <w:rPr>
          <w:lang w:eastAsia="zh-TW"/>
        </w:rPr>
        <w:t xml:space="preserve">8,   </w:t>
      </w:r>
      <w:proofErr w:type="gramEnd"/>
      <w:r w:rsidRPr="00B84323">
        <w:rPr>
          <w:lang w:eastAsia="zh-TW"/>
        </w:rPr>
        <w:t xml:space="preserve"> {Native2}},</w:t>
      </w:r>
    </w:p>
    <w:p w14:paraId="7F004094" w14:textId="77777777" w:rsidR="00B84323" w:rsidRDefault="00B84323" w:rsidP="00B84323">
      <w:pPr>
        <w:pStyle w:val="ae"/>
        <w:ind w:left="1080"/>
        <w:rPr>
          <w:lang w:eastAsia="zh-TW"/>
        </w:rPr>
      </w:pPr>
      <w:r w:rsidRPr="00B84323">
        <w:rPr>
          <w:lang w:eastAsia="zh-TW"/>
        </w:rPr>
        <w:t>{GPIO_VER2_LP_GPD</w:t>
      </w:r>
      <w:proofErr w:type="gramStart"/>
      <w:r w:rsidRPr="00B84323">
        <w:rPr>
          <w:lang w:eastAsia="zh-TW"/>
        </w:rPr>
        <w:t xml:space="preserve">2,   </w:t>
      </w:r>
      <w:proofErr w:type="gramEnd"/>
      <w:r w:rsidRPr="00B84323">
        <w:rPr>
          <w:lang w:eastAsia="zh-TW"/>
        </w:rPr>
        <w:t xml:space="preserve"> {Native1}},</w:t>
      </w:r>
    </w:p>
    <w:p w14:paraId="47BA74B6" w14:textId="77777777" w:rsidR="00B84323" w:rsidRDefault="00B84323" w:rsidP="001D0E27">
      <w:pPr>
        <w:pStyle w:val="ae"/>
        <w:numPr>
          <w:ilvl w:val="0"/>
          <w:numId w:val="10"/>
        </w:numPr>
        <w:rPr>
          <w:lang w:eastAsia="zh-TW"/>
        </w:rPr>
      </w:pPr>
      <w:r>
        <w:rPr>
          <w:rFonts w:hint="eastAsia"/>
          <w:lang w:eastAsia="zh-TW"/>
        </w:rPr>
        <w:t>Jump Recovery</w:t>
      </w:r>
      <w:r w:rsidR="002846F6">
        <w:rPr>
          <w:rFonts w:hint="eastAsia"/>
          <w:lang w:eastAsia="zh-TW"/>
        </w:rPr>
        <w:t xml:space="preserve"> function, </w:t>
      </w:r>
      <w:r w:rsidR="002846F6" w:rsidRPr="002846F6">
        <w:rPr>
          <w:lang w:eastAsia="zh-TW"/>
        </w:rPr>
        <w:t>clarify t</w:t>
      </w:r>
      <w:r w:rsidR="001B2857">
        <w:rPr>
          <w:lang w:eastAsia="zh-TW"/>
        </w:rPr>
        <w:t xml:space="preserve">he </w:t>
      </w:r>
      <w:r w:rsidR="001B2857">
        <w:rPr>
          <w:rFonts w:hint="eastAsia"/>
          <w:lang w:eastAsia="zh-TW"/>
        </w:rPr>
        <w:t>issue</w:t>
      </w:r>
      <w:r w:rsidR="002846F6" w:rsidRPr="002846F6">
        <w:rPr>
          <w:lang w:eastAsia="zh-TW"/>
        </w:rPr>
        <w:t xml:space="preserve"> with ECS</w:t>
      </w:r>
    </w:p>
    <w:p w14:paraId="571C4933" w14:textId="77777777" w:rsidR="00B84323" w:rsidRDefault="00B84323" w:rsidP="001D0E27">
      <w:pPr>
        <w:pStyle w:val="ae"/>
        <w:numPr>
          <w:ilvl w:val="0"/>
          <w:numId w:val="10"/>
        </w:numPr>
        <w:rPr>
          <w:lang w:eastAsia="zh-TW"/>
        </w:rPr>
      </w:pPr>
      <w:r w:rsidRPr="00B84323">
        <w:rPr>
          <w:lang w:eastAsia="zh-TW"/>
        </w:rPr>
        <w:t>USB S4/S5 Wakeup</w:t>
      </w:r>
    </w:p>
    <w:p w14:paraId="7331169F" w14:textId="77777777" w:rsidR="00B84323" w:rsidRDefault="00B84323" w:rsidP="001D0E27">
      <w:pPr>
        <w:pStyle w:val="ae"/>
        <w:numPr>
          <w:ilvl w:val="0"/>
          <w:numId w:val="10"/>
        </w:numPr>
        <w:rPr>
          <w:lang w:eastAsia="zh-TW"/>
        </w:rPr>
      </w:pPr>
      <w:r>
        <w:rPr>
          <w:rFonts w:hint="eastAsia"/>
          <w:lang w:eastAsia="zh-TW"/>
        </w:rPr>
        <w:t xml:space="preserve">[EIP534457] </w:t>
      </w:r>
      <w:r w:rsidRPr="00B84323">
        <w:rPr>
          <w:lang w:eastAsia="zh-TW"/>
        </w:rPr>
        <w:t>EC flash update function not ready.</w:t>
      </w:r>
    </w:p>
    <w:p w14:paraId="3D3DBD96" w14:textId="77777777" w:rsidR="00B84323" w:rsidRDefault="002846F6" w:rsidP="001D0E27">
      <w:pPr>
        <w:pStyle w:val="ae"/>
        <w:numPr>
          <w:ilvl w:val="0"/>
          <w:numId w:val="10"/>
        </w:numPr>
        <w:rPr>
          <w:lang w:eastAsia="zh-TW"/>
        </w:rPr>
      </w:pPr>
      <w:r w:rsidRPr="002846F6">
        <w:rPr>
          <w:lang w:eastAsia="zh-TW"/>
        </w:rPr>
        <w:t>[EIP534092] [EIP</w:t>
      </w:r>
      <w:proofErr w:type="gramStart"/>
      <w:r w:rsidRPr="002846F6">
        <w:rPr>
          <w:lang w:eastAsia="zh-TW"/>
        </w:rPr>
        <w:t>534093 ]For</w:t>
      </w:r>
      <w:proofErr w:type="gramEnd"/>
      <w:r w:rsidRPr="002846F6">
        <w:rPr>
          <w:lang w:eastAsia="zh-TW"/>
        </w:rPr>
        <w:t xml:space="preserve"> CEC function test</w:t>
      </w:r>
    </w:p>
    <w:p w14:paraId="049EE5A8" w14:textId="77777777" w:rsidR="002846F6" w:rsidRDefault="002846F6" w:rsidP="001D0E27">
      <w:pPr>
        <w:pStyle w:val="ae"/>
        <w:numPr>
          <w:ilvl w:val="0"/>
          <w:numId w:val="10"/>
        </w:numPr>
        <w:rPr>
          <w:lang w:eastAsia="zh-TW"/>
        </w:rPr>
      </w:pPr>
      <w:r>
        <w:rPr>
          <w:lang w:eastAsia="zh-TW"/>
        </w:rPr>
        <w:t>Microcode</w:t>
      </w:r>
      <w:r>
        <w:rPr>
          <w:rFonts w:hint="eastAsia"/>
          <w:lang w:eastAsia="zh-TW"/>
        </w:rPr>
        <w:t xml:space="preserve"> </w:t>
      </w:r>
      <w:r w:rsidRPr="002846F6">
        <w:rPr>
          <w:lang w:eastAsia="zh-TW"/>
        </w:rPr>
        <w:t xml:space="preserve">AMI </w:t>
      </w:r>
      <w:proofErr w:type="gramStart"/>
      <w:r w:rsidRPr="002846F6">
        <w:rPr>
          <w:lang w:eastAsia="zh-TW"/>
        </w:rPr>
        <w:t>label :</w:t>
      </w:r>
      <w:proofErr w:type="gramEnd"/>
      <w:r w:rsidRPr="002846F6">
        <w:rPr>
          <w:lang w:eastAsia="zh-TW"/>
        </w:rPr>
        <w:t xml:space="preserve">  _274</w:t>
      </w:r>
      <w:r>
        <w:rPr>
          <w:rFonts w:hint="eastAsia"/>
          <w:lang w:eastAsia="zh-TW"/>
        </w:rPr>
        <w:t xml:space="preserve">, </w:t>
      </w:r>
      <w:r w:rsidRPr="004E2F70">
        <w:t>M80806C0_00000066.pdb</w:t>
      </w:r>
    </w:p>
    <w:p w14:paraId="5EDD206B" w14:textId="77777777" w:rsidR="002846F6" w:rsidRDefault="002846F6" w:rsidP="001D0E27">
      <w:pPr>
        <w:pStyle w:val="ae"/>
        <w:numPr>
          <w:ilvl w:val="0"/>
          <w:numId w:val="10"/>
        </w:numPr>
        <w:rPr>
          <w:lang w:eastAsia="zh-TW"/>
        </w:rPr>
      </w:pPr>
      <w:r w:rsidRPr="002846F6">
        <w:rPr>
          <w:lang w:eastAsia="zh-TW"/>
        </w:rPr>
        <w:t>[EIP534966]   Power setting.</w:t>
      </w:r>
    </w:p>
    <w:p w14:paraId="64318029" w14:textId="77777777" w:rsidR="002846F6" w:rsidRDefault="002846F6" w:rsidP="001D0E27">
      <w:pPr>
        <w:pStyle w:val="ae"/>
        <w:numPr>
          <w:ilvl w:val="0"/>
          <w:numId w:val="10"/>
        </w:numPr>
        <w:rPr>
          <w:lang w:eastAsia="zh-TW"/>
        </w:rPr>
      </w:pPr>
      <w:r>
        <w:rPr>
          <w:rFonts w:hint="eastAsia"/>
          <w:lang w:eastAsia="zh-TW"/>
        </w:rPr>
        <w:t>H2RAM decode f</w:t>
      </w:r>
      <w:r w:rsidRPr="002846F6">
        <w:rPr>
          <w:lang w:eastAsia="zh-TW"/>
        </w:rPr>
        <w:t>or EC Dx version.</w:t>
      </w:r>
    </w:p>
    <w:p w14:paraId="5A0E962F" w14:textId="77777777" w:rsidR="001B2857" w:rsidRPr="005C2CB1" w:rsidRDefault="001B2857" w:rsidP="001D0E27">
      <w:pPr>
        <w:pStyle w:val="ae"/>
        <w:numPr>
          <w:ilvl w:val="0"/>
          <w:numId w:val="10"/>
        </w:numPr>
        <w:rPr>
          <w:lang w:eastAsia="zh-TW"/>
        </w:rPr>
      </w:pPr>
      <w:r w:rsidRPr="001B2857">
        <w:rPr>
          <w:lang w:eastAsia="zh-TW"/>
        </w:rPr>
        <w:t>Power button menu</w:t>
      </w:r>
    </w:p>
    <w:p w14:paraId="7CA47B7D" w14:textId="77777777" w:rsidR="002846F6" w:rsidRPr="00B84323" w:rsidRDefault="002846F6" w:rsidP="002846F6">
      <w:pPr>
        <w:pStyle w:val="ae"/>
        <w:ind w:left="1080"/>
        <w:rPr>
          <w:lang w:eastAsia="zh-TW"/>
        </w:rPr>
      </w:pPr>
    </w:p>
    <w:p w14:paraId="4D225243" w14:textId="77777777" w:rsidR="004E2F70" w:rsidRDefault="004E2F70" w:rsidP="004E2F70">
      <w:pPr>
        <w:pStyle w:val="ae"/>
        <w:rPr>
          <w:rFonts w:eastAsiaTheme="minorEastAsia"/>
          <w:b/>
          <w:bCs/>
          <w:lang w:eastAsia="zh-TW"/>
        </w:rPr>
      </w:pPr>
      <w:r w:rsidRPr="00D54263">
        <w:rPr>
          <w:rFonts w:eastAsia="MS Mincho"/>
          <w:b/>
          <w:bCs/>
        </w:rPr>
        <w:t>Known Errata:</w:t>
      </w:r>
    </w:p>
    <w:p w14:paraId="38BAA4E3" w14:textId="77777777" w:rsidR="004E2F70" w:rsidRDefault="004E2F70" w:rsidP="002846F6">
      <w:pPr>
        <w:pStyle w:val="ae"/>
        <w:rPr>
          <w:rFonts w:eastAsiaTheme="minorEastAsia"/>
          <w:b/>
          <w:bCs/>
          <w:lang w:eastAsia="zh-TW"/>
        </w:rPr>
      </w:pPr>
    </w:p>
    <w:p w14:paraId="6B547C6B" w14:textId="77777777" w:rsidR="004E2F70" w:rsidRDefault="004E2F70" w:rsidP="004E2F70">
      <w:pPr>
        <w:pStyle w:val="ae"/>
        <w:rPr>
          <w:rFonts w:eastAsiaTheme="minorEastAsia"/>
          <w:b/>
          <w:bCs/>
          <w:lang w:eastAsia="zh-TW"/>
        </w:rPr>
      </w:pPr>
    </w:p>
    <w:p w14:paraId="2335FA8D" w14:textId="77777777" w:rsidR="001B2857" w:rsidRDefault="001B2857" w:rsidP="004E2F70">
      <w:pPr>
        <w:pStyle w:val="ae"/>
        <w:rPr>
          <w:rFonts w:eastAsiaTheme="minorEastAsia"/>
          <w:b/>
          <w:bCs/>
          <w:lang w:eastAsia="zh-TW"/>
        </w:rPr>
      </w:pPr>
    </w:p>
    <w:p w14:paraId="68D9B96E" w14:textId="77777777" w:rsidR="001B2857" w:rsidRDefault="001B2857" w:rsidP="004E2F70">
      <w:pPr>
        <w:pStyle w:val="ae"/>
        <w:rPr>
          <w:rFonts w:eastAsiaTheme="minorEastAsia"/>
          <w:b/>
          <w:bCs/>
          <w:lang w:eastAsia="zh-TW"/>
        </w:rPr>
      </w:pPr>
    </w:p>
    <w:p w14:paraId="03AB925F" w14:textId="77777777" w:rsidR="001B2857" w:rsidRDefault="001B2857" w:rsidP="004E2F70">
      <w:pPr>
        <w:pStyle w:val="ae"/>
        <w:rPr>
          <w:rFonts w:eastAsiaTheme="minorEastAsia"/>
          <w:b/>
          <w:bCs/>
          <w:lang w:eastAsia="zh-TW"/>
        </w:rPr>
      </w:pPr>
    </w:p>
    <w:p w14:paraId="681AFF15" w14:textId="77777777" w:rsidR="001B2857" w:rsidRDefault="001B2857" w:rsidP="004E2F70">
      <w:pPr>
        <w:pStyle w:val="ae"/>
        <w:rPr>
          <w:rFonts w:eastAsiaTheme="minorEastAsia"/>
          <w:b/>
          <w:bCs/>
          <w:lang w:eastAsia="zh-TW"/>
        </w:rPr>
      </w:pPr>
    </w:p>
    <w:p w14:paraId="6EB8A7C9" w14:textId="77777777" w:rsidR="00851534" w:rsidRPr="00192E16" w:rsidRDefault="00851534" w:rsidP="00851534">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PATGL579</w:t>
      </w:r>
      <w:r>
        <w:t>.00</w:t>
      </w:r>
      <w:r w:rsidR="00A85BCF">
        <w:rPr>
          <w:rFonts w:hint="eastAsia"/>
          <w:lang w:eastAsia="zh-TW"/>
        </w:rPr>
        <w:t>01</w:t>
      </w:r>
      <w:r>
        <w:t>.20</w:t>
      </w:r>
      <w:r>
        <w:rPr>
          <w:rFonts w:hint="eastAsia"/>
          <w:lang w:eastAsia="zh-TW"/>
        </w:rPr>
        <w:t>20</w:t>
      </w:r>
      <w:r>
        <w:t>.</w:t>
      </w:r>
      <w:r w:rsidR="00A85BCF">
        <w:rPr>
          <w:rFonts w:hint="eastAsia"/>
          <w:lang w:eastAsia="zh-TW"/>
        </w:rPr>
        <w:t>0416</w:t>
      </w:r>
      <w:r>
        <w:t>.</w:t>
      </w:r>
      <w:r w:rsidR="00A85BCF">
        <w:rPr>
          <w:rFonts w:hint="eastAsia"/>
          <w:lang w:eastAsia="zh-TW"/>
        </w:rPr>
        <w:t>2257</w:t>
      </w:r>
      <w:r>
        <w:tab/>
      </w:r>
      <w:proofErr w:type="gramStart"/>
      <w:r>
        <w:t>Development  BIOS</w:t>
      </w:r>
      <w:proofErr w:type="gramEnd"/>
    </w:p>
    <w:p w14:paraId="3D09BE15" w14:textId="77777777" w:rsidR="00851534" w:rsidRPr="005C2CB1" w:rsidRDefault="00851534" w:rsidP="00851534">
      <w:pPr>
        <w:ind w:right="360"/>
        <w:rPr>
          <w:rFonts w:ascii="Courier New" w:hAnsi="Courier New" w:cs="Courier New"/>
          <w:b/>
          <w:bCs/>
        </w:rPr>
      </w:pPr>
      <w:r w:rsidRPr="005C2CB1">
        <w:rPr>
          <w:rFonts w:ascii="Courier New" w:hAnsi="Courier New" w:cs="Courier New"/>
          <w:b/>
          <w:bCs/>
        </w:rPr>
        <w:t>About This Release:</w:t>
      </w:r>
    </w:p>
    <w:p w14:paraId="39CE1368" w14:textId="77777777" w:rsidR="00851534" w:rsidRDefault="00851534" w:rsidP="001D0E27">
      <w:pPr>
        <w:pStyle w:val="ae"/>
        <w:numPr>
          <w:ilvl w:val="0"/>
          <w:numId w:val="3"/>
        </w:numPr>
      </w:pPr>
      <w:r>
        <w:t xml:space="preserve">Date: </w:t>
      </w:r>
      <w:r w:rsidR="00CF5474">
        <w:rPr>
          <w:rFonts w:hint="eastAsia"/>
          <w:lang w:eastAsia="zh-TW"/>
        </w:rPr>
        <w:t>April 16</w:t>
      </w:r>
      <w:r>
        <w:t>, 20</w:t>
      </w:r>
      <w:r>
        <w:rPr>
          <w:rFonts w:hint="eastAsia"/>
          <w:lang w:eastAsia="zh-TW"/>
        </w:rPr>
        <w:t>20</w:t>
      </w:r>
    </w:p>
    <w:p w14:paraId="31CB4636" w14:textId="77777777" w:rsidR="00851534" w:rsidRPr="00203116" w:rsidRDefault="00851534" w:rsidP="001D0E27">
      <w:pPr>
        <w:pStyle w:val="ae"/>
        <w:numPr>
          <w:ilvl w:val="0"/>
          <w:numId w:val="3"/>
        </w:numPr>
      </w:pPr>
      <w:r>
        <w:t xml:space="preserve">ROM Image Checksum: </w:t>
      </w:r>
      <w:r w:rsidR="000B0CE1">
        <w:rPr>
          <w:rFonts w:hint="eastAsia"/>
          <w:lang w:eastAsia="zh-TW"/>
        </w:rPr>
        <w:t>0xCA78</w:t>
      </w:r>
    </w:p>
    <w:p w14:paraId="5E515FC1" w14:textId="77777777" w:rsidR="00851534" w:rsidRDefault="00851534" w:rsidP="001D0E27">
      <w:pPr>
        <w:pStyle w:val="ae"/>
        <w:numPr>
          <w:ilvl w:val="0"/>
          <w:numId w:val="4"/>
        </w:numPr>
      </w:pPr>
      <w:r>
        <w:t xml:space="preserve">ME Firmware: </w:t>
      </w:r>
      <w:r>
        <w:rPr>
          <w:lang w:eastAsia="zh-TW"/>
        </w:rPr>
        <w:t>1</w:t>
      </w:r>
      <w:r>
        <w:rPr>
          <w:rFonts w:hint="eastAsia"/>
          <w:lang w:eastAsia="zh-TW"/>
        </w:rPr>
        <w:t>5</w:t>
      </w:r>
      <w:r>
        <w:rPr>
          <w:lang w:eastAsia="zh-TW"/>
        </w:rPr>
        <w:t>.0.</w:t>
      </w:r>
      <w:r>
        <w:rPr>
          <w:rFonts w:hint="eastAsia"/>
          <w:lang w:eastAsia="zh-TW"/>
        </w:rPr>
        <w:t>0</w:t>
      </w:r>
      <w:r>
        <w:rPr>
          <w:lang w:eastAsia="zh-TW"/>
        </w:rPr>
        <w:t>.11</w:t>
      </w:r>
      <w:r>
        <w:rPr>
          <w:rFonts w:hint="eastAsia"/>
          <w:lang w:eastAsia="zh-TW"/>
        </w:rPr>
        <w:t>66</w:t>
      </w:r>
    </w:p>
    <w:p w14:paraId="72D35CA8" w14:textId="77777777" w:rsidR="00851534" w:rsidRDefault="00851534" w:rsidP="001D0E27">
      <w:pPr>
        <w:pStyle w:val="ae"/>
        <w:numPr>
          <w:ilvl w:val="0"/>
          <w:numId w:val="4"/>
        </w:numPr>
      </w:pPr>
      <w:r>
        <w:t xml:space="preserve">EC Firmware: </w:t>
      </w:r>
      <w:r>
        <w:rPr>
          <w:rFonts w:hint="eastAsia"/>
          <w:lang w:eastAsia="zh-TW"/>
        </w:rPr>
        <w:t>01.01.02</w:t>
      </w:r>
    </w:p>
    <w:p w14:paraId="3196884D" w14:textId="77777777" w:rsidR="00851534" w:rsidRDefault="00851534"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Pr>
          <w:lang w:eastAsia="zh-TW"/>
        </w:rPr>
        <w:t>1</w:t>
      </w:r>
      <w:r>
        <w:rPr>
          <w:rFonts w:hint="eastAsia"/>
          <w:lang w:eastAsia="zh-TW"/>
        </w:rPr>
        <w:t>5</w:t>
      </w:r>
      <w:r>
        <w:rPr>
          <w:lang w:eastAsia="zh-TW"/>
        </w:rPr>
        <w:t>0.1.</w:t>
      </w:r>
      <w:r>
        <w:rPr>
          <w:rFonts w:hint="eastAsia"/>
          <w:lang w:eastAsia="zh-TW"/>
        </w:rPr>
        <w:t>10</w:t>
      </w:r>
      <w:r>
        <w:rPr>
          <w:lang w:eastAsia="zh-TW"/>
        </w:rPr>
        <w:t>.10</w:t>
      </w:r>
      <w:r>
        <w:rPr>
          <w:rFonts w:hint="eastAsia"/>
          <w:lang w:eastAsia="zh-TW"/>
        </w:rPr>
        <w:t>14</w:t>
      </w:r>
    </w:p>
    <w:p w14:paraId="76F7C1C5" w14:textId="77777777" w:rsidR="00851534" w:rsidRPr="00DA6AF4" w:rsidRDefault="00851534" w:rsidP="001D0E27">
      <w:pPr>
        <w:pStyle w:val="ae"/>
        <w:numPr>
          <w:ilvl w:val="0"/>
          <w:numId w:val="4"/>
        </w:numPr>
        <w:rPr>
          <w:bCs/>
        </w:rPr>
      </w:pPr>
      <w:r>
        <w:t xml:space="preserve">Memory Reference Code: Based on </w:t>
      </w:r>
      <w:r w:rsidRPr="00851534">
        <w:t>RC0A.00.12.17_014</w:t>
      </w:r>
    </w:p>
    <w:p w14:paraId="19D18D91" w14:textId="77777777" w:rsidR="00851534" w:rsidRDefault="00851534" w:rsidP="001D0E27">
      <w:pPr>
        <w:pStyle w:val="ae"/>
        <w:numPr>
          <w:ilvl w:val="0"/>
          <w:numId w:val="4"/>
        </w:numPr>
        <w:rPr>
          <w:bCs/>
        </w:rPr>
      </w:pPr>
      <w:proofErr w:type="spellStart"/>
      <w:r>
        <w:t>MEBx</w:t>
      </w:r>
      <w:proofErr w:type="spellEnd"/>
      <w:r>
        <w:t xml:space="preserve"> Revision: NA</w:t>
      </w:r>
    </w:p>
    <w:p w14:paraId="1730B5D7" w14:textId="77777777" w:rsidR="00851534" w:rsidRDefault="00851534" w:rsidP="001D0E27">
      <w:pPr>
        <w:pStyle w:val="ae"/>
        <w:numPr>
          <w:ilvl w:val="0"/>
          <w:numId w:val="4"/>
        </w:numPr>
      </w:pPr>
      <w:r>
        <w:t>Integrated Graphics</w:t>
      </w:r>
    </w:p>
    <w:p w14:paraId="42BCBB7E" w14:textId="77777777" w:rsidR="00851534" w:rsidRDefault="00851534" w:rsidP="001D0E27">
      <w:pPr>
        <w:pStyle w:val="ae"/>
        <w:numPr>
          <w:ilvl w:val="2"/>
          <w:numId w:val="4"/>
        </w:numPr>
      </w:pPr>
      <w:r>
        <w:t xml:space="preserve">Option ROM: </w:t>
      </w:r>
      <w:r>
        <w:rPr>
          <w:rFonts w:hint="eastAsia"/>
          <w:lang w:eastAsia="zh-TW"/>
        </w:rPr>
        <w:t>NA</w:t>
      </w:r>
    </w:p>
    <w:p w14:paraId="5D71A810" w14:textId="77777777" w:rsidR="00851534" w:rsidRDefault="00851534" w:rsidP="001D0E27">
      <w:pPr>
        <w:pStyle w:val="ae"/>
        <w:numPr>
          <w:ilvl w:val="2"/>
          <w:numId w:val="4"/>
        </w:numPr>
      </w:pPr>
      <w:r>
        <w:t xml:space="preserve">UEFI Driver: </w:t>
      </w:r>
      <w:r>
        <w:rPr>
          <w:rFonts w:hint="eastAsia"/>
          <w:lang w:eastAsia="zh-TW"/>
        </w:rPr>
        <w:t>17</w:t>
      </w:r>
      <w:r>
        <w:rPr>
          <w:lang w:eastAsia="zh-TW"/>
        </w:rPr>
        <w:t>.0.10</w:t>
      </w:r>
      <w:r>
        <w:rPr>
          <w:rFonts w:hint="eastAsia"/>
          <w:lang w:eastAsia="zh-TW"/>
        </w:rPr>
        <w:t>31</w:t>
      </w:r>
    </w:p>
    <w:p w14:paraId="6C495F1A" w14:textId="77777777" w:rsidR="00851534" w:rsidRDefault="00851534" w:rsidP="001D0E27">
      <w:pPr>
        <w:pStyle w:val="ae"/>
        <w:numPr>
          <w:ilvl w:val="0"/>
          <w:numId w:val="4"/>
        </w:numPr>
      </w:pPr>
      <w:r>
        <w:t xml:space="preserve">SATA RAID Option ROM: </w:t>
      </w:r>
    </w:p>
    <w:p w14:paraId="55D25ADC" w14:textId="77777777" w:rsidR="00851534" w:rsidRDefault="00851534" w:rsidP="001D0E27">
      <w:pPr>
        <w:pStyle w:val="ae"/>
        <w:numPr>
          <w:ilvl w:val="0"/>
          <w:numId w:val="4"/>
        </w:numPr>
      </w:pPr>
      <w:r>
        <w:t>SATA non-RAID Option ROM: NA</w:t>
      </w:r>
    </w:p>
    <w:p w14:paraId="01F491DA" w14:textId="77777777" w:rsidR="00851534" w:rsidRDefault="00851534" w:rsidP="001D0E27">
      <w:pPr>
        <w:pStyle w:val="ae"/>
        <w:numPr>
          <w:ilvl w:val="0"/>
          <w:numId w:val="4"/>
        </w:numPr>
      </w:pPr>
      <w:r>
        <w:t xml:space="preserve">AHCI Code: Based on </w:t>
      </w:r>
      <w:r>
        <w:rPr>
          <w:rFonts w:hint="eastAsia"/>
          <w:lang w:eastAsia="zh-TW"/>
        </w:rPr>
        <w:t>AHCI_23</w:t>
      </w:r>
    </w:p>
    <w:p w14:paraId="1E8C0933" w14:textId="77777777" w:rsidR="00851534" w:rsidRDefault="00851534" w:rsidP="001D0E27">
      <w:pPr>
        <w:pStyle w:val="ae"/>
        <w:numPr>
          <w:ilvl w:val="0"/>
          <w:numId w:val="4"/>
        </w:numPr>
      </w:pPr>
      <w:r>
        <w:t xml:space="preserve">LAN Option ROM: </w:t>
      </w:r>
      <w:r>
        <w:rPr>
          <w:rFonts w:hint="eastAsia"/>
          <w:lang w:eastAsia="zh-TW"/>
        </w:rPr>
        <w:t>NA</w:t>
      </w:r>
    </w:p>
    <w:p w14:paraId="7D49BB6C" w14:textId="77777777" w:rsidR="00851534" w:rsidRDefault="00851534" w:rsidP="001D0E27">
      <w:pPr>
        <w:pStyle w:val="ae"/>
        <w:numPr>
          <w:ilvl w:val="0"/>
          <w:numId w:val="4"/>
        </w:numPr>
      </w:pPr>
      <w:r>
        <w:t>Visual BIOS: NA</w:t>
      </w:r>
    </w:p>
    <w:p w14:paraId="10A82389" w14:textId="77777777" w:rsidR="00851534" w:rsidRPr="00D3539C" w:rsidRDefault="00851534" w:rsidP="00851534">
      <w:pPr>
        <w:pStyle w:val="ae"/>
        <w:ind w:left="360"/>
      </w:pPr>
    </w:p>
    <w:p w14:paraId="1D67F7A4" w14:textId="77777777" w:rsidR="00851534" w:rsidRPr="00341369" w:rsidRDefault="00851534" w:rsidP="001D0E27">
      <w:pPr>
        <w:pStyle w:val="ae"/>
        <w:numPr>
          <w:ilvl w:val="0"/>
          <w:numId w:val="4"/>
        </w:numPr>
        <w:rPr>
          <w:rFonts w:ascii="Courier New" w:eastAsia="Times New Roman" w:hAnsi="Courier New" w:cs="Courier New"/>
        </w:rPr>
      </w:pPr>
      <w:r w:rsidRPr="003C1214">
        <w:t xml:space="preserve">Supported Flash Devices: </w:t>
      </w:r>
    </w:p>
    <w:p w14:paraId="3894233F" w14:textId="77777777" w:rsidR="00851534" w:rsidRDefault="00851534" w:rsidP="00851534">
      <w:pPr>
        <w:pStyle w:val="ae"/>
        <w:ind w:left="1440"/>
        <w:rPr>
          <w:rFonts w:ascii="Courier New" w:eastAsia="Times New Roman" w:hAnsi="Courier New" w:cs="Courier New"/>
        </w:rPr>
      </w:pPr>
      <w:r w:rsidRPr="00745EF2">
        <w:t>MACRONIX</w:t>
      </w:r>
      <w:r w:rsidRPr="00745EF2">
        <w:tab/>
        <w:t>MX25L25673GM2I-08G</w:t>
      </w:r>
      <w:r w:rsidRPr="00745EF2">
        <w:tab/>
        <w:t>32MB</w:t>
      </w:r>
    </w:p>
    <w:p w14:paraId="26190B78" w14:textId="77777777" w:rsidR="00851534" w:rsidRPr="005C2CB1" w:rsidRDefault="00851534"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29D9BD6E" w14:textId="77777777" w:rsidR="00851534" w:rsidRDefault="00851534" w:rsidP="00851534">
      <w:pPr>
        <w:pStyle w:val="ae"/>
        <w:ind w:left="720"/>
      </w:pPr>
      <w:r w:rsidRPr="007F3A7E">
        <w:t>M80806C0_0000005E.pdb</w:t>
      </w:r>
    </w:p>
    <w:p w14:paraId="2144FFB4" w14:textId="77777777" w:rsidR="00851534" w:rsidRDefault="00851534"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6F124E97" w14:textId="77777777" w:rsidR="00851534" w:rsidRPr="005C2CB1" w:rsidRDefault="00851534" w:rsidP="00851534">
      <w:pPr>
        <w:pStyle w:val="ae"/>
        <w:ind w:left="720"/>
      </w:pPr>
      <w:r w:rsidRPr="007F3A7E">
        <w:t>M80806C0_0000005E.pdb</w:t>
      </w:r>
    </w:p>
    <w:p w14:paraId="2C5DEB85" w14:textId="77777777" w:rsidR="00851534" w:rsidRPr="000A0E43" w:rsidRDefault="00851534" w:rsidP="00851534">
      <w:pPr>
        <w:pStyle w:val="ae"/>
        <w:ind w:left="1440"/>
        <w:rPr>
          <w:rFonts w:ascii="CG Times (WN)" w:hAnsi="CG Times (WN)"/>
        </w:rPr>
      </w:pPr>
    </w:p>
    <w:p w14:paraId="2A21201D" w14:textId="77777777" w:rsidR="00851534" w:rsidRDefault="00851534" w:rsidP="00851534">
      <w:pPr>
        <w:pStyle w:val="ae"/>
        <w:rPr>
          <w:b/>
          <w:bCs/>
        </w:rPr>
      </w:pPr>
      <w:r>
        <w:rPr>
          <w:b/>
          <w:bCs/>
        </w:rPr>
        <w:t>New Fixes/Features:</w:t>
      </w:r>
    </w:p>
    <w:p w14:paraId="53D9C75C" w14:textId="77777777" w:rsidR="00851534" w:rsidRDefault="00851534" w:rsidP="001D0E27">
      <w:pPr>
        <w:pStyle w:val="ae"/>
        <w:numPr>
          <w:ilvl w:val="0"/>
          <w:numId w:val="2"/>
        </w:numPr>
        <w:rPr>
          <w:lang w:eastAsia="zh-TW"/>
        </w:rPr>
      </w:pPr>
      <w:r>
        <w:rPr>
          <w:rFonts w:hint="eastAsia"/>
          <w:lang w:eastAsia="zh-TW"/>
        </w:rPr>
        <w:t xml:space="preserve">Based on AMI </w:t>
      </w:r>
      <w:proofErr w:type="spellStart"/>
      <w:r w:rsidRPr="007F3A7E">
        <w:rPr>
          <w:lang w:eastAsia="zh-TW"/>
        </w:rPr>
        <w:t>TigerLake</w:t>
      </w:r>
      <w:proofErr w:type="spellEnd"/>
      <w:r w:rsidRPr="007F3A7E">
        <w:rPr>
          <w:lang w:eastAsia="zh-TW"/>
        </w:rPr>
        <w:t xml:space="preserve"> label:</w:t>
      </w:r>
      <w:r w:rsidR="008152D8" w:rsidRPr="008152D8">
        <w:t xml:space="preserve"> </w:t>
      </w:r>
      <w:r w:rsidR="008152D8" w:rsidRPr="008152D8">
        <w:rPr>
          <w:lang w:eastAsia="zh-TW"/>
        </w:rPr>
        <w:t>5.17_1AWHY_RC0A.00.12.17_014</w:t>
      </w:r>
    </w:p>
    <w:p w14:paraId="64C1F18E" w14:textId="77777777" w:rsidR="008152D8" w:rsidRDefault="008152D8" w:rsidP="001D0E27">
      <w:pPr>
        <w:pStyle w:val="ae"/>
        <w:numPr>
          <w:ilvl w:val="0"/>
          <w:numId w:val="10"/>
        </w:numPr>
        <w:rPr>
          <w:lang w:eastAsia="zh-TW"/>
        </w:rPr>
      </w:pPr>
      <w:r>
        <w:rPr>
          <w:rFonts w:hint="eastAsia"/>
          <w:lang w:eastAsia="zh-TW"/>
        </w:rPr>
        <w:t>Updated code for [EIP534742]</w:t>
      </w:r>
      <w:r w:rsidRPr="008152D8">
        <w:t xml:space="preserve"> </w:t>
      </w:r>
      <w:r w:rsidRPr="008152D8">
        <w:rPr>
          <w:lang w:eastAsia="zh-TW"/>
        </w:rPr>
        <w:t>[FC-</w:t>
      </w:r>
      <w:proofErr w:type="gramStart"/>
      <w:r w:rsidRPr="008152D8">
        <w:rPr>
          <w:lang w:eastAsia="zh-TW"/>
        </w:rPr>
        <w:t>013]BIOS</w:t>
      </w:r>
      <w:proofErr w:type="gramEnd"/>
      <w:r w:rsidRPr="008152D8">
        <w:rPr>
          <w:lang w:eastAsia="zh-TW"/>
        </w:rPr>
        <w:t xml:space="preserve"> item / USB S4/S5 Power no function</w:t>
      </w:r>
    </w:p>
    <w:p w14:paraId="7F5CCC51" w14:textId="77777777" w:rsidR="008152D8" w:rsidRPr="0030105D" w:rsidRDefault="008152D8" w:rsidP="001D0E27">
      <w:pPr>
        <w:pStyle w:val="ae"/>
        <w:numPr>
          <w:ilvl w:val="0"/>
          <w:numId w:val="10"/>
        </w:numPr>
        <w:rPr>
          <w:lang w:eastAsia="zh-TW"/>
        </w:rPr>
      </w:pPr>
      <w:r>
        <w:rPr>
          <w:rFonts w:hint="eastAsia"/>
          <w:lang w:eastAsia="zh-TW"/>
        </w:rPr>
        <w:t>Updated code for [EIP</w:t>
      </w:r>
      <w:r w:rsidR="000B0CE1">
        <w:rPr>
          <w:rFonts w:hint="eastAsia"/>
          <w:lang w:eastAsia="zh-TW"/>
        </w:rPr>
        <w:t>534092</w:t>
      </w:r>
      <w:r>
        <w:rPr>
          <w:rFonts w:hint="eastAsia"/>
          <w:lang w:eastAsia="zh-TW"/>
        </w:rPr>
        <w:t>]</w:t>
      </w:r>
      <w:r w:rsidR="000B0CE1">
        <w:rPr>
          <w:rFonts w:hint="eastAsia"/>
          <w:lang w:eastAsia="zh-TW"/>
        </w:rPr>
        <w:t xml:space="preserve"> </w:t>
      </w:r>
      <w:r w:rsidR="000B0CE1" w:rsidRPr="000B0CE1">
        <w:rPr>
          <w:lang w:eastAsia="zh-TW"/>
        </w:rPr>
        <w:t>[FC-014] HDMI CEC function not ready.</w:t>
      </w:r>
    </w:p>
    <w:p w14:paraId="261749AC" w14:textId="77777777" w:rsidR="00851534" w:rsidRDefault="00851534" w:rsidP="00851534">
      <w:pPr>
        <w:pStyle w:val="ae"/>
        <w:rPr>
          <w:rFonts w:eastAsiaTheme="minorEastAsia"/>
          <w:b/>
          <w:bCs/>
          <w:lang w:eastAsia="zh-TW"/>
        </w:rPr>
      </w:pPr>
      <w:r w:rsidRPr="00D54263">
        <w:rPr>
          <w:rFonts w:eastAsia="MS Mincho"/>
          <w:b/>
          <w:bCs/>
        </w:rPr>
        <w:t>Known Errata:</w:t>
      </w:r>
    </w:p>
    <w:p w14:paraId="667203E7" w14:textId="77777777" w:rsidR="00E0709A" w:rsidRDefault="00E0709A" w:rsidP="001D0E27">
      <w:pPr>
        <w:pStyle w:val="ae"/>
        <w:numPr>
          <w:ilvl w:val="0"/>
          <w:numId w:val="5"/>
        </w:numPr>
        <w:rPr>
          <w:rFonts w:eastAsiaTheme="minorEastAsia"/>
          <w:b/>
          <w:bCs/>
          <w:lang w:eastAsia="zh-TW"/>
        </w:rPr>
      </w:pPr>
      <w:r>
        <w:rPr>
          <w:rFonts w:eastAsiaTheme="minorEastAsia" w:hint="eastAsia"/>
          <w:b/>
          <w:bCs/>
          <w:lang w:eastAsia="zh-TW"/>
        </w:rPr>
        <w:t>FPT (flash) fail for PA0001</w:t>
      </w:r>
    </w:p>
    <w:p w14:paraId="3F0CAC81" w14:textId="77777777" w:rsidR="00E0709A" w:rsidRPr="00E0709A" w:rsidRDefault="00E0709A" w:rsidP="00E0709A">
      <w:pPr>
        <w:pStyle w:val="ae"/>
        <w:rPr>
          <w:rFonts w:eastAsiaTheme="minorEastAsia"/>
          <w:b/>
          <w:bCs/>
          <w:lang w:eastAsia="zh-TW"/>
        </w:rPr>
      </w:pPr>
      <w:r>
        <w:rPr>
          <w:rFonts w:eastAsiaTheme="minorEastAsia" w:hint="eastAsia"/>
          <w:b/>
          <w:bCs/>
          <w:lang w:eastAsia="zh-TW"/>
        </w:rPr>
        <w:t xml:space="preserve"> </w:t>
      </w:r>
    </w:p>
    <w:p w14:paraId="6442A6CE" w14:textId="77777777" w:rsidR="00851534" w:rsidRDefault="00851534" w:rsidP="00851534">
      <w:pPr>
        <w:pStyle w:val="ae"/>
        <w:rPr>
          <w:rFonts w:eastAsiaTheme="minorEastAsia"/>
          <w:b/>
          <w:bCs/>
          <w:lang w:eastAsia="zh-TW"/>
        </w:rPr>
      </w:pPr>
    </w:p>
    <w:p w14:paraId="6C0613C9" w14:textId="77777777" w:rsidR="00851534" w:rsidRDefault="00851534" w:rsidP="00851534">
      <w:pPr>
        <w:pStyle w:val="ae"/>
        <w:rPr>
          <w:rFonts w:eastAsiaTheme="minorEastAsia"/>
          <w:b/>
          <w:bCs/>
          <w:lang w:eastAsia="zh-TW"/>
        </w:rPr>
      </w:pPr>
    </w:p>
    <w:p w14:paraId="4031F5E3" w14:textId="77777777" w:rsidR="00851534" w:rsidRDefault="00851534" w:rsidP="00851534">
      <w:pPr>
        <w:pStyle w:val="ae"/>
        <w:rPr>
          <w:rFonts w:eastAsiaTheme="minorEastAsia"/>
          <w:b/>
          <w:bCs/>
          <w:lang w:eastAsia="zh-TW"/>
        </w:rPr>
      </w:pPr>
    </w:p>
    <w:p w14:paraId="57B2E6A5" w14:textId="77777777" w:rsidR="00851534" w:rsidRDefault="00851534" w:rsidP="00851534">
      <w:pPr>
        <w:pStyle w:val="ae"/>
        <w:rPr>
          <w:rFonts w:eastAsiaTheme="minorEastAsia"/>
          <w:b/>
          <w:bCs/>
          <w:lang w:eastAsia="zh-TW"/>
        </w:rPr>
      </w:pPr>
    </w:p>
    <w:p w14:paraId="05473856" w14:textId="77777777" w:rsidR="00851534" w:rsidRDefault="00851534" w:rsidP="00851534">
      <w:pPr>
        <w:pStyle w:val="ae"/>
        <w:rPr>
          <w:rFonts w:eastAsiaTheme="minorEastAsia"/>
          <w:b/>
          <w:bCs/>
          <w:lang w:eastAsia="zh-TW"/>
        </w:rPr>
      </w:pPr>
    </w:p>
    <w:p w14:paraId="18490067" w14:textId="77777777" w:rsidR="00851534" w:rsidRDefault="00851534" w:rsidP="00851534">
      <w:pPr>
        <w:pStyle w:val="ae"/>
        <w:rPr>
          <w:rFonts w:eastAsiaTheme="minorEastAsia"/>
          <w:b/>
          <w:bCs/>
          <w:lang w:eastAsia="zh-TW"/>
        </w:rPr>
      </w:pPr>
    </w:p>
    <w:p w14:paraId="43A13BFF" w14:textId="77777777" w:rsidR="00851534" w:rsidRDefault="00851534" w:rsidP="00851534">
      <w:pPr>
        <w:pStyle w:val="ae"/>
        <w:rPr>
          <w:rFonts w:eastAsiaTheme="minorEastAsia"/>
          <w:b/>
          <w:bCs/>
          <w:lang w:eastAsia="zh-TW"/>
        </w:rPr>
      </w:pPr>
    </w:p>
    <w:p w14:paraId="1B87718B" w14:textId="77777777" w:rsidR="00851534" w:rsidRDefault="00851534" w:rsidP="00851534">
      <w:pPr>
        <w:pStyle w:val="ae"/>
        <w:rPr>
          <w:rFonts w:eastAsiaTheme="minorEastAsia"/>
          <w:b/>
          <w:bCs/>
          <w:lang w:eastAsia="zh-TW"/>
        </w:rPr>
      </w:pPr>
    </w:p>
    <w:p w14:paraId="361B950C" w14:textId="77777777" w:rsidR="007E2545" w:rsidRDefault="007E2545" w:rsidP="00851534">
      <w:pPr>
        <w:pStyle w:val="ae"/>
        <w:rPr>
          <w:rFonts w:eastAsiaTheme="minorEastAsia"/>
          <w:b/>
          <w:bCs/>
          <w:lang w:eastAsia="zh-TW"/>
        </w:rPr>
      </w:pPr>
    </w:p>
    <w:p w14:paraId="5B31C600" w14:textId="77777777" w:rsidR="007E2545" w:rsidRDefault="007E2545" w:rsidP="00851534">
      <w:pPr>
        <w:pStyle w:val="ae"/>
        <w:rPr>
          <w:rFonts w:eastAsiaTheme="minorEastAsia"/>
          <w:b/>
          <w:bCs/>
          <w:lang w:eastAsia="zh-TW"/>
        </w:rPr>
      </w:pPr>
    </w:p>
    <w:p w14:paraId="1F85C345" w14:textId="77777777" w:rsidR="007E2545" w:rsidRDefault="007E2545" w:rsidP="00851534">
      <w:pPr>
        <w:pStyle w:val="ae"/>
        <w:rPr>
          <w:rFonts w:eastAsiaTheme="minorEastAsia"/>
          <w:b/>
          <w:bCs/>
          <w:lang w:eastAsia="zh-TW"/>
        </w:rPr>
      </w:pPr>
    </w:p>
    <w:p w14:paraId="69A0FCAA" w14:textId="77777777" w:rsidR="007E2545" w:rsidRDefault="007E2545" w:rsidP="00851534">
      <w:pPr>
        <w:pStyle w:val="ae"/>
        <w:rPr>
          <w:rFonts w:eastAsiaTheme="minorEastAsia"/>
          <w:b/>
          <w:bCs/>
          <w:lang w:eastAsia="zh-TW"/>
        </w:rPr>
      </w:pPr>
    </w:p>
    <w:p w14:paraId="6009F45A" w14:textId="77777777" w:rsidR="007E2545" w:rsidRDefault="007E2545" w:rsidP="00851534">
      <w:pPr>
        <w:pStyle w:val="ae"/>
        <w:rPr>
          <w:rFonts w:eastAsiaTheme="minorEastAsia"/>
          <w:b/>
          <w:bCs/>
          <w:lang w:eastAsia="zh-TW"/>
        </w:rPr>
      </w:pPr>
    </w:p>
    <w:p w14:paraId="78EFFE6D" w14:textId="77777777" w:rsidR="007E2545" w:rsidRDefault="007E2545" w:rsidP="00851534">
      <w:pPr>
        <w:pStyle w:val="ae"/>
        <w:rPr>
          <w:rFonts w:eastAsiaTheme="minorEastAsia"/>
          <w:b/>
          <w:bCs/>
          <w:lang w:eastAsia="zh-TW"/>
        </w:rPr>
      </w:pPr>
    </w:p>
    <w:p w14:paraId="2A00A4B8" w14:textId="77777777" w:rsidR="00851534" w:rsidRDefault="00851534" w:rsidP="00851534">
      <w:pPr>
        <w:pStyle w:val="ae"/>
        <w:rPr>
          <w:rFonts w:eastAsiaTheme="minorEastAsia"/>
          <w:b/>
          <w:bCs/>
          <w:lang w:eastAsia="zh-TW"/>
        </w:rPr>
      </w:pPr>
    </w:p>
    <w:p w14:paraId="75BBE9E7" w14:textId="77777777" w:rsidR="00851534" w:rsidRDefault="00851534" w:rsidP="00851534">
      <w:pPr>
        <w:pStyle w:val="ae"/>
        <w:rPr>
          <w:rFonts w:eastAsiaTheme="minorEastAsia"/>
          <w:b/>
          <w:bCs/>
          <w:lang w:eastAsia="zh-TW"/>
        </w:rPr>
      </w:pPr>
    </w:p>
    <w:p w14:paraId="45093290" w14:textId="77777777" w:rsidR="00851534" w:rsidRDefault="00851534" w:rsidP="00851534">
      <w:pPr>
        <w:pStyle w:val="ae"/>
        <w:rPr>
          <w:rFonts w:eastAsiaTheme="minorEastAsia"/>
          <w:b/>
          <w:bCs/>
          <w:lang w:eastAsia="zh-TW"/>
        </w:rPr>
      </w:pPr>
    </w:p>
    <w:p w14:paraId="0CE58AAB" w14:textId="77777777" w:rsidR="00851534" w:rsidRDefault="00851534" w:rsidP="00851534">
      <w:pPr>
        <w:pStyle w:val="ae"/>
        <w:rPr>
          <w:rFonts w:eastAsiaTheme="minorEastAsia"/>
          <w:b/>
          <w:bCs/>
          <w:lang w:eastAsia="zh-TW"/>
        </w:rPr>
      </w:pPr>
    </w:p>
    <w:p w14:paraId="5D05791E" w14:textId="77777777" w:rsidR="00851534" w:rsidRPr="00851534" w:rsidRDefault="00851534" w:rsidP="00851534">
      <w:pPr>
        <w:pStyle w:val="ae"/>
        <w:rPr>
          <w:rFonts w:eastAsiaTheme="minorEastAsia"/>
          <w:lang w:eastAsia="zh-TW"/>
        </w:rPr>
      </w:pPr>
    </w:p>
    <w:p w14:paraId="36045A2D" w14:textId="77777777" w:rsidR="00C620FB" w:rsidRPr="00192E16" w:rsidRDefault="00C13571" w:rsidP="00C620FB">
      <w:pPr>
        <w:pStyle w:val="3"/>
        <w:pBdr>
          <w:top w:val="single" w:sz="6" w:space="2" w:color="auto" w:shadow="1"/>
          <w:left w:val="single" w:sz="6" w:space="0" w:color="auto" w:shadow="1"/>
          <w:bottom w:val="single" w:sz="6" w:space="2" w:color="auto" w:shadow="1"/>
        </w:pBdr>
        <w:rPr>
          <w:rFonts w:ascii="Courier New" w:hAnsi="Courier New" w:cs="Courier New"/>
          <w:bCs w:val="0"/>
        </w:rPr>
      </w:pPr>
      <w:r>
        <w:rPr>
          <w:rFonts w:hint="eastAsia"/>
          <w:lang w:eastAsia="zh-TW"/>
        </w:rPr>
        <w:lastRenderedPageBreak/>
        <w:t>PATGL</w:t>
      </w:r>
      <w:r w:rsidR="00C620FB">
        <w:rPr>
          <w:rFonts w:hint="eastAsia"/>
          <w:lang w:eastAsia="zh-TW"/>
        </w:rPr>
        <w:t>57</w:t>
      </w:r>
      <w:r>
        <w:rPr>
          <w:rFonts w:hint="eastAsia"/>
          <w:lang w:eastAsia="zh-TW"/>
        </w:rPr>
        <w:t>9</w:t>
      </w:r>
      <w:r w:rsidR="00C620FB">
        <w:t>.00</w:t>
      </w:r>
      <w:r>
        <w:rPr>
          <w:rFonts w:hint="eastAsia"/>
          <w:lang w:eastAsia="zh-TW"/>
        </w:rPr>
        <w:t>00</w:t>
      </w:r>
      <w:r w:rsidR="00C620FB">
        <w:t>.20</w:t>
      </w:r>
      <w:r w:rsidR="00C620FB">
        <w:rPr>
          <w:rFonts w:hint="eastAsia"/>
          <w:lang w:eastAsia="zh-TW"/>
        </w:rPr>
        <w:t>20</w:t>
      </w:r>
      <w:r w:rsidR="00C620FB">
        <w:t>.</w:t>
      </w:r>
      <w:r>
        <w:rPr>
          <w:rFonts w:hint="eastAsia"/>
          <w:lang w:eastAsia="zh-TW"/>
        </w:rPr>
        <w:t>04</w:t>
      </w:r>
      <w:r w:rsidR="00C620FB">
        <w:rPr>
          <w:rFonts w:hint="eastAsia"/>
          <w:lang w:eastAsia="zh-TW"/>
        </w:rPr>
        <w:t>12</w:t>
      </w:r>
      <w:r w:rsidR="00C620FB">
        <w:t>.</w:t>
      </w:r>
      <w:r>
        <w:rPr>
          <w:rFonts w:hint="eastAsia"/>
          <w:lang w:eastAsia="zh-TW"/>
        </w:rPr>
        <w:t>1611</w:t>
      </w:r>
      <w:r w:rsidR="00C620FB">
        <w:tab/>
      </w:r>
      <w:proofErr w:type="gramStart"/>
      <w:r w:rsidR="00C620FB">
        <w:t>Development  BIOS</w:t>
      </w:r>
      <w:proofErr w:type="gramEnd"/>
    </w:p>
    <w:p w14:paraId="600447DD" w14:textId="77777777" w:rsidR="00C620FB" w:rsidRPr="005C2CB1" w:rsidRDefault="00C620FB" w:rsidP="00C620FB">
      <w:pPr>
        <w:ind w:right="360"/>
        <w:rPr>
          <w:rFonts w:ascii="Courier New" w:hAnsi="Courier New" w:cs="Courier New"/>
          <w:b/>
          <w:bCs/>
        </w:rPr>
      </w:pPr>
      <w:r w:rsidRPr="005C2CB1">
        <w:rPr>
          <w:rFonts w:ascii="Courier New" w:hAnsi="Courier New" w:cs="Courier New"/>
          <w:b/>
          <w:bCs/>
        </w:rPr>
        <w:t>About This Release:</w:t>
      </w:r>
    </w:p>
    <w:p w14:paraId="1F45C91F" w14:textId="77777777" w:rsidR="00C620FB" w:rsidRDefault="00C620FB" w:rsidP="001D0E27">
      <w:pPr>
        <w:pStyle w:val="ae"/>
        <w:numPr>
          <w:ilvl w:val="0"/>
          <w:numId w:val="3"/>
        </w:numPr>
      </w:pPr>
      <w:r>
        <w:t xml:space="preserve">Date: </w:t>
      </w:r>
      <w:r w:rsidR="00C13571">
        <w:rPr>
          <w:rFonts w:hint="eastAsia"/>
          <w:lang w:eastAsia="zh-TW"/>
        </w:rPr>
        <w:t>April</w:t>
      </w:r>
      <w:r>
        <w:rPr>
          <w:rFonts w:hint="eastAsia"/>
          <w:lang w:eastAsia="zh-TW"/>
        </w:rPr>
        <w:t xml:space="preserve"> 12</w:t>
      </w:r>
      <w:r>
        <w:t>, 20</w:t>
      </w:r>
      <w:r>
        <w:rPr>
          <w:rFonts w:hint="eastAsia"/>
          <w:lang w:eastAsia="zh-TW"/>
        </w:rPr>
        <w:t>20</w:t>
      </w:r>
    </w:p>
    <w:p w14:paraId="534169F3" w14:textId="77777777" w:rsidR="00C620FB" w:rsidRPr="00203116" w:rsidRDefault="00C620FB" w:rsidP="001D0E27">
      <w:pPr>
        <w:pStyle w:val="ae"/>
        <w:numPr>
          <w:ilvl w:val="0"/>
          <w:numId w:val="3"/>
        </w:numPr>
      </w:pPr>
      <w:r>
        <w:t xml:space="preserve">ROM Image Checksum: </w:t>
      </w:r>
      <w:r w:rsidR="00C13571">
        <w:rPr>
          <w:rFonts w:hint="eastAsia"/>
          <w:lang w:eastAsia="zh-TW"/>
        </w:rPr>
        <w:t>0x8CD0</w:t>
      </w:r>
    </w:p>
    <w:p w14:paraId="0F8A7841" w14:textId="77777777" w:rsidR="00C620FB" w:rsidRDefault="00C620FB" w:rsidP="001D0E27">
      <w:pPr>
        <w:pStyle w:val="ae"/>
        <w:numPr>
          <w:ilvl w:val="0"/>
          <w:numId w:val="4"/>
        </w:numPr>
      </w:pPr>
      <w:r>
        <w:t xml:space="preserve">ME Firmware: </w:t>
      </w:r>
      <w:r w:rsidR="00C13571">
        <w:rPr>
          <w:lang w:eastAsia="zh-TW"/>
        </w:rPr>
        <w:t>1</w:t>
      </w:r>
      <w:r w:rsidR="00C13571">
        <w:rPr>
          <w:rFonts w:hint="eastAsia"/>
          <w:lang w:eastAsia="zh-TW"/>
        </w:rPr>
        <w:t>5</w:t>
      </w:r>
      <w:r w:rsidR="00C13571">
        <w:rPr>
          <w:lang w:eastAsia="zh-TW"/>
        </w:rPr>
        <w:t>.0.</w:t>
      </w:r>
      <w:r w:rsidR="00C13571">
        <w:rPr>
          <w:rFonts w:hint="eastAsia"/>
          <w:lang w:eastAsia="zh-TW"/>
        </w:rPr>
        <w:t>0</w:t>
      </w:r>
      <w:r w:rsidR="00C13571">
        <w:rPr>
          <w:lang w:eastAsia="zh-TW"/>
        </w:rPr>
        <w:t>.11</w:t>
      </w:r>
      <w:r w:rsidR="00C13571">
        <w:rPr>
          <w:rFonts w:hint="eastAsia"/>
          <w:lang w:eastAsia="zh-TW"/>
        </w:rPr>
        <w:t>66</w:t>
      </w:r>
    </w:p>
    <w:p w14:paraId="4E341B72" w14:textId="77777777" w:rsidR="00C620FB" w:rsidRDefault="00C620FB" w:rsidP="001D0E27">
      <w:pPr>
        <w:pStyle w:val="ae"/>
        <w:numPr>
          <w:ilvl w:val="0"/>
          <w:numId w:val="4"/>
        </w:numPr>
      </w:pPr>
      <w:r>
        <w:t xml:space="preserve">EC Firmware: </w:t>
      </w:r>
      <w:r w:rsidR="00C13571">
        <w:rPr>
          <w:rFonts w:hint="eastAsia"/>
          <w:lang w:eastAsia="zh-TW"/>
        </w:rPr>
        <w:t>01.01.02</w:t>
      </w:r>
    </w:p>
    <w:p w14:paraId="400DC958" w14:textId="77777777" w:rsidR="00C620FB" w:rsidRDefault="00C620FB" w:rsidP="001D0E27">
      <w:pPr>
        <w:pStyle w:val="ae"/>
        <w:numPr>
          <w:ilvl w:val="0"/>
          <w:numId w:val="4"/>
        </w:numPr>
      </w:pPr>
      <w:r w:rsidRPr="00ED6B5B">
        <w:rPr>
          <w:lang w:eastAsia="zh-TW"/>
        </w:rPr>
        <w:t xml:space="preserve">PMC </w:t>
      </w:r>
      <w:r w:rsidRPr="00B804DA">
        <w:rPr>
          <w:rFonts w:hint="eastAsia"/>
          <w:lang w:eastAsia="zh-TW"/>
        </w:rPr>
        <w:t>Firmware:</w:t>
      </w:r>
      <w:r>
        <w:rPr>
          <w:rFonts w:hint="eastAsia"/>
          <w:lang w:eastAsia="zh-TW"/>
        </w:rPr>
        <w:t xml:space="preserve"> </w:t>
      </w:r>
      <w:r w:rsidR="007F3A7E">
        <w:rPr>
          <w:lang w:eastAsia="zh-TW"/>
        </w:rPr>
        <w:t>1</w:t>
      </w:r>
      <w:r w:rsidR="007F3A7E">
        <w:rPr>
          <w:rFonts w:hint="eastAsia"/>
          <w:lang w:eastAsia="zh-TW"/>
        </w:rPr>
        <w:t>5</w:t>
      </w:r>
      <w:r w:rsidR="007F3A7E">
        <w:rPr>
          <w:lang w:eastAsia="zh-TW"/>
        </w:rPr>
        <w:t>0.1.</w:t>
      </w:r>
      <w:r w:rsidR="007F3A7E">
        <w:rPr>
          <w:rFonts w:hint="eastAsia"/>
          <w:lang w:eastAsia="zh-TW"/>
        </w:rPr>
        <w:t>10</w:t>
      </w:r>
      <w:r w:rsidR="007F3A7E">
        <w:rPr>
          <w:lang w:eastAsia="zh-TW"/>
        </w:rPr>
        <w:t>.10</w:t>
      </w:r>
      <w:r w:rsidR="007F3A7E">
        <w:rPr>
          <w:rFonts w:hint="eastAsia"/>
          <w:lang w:eastAsia="zh-TW"/>
        </w:rPr>
        <w:t>14</w:t>
      </w:r>
    </w:p>
    <w:p w14:paraId="6BF20224" w14:textId="77777777" w:rsidR="00C620FB" w:rsidRPr="00DA6AF4" w:rsidRDefault="00C620FB" w:rsidP="001D0E27">
      <w:pPr>
        <w:pStyle w:val="ae"/>
        <w:numPr>
          <w:ilvl w:val="0"/>
          <w:numId w:val="4"/>
        </w:numPr>
        <w:rPr>
          <w:bCs/>
        </w:rPr>
      </w:pPr>
      <w:r>
        <w:t xml:space="preserve">Memory Reference Code: Based on </w:t>
      </w:r>
      <w:r w:rsidR="007F3A7E" w:rsidRPr="007F3A7E">
        <w:t>RC0A.00.0B.2B</w:t>
      </w:r>
    </w:p>
    <w:p w14:paraId="3E4922BA" w14:textId="77777777" w:rsidR="00C620FB" w:rsidRDefault="00C620FB" w:rsidP="001D0E27">
      <w:pPr>
        <w:pStyle w:val="ae"/>
        <w:numPr>
          <w:ilvl w:val="0"/>
          <w:numId w:val="4"/>
        </w:numPr>
        <w:rPr>
          <w:bCs/>
        </w:rPr>
      </w:pPr>
      <w:proofErr w:type="spellStart"/>
      <w:r>
        <w:t>MEBx</w:t>
      </w:r>
      <w:proofErr w:type="spellEnd"/>
      <w:r>
        <w:t xml:space="preserve"> Revision: NA</w:t>
      </w:r>
    </w:p>
    <w:p w14:paraId="16C618F5" w14:textId="77777777" w:rsidR="00C620FB" w:rsidRDefault="00C620FB" w:rsidP="001D0E27">
      <w:pPr>
        <w:pStyle w:val="ae"/>
        <w:numPr>
          <w:ilvl w:val="0"/>
          <w:numId w:val="4"/>
        </w:numPr>
      </w:pPr>
      <w:r>
        <w:t>Integrated Graphics</w:t>
      </w:r>
    </w:p>
    <w:p w14:paraId="48B82B3F" w14:textId="77777777" w:rsidR="00C620FB" w:rsidRDefault="00C620FB" w:rsidP="001D0E27">
      <w:pPr>
        <w:pStyle w:val="ae"/>
        <w:numPr>
          <w:ilvl w:val="2"/>
          <w:numId w:val="4"/>
        </w:numPr>
      </w:pPr>
      <w:r>
        <w:t xml:space="preserve">Option ROM: </w:t>
      </w:r>
      <w:r w:rsidR="007F3A7E">
        <w:rPr>
          <w:rFonts w:hint="eastAsia"/>
          <w:lang w:eastAsia="zh-TW"/>
        </w:rPr>
        <w:t>NA</w:t>
      </w:r>
    </w:p>
    <w:p w14:paraId="5C5FEB39" w14:textId="77777777" w:rsidR="00C620FB" w:rsidRDefault="00C620FB" w:rsidP="001D0E27">
      <w:pPr>
        <w:pStyle w:val="ae"/>
        <w:numPr>
          <w:ilvl w:val="2"/>
          <w:numId w:val="4"/>
        </w:numPr>
      </w:pPr>
      <w:r>
        <w:t xml:space="preserve">UEFI Driver: </w:t>
      </w:r>
      <w:r w:rsidR="007F3A7E">
        <w:rPr>
          <w:rFonts w:hint="eastAsia"/>
          <w:lang w:eastAsia="zh-TW"/>
        </w:rPr>
        <w:t>17</w:t>
      </w:r>
      <w:r w:rsidR="007F3A7E">
        <w:rPr>
          <w:lang w:eastAsia="zh-TW"/>
        </w:rPr>
        <w:t>.0.10</w:t>
      </w:r>
      <w:r w:rsidR="007F3A7E">
        <w:rPr>
          <w:rFonts w:hint="eastAsia"/>
          <w:lang w:eastAsia="zh-TW"/>
        </w:rPr>
        <w:t>31</w:t>
      </w:r>
    </w:p>
    <w:p w14:paraId="66CFD3A7" w14:textId="77777777" w:rsidR="00C620FB" w:rsidRDefault="007F3A7E" w:rsidP="001D0E27">
      <w:pPr>
        <w:pStyle w:val="ae"/>
        <w:numPr>
          <w:ilvl w:val="0"/>
          <w:numId w:val="4"/>
        </w:numPr>
      </w:pPr>
      <w:r>
        <w:t xml:space="preserve">SATA RAID Option ROM: </w:t>
      </w:r>
    </w:p>
    <w:p w14:paraId="4DF7A7BA" w14:textId="77777777" w:rsidR="00C620FB" w:rsidRDefault="00C620FB" w:rsidP="001D0E27">
      <w:pPr>
        <w:pStyle w:val="ae"/>
        <w:numPr>
          <w:ilvl w:val="0"/>
          <w:numId w:val="4"/>
        </w:numPr>
      </w:pPr>
      <w:r>
        <w:t>SATA non-RAID Option ROM: NA</w:t>
      </w:r>
    </w:p>
    <w:p w14:paraId="30EA604A" w14:textId="77777777" w:rsidR="00C620FB" w:rsidRDefault="00C620FB" w:rsidP="001D0E27">
      <w:pPr>
        <w:pStyle w:val="ae"/>
        <w:numPr>
          <w:ilvl w:val="0"/>
          <w:numId w:val="4"/>
        </w:numPr>
      </w:pPr>
      <w:r>
        <w:t xml:space="preserve">AHCI Code: Based on </w:t>
      </w:r>
      <w:r w:rsidR="007F3A7E">
        <w:rPr>
          <w:rFonts w:hint="eastAsia"/>
          <w:lang w:eastAsia="zh-TW"/>
        </w:rPr>
        <w:t>AHCI_22</w:t>
      </w:r>
    </w:p>
    <w:p w14:paraId="2A7CC8EE" w14:textId="77777777" w:rsidR="00C620FB" w:rsidRDefault="00C620FB" w:rsidP="001D0E27">
      <w:pPr>
        <w:pStyle w:val="ae"/>
        <w:numPr>
          <w:ilvl w:val="0"/>
          <w:numId w:val="4"/>
        </w:numPr>
      </w:pPr>
      <w:r>
        <w:t xml:space="preserve">LAN Option ROM: </w:t>
      </w:r>
      <w:r w:rsidR="007F3A7E">
        <w:rPr>
          <w:rFonts w:hint="eastAsia"/>
          <w:lang w:eastAsia="zh-TW"/>
        </w:rPr>
        <w:t>NA</w:t>
      </w:r>
    </w:p>
    <w:p w14:paraId="10352855" w14:textId="77777777" w:rsidR="00C620FB" w:rsidRDefault="00C620FB" w:rsidP="001D0E27">
      <w:pPr>
        <w:pStyle w:val="ae"/>
        <w:numPr>
          <w:ilvl w:val="0"/>
          <w:numId w:val="4"/>
        </w:numPr>
      </w:pPr>
      <w:r>
        <w:t>Visual BIOS: NA</w:t>
      </w:r>
    </w:p>
    <w:p w14:paraId="6258FE7F" w14:textId="77777777" w:rsidR="00C620FB" w:rsidRPr="00D3539C" w:rsidRDefault="00C620FB" w:rsidP="00C620FB">
      <w:pPr>
        <w:pStyle w:val="ae"/>
        <w:ind w:left="360"/>
      </w:pPr>
    </w:p>
    <w:p w14:paraId="0B284221" w14:textId="77777777" w:rsidR="00C620FB" w:rsidRPr="00341369" w:rsidRDefault="00C620FB" w:rsidP="001D0E27">
      <w:pPr>
        <w:pStyle w:val="ae"/>
        <w:numPr>
          <w:ilvl w:val="0"/>
          <w:numId w:val="4"/>
        </w:numPr>
        <w:rPr>
          <w:rFonts w:ascii="Courier New" w:eastAsia="Times New Roman" w:hAnsi="Courier New" w:cs="Courier New"/>
        </w:rPr>
      </w:pPr>
      <w:r w:rsidRPr="003C1214">
        <w:t xml:space="preserve">Supported Flash Devices: </w:t>
      </w:r>
    </w:p>
    <w:p w14:paraId="227DA65C" w14:textId="77777777" w:rsidR="00C620FB" w:rsidRDefault="00C620FB" w:rsidP="00C620FB">
      <w:pPr>
        <w:pStyle w:val="ae"/>
        <w:ind w:left="1440"/>
        <w:rPr>
          <w:rFonts w:ascii="Courier New" w:eastAsia="Times New Roman" w:hAnsi="Courier New" w:cs="Courier New"/>
        </w:rPr>
      </w:pPr>
      <w:r w:rsidRPr="00745EF2">
        <w:t>MACRONIX</w:t>
      </w:r>
      <w:r w:rsidRPr="00745EF2">
        <w:tab/>
        <w:t>MX25L25673GM2I-08G</w:t>
      </w:r>
      <w:r w:rsidRPr="00745EF2">
        <w:tab/>
        <w:t>32MB</w:t>
      </w:r>
    </w:p>
    <w:p w14:paraId="4963DE01" w14:textId="77777777" w:rsidR="00C620FB" w:rsidRPr="005C2CB1" w:rsidRDefault="00C620FB" w:rsidP="001D0E27">
      <w:pPr>
        <w:pStyle w:val="ae"/>
        <w:numPr>
          <w:ilvl w:val="0"/>
          <w:numId w:val="2"/>
        </w:numPr>
      </w:pPr>
      <w:r w:rsidRPr="005C2CB1">
        <w:t>Microcode</w:t>
      </w:r>
      <w:r>
        <w:t xml:space="preserve"> Updates</w:t>
      </w:r>
      <w:r w:rsidRPr="005C2CB1">
        <w:t xml:space="preserve"> included</w:t>
      </w:r>
      <w:r>
        <w:t xml:space="preserve"> in .ROM File</w:t>
      </w:r>
      <w:r w:rsidRPr="005C2CB1">
        <w:t>:</w:t>
      </w:r>
    </w:p>
    <w:p w14:paraId="1748AA40" w14:textId="77777777" w:rsidR="007F3A7E" w:rsidRDefault="007F3A7E" w:rsidP="007F3A7E">
      <w:pPr>
        <w:pStyle w:val="ae"/>
        <w:ind w:left="720"/>
      </w:pPr>
      <w:r w:rsidRPr="007F3A7E">
        <w:t>M80806C0_0000005E.pdb</w:t>
      </w:r>
    </w:p>
    <w:p w14:paraId="59B82394" w14:textId="77777777" w:rsidR="00C620FB" w:rsidRDefault="00C620FB" w:rsidP="001D0E27">
      <w:pPr>
        <w:pStyle w:val="ae"/>
        <w:numPr>
          <w:ilvl w:val="0"/>
          <w:numId w:val="2"/>
        </w:numPr>
      </w:pPr>
      <w:r>
        <w:t>Additional Micro</w:t>
      </w:r>
      <w:r w:rsidRPr="005C2CB1">
        <w:t>code</w:t>
      </w:r>
      <w:r>
        <w:t xml:space="preserve"> Updates</w:t>
      </w:r>
      <w:r w:rsidRPr="005C2CB1">
        <w:t xml:space="preserve"> included</w:t>
      </w:r>
      <w:r>
        <w:t xml:space="preserve"> only in .</w:t>
      </w:r>
      <w:r>
        <w:rPr>
          <w:rFonts w:hint="eastAsia"/>
          <w:lang w:eastAsia="zh-TW"/>
        </w:rPr>
        <w:t>CAP</w:t>
      </w:r>
      <w:r>
        <w:t xml:space="preserve"> File</w:t>
      </w:r>
      <w:r w:rsidRPr="005C2CB1">
        <w:t>:</w:t>
      </w:r>
    </w:p>
    <w:p w14:paraId="0839C5CD" w14:textId="77777777" w:rsidR="00C620FB" w:rsidRPr="005C2CB1" w:rsidRDefault="007F3A7E" w:rsidP="00C620FB">
      <w:pPr>
        <w:pStyle w:val="ae"/>
        <w:ind w:left="720"/>
      </w:pPr>
      <w:r w:rsidRPr="007F3A7E">
        <w:t>M80806C0_0000005E.pdb</w:t>
      </w:r>
    </w:p>
    <w:p w14:paraId="2B660591" w14:textId="77777777" w:rsidR="00C620FB" w:rsidRPr="000A0E43" w:rsidRDefault="00C620FB" w:rsidP="00C620FB">
      <w:pPr>
        <w:pStyle w:val="ae"/>
        <w:ind w:left="1440"/>
        <w:rPr>
          <w:rFonts w:ascii="CG Times (WN)" w:hAnsi="CG Times (WN)"/>
        </w:rPr>
      </w:pPr>
    </w:p>
    <w:p w14:paraId="03F05915" w14:textId="77777777" w:rsidR="00C620FB" w:rsidRDefault="00C620FB" w:rsidP="00C620FB">
      <w:pPr>
        <w:pStyle w:val="ae"/>
        <w:rPr>
          <w:b/>
          <w:bCs/>
        </w:rPr>
      </w:pPr>
      <w:r>
        <w:rPr>
          <w:b/>
          <w:bCs/>
        </w:rPr>
        <w:t>New Fixes/Features:</w:t>
      </w:r>
    </w:p>
    <w:p w14:paraId="36962018" w14:textId="77777777" w:rsidR="00C620FB" w:rsidRPr="0030105D" w:rsidRDefault="007F3A7E" w:rsidP="001D0E27">
      <w:pPr>
        <w:pStyle w:val="ae"/>
        <w:numPr>
          <w:ilvl w:val="0"/>
          <w:numId w:val="2"/>
        </w:numPr>
        <w:rPr>
          <w:lang w:eastAsia="zh-TW"/>
        </w:rPr>
      </w:pPr>
      <w:r>
        <w:rPr>
          <w:rFonts w:hint="eastAsia"/>
          <w:lang w:eastAsia="zh-TW"/>
        </w:rPr>
        <w:t xml:space="preserve">Based on AMI </w:t>
      </w:r>
      <w:proofErr w:type="spellStart"/>
      <w:r w:rsidRPr="007F3A7E">
        <w:rPr>
          <w:lang w:eastAsia="zh-TW"/>
        </w:rPr>
        <w:t>TigerLake</w:t>
      </w:r>
      <w:proofErr w:type="spellEnd"/>
      <w:r w:rsidRPr="007F3A7E">
        <w:rPr>
          <w:lang w:eastAsia="zh-TW"/>
        </w:rPr>
        <w:t xml:space="preserve"> label: </w:t>
      </w:r>
      <w:r w:rsidR="00D667E5" w:rsidRPr="00D667E5">
        <w:rPr>
          <w:lang w:eastAsia="zh-TW"/>
        </w:rPr>
        <w:t>(BETA)5.17_1AWHY_RC0A.00.0B.2B_010.</w:t>
      </w:r>
    </w:p>
    <w:p w14:paraId="385A0BAA" w14:textId="77777777" w:rsidR="007F3A7E" w:rsidRDefault="00C620FB" w:rsidP="007F3A7E">
      <w:pPr>
        <w:pStyle w:val="ae"/>
        <w:rPr>
          <w:rFonts w:eastAsiaTheme="minorEastAsia"/>
          <w:b/>
          <w:bCs/>
          <w:lang w:eastAsia="zh-TW"/>
        </w:rPr>
      </w:pPr>
      <w:r w:rsidRPr="00D54263">
        <w:rPr>
          <w:rFonts w:eastAsia="MS Mincho"/>
          <w:b/>
          <w:bCs/>
        </w:rPr>
        <w:t>Known Errata:</w:t>
      </w:r>
    </w:p>
    <w:p w14:paraId="717E5584" w14:textId="77777777" w:rsidR="007F3A7E" w:rsidRDefault="007F3A7E" w:rsidP="007F3A7E">
      <w:pPr>
        <w:pStyle w:val="ae"/>
        <w:rPr>
          <w:rFonts w:eastAsiaTheme="minorEastAsia"/>
          <w:b/>
          <w:bCs/>
          <w:lang w:eastAsia="zh-TW"/>
        </w:rPr>
      </w:pPr>
    </w:p>
    <w:p w14:paraId="16A3A437" w14:textId="77777777" w:rsidR="007F3A7E" w:rsidRDefault="007F3A7E" w:rsidP="007F3A7E">
      <w:pPr>
        <w:pStyle w:val="ae"/>
        <w:rPr>
          <w:rFonts w:eastAsiaTheme="minorEastAsia"/>
          <w:b/>
          <w:bCs/>
          <w:lang w:eastAsia="zh-TW"/>
        </w:rPr>
      </w:pPr>
    </w:p>
    <w:p w14:paraId="1EDF7DD1" w14:textId="77777777" w:rsidR="00810BD0" w:rsidRPr="007F3A7E" w:rsidRDefault="00810BD0" w:rsidP="007F3A7E">
      <w:pPr>
        <w:pStyle w:val="ae"/>
        <w:rPr>
          <w:rFonts w:eastAsiaTheme="minorEastAsia"/>
          <w:b/>
          <w:bCs/>
          <w:lang w:eastAsia="zh-TW"/>
        </w:rPr>
      </w:pPr>
      <w:r>
        <w:rPr>
          <w:rFonts w:ascii="Courier New" w:hAnsi="Courier New" w:cs="Courier New"/>
          <w:lang w:eastAsia="zh-TW"/>
        </w:rPr>
        <w:br w:type="page"/>
      </w:r>
      <w:r>
        <w:rPr>
          <w:rFonts w:ascii="Arial" w:eastAsia="MS Mincho" w:hAnsi="Arial" w:cs="Arial"/>
          <w:lang w:eastAsia="ja-JP"/>
        </w:rPr>
        <w:lastRenderedPageBreak/>
        <w:t>LEGAL INFORMATION</w:t>
      </w:r>
    </w:p>
    <w:p w14:paraId="7EEA785D" w14:textId="77777777" w:rsidR="00810BD0" w:rsidRDefault="00810BD0" w:rsidP="00810BD0">
      <w:pPr>
        <w:autoSpaceDE w:val="0"/>
        <w:autoSpaceDN w:val="0"/>
        <w:adjustRightInd w:val="0"/>
        <w:rPr>
          <w:rFonts w:ascii="Arial" w:eastAsia="MS Mincho" w:hAnsi="Arial" w:cs="Arial"/>
          <w:b/>
          <w:bCs/>
          <w:lang w:eastAsia="ja-JP"/>
        </w:rPr>
      </w:pPr>
    </w:p>
    <w:p w14:paraId="041885E5" w14:textId="77777777" w:rsidR="00810BD0" w:rsidRDefault="00810BD0" w:rsidP="00810BD0">
      <w:pPr>
        <w:autoSpaceDE w:val="0"/>
        <w:autoSpaceDN w:val="0"/>
        <w:adjustRightInd w:val="0"/>
        <w:rPr>
          <w:rFonts w:ascii="Arial" w:eastAsia="MS Mincho" w:hAnsi="Arial" w:cs="Arial"/>
          <w:b/>
          <w:bCs/>
          <w:lang w:eastAsia="ja-JP"/>
        </w:rPr>
      </w:pPr>
      <w:r>
        <w:rPr>
          <w:rFonts w:ascii="Arial" w:eastAsia="MS Mincho" w:hAnsi="Arial" w:cs="Arial"/>
          <w:b/>
          <w:bCs/>
          <w:lang w:eastAsia="ja-JP"/>
        </w:rPr>
        <w:t>Information in this document is provided in connection with Intel Products and for the purpose of supporting Intel developed server/desktop boards and systems.</w:t>
      </w:r>
    </w:p>
    <w:p w14:paraId="3BD54A47" w14:textId="77777777" w:rsidR="00810BD0" w:rsidRDefault="00810BD0" w:rsidP="00810BD0">
      <w:pPr>
        <w:autoSpaceDE w:val="0"/>
        <w:autoSpaceDN w:val="0"/>
        <w:adjustRightInd w:val="0"/>
        <w:rPr>
          <w:rFonts w:ascii="Arial" w:eastAsia="MS Mincho" w:hAnsi="Arial" w:cs="Arial"/>
          <w:b/>
          <w:bCs/>
          <w:lang w:eastAsia="ja-JP"/>
        </w:rPr>
      </w:pPr>
    </w:p>
    <w:p w14:paraId="008F6674" w14:textId="77777777" w:rsidR="00810BD0" w:rsidRDefault="00810BD0" w:rsidP="00810BD0">
      <w:pPr>
        <w:autoSpaceDE w:val="0"/>
        <w:autoSpaceDN w:val="0"/>
        <w:adjustRightInd w:val="0"/>
        <w:rPr>
          <w:rFonts w:ascii="Arial" w:eastAsia="MS Mincho" w:hAnsi="Arial" w:cs="Arial"/>
          <w:lang w:eastAsia="ja-JP"/>
        </w:rPr>
      </w:pPr>
      <w:r>
        <w:rPr>
          <w:rFonts w:ascii="Arial" w:eastAsia="MS Mincho" w:hAnsi="Arial" w:cs="Arial"/>
          <w:lang w:eastAsia="ja-JP"/>
        </w:rPr>
        <w:t xml:space="preserve">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w:t>
      </w:r>
      <w:proofErr w:type="gramStart"/>
      <w:r>
        <w:rPr>
          <w:rFonts w:ascii="Arial" w:eastAsia="MS Mincho" w:hAnsi="Arial" w:cs="Arial"/>
          <w:lang w:eastAsia="ja-JP"/>
        </w:rPr>
        <w:t>copyright</w:t>
      </w:r>
      <w:proofErr w:type="gramEnd"/>
      <w:r>
        <w:rPr>
          <w:rFonts w:ascii="Arial" w:eastAsia="MS Mincho" w:hAnsi="Arial" w:cs="Arial"/>
          <w:lang w:eastAsia="ja-JP"/>
        </w:rPr>
        <w:t xml:space="preserve"> or other intellectual property right. Intel Corporation may have patents or pending patent applications, trademarks, copyrights, or other intellectual property rights that relate to the presented subject matter. The furnishing of documents and other materials and information does not provide any license, express or implied, by estoppel or otherwise, to any such patents, trademarks, copyrights, or other intellectual property rights. Intel products are not intended for use in medical, lifesaving, or life sustaining applications. Intel may make changes to specifications and product descriptions at any time, without notice.</w:t>
      </w:r>
    </w:p>
    <w:p w14:paraId="185A2FC2" w14:textId="77777777" w:rsidR="00810BD0" w:rsidRDefault="00810BD0" w:rsidP="00810BD0">
      <w:pPr>
        <w:autoSpaceDE w:val="0"/>
        <w:autoSpaceDN w:val="0"/>
        <w:adjustRightInd w:val="0"/>
        <w:rPr>
          <w:rFonts w:ascii="Arial" w:eastAsia="MS Mincho" w:hAnsi="Arial" w:cs="Arial"/>
          <w:lang w:eastAsia="ja-JP"/>
        </w:rPr>
      </w:pPr>
    </w:p>
    <w:p w14:paraId="56E6E11F" w14:textId="77777777" w:rsidR="00810BD0" w:rsidRDefault="00810BD0" w:rsidP="00810BD0">
      <w:pPr>
        <w:autoSpaceDE w:val="0"/>
        <w:autoSpaceDN w:val="0"/>
        <w:adjustRightInd w:val="0"/>
        <w:rPr>
          <w:rFonts w:ascii="Arial" w:eastAsia="MS Mincho" w:hAnsi="Arial" w:cs="Arial"/>
          <w:lang w:eastAsia="ja-JP"/>
        </w:rPr>
      </w:pPr>
      <w:r>
        <w:rPr>
          <w:rFonts w:ascii="Arial" w:eastAsia="MS Mincho" w:hAnsi="Arial" w:cs="Arial"/>
          <w:lang w:eastAsia="ja-JP"/>
        </w:rPr>
        <w:t>Intel is a trademark of Intel Corporation in the US and other countries.</w:t>
      </w:r>
    </w:p>
    <w:p w14:paraId="725737B7" w14:textId="77777777" w:rsidR="00810BD0" w:rsidRDefault="00810BD0" w:rsidP="00810BD0">
      <w:pPr>
        <w:ind w:right="360"/>
        <w:rPr>
          <w:rFonts w:ascii="Courier New" w:hAnsi="Courier New" w:cs="Courier New"/>
        </w:rPr>
      </w:pPr>
      <w:r>
        <w:rPr>
          <w:rFonts w:ascii="Arial" w:eastAsia="MS Mincho" w:hAnsi="Arial" w:cs="Arial"/>
          <w:lang w:eastAsia="ja-JP"/>
        </w:rPr>
        <w:t>Copyright (c) 2009 Intel Corporation.</w:t>
      </w:r>
    </w:p>
    <w:p w14:paraId="17015AB9" w14:textId="77777777" w:rsidR="009114E5" w:rsidRPr="00C72542" w:rsidRDefault="009114E5" w:rsidP="00C72542">
      <w:pPr>
        <w:ind w:right="360" w:firstLineChars="100" w:firstLine="200"/>
        <w:rPr>
          <w:rFonts w:ascii="Courier New" w:hAnsi="Courier New" w:cs="Courier New"/>
          <w:lang w:eastAsia="zh-TW"/>
        </w:rPr>
      </w:pPr>
    </w:p>
    <w:sectPr w:rsidR="009114E5" w:rsidRPr="00C72542" w:rsidSect="00D569D9">
      <w:footerReference w:type="default" r:id="rId10"/>
      <w:pgSz w:w="12240" w:h="15840"/>
      <w:pgMar w:top="576"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0A8A" w14:textId="77777777" w:rsidR="00AF317C" w:rsidRDefault="00AF317C">
      <w:r>
        <w:separator/>
      </w:r>
    </w:p>
  </w:endnote>
  <w:endnote w:type="continuationSeparator" w:id="0">
    <w:p w14:paraId="53A86555" w14:textId="77777777" w:rsidR="00AF317C" w:rsidRDefault="00AF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712E" w14:textId="77777777" w:rsidR="00BB4BD4" w:rsidRDefault="00BB4BD4">
    <w:pPr>
      <w:pStyle w:val="a8"/>
      <w:pBdr>
        <w:top w:val="single" w:sz="8" w:space="1" w:color="000000"/>
      </w:pBdr>
    </w:pPr>
    <w:r>
      <w:rPr>
        <w:rFonts w:ascii="Times New Roman" w:eastAsia="MS Mincho" w:hAnsi="Times New Roman"/>
      </w:rPr>
      <w:t>*Other names and brands may be claimed as the property of others.</w:t>
    </w:r>
    <w:r>
      <w:rPr>
        <w:rFonts w:ascii="Times New Roman" w:eastAsia="MS Mincho" w:hAnsi="Times New Roman"/>
      </w:rPr>
      <w:tab/>
    </w:r>
    <w:r>
      <w:t>Intel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1EF54" w14:textId="77777777" w:rsidR="00AF317C" w:rsidRDefault="00AF317C">
      <w:r>
        <w:separator/>
      </w:r>
    </w:p>
  </w:footnote>
  <w:footnote w:type="continuationSeparator" w:id="0">
    <w:p w14:paraId="6F0607D9" w14:textId="77777777" w:rsidR="00AF317C" w:rsidRDefault="00AF3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360" w:hanging="360"/>
      </w:pPr>
    </w:lvl>
  </w:abstractNum>
  <w:abstractNum w:abstractNumId="4" w15:restartNumberingAfterBreak="0">
    <w:nsid w:val="00000009"/>
    <w:multiLevelType w:val="multilevel"/>
    <w:tmpl w:val="00000009"/>
    <w:name w:val="WW8Num9"/>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multilevel"/>
    <w:tmpl w:val="0000000D"/>
    <w:name w:val="WW8Num13"/>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E"/>
    <w:multiLevelType w:val="multilevel"/>
    <w:tmpl w:val="0000000E"/>
    <w:name w:val="WW8Num14"/>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F"/>
    <w:multiLevelType w:val="multilevel"/>
    <w:tmpl w:val="0000000F"/>
    <w:name w:val="WW8Num15"/>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3"/>
    <w:multiLevelType w:val="multilevel"/>
    <w:tmpl w:val="00000013"/>
    <w:name w:val="WW8Num1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4"/>
    <w:multiLevelType w:val="multilevel"/>
    <w:tmpl w:val="00000014"/>
    <w:name w:val="WW8Num20"/>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2D84A43"/>
    <w:multiLevelType w:val="hybridMultilevel"/>
    <w:tmpl w:val="5DE459FE"/>
    <w:lvl w:ilvl="0" w:tplc="40B4A92A">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7" w15:restartNumberingAfterBreak="0">
    <w:nsid w:val="067A19B3"/>
    <w:multiLevelType w:val="hybridMultilevel"/>
    <w:tmpl w:val="4626716C"/>
    <w:lvl w:ilvl="0" w:tplc="B366C9C6">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8" w15:restartNumberingAfterBreak="0">
    <w:nsid w:val="0A32518D"/>
    <w:multiLevelType w:val="hybridMultilevel"/>
    <w:tmpl w:val="53D21390"/>
    <w:lvl w:ilvl="0" w:tplc="FFFFFFFF">
      <w:start w:val="1"/>
      <w:numFmt w:val="decimal"/>
      <w:lvlText w:val="%1."/>
      <w:lvlJc w:val="left"/>
      <w:pPr>
        <w:ind w:left="480" w:hanging="480"/>
      </w:pPr>
      <w:rPr>
        <w:rFonts w:hint="eastAsia"/>
        <w:b w:val="0"/>
        <w:bCs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0AC312A3"/>
    <w:multiLevelType w:val="hybridMultilevel"/>
    <w:tmpl w:val="788C1556"/>
    <w:lvl w:ilvl="0" w:tplc="F692F7F8">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0" w15:restartNumberingAfterBreak="0">
    <w:nsid w:val="0B514E16"/>
    <w:multiLevelType w:val="hybridMultilevel"/>
    <w:tmpl w:val="C1B611A0"/>
    <w:lvl w:ilvl="0" w:tplc="053C3040">
      <w:start w:val="1"/>
      <w:numFmt w:val="decimal"/>
      <w:lvlText w:val="%1."/>
      <w:lvlJc w:val="left"/>
      <w:pPr>
        <w:ind w:left="360" w:hanging="360"/>
      </w:pPr>
      <w:rPr>
        <w:rFonts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D39702F"/>
    <w:multiLevelType w:val="hybridMultilevel"/>
    <w:tmpl w:val="F0BE5584"/>
    <w:lvl w:ilvl="0" w:tplc="71764972">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0EF50390"/>
    <w:multiLevelType w:val="hybridMultilevel"/>
    <w:tmpl w:val="9C980CCE"/>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0F3D417F"/>
    <w:multiLevelType w:val="hybridMultilevel"/>
    <w:tmpl w:val="C8D2CC68"/>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120F7B07"/>
    <w:multiLevelType w:val="hybridMultilevel"/>
    <w:tmpl w:val="34980762"/>
    <w:lvl w:ilvl="0" w:tplc="FC1C48E6">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5" w15:restartNumberingAfterBreak="0">
    <w:nsid w:val="1BC5090B"/>
    <w:multiLevelType w:val="hybridMultilevel"/>
    <w:tmpl w:val="1D6865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33A11AB"/>
    <w:multiLevelType w:val="hybridMultilevel"/>
    <w:tmpl w:val="C50033F6"/>
    <w:lvl w:ilvl="0" w:tplc="222C459C">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7" w15:restartNumberingAfterBreak="0">
    <w:nsid w:val="249D4465"/>
    <w:multiLevelType w:val="hybridMultilevel"/>
    <w:tmpl w:val="414C57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6DE5E60"/>
    <w:multiLevelType w:val="hybridMultilevel"/>
    <w:tmpl w:val="C464AEAA"/>
    <w:lvl w:ilvl="0" w:tplc="FFFFFFFF">
      <w:start w:val="1"/>
      <w:numFmt w:val="bullet"/>
      <w:lvlText w:val=""/>
      <w:legacy w:legacy="1" w:legacySpace="0" w:legacyIndent="360"/>
      <w:lvlJc w:val="left"/>
      <w:pPr>
        <w:ind w:left="720" w:hanging="360"/>
      </w:pPr>
      <w:rPr>
        <w:rFonts w:ascii="Symbol" w:hAnsi="Symbol" w:cs="Times New Roman" w:hint="default"/>
        <w:b w:val="0"/>
        <w:i w:val="0"/>
        <w:sz w:val="20"/>
        <w:szCs w:val="20"/>
      </w:rPr>
    </w:lvl>
    <w:lvl w:ilvl="1" w:tplc="04090001">
      <w:start w:val="1"/>
      <w:numFmt w:val="bullet"/>
      <w:lvlText w:val=""/>
      <w:lvlJc w:val="left"/>
      <w:pPr>
        <w:tabs>
          <w:tab w:val="num" w:pos="1440"/>
        </w:tabs>
        <w:ind w:left="1440" w:hanging="360"/>
      </w:pPr>
      <w:rPr>
        <w:rFonts w:ascii="Symbol" w:hAnsi="Symbol" w:hint="default"/>
        <w:b w:val="0"/>
        <w:i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A8F7B91"/>
    <w:multiLevelType w:val="hybridMultilevel"/>
    <w:tmpl w:val="1C8A314C"/>
    <w:lvl w:ilvl="0" w:tplc="D4B6C780">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15:restartNumberingAfterBreak="0">
    <w:nsid w:val="2B867AEA"/>
    <w:multiLevelType w:val="hybridMultilevel"/>
    <w:tmpl w:val="4D2A9B78"/>
    <w:lvl w:ilvl="0" w:tplc="533807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B872523"/>
    <w:multiLevelType w:val="hybridMultilevel"/>
    <w:tmpl w:val="CF70950A"/>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D1A05B1"/>
    <w:multiLevelType w:val="hybridMultilevel"/>
    <w:tmpl w:val="22CC698E"/>
    <w:lvl w:ilvl="0" w:tplc="E4AE92D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F800B75"/>
    <w:multiLevelType w:val="hybridMultilevel"/>
    <w:tmpl w:val="8946CB34"/>
    <w:lvl w:ilvl="0" w:tplc="914CBE6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2FF7410A"/>
    <w:multiLevelType w:val="hybridMultilevel"/>
    <w:tmpl w:val="3F0AC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1BB221B"/>
    <w:multiLevelType w:val="hybridMultilevel"/>
    <w:tmpl w:val="53D21390"/>
    <w:lvl w:ilvl="0" w:tplc="BFE2F68E">
      <w:start w:val="1"/>
      <w:numFmt w:val="decimal"/>
      <w:lvlText w:val="%1."/>
      <w:lvlJc w:val="left"/>
      <w:pPr>
        <w:ind w:left="480" w:hanging="480"/>
      </w:pPr>
      <w:rPr>
        <w:rFonts w:hint="eastAsia"/>
        <w:b w:val="0"/>
        <w:bCs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15:restartNumberingAfterBreak="0">
    <w:nsid w:val="33905115"/>
    <w:multiLevelType w:val="hybridMultilevel"/>
    <w:tmpl w:val="5D18E0B4"/>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44A2B13"/>
    <w:multiLevelType w:val="hybridMultilevel"/>
    <w:tmpl w:val="53D21390"/>
    <w:lvl w:ilvl="0" w:tplc="FFFFFFFF">
      <w:start w:val="1"/>
      <w:numFmt w:val="decimal"/>
      <w:lvlText w:val="%1."/>
      <w:lvlJc w:val="left"/>
      <w:pPr>
        <w:ind w:left="480" w:hanging="480"/>
      </w:pPr>
      <w:rPr>
        <w:rFonts w:hint="eastAsia"/>
        <w:b w:val="0"/>
        <w:bCs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8" w15:restartNumberingAfterBreak="0">
    <w:nsid w:val="38E4397A"/>
    <w:multiLevelType w:val="hybridMultilevel"/>
    <w:tmpl w:val="326822B0"/>
    <w:lvl w:ilvl="0" w:tplc="4D704B96">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9" w15:restartNumberingAfterBreak="0">
    <w:nsid w:val="392210D6"/>
    <w:multiLevelType w:val="hybridMultilevel"/>
    <w:tmpl w:val="F50094AE"/>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0" w15:restartNumberingAfterBreak="0">
    <w:nsid w:val="3C402E6E"/>
    <w:multiLevelType w:val="hybridMultilevel"/>
    <w:tmpl w:val="DC7E53CE"/>
    <w:lvl w:ilvl="0" w:tplc="EF509244">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1" w15:restartNumberingAfterBreak="0">
    <w:nsid w:val="401768CB"/>
    <w:multiLevelType w:val="hybridMultilevel"/>
    <w:tmpl w:val="E974C97C"/>
    <w:lvl w:ilvl="0" w:tplc="37DEACFA">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41A7749F"/>
    <w:multiLevelType w:val="hybridMultilevel"/>
    <w:tmpl w:val="DF5EA976"/>
    <w:lvl w:ilvl="0" w:tplc="201090DC">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3" w15:restartNumberingAfterBreak="0">
    <w:nsid w:val="476950B6"/>
    <w:multiLevelType w:val="multilevel"/>
    <w:tmpl w:val="42261CF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8E701C0"/>
    <w:multiLevelType w:val="hybridMultilevel"/>
    <w:tmpl w:val="53D21390"/>
    <w:lvl w:ilvl="0" w:tplc="FFFFFFFF">
      <w:start w:val="1"/>
      <w:numFmt w:val="decimal"/>
      <w:lvlText w:val="%1."/>
      <w:lvlJc w:val="left"/>
      <w:pPr>
        <w:ind w:left="480" w:hanging="480"/>
      </w:pPr>
      <w:rPr>
        <w:rFonts w:hint="eastAsia"/>
        <w:b w:val="0"/>
        <w:bCs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5" w15:restartNumberingAfterBreak="0">
    <w:nsid w:val="4A27726E"/>
    <w:multiLevelType w:val="hybridMultilevel"/>
    <w:tmpl w:val="E4702D54"/>
    <w:lvl w:ilvl="0" w:tplc="5838E452">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6" w15:restartNumberingAfterBreak="0">
    <w:nsid w:val="4B275132"/>
    <w:multiLevelType w:val="hybridMultilevel"/>
    <w:tmpl w:val="75281E48"/>
    <w:lvl w:ilvl="0" w:tplc="39C6B238">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4D29678C"/>
    <w:multiLevelType w:val="hybridMultilevel"/>
    <w:tmpl w:val="414C57D2"/>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8" w15:restartNumberingAfterBreak="0">
    <w:nsid w:val="4DC837C1"/>
    <w:multiLevelType w:val="hybridMultilevel"/>
    <w:tmpl w:val="562680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1E46539"/>
    <w:multiLevelType w:val="hybridMultilevel"/>
    <w:tmpl w:val="17D4A06C"/>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5F26033"/>
    <w:multiLevelType w:val="hybridMultilevel"/>
    <w:tmpl w:val="883246F4"/>
    <w:lvl w:ilvl="0" w:tplc="D3D2ACE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5C9172CD"/>
    <w:multiLevelType w:val="hybridMultilevel"/>
    <w:tmpl w:val="F0E089DA"/>
    <w:lvl w:ilvl="0" w:tplc="D018D0B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1E430AF"/>
    <w:multiLevelType w:val="hybridMultilevel"/>
    <w:tmpl w:val="3866F77A"/>
    <w:lvl w:ilvl="0" w:tplc="E33C14AA">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53" w15:restartNumberingAfterBreak="0">
    <w:nsid w:val="640D02CF"/>
    <w:multiLevelType w:val="hybridMultilevel"/>
    <w:tmpl w:val="C900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125474"/>
    <w:multiLevelType w:val="hybridMultilevel"/>
    <w:tmpl w:val="53D69BF0"/>
    <w:lvl w:ilvl="0" w:tplc="861C6D84">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5" w15:restartNumberingAfterBreak="0">
    <w:nsid w:val="6B100AE8"/>
    <w:multiLevelType w:val="hybridMultilevel"/>
    <w:tmpl w:val="37169564"/>
    <w:lvl w:ilvl="0" w:tplc="1F869DB0">
      <w:start w:val="1"/>
      <w:numFmt w:val="decimal"/>
      <w:lvlText w:val="%1."/>
      <w:lvlJc w:val="left"/>
      <w:pPr>
        <w:ind w:left="360" w:hanging="360"/>
      </w:pPr>
      <w:rPr>
        <w:rFonts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6B3C2274"/>
    <w:multiLevelType w:val="hybridMultilevel"/>
    <w:tmpl w:val="5692B458"/>
    <w:lvl w:ilvl="0" w:tplc="22CEA812">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57" w15:restartNumberingAfterBreak="0">
    <w:nsid w:val="6B8A68C1"/>
    <w:multiLevelType w:val="hybridMultilevel"/>
    <w:tmpl w:val="60A64762"/>
    <w:lvl w:ilvl="0" w:tplc="B37ACE78">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58" w15:restartNumberingAfterBreak="0">
    <w:nsid w:val="76F31B3B"/>
    <w:multiLevelType w:val="hybridMultilevel"/>
    <w:tmpl w:val="FA0A104A"/>
    <w:lvl w:ilvl="0" w:tplc="DA324F06">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59" w15:restartNumberingAfterBreak="0">
    <w:nsid w:val="77264024"/>
    <w:multiLevelType w:val="hybridMultilevel"/>
    <w:tmpl w:val="009E02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7AA17BB"/>
    <w:multiLevelType w:val="hybridMultilevel"/>
    <w:tmpl w:val="1F3C937C"/>
    <w:lvl w:ilvl="0" w:tplc="44B063B8">
      <w:start w:val="1"/>
      <w:numFmt w:val="decimal"/>
      <w:lvlText w:val="%1."/>
      <w:lvlJc w:val="left"/>
      <w:pPr>
        <w:ind w:left="1080" w:hanging="360"/>
      </w:pPr>
      <w:rPr>
        <w:rFonts w:eastAsia="新細明體"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1" w15:restartNumberingAfterBreak="0">
    <w:nsid w:val="79E62D0B"/>
    <w:multiLevelType w:val="hybridMultilevel"/>
    <w:tmpl w:val="B6068084"/>
    <w:lvl w:ilvl="0" w:tplc="4CBACC14">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2" w15:restartNumberingAfterBreak="0">
    <w:nsid w:val="7E9D30A9"/>
    <w:multiLevelType w:val="hybridMultilevel"/>
    <w:tmpl w:val="84CABA84"/>
    <w:lvl w:ilvl="0" w:tplc="3634FAFE">
      <w:start w:val="1"/>
      <w:numFmt w:val="low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num w:numId="1" w16cid:durableId="538053785">
    <w:abstractNumId w:val="0"/>
  </w:num>
  <w:num w:numId="2" w16cid:durableId="1958875453">
    <w:abstractNumId w:val="59"/>
  </w:num>
  <w:num w:numId="3" w16cid:durableId="1673407659">
    <w:abstractNumId w:val="28"/>
  </w:num>
  <w:num w:numId="4" w16cid:durableId="1077559046">
    <w:abstractNumId w:val="34"/>
  </w:num>
  <w:num w:numId="5" w16cid:durableId="1024550262">
    <w:abstractNumId w:val="61"/>
  </w:num>
  <w:num w:numId="6" w16cid:durableId="128255675">
    <w:abstractNumId w:val="45"/>
  </w:num>
  <w:num w:numId="7" w16cid:durableId="771631000">
    <w:abstractNumId w:val="56"/>
  </w:num>
  <w:num w:numId="8" w16cid:durableId="1820535580">
    <w:abstractNumId w:val="24"/>
  </w:num>
  <w:num w:numId="9" w16cid:durableId="492841642">
    <w:abstractNumId w:val="19"/>
  </w:num>
  <w:num w:numId="10" w16cid:durableId="843782429">
    <w:abstractNumId w:val="52"/>
  </w:num>
  <w:num w:numId="11" w16cid:durableId="976493735">
    <w:abstractNumId w:val="36"/>
  </w:num>
  <w:num w:numId="12" w16cid:durableId="1676299238">
    <w:abstractNumId w:val="42"/>
  </w:num>
  <w:num w:numId="13" w16cid:durableId="1742217301">
    <w:abstractNumId w:val="29"/>
  </w:num>
  <w:num w:numId="14" w16cid:durableId="577248140">
    <w:abstractNumId w:val="21"/>
  </w:num>
  <w:num w:numId="15" w16cid:durableId="1132674328">
    <w:abstractNumId w:val="17"/>
  </w:num>
  <w:num w:numId="16" w16cid:durableId="13385859">
    <w:abstractNumId w:val="62"/>
  </w:num>
  <w:num w:numId="17" w16cid:durableId="1304578286">
    <w:abstractNumId w:val="40"/>
  </w:num>
  <w:num w:numId="18" w16cid:durableId="569539133">
    <w:abstractNumId w:val="26"/>
  </w:num>
  <w:num w:numId="19" w16cid:durableId="263344893">
    <w:abstractNumId w:val="58"/>
  </w:num>
  <w:num w:numId="20" w16cid:durableId="316539644">
    <w:abstractNumId w:val="60"/>
  </w:num>
  <w:num w:numId="21" w16cid:durableId="410350445">
    <w:abstractNumId w:val="57"/>
  </w:num>
  <w:num w:numId="22" w16cid:durableId="1015960207">
    <w:abstractNumId w:val="38"/>
  </w:num>
  <w:num w:numId="23" w16cid:durableId="1299259929">
    <w:abstractNumId w:val="16"/>
  </w:num>
  <w:num w:numId="24" w16cid:durableId="14318520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8650556">
    <w:abstractNumId w:val="53"/>
  </w:num>
  <w:num w:numId="26" w16cid:durableId="622157243">
    <w:abstractNumId w:val="48"/>
  </w:num>
  <w:num w:numId="27" w16cid:durableId="2144735210">
    <w:abstractNumId w:val="27"/>
  </w:num>
  <w:num w:numId="28" w16cid:durableId="574707246">
    <w:abstractNumId w:val="25"/>
  </w:num>
  <w:num w:numId="29" w16cid:durableId="1529173437">
    <w:abstractNumId w:val="49"/>
  </w:num>
  <w:num w:numId="30" w16cid:durableId="1728603719">
    <w:abstractNumId w:val="50"/>
  </w:num>
  <w:num w:numId="31" w16cid:durableId="804737336">
    <w:abstractNumId w:val="31"/>
  </w:num>
  <w:num w:numId="32" w16cid:durableId="675109133">
    <w:abstractNumId w:val="22"/>
  </w:num>
  <w:num w:numId="33" w16cid:durableId="1336304962">
    <w:abstractNumId w:val="23"/>
  </w:num>
  <w:num w:numId="34" w16cid:durableId="2008090238">
    <w:abstractNumId w:val="55"/>
  </w:num>
  <w:num w:numId="35" w16cid:durableId="1625697044">
    <w:abstractNumId w:val="35"/>
  </w:num>
  <w:num w:numId="36" w16cid:durableId="1359892986">
    <w:abstractNumId w:val="30"/>
  </w:num>
  <w:num w:numId="37" w16cid:durableId="1431896687">
    <w:abstractNumId w:val="54"/>
  </w:num>
  <w:num w:numId="38" w16cid:durableId="231737557">
    <w:abstractNumId w:val="41"/>
  </w:num>
  <w:num w:numId="39" w16cid:durableId="220219061">
    <w:abstractNumId w:val="32"/>
  </w:num>
  <w:num w:numId="40" w16cid:durableId="237061147">
    <w:abstractNumId w:val="33"/>
  </w:num>
  <w:num w:numId="41" w16cid:durableId="1299066797">
    <w:abstractNumId w:val="51"/>
  </w:num>
  <w:num w:numId="42" w16cid:durableId="2101482465">
    <w:abstractNumId w:val="46"/>
  </w:num>
  <w:num w:numId="43" w16cid:durableId="1019161591">
    <w:abstractNumId w:val="18"/>
  </w:num>
  <w:num w:numId="44" w16cid:durableId="1060596492">
    <w:abstractNumId w:val="20"/>
  </w:num>
  <w:num w:numId="45" w16cid:durableId="1114325865">
    <w:abstractNumId w:val="44"/>
  </w:num>
  <w:num w:numId="46" w16cid:durableId="154996422">
    <w:abstractNumId w:val="39"/>
  </w:num>
  <w:num w:numId="47" w16cid:durableId="728697453">
    <w:abstractNumId w:val="47"/>
  </w:num>
  <w:num w:numId="48" w16cid:durableId="845677939">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42">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E181D"/>
    <w:rsid w:val="0000030A"/>
    <w:rsid w:val="00000CFC"/>
    <w:rsid w:val="00000EE5"/>
    <w:rsid w:val="000011FE"/>
    <w:rsid w:val="00002BBF"/>
    <w:rsid w:val="0000315E"/>
    <w:rsid w:val="00003269"/>
    <w:rsid w:val="00003855"/>
    <w:rsid w:val="00004216"/>
    <w:rsid w:val="0000435E"/>
    <w:rsid w:val="00004493"/>
    <w:rsid w:val="000045A3"/>
    <w:rsid w:val="00004794"/>
    <w:rsid w:val="0000502B"/>
    <w:rsid w:val="00005116"/>
    <w:rsid w:val="00006985"/>
    <w:rsid w:val="00006A51"/>
    <w:rsid w:val="00007738"/>
    <w:rsid w:val="00011A65"/>
    <w:rsid w:val="000120E9"/>
    <w:rsid w:val="00013DCD"/>
    <w:rsid w:val="00014F96"/>
    <w:rsid w:val="00015577"/>
    <w:rsid w:val="00015A07"/>
    <w:rsid w:val="00016124"/>
    <w:rsid w:val="00016232"/>
    <w:rsid w:val="00016526"/>
    <w:rsid w:val="00017044"/>
    <w:rsid w:val="0001736D"/>
    <w:rsid w:val="000210BC"/>
    <w:rsid w:val="00021265"/>
    <w:rsid w:val="000215BD"/>
    <w:rsid w:val="000217F3"/>
    <w:rsid w:val="000220F8"/>
    <w:rsid w:val="0002233D"/>
    <w:rsid w:val="0002489A"/>
    <w:rsid w:val="00025A75"/>
    <w:rsid w:val="00025DE5"/>
    <w:rsid w:val="0002721B"/>
    <w:rsid w:val="0002798F"/>
    <w:rsid w:val="00027CC8"/>
    <w:rsid w:val="0003001E"/>
    <w:rsid w:val="00030D59"/>
    <w:rsid w:val="00030E90"/>
    <w:rsid w:val="00031026"/>
    <w:rsid w:val="00031CD2"/>
    <w:rsid w:val="000328D8"/>
    <w:rsid w:val="00033000"/>
    <w:rsid w:val="000333C2"/>
    <w:rsid w:val="00033759"/>
    <w:rsid w:val="000354A0"/>
    <w:rsid w:val="00036D50"/>
    <w:rsid w:val="000372D7"/>
    <w:rsid w:val="0003731A"/>
    <w:rsid w:val="000377F6"/>
    <w:rsid w:val="00040BFB"/>
    <w:rsid w:val="0004117F"/>
    <w:rsid w:val="00041B5A"/>
    <w:rsid w:val="00042327"/>
    <w:rsid w:val="00042943"/>
    <w:rsid w:val="00042E41"/>
    <w:rsid w:val="00042E89"/>
    <w:rsid w:val="000434F7"/>
    <w:rsid w:val="00043FEF"/>
    <w:rsid w:val="0004418A"/>
    <w:rsid w:val="00044263"/>
    <w:rsid w:val="000451F2"/>
    <w:rsid w:val="00046294"/>
    <w:rsid w:val="00046A97"/>
    <w:rsid w:val="00046E83"/>
    <w:rsid w:val="00047FBA"/>
    <w:rsid w:val="00050484"/>
    <w:rsid w:val="00050F16"/>
    <w:rsid w:val="00051664"/>
    <w:rsid w:val="000517EA"/>
    <w:rsid w:val="00051B0D"/>
    <w:rsid w:val="00052073"/>
    <w:rsid w:val="0005294D"/>
    <w:rsid w:val="0005364D"/>
    <w:rsid w:val="000536FA"/>
    <w:rsid w:val="00054BCC"/>
    <w:rsid w:val="00060E13"/>
    <w:rsid w:val="00060EBA"/>
    <w:rsid w:val="00061203"/>
    <w:rsid w:val="000618E6"/>
    <w:rsid w:val="00061DAF"/>
    <w:rsid w:val="00062593"/>
    <w:rsid w:val="00062807"/>
    <w:rsid w:val="00062EFC"/>
    <w:rsid w:val="0006335F"/>
    <w:rsid w:val="00063A51"/>
    <w:rsid w:val="00064409"/>
    <w:rsid w:val="00064414"/>
    <w:rsid w:val="00064FA8"/>
    <w:rsid w:val="00065087"/>
    <w:rsid w:val="000652F7"/>
    <w:rsid w:val="0006589E"/>
    <w:rsid w:val="00065A1C"/>
    <w:rsid w:val="00065D67"/>
    <w:rsid w:val="00065E24"/>
    <w:rsid w:val="000666AB"/>
    <w:rsid w:val="0006748E"/>
    <w:rsid w:val="00070238"/>
    <w:rsid w:val="000709EF"/>
    <w:rsid w:val="00070F82"/>
    <w:rsid w:val="0007143C"/>
    <w:rsid w:val="00071A29"/>
    <w:rsid w:val="00071D23"/>
    <w:rsid w:val="00071F23"/>
    <w:rsid w:val="00072807"/>
    <w:rsid w:val="00072E79"/>
    <w:rsid w:val="000736F1"/>
    <w:rsid w:val="00073FE3"/>
    <w:rsid w:val="000740BD"/>
    <w:rsid w:val="000756F9"/>
    <w:rsid w:val="00076546"/>
    <w:rsid w:val="000766D4"/>
    <w:rsid w:val="00076F80"/>
    <w:rsid w:val="0007709D"/>
    <w:rsid w:val="00077DD1"/>
    <w:rsid w:val="00080AB9"/>
    <w:rsid w:val="00080CBC"/>
    <w:rsid w:val="00081D59"/>
    <w:rsid w:val="00082182"/>
    <w:rsid w:val="00082996"/>
    <w:rsid w:val="00082E7C"/>
    <w:rsid w:val="0008490A"/>
    <w:rsid w:val="000856E6"/>
    <w:rsid w:val="000859A7"/>
    <w:rsid w:val="000860A7"/>
    <w:rsid w:val="00086B94"/>
    <w:rsid w:val="00086C37"/>
    <w:rsid w:val="00086C4E"/>
    <w:rsid w:val="0008742A"/>
    <w:rsid w:val="000874EE"/>
    <w:rsid w:val="00087EDD"/>
    <w:rsid w:val="00091A00"/>
    <w:rsid w:val="00091A8F"/>
    <w:rsid w:val="00091BB7"/>
    <w:rsid w:val="00091BF1"/>
    <w:rsid w:val="0009216C"/>
    <w:rsid w:val="000922E3"/>
    <w:rsid w:val="00093778"/>
    <w:rsid w:val="000948FA"/>
    <w:rsid w:val="000956BB"/>
    <w:rsid w:val="00095EBD"/>
    <w:rsid w:val="00096E9D"/>
    <w:rsid w:val="000972AE"/>
    <w:rsid w:val="00097AAE"/>
    <w:rsid w:val="000A004F"/>
    <w:rsid w:val="000A037E"/>
    <w:rsid w:val="000A0CC1"/>
    <w:rsid w:val="000A17DA"/>
    <w:rsid w:val="000A19C5"/>
    <w:rsid w:val="000A2A85"/>
    <w:rsid w:val="000A2B5A"/>
    <w:rsid w:val="000A3057"/>
    <w:rsid w:val="000A31EB"/>
    <w:rsid w:val="000A4045"/>
    <w:rsid w:val="000A4852"/>
    <w:rsid w:val="000A5C2D"/>
    <w:rsid w:val="000A62A9"/>
    <w:rsid w:val="000A63C7"/>
    <w:rsid w:val="000A653F"/>
    <w:rsid w:val="000A6703"/>
    <w:rsid w:val="000A7A4F"/>
    <w:rsid w:val="000A7C9B"/>
    <w:rsid w:val="000A7E69"/>
    <w:rsid w:val="000B0A8C"/>
    <w:rsid w:val="000B0CE1"/>
    <w:rsid w:val="000B0D04"/>
    <w:rsid w:val="000B26C5"/>
    <w:rsid w:val="000B27C4"/>
    <w:rsid w:val="000B2EAF"/>
    <w:rsid w:val="000B31EF"/>
    <w:rsid w:val="000B3EA7"/>
    <w:rsid w:val="000B4115"/>
    <w:rsid w:val="000B4953"/>
    <w:rsid w:val="000B4C1F"/>
    <w:rsid w:val="000B4F33"/>
    <w:rsid w:val="000B4F98"/>
    <w:rsid w:val="000B54BD"/>
    <w:rsid w:val="000B5B7F"/>
    <w:rsid w:val="000B5D31"/>
    <w:rsid w:val="000B607E"/>
    <w:rsid w:val="000B7601"/>
    <w:rsid w:val="000B7696"/>
    <w:rsid w:val="000C102A"/>
    <w:rsid w:val="000C1216"/>
    <w:rsid w:val="000C12AB"/>
    <w:rsid w:val="000C1B70"/>
    <w:rsid w:val="000C1D96"/>
    <w:rsid w:val="000C2A81"/>
    <w:rsid w:val="000C2B97"/>
    <w:rsid w:val="000C320C"/>
    <w:rsid w:val="000C3732"/>
    <w:rsid w:val="000C380D"/>
    <w:rsid w:val="000C4175"/>
    <w:rsid w:val="000C4584"/>
    <w:rsid w:val="000C5037"/>
    <w:rsid w:val="000C5EE0"/>
    <w:rsid w:val="000C65D0"/>
    <w:rsid w:val="000C6CA4"/>
    <w:rsid w:val="000D09F3"/>
    <w:rsid w:val="000D10C0"/>
    <w:rsid w:val="000D11C0"/>
    <w:rsid w:val="000D18A6"/>
    <w:rsid w:val="000D272C"/>
    <w:rsid w:val="000D30C7"/>
    <w:rsid w:val="000D4F88"/>
    <w:rsid w:val="000D6402"/>
    <w:rsid w:val="000D6B18"/>
    <w:rsid w:val="000D6B89"/>
    <w:rsid w:val="000D6C5D"/>
    <w:rsid w:val="000D7619"/>
    <w:rsid w:val="000D76FC"/>
    <w:rsid w:val="000D783F"/>
    <w:rsid w:val="000D796F"/>
    <w:rsid w:val="000E04EC"/>
    <w:rsid w:val="000E11B1"/>
    <w:rsid w:val="000E1374"/>
    <w:rsid w:val="000E1F0C"/>
    <w:rsid w:val="000E245D"/>
    <w:rsid w:val="000E2ECD"/>
    <w:rsid w:val="000E3AEE"/>
    <w:rsid w:val="000E4271"/>
    <w:rsid w:val="000E466E"/>
    <w:rsid w:val="000E4753"/>
    <w:rsid w:val="000E4FF3"/>
    <w:rsid w:val="000E50A2"/>
    <w:rsid w:val="000E6728"/>
    <w:rsid w:val="000E76C1"/>
    <w:rsid w:val="000E77E1"/>
    <w:rsid w:val="000E7A2C"/>
    <w:rsid w:val="000F00AC"/>
    <w:rsid w:val="000F0358"/>
    <w:rsid w:val="000F05F4"/>
    <w:rsid w:val="000F0656"/>
    <w:rsid w:val="000F07F9"/>
    <w:rsid w:val="000F2A5F"/>
    <w:rsid w:val="000F2C6E"/>
    <w:rsid w:val="000F2D8B"/>
    <w:rsid w:val="000F2E46"/>
    <w:rsid w:val="000F35F1"/>
    <w:rsid w:val="000F3799"/>
    <w:rsid w:val="000F3999"/>
    <w:rsid w:val="000F3ABE"/>
    <w:rsid w:val="000F3B2D"/>
    <w:rsid w:val="000F3BA4"/>
    <w:rsid w:val="000F3BE9"/>
    <w:rsid w:val="000F445A"/>
    <w:rsid w:val="000F6913"/>
    <w:rsid w:val="000F7CD9"/>
    <w:rsid w:val="0010204A"/>
    <w:rsid w:val="00102377"/>
    <w:rsid w:val="001024B4"/>
    <w:rsid w:val="001037AC"/>
    <w:rsid w:val="00104E2E"/>
    <w:rsid w:val="001054D8"/>
    <w:rsid w:val="00105FA0"/>
    <w:rsid w:val="001066D9"/>
    <w:rsid w:val="0010786F"/>
    <w:rsid w:val="00107EFD"/>
    <w:rsid w:val="00110104"/>
    <w:rsid w:val="001104FF"/>
    <w:rsid w:val="00110626"/>
    <w:rsid w:val="00110809"/>
    <w:rsid w:val="00111175"/>
    <w:rsid w:val="00111897"/>
    <w:rsid w:val="00111EFD"/>
    <w:rsid w:val="00112015"/>
    <w:rsid w:val="00112170"/>
    <w:rsid w:val="00112810"/>
    <w:rsid w:val="001132D4"/>
    <w:rsid w:val="0011478C"/>
    <w:rsid w:val="001154D8"/>
    <w:rsid w:val="0011592D"/>
    <w:rsid w:val="001177FA"/>
    <w:rsid w:val="00117D5D"/>
    <w:rsid w:val="00117E48"/>
    <w:rsid w:val="00120451"/>
    <w:rsid w:val="0012067F"/>
    <w:rsid w:val="00120C46"/>
    <w:rsid w:val="00120D12"/>
    <w:rsid w:val="00121560"/>
    <w:rsid w:val="00121902"/>
    <w:rsid w:val="001221A0"/>
    <w:rsid w:val="0012251D"/>
    <w:rsid w:val="00123263"/>
    <w:rsid w:val="001237B8"/>
    <w:rsid w:val="00124056"/>
    <w:rsid w:val="0012443B"/>
    <w:rsid w:val="00124EA3"/>
    <w:rsid w:val="0012504E"/>
    <w:rsid w:val="00130237"/>
    <w:rsid w:val="001304D5"/>
    <w:rsid w:val="00130776"/>
    <w:rsid w:val="00130C54"/>
    <w:rsid w:val="00130E20"/>
    <w:rsid w:val="00132169"/>
    <w:rsid w:val="00132CC2"/>
    <w:rsid w:val="001330EC"/>
    <w:rsid w:val="001331DF"/>
    <w:rsid w:val="001342F5"/>
    <w:rsid w:val="0013507B"/>
    <w:rsid w:val="001351BD"/>
    <w:rsid w:val="001364EE"/>
    <w:rsid w:val="0013704D"/>
    <w:rsid w:val="001403EC"/>
    <w:rsid w:val="00140452"/>
    <w:rsid w:val="00140C82"/>
    <w:rsid w:val="00140EA4"/>
    <w:rsid w:val="001418D9"/>
    <w:rsid w:val="00141DF9"/>
    <w:rsid w:val="0014271B"/>
    <w:rsid w:val="00142D7E"/>
    <w:rsid w:val="0014405C"/>
    <w:rsid w:val="001441C8"/>
    <w:rsid w:val="001443DC"/>
    <w:rsid w:val="00144804"/>
    <w:rsid w:val="00144811"/>
    <w:rsid w:val="001458FE"/>
    <w:rsid w:val="00145A95"/>
    <w:rsid w:val="001460A5"/>
    <w:rsid w:val="00146AE5"/>
    <w:rsid w:val="00150209"/>
    <w:rsid w:val="00150529"/>
    <w:rsid w:val="0015111C"/>
    <w:rsid w:val="00151C06"/>
    <w:rsid w:val="00151E4B"/>
    <w:rsid w:val="00152653"/>
    <w:rsid w:val="0015292A"/>
    <w:rsid w:val="001529CD"/>
    <w:rsid w:val="001542D9"/>
    <w:rsid w:val="00154B61"/>
    <w:rsid w:val="001552AF"/>
    <w:rsid w:val="0015563A"/>
    <w:rsid w:val="00155994"/>
    <w:rsid w:val="001560FA"/>
    <w:rsid w:val="0015645F"/>
    <w:rsid w:val="001567A0"/>
    <w:rsid w:val="00157307"/>
    <w:rsid w:val="00160467"/>
    <w:rsid w:val="001607DB"/>
    <w:rsid w:val="00160D63"/>
    <w:rsid w:val="00161702"/>
    <w:rsid w:val="00161AF3"/>
    <w:rsid w:val="00161D7B"/>
    <w:rsid w:val="00162405"/>
    <w:rsid w:val="00162B13"/>
    <w:rsid w:val="00162BAF"/>
    <w:rsid w:val="001630E9"/>
    <w:rsid w:val="00164173"/>
    <w:rsid w:val="00164C2B"/>
    <w:rsid w:val="0016518A"/>
    <w:rsid w:val="001656C3"/>
    <w:rsid w:val="00165CF6"/>
    <w:rsid w:val="00166C7C"/>
    <w:rsid w:val="00166D9D"/>
    <w:rsid w:val="00166EA5"/>
    <w:rsid w:val="00167E26"/>
    <w:rsid w:val="00170A39"/>
    <w:rsid w:val="00170CD0"/>
    <w:rsid w:val="0017116D"/>
    <w:rsid w:val="00173C4E"/>
    <w:rsid w:val="00173F19"/>
    <w:rsid w:val="00174371"/>
    <w:rsid w:val="001752BB"/>
    <w:rsid w:val="0017537A"/>
    <w:rsid w:val="00175D34"/>
    <w:rsid w:val="001772A5"/>
    <w:rsid w:val="001773B8"/>
    <w:rsid w:val="001801B9"/>
    <w:rsid w:val="001807F2"/>
    <w:rsid w:val="001808C9"/>
    <w:rsid w:val="00181678"/>
    <w:rsid w:val="00181C1F"/>
    <w:rsid w:val="001829B2"/>
    <w:rsid w:val="001829D7"/>
    <w:rsid w:val="0018374B"/>
    <w:rsid w:val="001846C2"/>
    <w:rsid w:val="00184CC8"/>
    <w:rsid w:val="00185A5F"/>
    <w:rsid w:val="00185A73"/>
    <w:rsid w:val="00186098"/>
    <w:rsid w:val="0018795F"/>
    <w:rsid w:val="0019000D"/>
    <w:rsid w:val="001901C0"/>
    <w:rsid w:val="00190D0B"/>
    <w:rsid w:val="00190D60"/>
    <w:rsid w:val="001914F3"/>
    <w:rsid w:val="001916AE"/>
    <w:rsid w:val="00191CB7"/>
    <w:rsid w:val="00191CD1"/>
    <w:rsid w:val="001929DD"/>
    <w:rsid w:val="00192E16"/>
    <w:rsid w:val="0019341F"/>
    <w:rsid w:val="00193CD4"/>
    <w:rsid w:val="00193F51"/>
    <w:rsid w:val="0019426B"/>
    <w:rsid w:val="001945FA"/>
    <w:rsid w:val="001947C5"/>
    <w:rsid w:val="00196105"/>
    <w:rsid w:val="00196603"/>
    <w:rsid w:val="00196BF4"/>
    <w:rsid w:val="001971D2"/>
    <w:rsid w:val="001973A1"/>
    <w:rsid w:val="00197447"/>
    <w:rsid w:val="00197524"/>
    <w:rsid w:val="00197D24"/>
    <w:rsid w:val="001A018D"/>
    <w:rsid w:val="001A0B41"/>
    <w:rsid w:val="001A0F81"/>
    <w:rsid w:val="001A12D6"/>
    <w:rsid w:val="001A34AE"/>
    <w:rsid w:val="001A384C"/>
    <w:rsid w:val="001A415B"/>
    <w:rsid w:val="001A47FB"/>
    <w:rsid w:val="001A490A"/>
    <w:rsid w:val="001A4969"/>
    <w:rsid w:val="001A4FC1"/>
    <w:rsid w:val="001A501C"/>
    <w:rsid w:val="001A5A5B"/>
    <w:rsid w:val="001A6253"/>
    <w:rsid w:val="001A6649"/>
    <w:rsid w:val="001A66CA"/>
    <w:rsid w:val="001A6890"/>
    <w:rsid w:val="001A6C0B"/>
    <w:rsid w:val="001A6D88"/>
    <w:rsid w:val="001A6F9D"/>
    <w:rsid w:val="001A73A3"/>
    <w:rsid w:val="001A760F"/>
    <w:rsid w:val="001A7636"/>
    <w:rsid w:val="001A784D"/>
    <w:rsid w:val="001B05EC"/>
    <w:rsid w:val="001B08F2"/>
    <w:rsid w:val="001B0B31"/>
    <w:rsid w:val="001B0CFD"/>
    <w:rsid w:val="001B103F"/>
    <w:rsid w:val="001B15C7"/>
    <w:rsid w:val="001B1FC0"/>
    <w:rsid w:val="001B26C9"/>
    <w:rsid w:val="001B2857"/>
    <w:rsid w:val="001B28ED"/>
    <w:rsid w:val="001B36B0"/>
    <w:rsid w:val="001B3D80"/>
    <w:rsid w:val="001B47D6"/>
    <w:rsid w:val="001B4C1C"/>
    <w:rsid w:val="001B4C97"/>
    <w:rsid w:val="001B4CA0"/>
    <w:rsid w:val="001B54DA"/>
    <w:rsid w:val="001B68DB"/>
    <w:rsid w:val="001B6D8D"/>
    <w:rsid w:val="001B6E86"/>
    <w:rsid w:val="001B7258"/>
    <w:rsid w:val="001B7690"/>
    <w:rsid w:val="001C1A6E"/>
    <w:rsid w:val="001C234E"/>
    <w:rsid w:val="001C334F"/>
    <w:rsid w:val="001C41A1"/>
    <w:rsid w:val="001C439C"/>
    <w:rsid w:val="001C4B21"/>
    <w:rsid w:val="001C4BEE"/>
    <w:rsid w:val="001C503F"/>
    <w:rsid w:val="001C53F1"/>
    <w:rsid w:val="001C5464"/>
    <w:rsid w:val="001C569E"/>
    <w:rsid w:val="001C5BCE"/>
    <w:rsid w:val="001C5C2B"/>
    <w:rsid w:val="001C5F09"/>
    <w:rsid w:val="001C6215"/>
    <w:rsid w:val="001C6263"/>
    <w:rsid w:val="001C63F9"/>
    <w:rsid w:val="001D0561"/>
    <w:rsid w:val="001D0945"/>
    <w:rsid w:val="001D0B19"/>
    <w:rsid w:val="001D0CAC"/>
    <w:rsid w:val="001D0E27"/>
    <w:rsid w:val="001D1053"/>
    <w:rsid w:val="001D12AC"/>
    <w:rsid w:val="001D1715"/>
    <w:rsid w:val="001D24C7"/>
    <w:rsid w:val="001D3332"/>
    <w:rsid w:val="001D3343"/>
    <w:rsid w:val="001D3617"/>
    <w:rsid w:val="001D4B79"/>
    <w:rsid w:val="001D4E96"/>
    <w:rsid w:val="001D741B"/>
    <w:rsid w:val="001D7A79"/>
    <w:rsid w:val="001D7C75"/>
    <w:rsid w:val="001E0A30"/>
    <w:rsid w:val="001E16C3"/>
    <w:rsid w:val="001E1AD1"/>
    <w:rsid w:val="001E20B7"/>
    <w:rsid w:val="001E2CE7"/>
    <w:rsid w:val="001E2E4F"/>
    <w:rsid w:val="001E31BE"/>
    <w:rsid w:val="001E3292"/>
    <w:rsid w:val="001E49CF"/>
    <w:rsid w:val="001E5756"/>
    <w:rsid w:val="001E57AC"/>
    <w:rsid w:val="001E5F16"/>
    <w:rsid w:val="001E636B"/>
    <w:rsid w:val="001E63BA"/>
    <w:rsid w:val="001E66A1"/>
    <w:rsid w:val="001E6F81"/>
    <w:rsid w:val="001E71AE"/>
    <w:rsid w:val="001E778C"/>
    <w:rsid w:val="001F0CBC"/>
    <w:rsid w:val="001F10F0"/>
    <w:rsid w:val="001F1D40"/>
    <w:rsid w:val="001F1FAD"/>
    <w:rsid w:val="001F2EAE"/>
    <w:rsid w:val="001F410A"/>
    <w:rsid w:val="001F417D"/>
    <w:rsid w:val="001F4D6A"/>
    <w:rsid w:val="001F500F"/>
    <w:rsid w:val="001F6004"/>
    <w:rsid w:val="001F63EB"/>
    <w:rsid w:val="001F749A"/>
    <w:rsid w:val="001F7A5A"/>
    <w:rsid w:val="00200046"/>
    <w:rsid w:val="00201874"/>
    <w:rsid w:val="0020253F"/>
    <w:rsid w:val="00202F4A"/>
    <w:rsid w:val="00203882"/>
    <w:rsid w:val="0020412D"/>
    <w:rsid w:val="00204168"/>
    <w:rsid w:val="0020457B"/>
    <w:rsid w:val="002048E7"/>
    <w:rsid w:val="002051A1"/>
    <w:rsid w:val="00205ABB"/>
    <w:rsid w:val="00205FAA"/>
    <w:rsid w:val="00206D67"/>
    <w:rsid w:val="002116A1"/>
    <w:rsid w:val="002126FE"/>
    <w:rsid w:val="00212C2B"/>
    <w:rsid w:val="0021325B"/>
    <w:rsid w:val="0021394E"/>
    <w:rsid w:val="00213B97"/>
    <w:rsid w:val="00213E31"/>
    <w:rsid w:val="002171B0"/>
    <w:rsid w:val="002175FB"/>
    <w:rsid w:val="00220112"/>
    <w:rsid w:val="002201A0"/>
    <w:rsid w:val="002203A1"/>
    <w:rsid w:val="00221642"/>
    <w:rsid w:val="002221F0"/>
    <w:rsid w:val="00222CB0"/>
    <w:rsid w:val="002230A9"/>
    <w:rsid w:val="00223722"/>
    <w:rsid w:val="00223F3D"/>
    <w:rsid w:val="00223F50"/>
    <w:rsid w:val="00224703"/>
    <w:rsid w:val="0022521D"/>
    <w:rsid w:val="002259D7"/>
    <w:rsid w:val="00226566"/>
    <w:rsid w:val="00226FF7"/>
    <w:rsid w:val="00227498"/>
    <w:rsid w:val="002278EB"/>
    <w:rsid w:val="00230D07"/>
    <w:rsid w:val="0023100C"/>
    <w:rsid w:val="00232C37"/>
    <w:rsid w:val="0023402E"/>
    <w:rsid w:val="00234116"/>
    <w:rsid w:val="00235206"/>
    <w:rsid w:val="00235447"/>
    <w:rsid w:val="00235894"/>
    <w:rsid w:val="002362FF"/>
    <w:rsid w:val="00236655"/>
    <w:rsid w:val="00237207"/>
    <w:rsid w:val="002374D3"/>
    <w:rsid w:val="002377E1"/>
    <w:rsid w:val="00240A39"/>
    <w:rsid w:val="00240C0D"/>
    <w:rsid w:val="00241108"/>
    <w:rsid w:val="00241215"/>
    <w:rsid w:val="00242CA3"/>
    <w:rsid w:val="0024339C"/>
    <w:rsid w:val="00243470"/>
    <w:rsid w:val="002436CE"/>
    <w:rsid w:val="00243BE1"/>
    <w:rsid w:val="00245397"/>
    <w:rsid w:val="00245FE1"/>
    <w:rsid w:val="00246993"/>
    <w:rsid w:val="002472C4"/>
    <w:rsid w:val="00247519"/>
    <w:rsid w:val="002475E9"/>
    <w:rsid w:val="00247B47"/>
    <w:rsid w:val="00247B4F"/>
    <w:rsid w:val="0025249D"/>
    <w:rsid w:val="00252B1B"/>
    <w:rsid w:val="00252C3B"/>
    <w:rsid w:val="00252E8A"/>
    <w:rsid w:val="002537E2"/>
    <w:rsid w:val="00254AE2"/>
    <w:rsid w:val="00254BE3"/>
    <w:rsid w:val="00254CCF"/>
    <w:rsid w:val="002550D2"/>
    <w:rsid w:val="00255BD7"/>
    <w:rsid w:val="00255D09"/>
    <w:rsid w:val="00255DA8"/>
    <w:rsid w:val="00256310"/>
    <w:rsid w:val="002577B6"/>
    <w:rsid w:val="00257F8A"/>
    <w:rsid w:val="00260345"/>
    <w:rsid w:val="0026083E"/>
    <w:rsid w:val="00261F72"/>
    <w:rsid w:val="002623E4"/>
    <w:rsid w:val="002630F9"/>
    <w:rsid w:val="002640CC"/>
    <w:rsid w:val="00264574"/>
    <w:rsid w:val="00264A96"/>
    <w:rsid w:val="00264CC0"/>
    <w:rsid w:val="00265581"/>
    <w:rsid w:val="00265847"/>
    <w:rsid w:val="002659AA"/>
    <w:rsid w:val="00265C62"/>
    <w:rsid w:val="00266509"/>
    <w:rsid w:val="00266708"/>
    <w:rsid w:val="002669A2"/>
    <w:rsid w:val="00266DC9"/>
    <w:rsid w:val="00266FC9"/>
    <w:rsid w:val="0026761F"/>
    <w:rsid w:val="00270CFE"/>
    <w:rsid w:val="00271830"/>
    <w:rsid w:val="00271B8D"/>
    <w:rsid w:val="00271E2D"/>
    <w:rsid w:val="002721C3"/>
    <w:rsid w:val="002743A0"/>
    <w:rsid w:val="002743A8"/>
    <w:rsid w:val="002759B5"/>
    <w:rsid w:val="00275E1A"/>
    <w:rsid w:val="00276889"/>
    <w:rsid w:val="0027726A"/>
    <w:rsid w:val="00280213"/>
    <w:rsid w:val="002804B0"/>
    <w:rsid w:val="0028075C"/>
    <w:rsid w:val="0028169B"/>
    <w:rsid w:val="00281BE9"/>
    <w:rsid w:val="00282B05"/>
    <w:rsid w:val="002836DA"/>
    <w:rsid w:val="00283C06"/>
    <w:rsid w:val="00284370"/>
    <w:rsid w:val="002846F6"/>
    <w:rsid w:val="00284A7A"/>
    <w:rsid w:val="00284AF0"/>
    <w:rsid w:val="00284D61"/>
    <w:rsid w:val="00285A16"/>
    <w:rsid w:val="00286FDA"/>
    <w:rsid w:val="00287057"/>
    <w:rsid w:val="00287C36"/>
    <w:rsid w:val="002909FA"/>
    <w:rsid w:val="00291C42"/>
    <w:rsid w:val="002920CC"/>
    <w:rsid w:val="002924C1"/>
    <w:rsid w:val="00292921"/>
    <w:rsid w:val="00292DD0"/>
    <w:rsid w:val="002930C5"/>
    <w:rsid w:val="002935BE"/>
    <w:rsid w:val="00293721"/>
    <w:rsid w:val="002944AC"/>
    <w:rsid w:val="00294541"/>
    <w:rsid w:val="002947D8"/>
    <w:rsid w:val="00294805"/>
    <w:rsid w:val="0029654D"/>
    <w:rsid w:val="002967A0"/>
    <w:rsid w:val="00297076"/>
    <w:rsid w:val="00297F09"/>
    <w:rsid w:val="002A00F8"/>
    <w:rsid w:val="002A022A"/>
    <w:rsid w:val="002A02CE"/>
    <w:rsid w:val="002A037B"/>
    <w:rsid w:val="002A037F"/>
    <w:rsid w:val="002A1B7F"/>
    <w:rsid w:val="002A2CBB"/>
    <w:rsid w:val="002A2D76"/>
    <w:rsid w:val="002A2FE3"/>
    <w:rsid w:val="002A3BA7"/>
    <w:rsid w:val="002A41C6"/>
    <w:rsid w:val="002A4350"/>
    <w:rsid w:val="002A4BA6"/>
    <w:rsid w:val="002A4C71"/>
    <w:rsid w:val="002A552E"/>
    <w:rsid w:val="002A564A"/>
    <w:rsid w:val="002A5AE7"/>
    <w:rsid w:val="002A6214"/>
    <w:rsid w:val="002A640D"/>
    <w:rsid w:val="002A66B7"/>
    <w:rsid w:val="002A6D78"/>
    <w:rsid w:val="002B0199"/>
    <w:rsid w:val="002B0510"/>
    <w:rsid w:val="002B07F4"/>
    <w:rsid w:val="002B11B5"/>
    <w:rsid w:val="002B15D5"/>
    <w:rsid w:val="002B2F4D"/>
    <w:rsid w:val="002B41D4"/>
    <w:rsid w:val="002B55FC"/>
    <w:rsid w:val="002B5B03"/>
    <w:rsid w:val="002B695F"/>
    <w:rsid w:val="002B6BAC"/>
    <w:rsid w:val="002B7BA3"/>
    <w:rsid w:val="002C035A"/>
    <w:rsid w:val="002C1BDC"/>
    <w:rsid w:val="002C1F3C"/>
    <w:rsid w:val="002C2FF2"/>
    <w:rsid w:val="002C3B6E"/>
    <w:rsid w:val="002C3EF1"/>
    <w:rsid w:val="002C451E"/>
    <w:rsid w:val="002C56A5"/>
    <w:rsid w:val="002C5FF9"/>
    <w:rsid w:val="002C5FFA"/>
    <w:rsid w:val="002C65BD"/>
    <w:rsid w:val="002C6963"/>
    <w:rsid w:val="002C6D73"/>
    <w:rsid w:val="002C7630"/>
    <w:rsid w:val="002C7DBC"/>
    <w:rsid w:val="002C7E5B"/>
    <w:rsid w:val="002D049C"/>
    <w:rsid w:val="002D1109"/>
    <w:rsid w:val="002D234B"/>
    <w:rsid w:val="002D2502"/>
    <w:rsid w:val="002D2922"/>
    <w:rsid w:val="002D2B5E"/>
    <w:rsid w:val="002D3118"/>
    <w:rsid w:val="002D3ABC"/>
    <w:rsid w:val="002D3D7A"/>
    <w:rsid w:val="002D3E82"/>
    <w:rsid w:val="002D4050"/>
    <w:rsid w:val="002D444C"/>
    <w:rsid w:val="002D52A9"/>
    <w:rsid w:val="002D5613"/>
    <w:rsid w:val="002D5AD7"/>
    <w:rsid w:val="002D5E88"/>
    <w:rsid w:val="002D5F57"/>
    <w:rsid w:val="002D6662"/>
    <w:rsid w:val="002D6CF6"/>
    <w:rsid w:val="002D6ECB"/>
    <w:rsid w:val="002E04C5"/>
    <w:rsid w:val="002E07BE"/>
    <w:rsid w:val="002E181D"/>
    <w:rsid w:val="002E18A6"/>
    <w:rsid w:val="002E2D04"/>
    <w:rsid w:val="002E32C5"/>
    <w:rsid w:val="002E3909"/>
    <w:rsid w:val="002E3FB0"/>
    <w:rsid w:val="002E55B4"/>
    <w:rsid w:val="002E5E7F"/>
    <w:rsid w:val="002E62EC"/>
    <w:rsid w:val="002E66A7"/>
    <w:rsid w:val="002E7181"/>
    <w:rsid w:val="002E7BA4"/>
    <w:rsid w:val="002E7BAD"/>
    <w:rsid w:val="002E7D98"/>
    <w:rsid w:val="002F0956"/>
    <w:rsid w:val="002F0C14"/>
    <w:rsid w:val="002F1C92"/>
    <w:rsid w:val="002F2100"/>
    <w:rsid w:val="002F2D7D"/>
    <w:rsid w:val="002F3287"/>
    <w:rsid w:val="002F3767"/>
    <w:rsid w:val="002F3A8C"/>
    <w:rsid w:val="002F3E58"/>
    <w:rsid w:val="002F4134"/>
    <w:rsid w:val="002F5618"/>
    <w:rsid w:val="002F5662"/>
    <w:rsid w:val="002F5792"/>
    <w:rsid w:val="002F6B25"/>
    <w:rsid w:val="002F6F13"/>
    <w:rsid w:val="002F7EDD"/>
    <w:rsid w:val="003004B6"/>
    <w:rsid w:val="0030105D"/>
    <w:rsid w:val="003019D3"/>
    <w:rsid w:val="00302446"/>
    <w:rsid w:val="003025EB"/>
    <w:rsid w:val="0030281B"/>
    <w:rsid w:val="00302D36"/>
    <w:rsid w:val="0030355D"/>
    <w:rsid w:val="00303912"/>
    <w:rsid w:val="00303B67"/>
    <w:rsid w:val="00303E7A"/>
    <w:rsid w:val="00305418"/>
    <w:rsid w:val="00305D77"/>
    <w:rsid w:val="00306705"/>
    <w:rsid w:val="00306E6F"/>
    <w:rsid w:val="00307449"/>
    <w:rsid w:val="003077E0"/>
    <w:rsid w:val="003103F6"/>
    <w:rsid w:val="0031050C"/>
    <w:rsid w:val="003106D4"/>
    <w:rsid w:val="003109DC"/>
    <w:rsid w:val="00310E99"/>
    <w:rsid w:val="003110CA"/>
    <w:rsid w:val="00311369"/>
    <w:rsid w:val="00311857"/>
    <w:rsid w:val="00311E97"/>
    <w:rsid w:val="00312A9B"/>
    <w:rsid w:val="00312BA9"/>
    <w:rsid w:val="00312D3D"/>
    <w:rsid w:val="003133A0"/>
    <w:rsid w:val="003139B1"/>
    <w:rsid w:val="00313AA2"/>
    <w:rsid w:val="00314F85"/>
    <w:rsid w:val="00317AB0"/>
    <w:rsid w:val="00320063"/>
    <w:rsid w:val="003202AE"/>
    <w:rsid w:val="00320311"/>
    <w:rsid w:val="003216B7"/>
    <w:rsid w:val="003226AE"/>
    <w:rsid w:val="00322826"/>
    <w:rsid w:val="00322845"/>
    <w:rsid w:val="00323040"/>
    <w:rsid w:val="00324064"/>
    <w:rsid w:val="00324350"/>
    <w:rsid w:val="00324F98"/>
    <w:rsid w:val="003250CF"/>
    <w:rsid w:val="00325976"/>
    <w:rsid w:val="00325DAF"/>
    <w:rsid w:val="003272A6"/>
    <w:rsid w:val="003276AD"/>
    <w:rsid w:val="00327C7E"/>
    <w:rsid w:val="003304EF"/>
    <w:rsid w:val="00331501"/>
    <w:rsid w:val="0033159B"/>
    <w:rsid w:val="00331682"/>
    <w:rsid w:val="00332B85"/>
    <w:rsid w:val="0033392A"/>
    <w:rsid w:val="003349FD"/>
    <w:rsid w:val="003358BA"/>
    <w:rsid w:val="00335DDF"/>
    <w:rsid w:val="00336313"/>
    <w:rsid w:val="0034021A"/>
    <w:rsid w:val="0034068F"/>
    <w:rsid w:val="00340831"/>
    <w:rsid w:val="00340A03"/>
    <w:rsid w:val="00340C57"/>
    <w:rsid w:val="003416F7"/>
    <w:rsid w:val="00341D93"/>
    <w:rsid w:val="0034223D"/>
    <w:rsid w:val="00342B0C"/>
    <w:rsid w:val="00343540"/>
    <w:rsid w:val="003436DF"/>
    <w:rsid w:val="003439C1"/>
    <w:rsid w:val="00343B90"/>
    <w:rsid w:val="00344AFE"/>
    <w:rsid w:val="00344FB0"/>
    <w:rsid w:val="003464D9"/>
    <w:rsid w:val="0034657D"/>
    <w:rsid w:val="00346B9E"/>
    <w:rsid w:val="00347C71"/>
    <w:rsid w:val="003500BA"/>
    <w:rsid w:val="003510E8"/>
    <w:rsid w:val="0035175A"/>
    <w:rsid w:val="003531CA"/>
    <w:rsid w:val="00353223"/>
    <w:rsid w:val="00353262"/>
    <w:rsid w:val="00353A4A"/>
    <w:rsid w:val="00353C6C"/>
    <w:rsid w:val="00354C84"/>
    <w:rsid w:val="00355C45"/>
    <w:rsid w:val="00356672"/>
    <w:rsid w:val="00356D3A"/>
    <w:rsid w:val="00356F76"/>
    <w:rsid w:val="0035786D"/>
    <w:rsid w:val="003601AD"/>
    <w:rsid w:val="00360331"/>
    <w:rsid w:val="0036039B"/>
    <w:rsid w:val="00360EE0"/>
    <w:rsid w:val="00361F3F"/>
    <w:rsid w:val="00361F56"/>
    <w:rsid w:val="00362A50"/>
    <w:rsid w:val="00362BCB"/>
    <w:rsid w:val="00362D0B"/>
    <w:rsid w:val="00363378"/>
    <w:rsid w:val="00363C19"/>
    <w:rsid w:val="00363E56"/>
    <w:rsid w:val="00363EAB"/>
    <w:rsid w:val="00364DEA"/>
    <w:rsid w:val="0036502C"/>
    <w:rsid w:val="00365276"/>
    <w:rsid w:val="003675DF"/>
    <w:rsid w:val="00367661"/>
    <w:rsid w:val="003679AC"/>
    <w:rsid w:val="0037035D"/>
    <w:rsid w:val="0037070E"/>
    <w:rsid w:val="00370C42"/>
    <w:rsid w:val="003714E8"/>
    <w:rsid w:val="0037194D"/>
    <w:rsid w:val="00371A3E"/>
    <w:rsid w:val="0037273E"/>
    <w:rsid w:val="00373091"/>
    <w:rsid w:val="00373F54"/>
    <w:rsid w:val="003742DA"/>
    <w:rsid w:val="003743C1"/>
    <w:rsid w:val="003747BF"/>
    <w:rsid w:val="003748D2"/>
    <w:rsid w:val="00375224"/>
    <w:rsid w:val="00376017"/>
    <w:rsid w:val="003762FA"/>
    <w:rsid w:val="00376F35"/>
    <w:rsid w:val="00377F56"/>
    <w:rsid w:val="00380656"/>
    <w:rsid w:val="0038173F"/>
    <w:rsid w:val="00381BD7"/>
    <w:rsid w:val="00383242"/>
    <w:rsid w:val="0038480A"/>
    <w:rsid w:val="00384950"/>
    <w:rsid w:val="00384A9D"/>
    <w:rsid w:val="00384FC1"/>
    <w:rsid w:val="003852BA"/>
    <w:rsid w:val="0038530B"/>
    <w:rsid w:val="00385827"/>
    <w:rsid w:val="003858B5"/>
    <w:rsid w:val="003859FA"/>
    <w:rsid w:val="00385B3B"/>
    <w:rsid w:val="0038620A"/>
    <w:rsid w:val="00387007"/>
    <w:rsid w:val="00387751"/>
    <w:rsid w:val="00390718"/>
    <w:rsid w:val="00390999"/>
    <w:rsid w:val="003911D8"/>
    <w:rsid w:val="003912A2"/>
    <w:rsid w:val="00391CEE"/>
    <w:rsid w:val="00392082"/>
    <w:rsid w:val="00392423"/>
    <w:rsid w:val="00392774"/>
    <w:rsid w:val="00392F79"/>
    <w:rsid w:val="003935DF"/>
    <w:rsid w:val="00393C34"/>
    <w:rsid w:val="00394205"/>
    <w:rsid w:val="003953C3"/>
    <w:rsid w:val="00395A62"/>
    <w:rsid w:val="00395BB8"/>
    <w:rsid w:val="0039686D"/>
    <w:rsid w:val="00397A63"/>
    <w:rsid w:val="003A0556"/>
    <w:rsid w:val="003A15F4"/>
    <w:rsid w:val="003A1A4D"/>
    <w:rsid w:val="003A1B6A"/>
    <w:rsid w:val="003A3910"/>
    <w:rsid w:val="003A3B98"/>
    <w:rsid w:val="003A4B22"/>
    <w:rsid w:val="003A4BB0"/>
    <w:rsid w:val="003A501B"/>
    <w:rsid w:val="003A5CB8"/>
    <w:rsid w:val="003A64BC"/>
    <w:rsid w:val="003A6A3C"/>
    <w:rsid w:val="003A76CE"/>
    <w:rsid w:val="003A7A38"/>
    <w:rsid w:val="003A7F53"/>
    <w:rsid w:val="003B0A91"/>
    <w:rsid w:val="003B0F36"/>
    <w:rsid w:val="003B1EEC"/>
    <w:rsid w:val="003B2891"/>
    <w:rsid w:val="003B2C37"/>
    <w:rsid w:val="003B3363"/>
    <w:rsid w:val="003B3CE5"/>
    <w:rsid w:val="003B4219"/>
    <w:rsid w:val="003B451D"/>
    <w:rsid w:val="003B50F8"/>
    <w:rsid w:val="003B54E5"/>
    <w:rsid w:val="003B5E8C"/>
    <w:rsid w:val="003B60F9"/>
    <w:rsid w:val="003B68D2"/>
    <w:rsid w:val="003B6AF9"/>
    <w:rsid w:val="003B6B38"/>
    <w:rsid w:val="003B6DB4"/>
    <w:rsid w:val="003B6F6A"/>
    <w:rsid w:val="003B7E75"/>
    <w:rsid w:val="003C0CA5"/>
    <w:rsid w:val="003C1214"/>
    <w:rsid w:val="003C1509"/>
    <w:rsid w:val="003C22AD"/>
    <w:rsid w:val="003C2D61"/>
    <w:rsid w:val="003C3166"/>
    <w:rsid w:val="003C34E1"/>
    <w:rsid w:val="003C3817"/>
    <w:rsid w:val="003C3B1E"/>
    <w:rsid w:val="003C3E19"/>
    <w:rsid w:val="003C4663"/>
    <w:rsid w:val="003C4793"/>
    <w:rsid w:val="003C5411"/>
    <w:rsid w:val="003C5CC9"/>
    <w:rsid w:val="003C69B7"/>
    <w:rsid w:val="003C6EE5"/>
    <w:rsid w:val="003D0319"/>
    <w:rsid w:val="003D10EE"/>
    <w:rsid w:val="003D2D07"/>
    <w:rsid w:val="003D4EB6"/>
    <w:rsid w:val="003D50DB"/>
    <w:rsid w:val="003D5122"/>
    <w:rsid w:val="003D5259"/>
    <w:rsid w:val="003D5C76"/>
    <w:rsid w:val="003D6241"/>
    <w:rsid w:val="003D7778"/>
    <w:rsid w:val="003E02EE"/>
    <w:rsid w:val="003E0392"/>
    <w:rsid w:val="003E0765"/>
    <w:rsid w:val="003E159B"/>
    <w:rsid w:val="003E3375"/>
    <w:rsid w:val="003E3F58"/>
    <w:rsid w:val="003E40D4"/>
    <w:rsid w:val="003E4EB1"/>
    <w:rsid w:val="003E55F3"/>
    <w:rsid w:val="003E714B"/>
    <w:rsid w:val="003E78A6"/>
    <w:rsid w:val="003E7FB6"/>
    <w:rsid w:val="003F013C"/>
    <w:rsid w:val="003F093A"/>
    <w:rsid w:val="003F0C12"/>
    <w:rsid w:val="003F0C77"/>
    <w:rsid w:val="003F0D02"/>
    <w:rsid w:val="003F1359"/>
    <w:rsid w:val="003F2187"/>
    <w:rsid w:val="003F26D0"/>
    <w:rsid w:val="003F2A14"/>
    <w:rsid w:val="003F306A"/>
    <w:rsid w:val="003F331C"/>
    <w:rsid w:val="003F353C"/>
    <w:rsid w:val="003F4090"/>
    <w:rsid w:val="003F43BA"/>
    <w:rsid w:val="003F458F"/>
    <w:rsid w:val="003F45EF"/>
    <w:rsid w:val="003F48C9"/>
    <w:rsid w:val="003F4A0F"/>
    <w:rsid w:val="003F54FD"/>
    <w:rsid w:val="003F56FC"/>
    <w:rsid w:val="003F587F"/>
    <w:rsid w:val="003F594B"/>
    <w:rsid w:val="003F609A"/>
    <w:rsid w:val="003F749E"/>
    <w:rsid w:val="003F7DDF"/>
    <w:rsid w:val="00400F42"/>
    <w:rsid w:val="0040185C"/>
    <w:rsid w:val="00401CB9"/>
    <w:rsid w:val="004027BB"/>
    <w:rsid w:val="00402C43"/>
    <w:rsid w:val="00403897"/>
    <w:rsid w:val="00403EFF"/>
    <w:rsid w:val="00404958"/>
    <w:rsid w:val="00404996"/>
    <w:rsid w:val="00404D03"/>
    <w:rsid w:val="004058D8"/>
    <w:rsid w:val="0040601A"/>
    <w:rsid w:val="00406F7A"/>
    <w:rsid w:val="004103A5"/>
    <w:rsid w:val="00410883"/>
    <w:rsid w:val="00410975"/>
    <w:rsid w:val="00410C7E"/>
    <w:rsid w:val="0041121B"/>
    <w:rsid w:val="00412889"/>
    <w:rsid w:val="00412CEE"/>
    <w:rsid w:val="004131C3"/>
    <w:rsid w:val="00413278"/>
    <w:rsid w:val="00413FC5"/>
    <w:rsid w:val="00414329"/>
    <w:rsid w:val="0041496A"/>
    <w:rsid w:val="00414BA0"/>
    <w:rsid w:val="004151CC"/>
    <w:rsid w:val="004159AB"/>
    <w:rsid w:val="00415E8D"/>
    <w:rsid w:val="004160DA"/>
    <w:rsid w:val="00416669"/>
    <w:rsid w:val="00416D14"/>
    <w:rsid w:val="00417568"/>
    <w:rsid w:val="00420954"/>
    <w:rsid w:val="00420D8B"/>
    <w:rsid w:val="00420F12"/>
    <w:rsid w:val="004210F2"/>
    <w:rsid w:val="004212D0"/>
    <w:rsid w:val="004219A7"/>
    <w:rsid w:val="00421C45"/>
    <w:rsid w:val="00421F76"/>
    <w:rsid w:val="0042210F"/>
    <w:rsid w:val="004223EF"/>
    <w:rsid w:val="00422BD7"/>
    <w:rsid w:val="00422D53"/>
    <w:rsid w:val="0042328A"/>
    <w:rsid w:val="004237C9"/>
    <w:rsid w:val="00424114"/>
    <w:rsid w:val="0042420D"/>
    <w:rsid w:val="00424F5B"/>
    <w:rsid w:val="00424FB7"/>
    <w:rsid w:val="0042520A"/>
    <w:rsid w:val="004252B4"/>
    <w:rsid w:val="0042539B"/>
    <w:rsid w:val="004255F2"/>
    <w:rsid w:val="00425AFD"/>
    <w:rsid w:val="00425C8F"/>
    <w:rsid w:val="0042668F"/>
    <w:rsid w:val="00426723"/>
    <w:rsid w:val="00426B50"/>
    <w:rsid w:val="00426EAC"/>
    <w:rsid w:val="00427771"/>
    <w:rsid w:val="004305BE"/>
    <w:rsid w:val="00430E02"/>
    <w:rsid w:val="004312C0"/>
    <w:rsid w:val="00432DC8"/>
    <w:rsid w:val="00433DEB"/>
    <w:rsid w:val="004348FC"/>
    <w:rsid w:val="004349D9"/>
    <w:rsid w:val="00435717"/>
    <w:rsid w:val="00435A2F"/>
    <w:rsid w:val="0043600F"/>
    <w:rsid w:val="004367C5"/>
    <w:rsid w:val="00436AAB"/>
    <w:rsid w:val="004401F1"/>
    <w:rsid w:val="00443618"/>
    <w:rsid w:val="004451D7"/>
    <w:rsid w:val="0044525E"/>
    <w:rsid w:val="004460E6"/>
    <w:rsid w:val="004463F8"/>
    <w:rsid w:val="00447528"/>
    <w:rsid w:val="00447A6A"/>
    <w:rsid w:val="00447EAB"/>
    <w:rsid w:val="004502A1"/>
    <w:rsid w:val="00450452"/>
    <w:rsid w:val="004504A4"/>
    <w:rsid w:val="00450614"/>
    <w:rsid w:val="00450692"/>
    <w:rsid w:val="00451457"/>
    <w:rsid w:val="00451A8D"/>
    <w:rsid w:val="0045277F"/>
    <w:rsid w:val="00452F8A"/>
    <w:rsid w:val="004530E6"/>
    <w:rsid w:val="00453B0F"/>
    <w:rsid w:val="00454108"/>
    <w:rsid w:val="00455BB6"/>
    <w:rsid w:val="004571B7"/>
    <w:rsid w:val="00457812"/>
    <w:rsid w:val="00457D2F"/>
    <w:rsid w:val="00457EEA"/>
    <w:rsid w:val="004601CA"/>
    <w:rsid w:val="0046103E"/>
    <w:rsid w:val="004611DB"/>
    <w:rsid w:val="004614B7"/>
    <w:rsid w:val="004614D5"/>
    <w:rsid w:val="00461E48"/>
    <w:rsid w:val="0046281D"/>
    <w:rsid w:val="00463B11"/>
    <w:rsid w:val="004647FA"/>
    <w:rsid w:val="00464A0E"/>
    <w:rsid w:val="00465BEC"/>
    <w:rsid w:val="00465ED8"/>
    <w:rsid w:val="004664D2"/>
    <w:rsid w:val="00466AE2"/>
    <w:rsid w:val="004678F4"/>
    <w:rsid w:val="004679DC"/>
    <w:rsid w:val="00467ADA"/>
    <w:rsid w:val="00467DA8"/>
    <w:rsid w:val="00471056"/>
    <w:rsid w:val="0047196B"/>
    <w:rsid w:val="00471AA4"/>
    <w:rsid w:val="00473D49"/>
    <w:rsid w:val="00474344"/>
    <w:rsid w:val="0047650E"/>
    <w:rsid w:val="00476A7B"/>
    <w:rsid w:val="00476B6D"/>
    <w:rsid w:val="00476FCB"/>
    <w:rsid w:val="00477313"/>
    <w:rsid w:val="00477AA2"/>
    <w:rsid w:val="00477D1C"/>
    <w:rsid w:val="004806E5"/>
    <w:rsid w:val="004807F0"/>
    <w:rsid w:val="0048173E"/>
    <w:rsid w:val="00482743"/>
    <w:rsid w:val="004829C2"/>
    <w:rsid w:val="00483E82"/>
    <w:rsid w:val="00484A47"/>
    <w:rsid w:val="00485F94"/>
    <w:rsid w:val="0048688B"/>
    <w:rsid w:val="00486ABE"/>
    <w:rsid w:val="00486ACB"/>
    <w:rsid w:val="00486BD4"/>
    <w:rsid w:val="004879C3"/>
    <w:rsid w:val="00487AF2"/>
    <w:rsid w:val="00490C5B"/>
    <w:rsid w:val="00491DB0"/>
    <w:rsid w:val="00492872"/>
    <w:rsid w:val="00492953"/>
    <w:rsid w:val="00492BFF"/>
    <w:rsid w:val="00493541"/>
    <w:rsid w:val="00493777"/>
    <w:rsid w:val="00493801"/>
    <w:rsid w:val="00493CC0"/>
    <w:rsid w:val="004956C6"/>
    <w:rsid w:val="004956CE"/>
    <w:rsid w:val="0049688D"/>
    <w:rsid w:val="00496E0E"/>
    <w:rsid w:val="004A0A61"/>
    <w:rsid w:val="004A0A79"/>
    <w:rsid w:val="004A1D04"/>
    <w:rsid w:val="004A1EB2"/>
    <w:rsid w:val="004A258C"/>
    <w:rsid w:val="004A2BED"/>
    <w:rsid w:val="004A2BF7"/>
    <w:rsid w:val="004A344A"/>
    <w:rsid w:val="004A4446"/>
    <w:rsid w:val="004A457F"/>
    <w:rsid w:val="004A4D3E"/>
    <w:rsid w:val="004A52B8"/>
    <w:rsid w:val="004A6C68"/>
    <w:rsid w:val="004A7C6C"/>
    <w:rsid w:val="004A7FAA"/>
    <w:rsid w:val="004B04D2"/>
    <w:rsid w:val="004B0C53"/>
    <w:rsid w:val="004B2574"/>
    <w:rsid w:val="004B326D"/>
    <w:rsid w:val="004B41E8"/>
    <w:rsid w:val="004B46DF"/>
    <w:rsid w:val="004B470E"/>
    <w:rsid w:val="004B4A25"/>
    <w:rsid w:val="004B4FE8"/>
    <w:rsid w:val="004B59C9"/>
    <w:rsid w:val="004B613B"/>
    <w:rsid w:val="004B65BF"/>
    <w:rsid w:val="004B6F85"/>
    <w:rsid w:val="004B7205"/>
    <w:rsid w:val="004B7491"/>
    <w:rsid w:val="004B7603"/>
    <w:rsid w:val="004C01DC"/>
    <w:rsid w:val="004C16FA"/>
    <w:rsid w:val="004C2564"/>
    <w:rsid w:val="004C32E7"/>
    <w:rsid w:val="004C34C1"/>
    <w:rsid w:val="004C426C"/>
    <w:rsid w:val="004C429B"/>
    <w:rsid w:val="004C440B"/>
    <w:rsid w:val="004C5281"/>
    <w:rsid w:val="004C55E5"/>
    <w:rsid w:val="004C6054"/>
    <w:rsid w:val="004C7183"/>
    <w:rsid w:val="004C77E9"/>
    <w:rsid w:val="004C7873"/>
    <w:rsid w:val="004C7FC0"/>
    <w:rsid w:val="004D0171"/>
    <w:rsid w:val="004D0F42"/>
    <w:rsid w:val="004D1023"/>
    <w:rsid w:val="004D2BED"/>
    <w:rsid w:val="004D3246"/>
    <w:rsid w:val="004D3378"/>
    <w:rsid w:val="004D3FD7"/>
    <w:rsid w:val="004D4B25"/>
    <w:rsid w:val="004D58AE"/>
    <w:rsid w:val="004D627F"/>
    <w:rsid w:val="004D6DD8"/>
    <w:rsid w:val="004D6EE4"/>
    <w:rsid w:val="004D7283"/>
    <w:rsid w:val="004D752B"/>
    <w:rsid w:val="004D7C5D"/>
    <w:rsid w:val="004E0685"/>
    <w:rsid w:val="004E070A"/>
    <w:rsid w:val="004E0A36"/>
    <w:rsid w:val="004E0F70"/>
    <w:rsid w:val="004E1B44"/>
    <w:rsid w:val="004E2867"/>
    <w:rsid w:val="004E298A"/>
    <w:rsid w:val="004E2F70"/>
    <w:rsid w:val="004E40B2"/>
    <w:rsid w:val="004E47A3"/>
    <w:rsid w:val="004E4EEE"/>
    <w:rsid w:val="004E5947"/>
    <w:rsid w:val="004E5963"/>
    <w:rsid w:val="004E7037"/>
    <w:rsid w:val="004E764F"/>
    <w:rsid w:val="004E7A15"/>
    <w:rsid w:val="004E7A68"/>
    <w:rsid w:val="004F0270"/>
    <w:rsid w:val="004F16F0"/>
    <w:rsid w:val="004F17D9"/>
    <w:rsid w:val="004F21D4"/>
    <w:rsid w:val="004F2386"/>
    <w:rsid w:val="004F24F9"/>
    <w:rsid w:val="004F259F"/>
    <w:rsid w:val="004F33FA"/>
    <w:rsid w:val="004F4AD2"/>
    <w:rsid w:val="004F5715"/>
    <w:rsid w:val="004F67B5"/>
    <w:rsid w:val="004F6912"/>
    <w:rsid w:val="004F6BC3"/>
    <w:rsid w:val="004F703A"/>
    <w:rsid w:val="004F77D6"/>
    <w:rsid w:val="0050040E"/>
    <w:rsid w:val="00500CA0"/>
    <w:rsid w:val="00500D81"/>
    <w:rsid w:val="00500E8A"/>
    <w:rsid w:val="0050106D"/>
    <w:rsid w:val="005012C2"/>
    <w:rsid w:val="00502687"/>
    <w:rsid w:val="005039F4"/>
    <w:rsid w:val="00504699"/>
    <w:rsid w:val="0050483B"/>
    <w:rsid w:val="00504E20"/>
    <w:rsid w:val="00505B96"/>
    <w:rsid w:val="00506029"/>
    <w:rsid w:val="005060A4"/>
    <w:rsid w:val="005075B3"/>
    <w:rsid w:val="00510DE0"/>
    <w:rsid w:val="00511A4C"/>
    <w:rsid w:val="005121AD"/>
    <w:rsid w:val="00512CC9"/>
    <w:rsid w:val="005136C6"/>
    <w:rsid w:val="0051404E"/>
    <w:rsid w:val="00516469"/>
    <w:rsid w:val="005169EE"/>
    <w:rsid w:val="00516CDC"/>
    <w:rsid w:val="005170E0"/>
    <w:rsid w:val="005179BA"/>
    <w:rsid w:val="00520DD3"/>
    <w:rsid w:val="005226E4"/>
    <w:rsid w:val="00522A3B"/>
    <w:rsid w:val="0052383D"/>
    <w:rsid w:val="00523BAC"/>
    <w:rsid w:val="005241C9"/>
    <w:rsid w:val="005244A4"/>
    <w:rsid w:val="00524C28"/>
    <w:rsid w:val="005251F5"/>
    <w:rsid w:val="005255F9"/>
    <w:rsid w:val="00525A87"/>
    <w:rsid w:val="00525ED8"/>
    <w:rsid w:val="005261F0"/>
    <w:rsid w:val="005263E2"/>
    <w:rsid w:val="00530100"/>
    <w:rsid w:val="00530128"/>
    <w:rsid w:val="005307CB"/>
    <w:rsid w:val="00530AEF"/>
    <w:rsid w:val="00530DC7"/>
    <w:rsid w:val="00531762"/>
    <w:rsid w:val="00533A7F"/>
    <w:rsid w:val="00533BE5"/>
    <w:rsid w:val="005345A2"/>
    <w:rsid w:val="00534FD7"/>
    <w:rsid w:val="00535189"/>
    <w:rsid w:val="005359C7"/>
    <w:rsid w:val="00535F48"/>
    <w:rsid w:val="00536133"/>
    <w:rsid w:val="00536488"/>
    <w:rsid w:val="00536764"/>
    <w:rsid w:val="0053733B"/>
    <w:rsid w:val="005375CE"/>
    <w:rsid w:val="00537646"/>
    <w:rsid w:val="00537F10"/>
    <w:rsid w:val="00540652"/>
    <w:rsid w:val="005423C1"/>
    <w:rsid w:val="005446F0"/>
    <w:rsid w:val="005447DA"/>
    <w:rsid w:val="0054489C"/>
    <w:rsid w:val="00544A85"/>
    <w:rsid w:val="00546377"/>
    <w:rsid w:val="0054637C"/>
    <w:rsid w:val="0054638E"/>
    <w:rsid w:val="00546BB4"/>
    <w:rsid w:val="00546E5A"/>
    <w:rsid w:val="005477E2"/>
    <w:rsid w:val="005478A0"/>
    <w:rsid w:val="00547D0D"/>
    <w:rsid w:val="00550401"/>
    <w:rsid w:val="00550AB2"/>
    <w:rsid w:val="00551559"/>
    <w:rsid w:val="005518E3"/>
    <w:rsid w:val="00551EFA"/>
    <w:rsid w:val="00552DB0"/>
    <w:rsid w:val="00552E71"/>
    <w:rsid w:val="00553682"/>
    <w:rsid w:val="00555130"/>
    <w:rsid w:val="00556806"/>
    <w:rsid w:val="00557AA3"/>
    <w:rsid w:val="00560039"/>
    <w:rsid w:val="0056051A"/>
    <w:rsid w:val="00560588"/>
    <w:rsid w:val="00560975"/>
    <w:rsid w:val="0056158E"/>
    <w:rsid w:val="00561B11"/>
    <w:rsid w:val="00561B64"/>
    <w:rsid w:val="00561F7C"/>
    <w:rsid w:val="00562A4D"/>
    <w:rsid w:val="00562B59"/>
    <w:rsid w:val="005636A0"/>
    <w:rsid w:val="0056423A"/>
    <w:rsid w:val="00564378"/>
    <w:rsid w:val="00564843"/>
    <w:rsid w:val="00564F9E"/>
    <w:rsid w:val="0056554B"/>
    <w:rsid w:val="005657D4"/>
    <w:rsid w:val="00565A57"/>
    <w:rsid w:val="00566C85"/>
    <w:rsid w:val="00566CB2"/>
    <w:rsid w:val="00566E91"/>
    <w:rsid w:val="0056754F"/>
    <w:rsid w:val="005703AD"/>
    <w:rsid w:val="005710BA"/>
    <w:rsid w:val="005713E8"/>
    <w:rsid w:val="00571DB2"/>
    <w:rsid w:val="0057271A"/>
    <w:rsid w:val="00572CE8"/>
    <w:rsid w:val="00572F3C"/>
    <w:rsid w:val="00573272"/>
    <w:rsid w:val="0057335B"/>
    <w:rsid w:val="005735C2"/>
    <w:rsid w:val="00574855"/>
    <w:rsid w:val="00574AC5"/>
    <w:rsid w:val="0057587D"/>
    <w:rsid w:val="005759F3"/>
    <w:rsid w:val="00575B4C"/>
    <w:rsid w:val="005760AC"/>
    <w:rsid w:val="005762E4"/>
    <w:rsid w:val="00576AD4"/>
    <w:rsid w:val="00576EC5"/>
    <w:rsid w:val="00577172"/>
    <w:rsid w:val="00577859"/>
    <w:rsid w:val="00577DA8"/>
    <w:rsid w:val="005806B4"/>
    <w:rsid w:val="00581228"/>
    <w:rsid w:val="005816A1"/>
    <w:rsid w:val="0058248C"/>
    <w:rsid w:val="00582576"/>
    <w:rsid w:val="00583359"/>
    <w:rsid w:val="005845D5"/>
    <w:rsid w:val="005849FA"/>
    <w:rsid w:val="00584E88"/>
    <w:rsid w:val="00584F57"/>
    <w:rsid w:val="00585E24"/>
    <w:rsid w:val="0058652C"/>
    <w:rsid w:val="00586A1E"/>
    <w:rsid w:val="005875BA"/>
    <w:rsid w:val="00590F28"/>
    <w:rsid w:val="00591651"/>
    <w:rsid w:val="0059214C"/>
    <w:rsid w:val="00592959"/>
    <w:rsid w:val="005931EA"/>
    <w:rsid w:val="00593D0D"/>
    <w:rsid w:val="00593FEA"/>
    <w:rsid w:val="0059445D"/>
    <w:rsid w:val="00594C0F"/>
    <w:rsid w:val="00595130"/>
    <w:rsid w:val="0059526B"/>
    <w:rsid w:val="005952E0"/>
    <w:rsid w:val="00595D70"/>
    <w:rsid w:val="005964DB"/>
    <w:rsid w:val="00597EA6"/>
    <w:rsid w:val="005A0585"/>
    <w:rsid w:val="005A0E0F"/>
    <w:rsid w:val="005A1B9C"/>
    <w:rsid w:val="005A2548"/>
    <w:rsid w:val="005A44F3"/>
    <w:rsid w:val="005A4EAD"/>
    <w:rsid w:val="005A4EE2"/>
    <w:rsid w:val="005A515C"/>
    <w:rsid w:val="005A5ED7"/>
    <w:rsid w:val="005A6982"/>
    <w:rsid w:val="005A70C7"/>
    <w:rsid w:val="005A7422"/>
    <w:rsid w:val="005A7853"/>
    <w:rsid w:val="005A7B7C"/>
    <w:rsid w:val="005B09C7"/>
    <w:rsid w:val="005B0FF6"/>
    <w:rsid w:val="005B141C"/>
    <w:rsid w:val="005B1497"/>
    <w:rsid w:val="005B17B2"/>
    <w:rsid w:val="005B2807"/>
    <w:rsid w:val="005B2D9E"/>
    <w:rsid w:val="005B5143"/>
    <w:rsid w:val="005B631C"/>
    <w:rsid w:val="005B6B38"/>
    <w:rsid w:val="005B74E3"/>
    <w:rsid w:val="005B79E7"/>
    <w:rsid w:val="005B7D9A"/>
    <w:rsid w:val="005C0CB4"/>
    <w:rsid w:val="005C12BD"/>
    <w:rsid w:val="005C2A8A"/>
    <w:rsid w:val="005C3161"/>
    <w:rsid w:val="005C3691"/>
    <w:rsid w:val="005C3B96"/>
    <w:rsid w:val="005C3EA9"/>
    <w:rsid w:val="005C43AA"/>
    <w:rsid w:val="005C44BD"/>
    <w:rsid w:val="005C4754"/>
    <w:rsid w:val="005C52C1"/>
    <w:rsid w:val="005C63F7"/>
    <w:rsid w:val="005C6E42"/>
    <w:rsid w:val="005C7667"/>
    <w:rsid w:val="005C7835"/>
    <w:rsid w:val="005C7B98"/>
    <w:rsid w:val="005D0168"/>
    <w:rsid w:val="005D01DA"/>
    <w:rsid w:val="005D16E6"/>
    <w:rsid w:val="005D2285"/>
    <w:rsid w:val="005D3035"/>
    <w:rsid w:val="005D436D"/>
    <w:rsid w:val="005D4957"/>
    <w:rsid w:val="005D5605"/>
    <w:rsid w:val="005D5E31"/>
    <w:rsid w:val="005D7245"/>
    <w:rsid w:val="005D7677"/>
    <w:rsid w:val="005D79B4"/>
    <w:rsid w:val="005D7B97"/>
    <w:rsid w:val="005E1804"/>
    <w:rsid w:val="005E1A9C"/>
    <w:rsid w:val="005E28FB"/>
    <w:rsid w:val="005E3043"/>
    <w:rsid w:val="005E3A3B"/>
    <w:rsid w:val="005E3AA5"/>
    <w:rsid w:val="005E407F"/>
    <w:rsid w:val="005E40E8"/>
    <w:rsid w:val="005E4126"/>
    <w:rsid w:val="005E42A4"/>
    <w:rsid w:val="005E471F"/>
    <w:rsid w:val="005E4EF7"/>
    <w:rsid w:val="005E511C"/>
    <w:rsid w:val="005E6397"/>
    <w:rsid w:val="005E69FB"/>
    <w:rsid w:val="005E782F"/>
    <w:rsid w:val="005F00D7"/>
    <w:rsid w:val="005F00FB"/>
    <w:rsid w:val="005F2495"/>
    <w:rsid w:val="005F3757"/>
    <w:rsid w:val="005F3D31"/>
    <w:rsid w:val="005F3EC9"/>
    <w:rsid w:val="005F45BF"/>
    <w:rsid w:val="005F4B18"/>
    <w:rsid w:val="005F4B19"/>
    <w:rsid w:val="005F4D43"/>
    <w:rsid w:val="005F4E83"/>
    <w:rsid w:val="005F52BD"/>
    <w:rsid w:val="005F595A"/>
    <w:rsid w:val="005F6666"/>
    <w:rsid w:val="005F670C"/>
    <w:rsid w:val="005F6DFD"/>
    <w:rsid w:val="005F7795"/>
    <w:rsid w:val="005F7972"/>
    <w:rsid w:val="0060098E"/>
    <w:rsid w:val="006009E1"/>
    <w:rsid w:val="00601155"/>
    <w:rsid w:val="00601C55"/>
    <w:rsid w:val="00601DB9"/>
    <w:rsid w:val="00602139"/>
    <w:rsid w:val="00603ADE"/>
    <w:rsid w:val="00603D0B"/>
    <w:rsid w:val="00604851"/>
    <w:rsid w:val="00604958"/>
    <w:rsid w:val="006052B1"/>
    <w:rsid w:val="00605473"/>
    <w:rsid w:val="00605E5C"/>
    <w:rsid w:val="0060646E"/>
    <w:rsid w:val="00607910"/>
    <w:rsid w:val="00607D45"/>
    <w:rsid w:val="006109A2"/>
    <w:rsid w:val="00610A1E"/>
    <w:rsid w:val="0061275A"/>
    <w:rsid w:val="006138AB"/>
    <w:rsid w:val="00613901"/>
    <w:rsid w:val="0061464C"/>
    <w:rsid w:val="00614AE6"/>
    <w:rsid w:val="0061514A"/>
    <w:rsid w:val="00615320"/>
    <w:rsid w:val="006160A0"/>
    <w:rsid w:val="00616380"/>
    <w:rsid w:val="00616B28"/>
    <w:rsid w:val="006176B3"/>
    <w:rsid w:val="00617A59"/>
    <w:rsid w:val="00617A73"/>
    <w:rsid w:val="00620171"/>
    <w:rsid w:val="00620401"/>
    <w:rsid w:val="00620F0F"/>
    <w:rsid w:val="00621680"/>
    <w:rsid w:val="00623071"/>
    <w:rsid w:val="00623427"/>
    <w:rsid w:val="00623587"/>
    <w:rsid w:val="00623A64"/>
    <w:rsid w:val="00623DD3"/>
    <w:rsid w:val="00623FBD"/>
    <w:rsid w:val="0062530C"/>
    <w:rsid w:val="006256AC"/>
    <w:rsid w:val="00625D8A"/>
    <w:rsid w:val="00626240"/>
    <w:rsid w:val="006266F5"/>
    <w:rsid w:val="00627EDB"/>
    <w:rsid w:val="00630814"/>
    <w:rsid w:val="00630D2C"/>
    <w:rsid w:val="006311FB"/>
    <w:rsid w:val="0063307F"/>
    <w:rsid w:val="0063346F"/>
    <w:rsid w:val="006342B1"/>
    <w:rsid w:val="00634BED"/>
    <w:rsid w:val="00634FE9"/>
    <w:rsid w:val="00635B8D"/>
    <w:rsid w:val="00635C70"/>
    <w:rsid w:val="00636724"/>
    <w:rsid w:val="00637CF1"/>
    <w:rsid w:val="00641029"/>
    <w:rsid w:val="0064195B"/>
    <w:rsid w:val="0064239C"/>
    <w:rsid w:val="006425CC"/>
    <w:rsid w:val="00643710"/>
    <w:rsid w:val="006439AE"/>
    <w:rsid w:val="00644031"/>
    <w:rsid w:val="00644869"/>
    <w:rsid w:val="00644C17"/>
    <w:rsid w:val="006456FB"/>
    <w:rsid w:val="0064592A"/>
    <w:rsid w:val="00645FFC"/>
    <w:rsid w:val="006461D5"/>
    <w:rsid w:val="006473A2"/>
    <w:rsid w:val="006522D4"/>
    <w:rsid w:val="00652D78"/>
    <w:rsid w:val="00653970"/>
    <w:rsid w:val="00654586"/>
    <w:rsid w:val="00654748"/>
    <w:rsid w:val="006548EF"/>
    <w:rsid w:val="006549C6"/>
    <w:rsid w:val="00654C3D"/>
    <w:rsid w:val="00655EB5"/>
    <w:rsid w:val="00656C5F"/>
    <w:rsid w:val="0065717D"/>
    <w:rsid w:val="006578FA"/>
    <w:rsid w:val="00657A33"/>
    <w:rsid w:val="00657AC8"/>
    <w:rsid w:val="00660551"/>
    <w:rsid w:val="00660985"/>
    <w:rsid w:val="00660A1C"/>
    <w:rsid w:val="00660C41"/>
    <w:rsid w:val="00662198"/>
    <w:rsid w:val="00662C1D"/>
    <w:rsid w:val="00663DDC"/>
    <w:rsid w:val="00664F15"/>
    <w:rsid w:val="0066562A"/>
    <w:rsid w:val="00665E1D"/>
    <w:rsid w:val="00666035"/>
    <w:rsid w:val="0066664F"/>
    <w:rsid w:val="006700BF"/>
    <w:rsid w:val="00670985"/>
    <w:rsid w:val="00670B72"/>
    <w:rsid w:val="006726C2"/>
    <w:rsid w:val="00672717"/>
    <w:rsid w:val="00672C74"/>
    <w:rsid w:val="006732D2"/>
    <w:rsid w:val="00674C55"/>
    <w:rsid w:val="0067505C"/>
    <w:rsid w:val="00675810"/>
    <w:rsid w:val="00675D5B"/>
    <w:rsid w:val="00676A63"/>
    <w:rsid w:val="00676ACA"/>
    <w:rsid w:val="006774F1"/>
    <w:rsid w:val="006801D8"/>
    <w:rsid w:val="006801FC"/>
    <w:rsid w:val="00680C77"/>
    <w:rsid w:val="00680D4F"/>
    <w:rsid w:val="006810E0"/>
    <w:rsid w:val="006810F7"/>
    <w:rsid w:val="006813BE"/>
    <w:rsid w:val="00684E94"/>
    <w:rsid w:val="006850CB"/>
    <w:rsid w:val="0068537E"/>
    <w:rsid w:val="00685C07"/>
    <w:rsid w:val="00685FA5"/>
    <w:rsid w:val="00686928"/>
    <w:rsid w:val="006877E2"/>
    <w:rsid w:val="00690BE6"/>
    <w:rsid w:val="00690EF5"/>
    <w:rsid w:val="00692134"/>
    <w:rsid w:val="00692A2D"/>
    <w:rsid w:val="006938EC"/>
    <w:rsid w:val="00693BB3"/>
    <w:rsid w:val="00693FF0"/>
    <w:rsid w:val="00694897"/>
    <w:rsid w:val="00694D9B"/>
    <w:rsid w:val="00697D56"/>
    <w:rsid w:val="006A0895"/>
    <w:rsid w:val="006A17D7"/>
    <w:rsid w:val="006A1898"/>
    <w:rsid w:val="006A2CD6"/>
    <w:rsid w:val="006A2EFA"/>
    <w:rsid w:val="006A34A6"/>
    <w:rsid w:val="006A3513"/>
    <w:rsid w:val="006A3CCC"/>
    <w:rsid w:val="006A47CF"/>
    <w:rsid w:val="006A4FDC"/>
    <w:rsid w:val="006A52EC"/>
    <w:rsid w:val="006A53D8"/>
    <w:rsid w:val="006A5461"/>
    <w:rsid w:val="006A57B2"/>
    <w:rsid w:val="006A581C"/>
    <w:rsid w:val="006A59DA"/>
    <w:rsid w:val="006A60CB"/>
    <w:rsid w:val="006A62E6"/>
    <w:rsid w:val="006A6C30"/>
    <w:rsid w:val="006A720D"/>
    <w:rsid w:val="006A74B7"/>
    <w:rsid w:val="006A7518"/>
    <w:rsid w:val="006B0F9F"/>
    <w:rsid w:val="006B24A1"/>
    <w:rsid w:val="006B3406"/>
    <w:rsid w:val="006B3695"/>
    <w:rsid w:val="006B3F84"/>
    <w:rsid w:val="006B46E6"/>
    <w:rsid w:val="006B4908"/>
    <w:rsid w:val="006B522D"/>
    <w:rsid w:val="006C00C3"/>
    <w:rsid w:val="006C1275"/>
    <w:rsid w:val="006C245A"/>
    <w:rsid w:val="006C2524"/>
    <w:rsid w:val="006C26D8"/>
    <w:rsid w:val="006C2E23"/>
    <w:rsid w:val="006C454F"/>
    <w:rsid w:val="006C4B75"/>
    <w:rsid w:val="006C4CA4"/>
    <w:rsid w:val="006C4F9F"/>
    <w:rsid w:val="006C5D73"/>
    <w:rsid w:val="006C5F6C"/>
    <w:rsid w:val="006C6048"/>
    <w:rsid w:val="006C7DF1"/>
    <w:rsid w:val="006D05B7"/>
    <w:rsid w:val="006D0BF2"/>
    <w:rsid w:val="006D0F2A"/>
    <w:rsid w:val="006D118F"/>
    <w:rsid w:val="006D23AB"/>
    <w:rsid w:val="006D2B4A"/>
    <w:rsid w:val="006D334C"/>
    <w:rsid w:val="006D342F"/>
    <w:rsid w:val="006D3813"/>
    <w:rsid w:val="006D4207"/>
    <w:rsid w:val="006D4554"/>
    <w:rsid w:val="006D48CB"/>
    <w:rsid w:val="006D5309"/>
    <w:rsid w:val="006D5F96"/>
    <w:rsid w:val="006D606A"/>
    <w:rsid w:val="006D64ED"/>
    <w:rsid w:val="006D6BAD"/>
    <w:rsid w:val="006D6BE5"/>
    <w:rsid w:val="006D6ED4"/>
    <w:rsid w:val="006D7267"/>
    <w:rsid w:val="006D7D48"/>
    <w:rsid w:val="006E0D00"/>
    <w:rsid w:val="006E0FB4"/>
    <w:rsid w:val="006E1010"/>
    <w:rsid w:val="006E1114"/>
    <w:rsid w:val="006E13ED"/>
    <w:rsid w:val="006E21C9"/>
    <w:rsid w:val="006E22AD"/>
    <w:rsid w:val="006E23B2"/>
    <w:rsid w:val="006E2BA9"/>
    <w:rsid w:val="006E3024"/>
    <w:rsid w:val="006E3063"/>
    <w:rsid w:val="006E4189"/>
    <w:rsid w:val="006E4728"/>
    <w:rsid w:val="006E51EA"/>
    <w:rsid w:val="006E55A4"/>
    <w:rsid w:val="006E579A"/>
    <w:rsid w:val="006E6FDC"/>
    <w:rsid w:val="006F062D"/>
    <w:rsid w:val="006F12C5"/>
    <w:rsid w:val="006F17A6"/>
    <w:rsid w:val="006F1B19"/>
    <w:rsid w:val="006F20FA"/>
    <w:rsid w:val="006F59BE"/>
    <w:rsid w:val="006F5B4E"/>
    <w:rsid w:val="006F6ACE"/>
    <w:rsid w:val="006F71C6"/>
    <w:rsid w:val="006F765C"/>
    <w:rsid w:val="006F7D2A"/>
    <w:rsid w:val="006F7E47"/>
    <w:rsid w:val="0070044E"/>
    <w:rsid w:val="00701010"/>
    <w:rsid w:val="0070194C"/>
    <w:rsid w:val="0070208F"/>
    <w:rsid w:val="00702101"/>
    <w:rsid w:val="00702E4B"/>
    <w:rsid w:val="00703EFF"/>
    <w:rsid w:val="00704C6F"/>
    <w:rsid w:val="00704EBE"/>
    <w:rsid w:val="007059CB"/>
    <w:rsid w:val="007061BB"/>
    <w:rsid w:val="00706747"/>
    <w:rsid w:val="0070680F"/>
    <w:rsid w:val="007069F5"/>
    <w:rsid w:val="0070764B"/>
    <w:rsid w:val="00707D27"/>
    <w:rsid w:val="00710390"/>
    <w:rsid w:val="0071157A"/>
    <w:rsid w:val="0071211D"/>
    <w:rsid w:val="0071330E"/>
    <w:rsid w:val="00713950"/>
    <w:rsid w:val="00713EF9"/>
    <w:rsid w:val="00715590"/>
    <w:rsid w:val="0071601F"/>
    <w:rsid w:val="0071602D"/>
    <w:rsid w:val="0071643F"/>
    <w:rsid w:val="00717F37"/>
    <w:rsid w:val="007203AF"/>
    <w:rsid w:val="00721E53"/>
    <w:rsid w:val="00722DC5"/>
    <w:rsid w:val="0072431E"/>
    <w:rsid w:val="00724A7F"/>
    <w:rsid w:val="00725C92"/>
    <w:rsid w:val="00725F89"/>
    <w:rsid w:val="0072603B"/>
    <w:rsid w:val="007276CA"/>
    <w:rsid w:val="00727763"/>
    <w:rsid w:val="00727793"/>
    <w:rsid w:val="007279D7"/>
    <w:rsid w:val="00730B0B"/>
    <w:rsid w:val="00731A7E"/>
    <w:rsid w:val="00731FCB"/>
    <w:rsid w:val="00732B6E"/>
    <w:rsid w:val="007338A2"/>
    <w:rsid w:val="00733C41"/>
    <w:rsid w:val="00734E1F"/>
    <w:rsid w:val="0073512E"/>
    <w:rsid w:val="007354D5"/>
    <w:rsid w:val="007357DB"/>
    <w:rsid w:val="00736A9D"/>
    <w:rsid w:val="0074082E"/>
    <w:rsid w:val="00740978"/>
    <w:rsid w:val="007417F1"/>
    <w:rsid w:val="00741BEF"/>
    <w:rsid w:val="0074267A"/>
    <w:rsid w:val="0074276A"/>
    <w:rsid w:val="00742AAC"/>
    <w:rsid w:val="00743252"/>
    <w:rsid w:val="00743DB3"/>
    <w:rsid w:val="00744537"/>
    <w:rsid w:val="00744714"/>
    <w:rsid w:val="0074486E"/>
    <w:rsid w:val="00744A29"/>
    <w:rsid w:val="007456E2"/>
    <w:rsid w:val="00745895"/>
    <w:rsid w:val="00745B68"/>
    <w:rsid w:val="00745CDD"/>
    <w:rsid w:val="00745EF2"/>
    <w:rsid w:val="00746D8B"/>
    <w:rsid w:val="007471B5"/>
    <w:rsid w:val="007471CD"/>
    <w:rsid w:val="0074784E"/>
    <w:rsid w:val="00747D84"/>
    <w:rsid w:val="00750028"/>
    <w:rsid w:val="00750AE9"/>
    <w:rsid w:val="00751E50"/>
    <w:rsid w:val="007524CC"/>
    <w:rsid w:val="00752765"/>
    <w:rsid w:val="007529ED"/>
    <w:rsid w:val="00753712"/>
    <w:rsid w:val="00754539"/>
    <w:rsid w:val="00754C0A"/>
    <w:rsid w:val="00755050"/>
    <w:rsid w:val="00755DA4"/>
    <w:rsid w:val="00756AAC"/>
    <w:rsid w:val="00757087"/>
    <w:rsid w:val="0075767C"/>
    <w:rsid w:val="00757A66"/>
    <w:rsid w:val="00760701"/>
    <w:rsid w:val="00760A49"/>
    <w:rsid w:val="00760B75"/>
    <w:rsid w:val="00760BEF"/>
    <w:rsid w:val="00761106"/>
    <w:rsid w:val="00762CE4"/>
    <w:rsid w:val="00762D3E"/>
    <w:rsid w:val="00762EC7"/>
    <w:rsid w:val="00762FB8"/>
    <w:rsid w:val="00763093"/>
    <w:rsid w:val="007634AB"/>
    <w:rsid w:val="00763ED9"/>
    <w:rsid w:val="00765298"/>
    <w:rsid w:val="00765762"/>
    <w:rsid w:val="007658BF"/>
    <w:rsid w:val="00766070"/>
    <w:rsid w:val="00766946"/>
    <w:rsid w:val="00766EB9"/>
    <w:rsid w:val="00767D47"/>
    <w:rsid w:val="00767D87"/>
    <w:rsid w:val="00767E14"/>
    <w:rsid w:val="007700B1"/>
    <w:rsid w:val="007700DA"/>
    <w:rsid w:val="0077091D"/>
    <w:rsid w:val="00770F9A"/>
    <w:rsid w:val="00771CA4"/>
    <w:rsid w:val="00772376"/>
    <w:rsid w:val="00772449"/>
    <w:rsid w:val="007742E5"/>
    <w:rsid w:val="007751A4"/>
    <w:rsid w:val="00775AAB"/>
    <w:rsid w:val="00775CE7"/>
    <w:rsid w:val="0077605E"/>
    <w:rsid w:val="00776321"/>
    <w:rsid w:val="00776B4B"/>
    <w:rsid w:val="00776BAD"/>
    <w:rsid w:val="00776E20"/>
    <w:rsid w:val="007802F7"/>
    <w:rsid w:val="007808F2"/>
    <w:rsid w:val="00782E07"/>
    <w:rsid w:val="007833FD"/>
    <w:rsid w:val="0078421D"/>
    <w:rsid w:val="0078421E"/>
    <w:rsid w:val="00784620"/>
    <w:rsid w:val="007847F9"/>
    <w:rsid w:val="00784963"/>
    <w:rsid w:val="00784986"/>
    <w:rsid w:val="00784D47"/>
    <w:rsid w:val="00784EF2"/>
    <w:rsid w:val="00785193"/>
    <w:rsid w:val="007854A5"/>
    <w:rsid w:val="007870C1"/>
    <w:rsid w:val="007870ED"/>
    <w:rsid w:val="00787119"/>
    <w:rsid w:val="007871B3"/>
    <w:rsid w:val="00787420"/>
    <w:rsid w:val="0078771A"/>
    <w:rsid w:val="00787AD0"/>
    <w:rsid w:val="00787E1F"/>
    <w:rsid w:val="00790E2C"/>
    <w:rsid w:val="007915E7"/>
    <w:rsid w:val="00791B22"/>
    <w:rsid w:val="007927CB"/>
    <w:rsid w:val="00792988"/>
    <w:rsid w:val="00792EE2"/>
    <w:rsid w:val="007931DC"/>
    <w:rsid w:val="007933D5"/>
    <w:rsid w:val="00793FC1"/>
    <w:rsid w:val="007945CE"/>
    <w:rsid w:val="00794B28"/>
    <w:rsid w:val="00795A7A"/>
    <w:rsid w:val="00795EDA"/>
    <w:rsid w:val="0079610D"/>
    <w:rsid w:val="00796422"/>
    <w:rsid w:val="0079740B"/>
    <w:rsid w:val="00797D1F"/>
    <w:rsid w:val="007A0155"/>
    <w:rsid w:val="007A0C4A"/>
    <w:rsid w:val="007A1809"/>
    <w:rsid w:val="007A1F94"/>
    <w:rsid w:val="007A2FE7"/>
    <w:rsid w:val="007A3184"/>
    <w:rsid w:val="007A3FBA"/>
    <w:rsid w:val="007A4897"/>
    <w:rsid w:val="007A5580"/>
    <w:rsid w:val="007A5C4E"/>
    <w:rsid w:val="007A5DDD"/>
    <w:rsid w:val="007A62EB"/>
    <w:rsid w:val="007A669C"/>
    <w:rsid w:val="007A678D"/>
    <w:rsid w:val="007A764F"/>
    <w:rsid w:val="007A7921"/>
    <w:rsid w:val="007B02A6"/>
    <w:rsid w:val="007B062A"/>
    <w:rsid w:val="007B06E1"/>
    <w:rsid w:val="007B09A9"/>
    <w:rsid w:val="007B0CB1"/>
    <w:rsid w:val="007B0E1A"/>
    <w:rsid w:val="007B141E"/>
    <w:rsid w:val="007B1A33"/>
    <w:rsid w:val="007B2BF8"/>
    <w:rsid w:val="007B3108"/>
    <w:rsid w:val="007B4469"/>
    <w:rsid w:val="007B4BD6"/>
    <w:rsid w:val="007B4D29"/>
    <w:rsid w:val="007B537A"/>
    <w:rsid w:val="007B5A65"/>
    <w:rsid w:val="007B6836"/>
    <w:rsid w:val="007B6B36"/>
    <w:rsid w:val="007B6B84"/>
    <w:rsid w:val="007B6BB4"/>
    <w:rsid w:val="007B74A6"/>
    <w:rsid w:val="007C08BB"/>
    <w:rsid w:val="007C0D3A"/>
    <w:rsid w:val="007C12D8"/>
    <w:rsid w:val="007C1369"/>
    <w:rsid w:val="007C1706"/>
    <w:rsid w:val="007C1D76"/>
    <w:rsid w:val="007C21C0"/>
    <w:rsid w:val="007C32E2"/>
    <w:rsid w:val="007C36F2"/>
    <w:rsid w:val="007C3DD9"/>
    <w:rsid w:val="007C3E9F"/>
    <w:rsid w:val="007C44C7"/>
    <w:rsid w:val="007C5B63"/>
    <w:rsid w:val="007C63E1"/>
    <w:rsid w:val="007C68F0"/>
    <w:rsid w:val="007C6E18"/>
    <w:rsid w:val="007C71EB"/>
    <w:rsid w:val="007C7439"/>
    <w:rsid w:val="007C785E"/>
    <w:rsid w:val="007C789B"/>
    <w:rsid w:val="007D09D8"/>
    <w:rsid w:val="007D0F77"/>
    <w:rsid w:val="007D25A1"/>
    <w:rsid w:val="007D26AE"/>
    <w:rsid w:val="007D36B6"/>
    <w:rsid w:val="007D375D"/>
    <w:rsid w:val="007D3921"/>
    <w:rsid w:val="007D3EA2"/>
    <w:rsid w:val="007D4079"/>
    <w:rsid w:val="007D4459"/>
    <w:rsid w:val="007D658E"/>
    <w:rsid w:val="007E0000"/>
    <w:rsid w:val="007E0085"/>
    <w:rsid w:val="007E15A6"/>
    <w:rsid w:val="007E1757"/>
    <w:rsid w:val="007E1897"/>
    <w:rsid w:val="007E2545"/>
    <w:rsid w:val="007E25AD"/>
    <w:rsid w:val="007E25DB"/>
    <w:rsid w:val="007E2C86"/>
    <w:rsid w:val="007E32C8"/>
    <w:rsid w:val="007E3515"/>
    <w:rsid w:val="007E35D2"/>
    <w:rsid w:val="007E3B28"/>
    <w:rsid w:val="007E3BF8"/>
    <w:rsid w:val="007E471A"/>
    <w:rsid w:val="007E4EDB"/>
    <w:rsid w:val="007E58CD"/>
    <w:rsid w:val="007E5A19"/>
    <w:rsid w:val="007E5CA9"/>
    <w:rsid w:val="007E5D18"/>
    <w:rsid w:val="007E6059"/>
    <w:rsid w:val="007E675B"/>
    <w:rsid w:val="007E67F7"/>
    <w:rsid w:val="007E6AF0"/>
    <w:rsid w:val="007E7CB2"/>
    <w:rsid w:val="007F00C2"/>
    <w:rsid w:val="007F0790"/>
    <w:rsid w:val="007F09F3"/>
    <w:rsid w:val="007F0BDA"/>
    <w:rsid w:val="007F0ED2"/>
    <w:rsid w:val="007F127E"/>
    <w:rsid w:val="007F231D"/>
    <w:rsid w:val="007F272C"/>
    <w:rsid w:val="007F295D"/>
    <w:rsid w:val="007F337C"/>
    <w:rsid w:val="007F3967"/>
    <w:rsid w:val="007F3A7E"/>
    <w:rsid w:val="007F47DF"/>
    <w:rsid w:val="007F47EF"/>
    <w:rsid w:val="007F51D5"/>
    <w:rsid w:val="007F5E82"/>
    <w:rsid w:val="007F7729"/>
    <w:rsid w:val="007F7CB7"/>
    <w:rsid w:val="008002DF"/>
    <w:rsid w:val="00800525"/>
    <w:rsid w:val="008006E6"/>
    <w:rsid w:val="0080074F"/>
    <w:rsid w:val="00801166"/>
    <w:rsid w:val="00801989"/>
    <w:rsid w:val="0080271B"/>
    <w:rsid w:val="00802922"/>
    <w:rsid w:val="00802FEA"/>
    <w:rsid w:val="00803411"/>
    <w:rsid w:val="0080507A"/>
    <w:rsid w:val="00805CD8"/>
    <w:rsid w:val="00805F75"/>
    <w:rsid w:val="0080724B"/>
    <w:rsid w:val="008075B9"/>
    <w:rsid w:val="00807676"/>
    <w:rsid w:val="00807D23"/>
    <w:rsid w:val="008102F5"/>
    <w:rsid w:val="0081042A"/>
    <w:rsid w:val="00810545"/>
    <w:rsid w:val="00810BD0"/>
    <w:rsid w:val="008136A5"/>
    <w:rsid w:val="00813821"/>
    <w:rsid w:val="00814AB3"/>
    <w:rsid w:val="008152D8"/>
    <w:rsid w:val="00815B92"/>
    <w:rsid w:val="00815D2B"/>
    <w:rsid w:val="00815E97"/>
    <w:rsid w:val="0081624B"/>
    <w:rsid w:val="0081668B"/>
    <w:rsid w:val="00816DEF"/>
    <w:rsid w:val="00816E87"/>
    <w:rsid w:val="00817922"/>
    <w:rsid w:val="00817C02"/>
    <w:rsid w:val="00817E44"/>
    <w:rsid w:val="00821880"/>
    <w:rsid w:val="00821948"/>
    <w:rsid w:val="00821CE5"/>
    <w:rsid w:val="00821E42"/>
    <w:rsid w:val="00822B7D"/>
    <w:rsid w:val="00822BC0"/>
    <w:rsid w:val="008230FB"/>
    <w:rsid w:val="00823A0E"/>
    <w:rsid w:val="00824245"/>
    <w:rsid w:val="008242A3"/>
    <w:rsid w:val="00824647"/>
    <w:rsid w:val="0082485D"/>
    <w:rsid w:val="00824E61"/>
    <w:rsid w:val="0082579D"/>
    <w:rsid w:val="00825A3F"/>
    <w:rsid w:val="00826610"/>
    <w:rsid w:val="0082669B"/>
    <w:rsid w:val="008266BB"/>
    <w:rsid w:val="008273BB"/>
    <w:rsid w:val="008273C6"/>
    <w:rsid w:val="008278A6"/>
    <w:rsid w:val="00827BA1"/>
    <w:rsid w:val="00827C19"/>
    <w:rsid w:val="00830F06"/>
    <w:rsid w:val="0083184B"/>
    <w:rsid w:val="00831EBB"/>
    <w:rsid w:val="008325D9"/>
    <w:rsid w:val="008326D5"/>
    <w:rsid w:val="008329A9"/>
    <w:rsid w:val="008334A4"/>
    <w:rsid w:val="00833777"/>
    <w:rsid w:val="00834B41"/>
    <w:rsid w:val="008359BB"/>
    <w:rsid w:val="00835EC2"/>
    <w:rsid w:val="00836733"/>
    <w:rsid w:val="0083676B"/>
    <w:rsid w:val="00837B1E"/>
    <w:rsid w:val="00837DCC"/>
    <w:rsid w:val="00841C7D"/>
    <w:rsid w:val="00843236"/>
    <w:rsid w:val="00843C44"/>
    <w:rsid w:val="00844545"/>
    <w:rsid w:val="008450B2"/>
    <w:rsid w:val="008458AA"/>
    <w:rsid w:val="00846272"/>
    <w:rsid w:val="00846B61"/>
    <w:rsid w:val="0084774C"/>
    <w:rsid w:val="00847767"/>
    <w:rsid w:val="00847F26"/>
    <w:rsid w:val="00850DB9"/>
    <w:rsid w:val="00850E77"/>
    <w:rsid w:val="008513B3"/>
    <w:rsid w:val="00851534"/>
    <w:rsid w:val="00851D96"/>
    <w:rsid w:val="008525EB"/>
    <w:rsid w:val="008548BB"/>
    <w:rsid w:val="0085531C"/>
    <w:rsid w:val="0085603A"/>
    <w:rsid w:val="00856AD0"/>
    <w:rsid w:val="00857885"/>
    <w:rsid w:val="00857A2F"/>
    <w:rsid w:val="00857E83"/>
    <w:rsid w:val="00857FF6"/>
    <w:rsid w:val="00860B08"/>
    <w:rsid w:val="00861473"/>
    <w:rsid w:val="0086168D"/>
    <w:rsid w:val="008618FC"/>
    <w:rsid w:val="008626F8"/>
    <w:rsid w:val="00862FD1"/>
    <w:rsid w:val="008631A9"/>
    <w:rsid w:val="0086358E"/>
    <w:rsid w:val="00863C34"/>
    <w:rsid w:val="00863FF6"/>
    <w:rsid w:val="00864E1A"/>
    <w:rsid w:val="00865F20"/>
    <w:rsid w:val="00867DC9"/>
    <w:rsid w:val="00867EE0"/>
    <w:rsid w:val="00871B98"/>
    <w:rsid w:val="00872377"/>
    <w:rsid w:val="008728FC"/>
    <w:rsid w:val="00872ABA"/>
    <w:rsid w:val="008734ED"/>
    <w:rsid w:val="00873933"/>
    <w:rsid w:val="0087453D"/>
    <w:rsid w:val="008758CD"/>
    <w:rsid w:val="008759F4"/>
    <w:rsid w:val="008763EB"/>
    <w:rsid w:val="00876E3E"/>
    <w:rsid w:val="008779AB"/>
    <w:rsid w:val="00881818"/>
    <w:rsid w:val="0088463D"/>
    <w:rsid w:val="00884C52"/>
    <w:rsid w:val="008851B6"/>
    <w:rsid w:val="00885659"/>
    <w:rsid w:val="0088579B"/>
    <w:rsid w:val="008857E6"/>
    <w:rsid w:val="0088595E"/>
    <w:rsid w:val="00886657"/>
    <w:rsid w:val="008868C5"/>
    <w:rsid w:val="00887B66"/>
    <w:rsid w:val="00887EF5"/>
    <w:rsid w:val="00887FEE"/>
    <w:rsid w:val="00890100"/>
    <w:rsid w:val="00890137"/>
    <w:rsid w:val="00890249"/>
    <w:rsid w:val="00890CE0"/>
    <w:rsid w:val="0089251B"/>
    <w:rsid w:val="008925FE"/>
    <w:rsid w:val="008942FF"/>
    <w:rsid w:val="00894E12"/>
    <w:rsid w:val="008964DF"/>
    <w:rsid w:val="008966CC"/>
    <w:rsid w:val="00896C89"/>
    <w:rsid w:val="00896CF1"/>
    <w:rsid w:val="00897A00"/>
    <w:rsid w:val="00897F19"/>
    <w:rsid w:val="008A00C9"/>
    <w:rsid w:val="008A0432"/>
    <w:rsid w:val="008A1C3F"/>
    <w:rsid w:val="008A2E48"/>
    <w:rsid w:val="008A3837"/>
    <w:rsid w:val="008A4C10"/>
    <w:rsid w:val="008A4D10"/>
    <w:rsid w:val="008A4F51"/>
    <w:rsid w:val="008A5B20"/>
    <w:rsid w:val="008A5DD7"/>
    <w:rsid w:val="008A615E"/>
    <w:rsid w:val="008A6501"/>
    <w:rsid w:val="008A755B"/>
    <w:rsid w:val="008A7ACD"/>
    <w:rsid w:val="008A7C38"/>
    <w:rsid w:val="008B037A"/>
    <w:rsid w:val="008B12ED"/>
    <w:rsid w:val="008B2042"/>
    <w:rsid w:val="008B39FD"/>
    <w:rsid w:val="008B6268"/>
    <w:rsid w:val="008B668D"/>
    <w:rsid w:val="008B68B8"/>
    <w:rsid w:val="008B737D"/>
    <w:rsid w:val="008B7957"/>
    <w:rsid w:val="008B7C0B"/>
    <w:rsid w:val="008B7CC4"/>
    <w:rsid w:val="008B7DE3"/>
    <w:rsid w:val="008C07CA"/>
    <w:rsid w:val="008C0951"/>
    <w:rsid w:val="008C0A12"/>
    <w:rsid w:val="008C1586"/>
    <w:rsid w:val="008C1674"/>
    <w:rsid w:val="008C25C9"/>
    <w:rsid w:val="008C309F"/>
    <w:rsid w:val="008C3E1C"/>
    <w:rsid w:val="008C4613"/>
    <w:rsid w:val="008C46EC"/>
    <w:rsid w:val="008C4995"/>
    <w:rsid w:val="008C4C31"/>
    <w:rsid w:val="008C4E22"/>
    <w:rsid w:val="008C549B"/>
    <w:rsid w:val="008C55F9"/>
    <w:rsid w:val="008C572A"/>
    <w:rsid w:val="008C5C6E"/>
    <w:rsid w:val="008C5CD5"/>
    <w:rsid w:val="008C6E15"/>
    <w:rsid w:val="008D0490"/>
    <w:rsid w:val="008D0691"/>
    <w:rsid w:val="008D16C8"/>
    <w:rsid w:val="008D20B6"/>
    <w:rsid w:val="008D25A6"/>
    <w:rsid w:val="008D356E"/>
    <w:rsid w:val="008D43DE"/>
    <w:rsid w:val="008D5104"/>
    <w:rsid w:val="008D5663"/>
    <w:rsid w:val="008D5BDB"/>
    <w:rsid w:val="008D5F80"/>
    <w:rsid w:val="008D7688"/>
    <w:rsid w:val="008E0EA5"/>
    <w:rsid w:val="008E11F8"/>
    <w:rsid w:val="008E29EB"/>
    <w:rsid w:val="008E2AD8"/>
    <w:rsid w:val="008E32DF"/>
    <w:rsid w:val="008E37E5"/>
    <w:rsid w:val="008E4577"/>
    <w:rsid w:val="008E50C4"/>
    <w:rsid w:val="008E642E"/>
    <w:rsid w:val="008E6662"/>
    <w:rsid w:val="008E6997"/>
    <w:rsid w:val="008E69CC"/>
    <w:rsid w:val="008E6C4C"/>
    <w:rsid w:val="008E6D33"/>
    <w:rsid w:val="008E7267"/>
    <w:rsid w:val="008E748E"/>
    <w:rsid w:val="008F091A"/>
    <w:rsid w:val="008F0C1B"/>
    <w:rsid w:val="008F0DDB"/>
    <w:rsid w:val="008F0F4C"/>
    <w:rsid w:val="008F182C"/>
    <w:rsid w:val="008F1B24"/>
    <w:rsid w:val="008F1C18"/>
    <w:rsid w:val="008F2414"/>
    <w:rsid w:val="008F2ED7"/>
    <w:rsid w:val="008F2F5B"/>
    <w:rsid w:val="008F3BCB"/>
    <w:rsid w:val="008F4724"/>
    <w:rsid w:val="008F4B25"/>
    <w:rsid w:val="008F4B6A"/>
    <w:rsid w:val="008F5423"/>
    <w:rsid w:val="008F635D"/>
    <w:rsid w:val="008F6882"/>
    <w:rsid w:val="009002B6"/>
    <w:rsid w:val="009003BB"/>
    <w:rsid w:val="0090085E"/>
    <w:rsid w:val="00901A75"/>
    <w:rsid w:val="00902443"/>
    <w:rsid w:val="00902643"/>
    <w:rsid w:val="0090287C"/>
    <w:rsid w:val="00902A5F"/>
    <w:rsid w:val="009031FA"/>
    <w:rsid w:val="009045B5"/>
    <w:rsid w:val="0090464A"/>
    <w:rsid w:val="00904E2B"/>
    <w:rsid w:val="00906CD2"/>
    <w:rsid w:val="00907269"/>
    <w:rsid w:val="00907664"/>
    <w:rsid w:val="009109DB"/>
    <w:rsid w:val="00910A19"/>
    <w:rsid w:val="00910A67"/>
    <w:rsid w:val="0091105D"/>
    <w:rsid w:val="0091109E"/>
    <w:rsid w:val="009114E5"/>
    <w:rsid w:val="00911583"/>
    <w:rsid w:val="00911892"/>
    <w:rsid w:val="00911DDD"/>
    <w:rsid w:val="00911FA4"/>
    <w:rsid w:val="00912A48"/>
    <w:rsid w:val="00912C09"/>
    <w:rsid w:val="00913AB2"/>
    <w:rsid w:val="00913E3D"/>
    <w:rsid w:val="00913FE6"/>
    <w:rsid w:val="00914319"/>
    <w:rsid w:val="0091476F"/>
    <w:rsid w:val="0091480C"/>
    <w:rsid w:val="00914C58"/>
    <w:rsid w:val="00914FDE"/>
    <w:rsid w:val="009158A5"/>
    <w:rsid w:val="00915A68"/>
    <w:rsid w:val="00916133"/>
    <w:rsid w:val="00916812"/>
    <w:rsid w:val="00917489"/>
    <w:rsid w:val="00917515"/>
    <w:rsid w:val="0091787E"/>
    <w:rsid w:val="00917CB3"/>
    <w:rsid w:val="00917DCC"/>
    <w:rsid w:val="00920976"/>
    <w:rsid w:val="00921449"/>
    <w:rsid w:val="00921B33"/>
    <w:rsid w:val="00921BC8"/>
    <w:rsid w:val="00921E79"/>
    <w:rsid w:val="00922526"/>
    <w:rsid w:val="00922FDF"/>
    <w:rsid w:val="009230B7"/>
    <w:rsid w:val="00924235"/>
    <w:rsid w:val="00924BB8"/>
    <w:rsid w:val="009255C9"/>
    <w:rsid w:val="00925803"/>
    <w:rsid w:val="00925968"/>
    <w:rsid w:val="00925C6F"/>
    <w:rsid w:val="00925E2E"/>
    <w:rsid w:val="00926642"/>
    <w:rsid w:val="00927A32"/>
    <w:rsid w:val="0093085E"/>
    <w:rsid w:val="00931836"/>
    <w:rsid w:val="00932447"/>
    <w:rsid w:val="00932998"/>
    <w:rsid w:val="00933693"/>
    <w:rsid w:val="009338E0"/>
    <w:rsid w:val="00933CEE"/>
    <w:rsid w:val="00933EF3"/>
    <w:rsid w:val="009344AB"/>
    <w:rsid w:val="00934607"/>
    <w:rsid w:val="009346BA"/>
    <w:rsid w:val="00934A3B"/>
    <w:rsid w:val="009355DE"/>
    <w:rsid w:val="00935A90"/>
    <w:rsid w:val="00935AD1"/>
    <w:rsid w:val="00935C09"/>
    <w:rsid w:val="00935EBE"/>
    <w:rsid w:val="00936B0B"/>
    <w:rsid w:val="00940090"/>
    <w:rsid w:val="009409CA"/>
    <w:rsid w:val="00941836"/>
    <w:rsid w:val="00942E5C"/>
    <w:rsid w:val="00942EFA"/>
    <w:rsid w:val="00942F73"/>
    <w:rsid w:val="0094342B"/>
    <w:rsid w:val="00944223"/>
    <w:rsid w:val="00944C62"/>
    <w:rsid w:val="00944DC1"/>
    <w:rsid w:val="00946262"/>
    <w:rsid w:val="00946D93"/>
    <w:rsid w:val="009470ED"/>
    <w:rsid w:val="00947114"/>
    <w:rsid w:val="009477B3"/>
    <w:rsid w:val="009502DE"/>
    <w:rsid w:val="009512EA"/>
    <w:rsid w:val="0095181A"/>
    <w:rsid w:val="00954E05"/>
    <w:rsid w:val="00955181"/>
    <w:rsid w:val="00955725"/>
    <w:rsid w:val="009566D4"/>
    <w:rsid w:val="00956A20"/>
    <w:rsid w:val="0095740F"/>
    <w:rsid w:val="009600AC"/>
    <w:rsid w:val="009610B0"/>
    <w:rsid w:val="00961810"/>
    <w:rsid w:val="00961A67"/>
    <w:rsid w:val="0096219B"/>
    <w:rsid w:val="0096236E"/>
    <w:rsid w:val="0096343C"/>
    <w:rsid w:val="00963702"/>
    <w:rsid w:val="00964435"/>
    <w:rsid w:val="009645AD"/>
    <w:rsid w:val="00964BD3"/>
    <w:rsid w:val="00964FA3"/>
    <w:rsid w:val="00965B50"/>
    <w:rsid w:val="0096654B"/>
    <w:rsid w:val="00966A93"/>
    <w:rsid w:val="00966AF0"/>
    <w:rsid w:val="009674F5"/>
    <w:rsid w:val="0096797C"/>
    <w:rsid w:val="00967BED"/>
    <w:rsid w:val="00970327"/>
    <w:rsid w:val="00970F4D"/>
    <w:rsid w:val="009710CB"/>
    <w:rsid w:val="00971543"/>
    <w:rsid w:val="00971887"/>
    <w:rsid w:val="00971C78"/>
    <w:rsid w:val="0097232D"/>
    <w:rsid w:val="00972A6C"/>
    <w:rsid w:val="00972DAE"/>
    <w:rsid w:val="00972EE7"/>
    <w:rsid w:val="00973681"/>
    <w:rsid w:val="0097386C"/>
    <w:rsid w:val="00973CAE"/>
    <w:rsid w:val="009745B0"/>
    <w:rsid w:val="009745BE"/>
    <w:rsid w:val="00974A47"/>
    <w:rsid w:val="0097544D"/>
    <w:rsid w:val="00975924"/>
    <w:rsid w:val="00975B64"/>
    <w:rsid w:val="0097676B"/>
    <w:rsid w:val="00976974"/>
    <w:rsid w:val="00977EF6"/>
    <w:rsid w:val="00980402"/>
    <w:rsid w:val="009805B9"/>
    <w:rsid w:val="00980E63"/>
    <w:rsid w:val="00980E6D"/>
    <w:rsid w:val="00981241"/>
    <w:rsid w:val="00981906"/>
    <w:rsid w:val="00981995"/>
    <w:rsid w:val="00981FB3"/>
    <w:rsid w:val="00982A67"/>
    <w:rsid w:val="00982AE5"/>
    <w:rsid w:val="00987146"/>
    <w:rsid w:val="009879A5"/>
    <w:rsid w:val="00987A2B"/>
    <w:rsid w:val="00987DE3"/>
    <w:rsid w:val="0099156E"/>
    <w:rsid w:val="00991604"/>
    <w:rsid w:val="009918B0"/>
    <w:rsid w:val="00992FF2"/>
    <w:rsid w:val="00993A87"/>
    <w:rsid w:val="00993BA0"/>
    <w:rsid w:val="00993BA4"/>
    <w:rsid w:val="009948E0"/>
    <w:rsid w:val="00995D23"/>
    <w:rsid w:val="009972F4"/>
    <w:rsid w:val="00997472"/>
    <w:rsid w:val="009974BA"/>
    <w:rsid w:val="0099784D"/>
    <w:rsid w:val="00997EDD"/>
    <w:rsid w:val="009A0140"/>
    <w:rsid w:val="009A2BC7"/>
    <w:rsid w:val="009A2C9E"/>
    <w:rsid w:val="009A378C"/>
    <w:rsid w:val="009A43A3"/>
    <w:rsid w:val="009A4E1D"/>
    <w:rsid w:val="009A5608"/>
    <w:rsid w:val="009A6803"/>
    <w:rsid w:val="009A6E70"/>
    <w:rsid w:val="009A77C8"/>
    <w:rsid w:val="009A79C9"/>
    <w:rsid w:val="009B0AB6"/>
    <w:rsid w:val="009B1692"/>
    <w:rsid w:val="009B2083"/>
    <w:rsid w:val="009B20EA"/>
    <w:rsid w:val="009B23B3"/>
    <w:rsid w:val="009B275A"/>
    <w:rsid w:val="009B2802"/>
    <w:rsid w:val="009B3A43"/>
    <w:rsid w:val="009B3B24"/>
    <w:rsid w:val="009B3B2A"/>
    <w:rsid w:val="009B404A"/>
    <w:rsid w:val="009B4DED"/>
    <w:rsid w:val="009B4EC7"/>
    <w:rsid w:val="009B559C"/>
    <w:rsid w:val="009B59B8"/>
    <w:rsid w:val="009B606D"/>
    <w:rsid w:val="009B6560"/>
    <w:rsid w:val="009B6D65"/>
    <w:rsid w:val="009B77AF"/>
    <w:rsid w:val="009C01DF"/>
    <w:rsid w:val="009C0465"/>
    <w:rsid w:val="009C15F9"/>
    <w:rsid w:val="009C164E"/>
    <w:rsid w:val="009C1EC4"/>
    <w:rsid w:val="009C22F3"/>
    <w:rsid w:val="009C2DD0"/>
    <w:rsid w:val="009C2EA8"/>
    <w:rsid w:val="009C34EB"/>
    <w:rsid w:val="009C37A0"/>
    <w:rsid w:val="009C5DCE"/>
    <w:rsid w:val="009C64E8"/>
    <w:rsid w:val="009C6577"/>
    <w:rsid w:val="009C6AB8"/>
    <w:rsid w:val="009C6F59"/>
    <w:rsid w:val="009C7788"/>
    <w:rsid w:val="009C786D"/>
    <w:rsid w:val="009D001F"/>
    <w:rsid w:val="009D0BB4"/>
    <w:rsid w:val="009D1095"/>
    <w:rsid w:val="009D1473"/>
    <w:rsid w:val="009D2BF1"/>
    <w:rsid w:val="009D2C26"/>
    <w:rsid w:val="009D445D"/>
    <w:rsid w:val="009D45F6"/>
    <w:rsid w:val="009D4B8A"/>
    <w:rsid w:val="009D50FD"/>
    <w:rsid w:val="009D572E"/>
    <w:rsid w:val="009D5BA9"/>
    <w:rsid w:val="009D5D7C"/>
    <w:rsid w:val="009D61AC"/>
    <w:rsid w:val="009D6AE7"/>
    <w:rsid w:val="009D75E0"/>
    <w:rsid w:val="009D763E"/>
    <w:rsid w:val="009D7A9D"/>
    <w:rsid w:val="009D7AE0"/>
    <w:rsid w:val="009E08D6"/>
    <w:rsid w:val="009E14A8"/>
    <w:rsid w:val="009E18FE"/>
    <w:rsid w:val="009E1FAD"/>
    <w:rsid w:val="009E2251"/>
    <w:rsid w:val="009E26AC"/>
    <w:rsid w:val="009E2928"/>
    <w:rsid w:val="009E2EA7"/>
    <w:rsid w:val="009E30FD"/>
    <w:rsid w:val="009E310D"/>
    <w:rsid w:val="009E343F"/>
    <w:rsid w:val="009E344B"/>
    <w:rsid w:val="009E35BE"/>
    <w:rsid w:val="009E3F42"/>
    <w:rsid w:val="009E429A"/>
    <w:rsid w:val="009E6164"/>
    <w:rsid w:val="009E6487"/>
    <w:rsid w:val="009E6A55"/>
    <w:rsid w:val="009E758A"/>
    <w:rsid w:val="009E791F"/>
    <w:rsid w:val="009E7922"/>
    <w:rsid w:val="009E7BD4"/>
    <w:rsid w:val="009E7D67"/>
    <w:rsid w:val="009F047E"/>
    <w:rsid w:val="009F04B5"/>
    <w:rsid w:val="009F0828"/>
    <w:rsid w:val="009F0BFB"/>
    <w:rsid w:val="009F1228"/>
    <w:rsid w:val="009F15B0"/>
    <w:rsid w:val="009F26A9"/>
    <w:rsid w:val="009F415D"/>
    <w:rsid w:val="009F424D"/>
    <w:rsid w:val="009F436A"/>
    <w:rsid w:val="009F4834"/>
    <w:rsid w:val="009F5414"/>
    <w:rsid w:val="009F66A0"/>
    <w:rsid w:val="009F68DB"/>
    <w:rsid w:val="009F6D58"/>
    <w:rsid w:val="009F6EB9"/>
    <w:rsid w:val="009F6F60"/>
    <w:rsid w:val="009F7C2A"/>
    <w:rsid w:val="00A00BF9"/>
    <w:rsid w:val="00A014B1"/>
    <w:rsid w:val="00A024B0"/>
    <w:rsid w:val="00A025BF"/>
    <w:rsid w:val="00A032CF"/>
    <w:rsid w:val="00A03D19"/>
    <w:rsid w:val="00A03F26"/>
    <w:rsid w:val="00A048D1"/>
    <w:rsid w:val="00A04F49"/>
    <w:rsid w:val="00A05C35"/>
    <w:rsid w:val="00A0651E"/>
    <w:rsid w:val="00A07E84"/>
    <w:rsid w:val="00A10120"/>
    <w:rsid w:val="00A107DF"/>
    <w:rsid w:val="00A10B62"/>
    <w:rsid w:val="00A11E86"/>
    <w:rsid w:val="00A121A6"/>
    <w:rsid w:val="00A12689"/>
    <w:rsid w:val="00A133F8"/>
    <w:rsid w:val="00A134F5"/>
    <w:rsid w:val="00A1417D"/>
    <w:rsid w:val="00A1426F"/>
    <w:rsid w:val="00A14D3F"/>
    <w:rsid w:val="00A1505B"/>
    <w:rsid w:val="00A1704D"/>
    <w:rsid w:val="00A17560"/>
    <w:rsid w:val="00A1780F"/>
    <w:rsid w:val="00A17FF6"/>
    <w:rsid w:val="00A20195"/>
    <w:rsid w:val="00A20E84"/>
    <w:rsid w:val="00A20F5E"/>
    <w:rsid w:val="00A21658"/>
    <w:rsid w:val="00A21A4D"/>
    <w:rsid w:val="00A21DC8"/>
    <w:rsid w:val="00A22129"/>
    <w:rsid w:val="00A228E4"/>
    <w:rsid w:val="00A22C73"/>
    <w:rsid w:val="00A22D8D"/>
    <w:rsid w:val="00A232B8"/>
    <w:rsid w:val="00A2423D"/>
    <w:rsid w:val="00A245AF"/>
    <w:rsid w:val="00A25E5C"/>
    <w:rsid w:val="00A27212"/>
    <w:rsid w:val="00A2722D"/>
    <w:rsid w:val="00A27997"/>
    <w:rsid w:val="00A279D8"/>
    <w:rsid w:val="00A31CE5"/>
    <w:rsid w:val="00A324BF"/>
    <w:rsid w:val="00A32BE8"/>
    <w:rsid w:val="00A32F62"/>
    <w:rsid w:val="00A3422B"/>
    <w:rsid w:val="00A34758"/>
    <w:rsid w:val="00A3514A"/>
    <w:rsid w:val="00A35A5F"/>
    <w:rsid w:val="00A36E25"/>
    <w:rsid w:val="00A370F6"/>
    <w:rsid w:val="00A375A3"/>
    <w:rsid w:val="00A37E49"/>
    <w:rsid w:val="00A41817"/>
    <w:rsid w:val="00A42119"/>
    <w:rsid w:val="00A45257"/>
    <w:rsid w:val="00A45935"/>
    <w:rsid w:val="00A45E5E"/>
    <w:rsid w:val="00A465DC"/>
    <w:rsid w:val="00A46D7C"/>
    <w:rsid w:val="00A4740A"/>
    <w:rsid w:val="00A4789E"/>
    <w:rsid w:val="00A50340"/>
    <w:rsid w:val="00A507F3"/>
    <w:rsid w:val="00A520C8"/>
    <w:rsid w:val="00A52285"/>
    <w:rsid w:val="00A52731"/>
    <w:rsid w:val="00A52758"/>
    <w:rsid w:val="00A52C01"/>
    <w:rsid w:val="00A535CA"/>
    <w:rsid w:val="00A53BC6"/>
    <w:rsid w:val="00A54182"/>
    <w:rsid w:val="00A5430B"/>
    <w:rsid w:val="00A54534"/>
    <w:rsid w:val="00A54B88"/>
    <w:rsid w:val="00A55BA7"/>
    <w:rsid w:val="00A55D59"/>
    <w:rsid w:val="00A5617C"/>
    <w:rsid w:val="00A56296"/>
    <w:rsid w:val="00A5643C"/>
    <w:rsid w:val="00A567C6"/>
    <w:rsid w:val="00A56EC2"/>
    <w:rsid w:val="00A571F3"/>
    <w:rsid w:val="00A57A23"/>
    <w:rsid w:val="00A60E61"/>
    <w:rsid w:val="00A61255"/>
    <w:rsid w:val="00A61775"/>
    <w:rsid w:val="00A618F8"/>
    <w:rsid w:val="00A61908"/>
    <w:rsid w:val="00A6190B"/>
    <w:rsid w:val="00A61ECE"/>
    <w:rsid w:val="00A63745"/>
    <w:rsid w:val="00A63D60"/>
    <w:rsid w:val="00A63DB6"/>
    <w:rsid w:val="00A63EEF"/>
    <w:rsid w:val="00A6419D"/>
    <w:rsid w:val="00A6446A"/>
    <w:rsid w:val="00A651EB"/>
    <w:rsid w:val="00A6559E"/>
    <w:rsid w:val="00A65905"/>
    <w:rsid w:val="00A65B83"/>
    <w:rsid w:val="00A6618E"/>
    <w:rsid w:val="00A663BE"/>
    <w:rsid w:val="00A678AA"/>
    <w:rsid w:val="00A70522"/>
    <w:rsid w:val="00A7193F"/>
    <w:rsid w:val="00A71E66"/>
    <w:rsid w:val="00A72676"/>
    <w:rsid w:val="00A73497"/>
    <w:rsid w:val="00A73F66"/>
    <w:rsid w:val="00A74179"/>
    <w:rsid w:val="00A746F7"/>
    <w:rsid w:val="00A75021"/>
    <w:rsid w:val="00A752A9"/>
    <w:rsid w:val="00A7536B"/>
    <w:rsid w:val="00A757FF"/>
    <w:rsid w:val="00A7670B"/>
    <w:rsid w:val="00A76878"/>
    <w:rsid w:val="00A76A18"/>
    <w:rsid w:val="00A76F20"/>
    <w:rsid w:val="00A77700"/>
    <w:rsid w:val="00A80177"/>
    <w:rsid w:val="00A80230"/>
    <w:rsid w:val="00A805AC"/>
    <w:rsid w:val="00A80897"/>
    <w:rsid w:val="00A808F1"/>
    <w:rsid w:val="00A80AAF"/>
    <w:rsid w:val="00A81859"/>
    <w:rsid w:val="00A825C3"/>
    <w:rsid w:val="00A82B38"/>
    <w:rsid w:val="00A83139"/>
    <w:rsid w:val="00A83724"/>
    <w:rsid w:val="00A84490"/>
    <w:rsid w:val="00A84576"/>
    <w:rsid w:val="00A8489B"/>
    <w:rsid w:val="00A85257"/>
    <w:rsid w:val="00A85BCF"/>
    <w:rsid w:val="00A8675D"/>
    <w:rsid w:val="00A87B33"/>
    <w:rsid w:val="00A87E54"/>
    <w:rsid w:val="00A9059A"/>
    <w:rsid w:val="00A90A19"/>
    <w:rsid w:val="00A90BC3"/>
    <w:rsid w:val="00A91859"/>
    <w:rsid w:val="00A918C0"/>
    <w:rsid w:val="00A91ADE"/>
    <w:rsid w:val="00A91C75"/>
    <w:rsid w:val="00A92ABE"/>
    <w:rsid w:val="00A92F6D"/>
    <w:rsid w:val="00A93989"/>
    <w:rsid w:val="00A93A1F"/>
    <w:rsid w:val="00A9478D"/>
    <w:rsid w:val="00A94996"/>
    <w:rsid w:val="00A94E0B"/>
    <w:rsid w:val="00A94EB5"/>
    <w:rsid w:val="00A952A0"/>
    <w:rsid w:val="00A95810"/>
    <w:rsid w:val="00A960A3"/>
    <w:rsid w:val="00A960C1"/>
    <w:rsid w:val="00A9698B"/>
    <w:rsid w:val="00A974A7"/>
    <w:rsid w:val="00AA0A40"/>
    <w:rsid w:val="00AA1144"/>
    <w:rsid w:val="00AA183E"/>
    <w:rsid w:val="00AA1CA0"/>
    <w:rsid w:val="00AA1EDE"/>
    <w:rsid w:val="00AA3CB5"/>
    <w:rsid w:val="00AA3CE4"/>
    <w:rsid w:val="00AA4438"/>
    <w:rsid w:val="00AA4C1C"/>
    <w:rsid w:val="00AA56C1"/>
    <w:rsid w:val="00AA58B1"/>
    <w:rsid w:val="00AA5C8C"/>
    <w:rsid w:val="00AA6DD3"/>
    <w:rsid w:val="00AA6E3E"/>
    <w:rsid w:val="00AA713D"/>
    <w:rsid w:val="00AA751C"/>
    <w:rsid w:val="00AB0E04"/>
    <w:rsid w:val="00AB1548"/>
    <w:rsid w:val="00AB1746"/>
    <w:rsid w:val="00AB1E6D"/>
    <w:rsid w:val="00AB1FD6"/>
    <w:rsid w:val="00AB236F"/>
    <w:rsid w:val="00AB2725"/>
    <w:rsid w:val="00AB2BFA"/>
    <w:rsid w:val="00AB2D04"/>
    <w:rsid w:val="00AB2F58"/>
    <w:rsid w:val="00AB4431"/>
    <w:rsid w:val="00AB4779"/>
    <w:rsid w:val="00AB5070"/>
    <w:rsid w:val="00AB57B7"/>
    <w:rsid w:val="00AB6465"/>
    <w:rsid w:val="00AB66F7"/>
    <w:rsid w:val="00AB6A49"/>
    <w:rsid w:val="00AB6FC8"/>
    <w:rsid w:val="00AB7879"/>
    <w:rsid w:val="00AB7A3F"/>
    <w:rsid w:val="00AC00A5"/>
    <w:rsid w:val="00AC0373"/>
    <w:rsid w:val="00AC060F"/>
    <w:rsid w:val="00AC075B"/>
    <w:rsid w:val="00AC112B"/>
    <w:rsid w:val="00AC1E3E"/>
    <w:rsid w:val="00AC2EF6"/>
    <w:rsid w:val="00AC3399"/>
    <w:rsid w:val="00AC380F"/>
    <w:rsid w:val="00AC3D71"/>
    <w:rsid w:val="00AC46C9"/>
    <w:rsid w:val="00AC47EF"/>
    <w:rsid w:val="00AC4EE5"/>
    <w:rsid w:val="00AC4F9F"/>
    <w:rsid w:val="00AC59B1"/>
    <w:rsid w:val="00AC5EF5"/>
    <w:rsid w:val="00AC67BF"/>
    <w:rsid w:val="00AC6A88"/>
    <w:rsid w:val="00AC7171"/>
    <w:rsid w:val="00AC729C"/>
    <w:rsid w:val="00AC7691"/>
    <w:rsid w:val="00AC7875"/>
    <w:rsid w:val="00AD0365"/>
    <w:rsid w:val="00AD0AD7"/>
    <w:rsid w:val="00AD0CB4"/>
    <w:rsid w:val="00AD0FF0"/>
    <w:rsid w:val="00AD106C"/>
    <w:rsid w:val="00AD115A"/>
    <w:rsid w:val="00AD14DE"/>
    <w:rsid w:val="00AD23BB"/>
    <w:rsid w:val="00AD24CD"/>
    <w:rsid w:val="00AD2CB3"/>
    <w:rsid w:val="00AD2D87"/>
    <w:rsid w:val="00AD316C"/>
    <w:rsid w:val="00AD33E9"/>
    <w:rsid w:val="00AD3DA4"/>
    <w:rsid w:val="00AD49B1"/>
    <w:rsid w:val="00AD4A82"/>
    <w:rsid w:val="00AD4D53"/>
    <w:rsid w:val="00AD5598"/>
    <w:rsid w:val="00AD5F2D"/>
    <w:rsid w:val="00AD64DD"/>
    <w:rsid w:val="00AD64DE"/>
    <w:rsid w:val="00AD659F"/>
    <w:rsid w:val="00AD7260"/>
    <w:rsid w:val="00AD796C"/>
    <w:rsid w:val="00AE0105"/>
    <w:rsid w:val="00AE0590"/>
    <w:rsid w:val="00AE0774"/>
    <w:rsid w:val="00AE0BDE"/>
    <w:rsid w:val="00AE0F10"/>
    <w:rsid w:val="00AE1308"/>
    <w:rsid w:val="00AE19D6"/>
    <w:rsid w:val="00AE1AFF"/>
    <w:rsid w:val="00AE20D2"/>
    <w:rsid w:val="00AE2ADE"/>
    <w:rsid w:val="00AE304C"/>
    <w:rsid w:val="00AE3BD2"/>
    <w:rsid w:val="00AE42D7"/>
    <w:rsid w:val="00AE547B"/>
    <w:rsid w:val="00AE5E99"/>
    <w:rsid w:val="00AE6FB1"/>
    <w:rsid w:val="00AE7552"/>
    <w:rsid w:val="00AE7BAB"/>
    <w:rsid w:val="00AE7E2A"/>
    <w:rsid w:val="00AE7E2D"/>
    <w:rsid w:val="00AF004A"/>
    <w:rsid w:val="00AF1377"/>
    <w:rsid w:val="00AF15AD"/>
    <w:rsid w:val="00AF1768"/>
    <w:rsid w:val="00AF2376"/>
    <w:rsid w:val="00AF2E14"/>
    <w:rsid w:val="00AF317C"/>
    <w:rsid w:val="00AF3432"/>
    <w:rsid w:val="00AF37A7"/>
    <w:rsid w:val="00AF3F39"/>
    <w:rsid w:val="00AF42F1"/>
    <w:rsid w:val="00AF4924"/>
    <w:rsid w:val="00AF567C"/>
    <w:rsid w:val="00AF56BA"/>
    <w:rsid w:val="00AF5D78"/>
    <w:rsid w:val="00AF64CE"/>
    <w:rsid w:val="00AF6539"/>
    <w:rsid w:val="00AF65BF"/>
    <w:rsid w:val="00AF73F2"/>
    <w:rsid w:val="00AF7DA0"/>
    <w:rsid w:val="00AF7FF1"/>
    <w:rsid w:val="00B0097C"/>
    <w:rsid w:val="00B01348"/>
    <w:rsid w:val="00B01BBE"/>
    <w:rsid w:val="00B03170"/>
    <w:rsid w:val="00B03263"/>
    <w:rsid w:val="00B03BC3"/>
    <w:rsid w:val="00B03D88"/>
    <w:rsid w:val="00B0412E"/>
    <w:rsid w:val="00B0463C"/>
    <w:rsid w:val="00B046F7"/>
    <w:rsid w:val="00B04D63"/>
    <w:rsid w:val="00B04F4D"/>
    <w:rsid w:val="00B0504A"/>
    <w:rsid w:val="00B052D9"/>
    <w:rsid w:val="00B05550"/>
    <w:rsid w:val="00B05BF6"/>
    <w:rsid w:val="00B05E06"/>
    <w:rsid w:val="00B06449"/>
    <w:rsid w:val="00B064EE"/>
    <w:rsid w:val="00B072F7"/>
    <w:rsid w:val="00B07447"/>
    <w:rsid w:val="00B078EF"/>
    <w:rsid w:val="00B07974"/>
    <w:rsid w:val="00B1067A"/>
    <w:rsid w:val="00B10939"/>
    <w:rsid w:val="00B10C1B"/>
    <w:rsid w:val="00B10C46"/>
    <w:rsid w:val="00B10DAF"/>
    <w:rsid w:val="00B11E99"/>
    <w:rsid w:val="00B122A9"/>
    <w:rsid w:val="00B127BE"/>
    <w:rsid w:val="00B1343C"/>
    <w:rsid w:val="00B14204"/>
    <w:rsid w:val="00B14812"/>
    <w:rsid w:val="00B14C67"/>
    <w:rsid w:val="00B14FBC"/>
    <w:rsid w:val="00B159E9"/>
    <w:rsid w:val="00B167A6"/>
    <w:rsid w:val="00B16A2A"/>
    <w:rsid w:val="00B179CD"/>
    <w:rsid w:val="00B17BC8"/>
    <w:rsid w:val="00B21DAB"/>
    <w:rsid w:val="00B22754"/>
    <w:rsid w:val="00B22AA0"/>
    <w:rsid w:val="00B237A1"/>
    <w:rsid w:val="00B24573"/>
    <w:rsid w:val="00B24CFC"/>
    <w:rsid w:val="00B2507C"/>
    <w:rsid w:val="00B25BD6"/>
    <w:rsid w:val="00B25BFB"/>
    <w:rsid w:val="00B26C45"/>
    <w:rsid w:val="00B27E0D"/>
    <w:rsid w:val="00B30C39"/>
    <w:rsid w:val="00B3342E"/>
    <w:rsid w:val="00B33BAF"/>
    <w:rsid w:val="00B33E57"/>
    <w:rsid w:val="00B34968"/>
    <w:rsid w:val="00B3547B"/>
    <w:rsid w:val="00B35798"/>
    <w:rsid w:val="00B363CD"/>
    <w:rsid w:val="00B36406"/>
    <w:rsid w:val="00B36480"/>
    <w:rsid w:val="00B40107"/>
    <w:rsid w:val="00B40679"/>
    <w:rsid w:val="00B40B55"/>
    <w:rsid w:val="00B40CC3"/>
    <w:rsid w:val="00B40E03"/>
    <w:rsid w:val="00B41B03"/>
    <w:rsid w:val="00B423E3"/>
    <w:rsid w:val="00B427A2"/>
    <w:rsid w:val="00B43A66"/>
    <w:rsid w:val="00B44F3A"/>
    <w:rsid w:val="00B4519A"/>
    <w:rsid w:val="00B45773"/>
    <w:rsid w:val="00B4578B"/>
    <w:rsid w:val="00B46091"/>
    <w:rsid w:val="00B4631A"/>
    <w:rsid w:val="00B47AF2"/>
    <w:rsid w:val="00B47ED2"/>
    <w:rsid w:val="00B510F0"/>
    <w:rsid w:val="00B51297"/>
    <w:rsid w:val="00B52224"/>
    <w:rsid w:val="00B526B1"/>
    <w:rsid w:val="00B52710"/>
    <w:rsid w:val="00B52CF9"/>
    <w:rsid w:val="00B52E21"/>
    <w:rsid w:val="00B5340B"/>
    <w:rsid w:val="00B53FB3"/>
    <w:rsid w:val="00B54317"/>
    <w:rsid w:val="00B548FC"/>
    <w:rsid w:val="00B54F19"/>
    <w:rsid w:val="00B55291"/>
    <w:rsid w:val="00B557A3"/>
    <w:rsid w:val="00B55E6F"/>
    <w:rsid w:val="00B5653E"/>
    <w:rsid w:val="00B57428"/>
    <w:rsid w:val="00B575FB"/>
    <w:rsid w:val="00B57E84"/>
    <w:rsid w:val="00B57FD4"/>
    <w:rsid w:val="00B60293"/>
    <w:rsid w:val="00B603DC"/>
    <w:rsid w:val="00B606EB"/>
    <w:rsid w:val="00B610E0"/>
    <w:rsid w:val="00B61242"/>
    <w:rsid w:val="00B62526"/>
    <w:rsid w:val="00B625F1"/>
    <w:rsid w:val="00B62A6D"/>
    <w:rsid w:val="00B62F9F"/>
    <w:rsid w:val="00B632DC"/>
    <w:rsid w:val="00B63B26"/>
    <w:rsid w:val="00B63FF2"/>
    <w:rsid w:val="00B64695"/>
    <w:rsid w:val="00B64DE2"/>
    <w:rsid w:val="00B656D6"/>
    <w:rsid w:val="00B65C40"/>
    <w:rsid w:val="00B65C77"/>
    <w:rsid w:val="00B6636E"/>
    <w:rsid w:val="00B7066B"/>
    <w:rsid w:val="00B70CA5"/>
    <w:rsid w:val="00B72784"/>
    <w:rsid w:val="00B72914"/>
    <w:rsid w:val="00B73007"/>
    <w:rsid w:val="00B73A64"/>
    <w:rsid w:val="00B74284"/>
    <w:rsid w:val="00B74989"/>
    <w:rsid w:val="00B755A2"/>
    <w:rsid w:val="00B7578D"/>
    <w:rsid w:val="00B75A57"/>
    <w:rsid w:val="00B75C4F"/>
    <w:rsid w:val="00B75E91"/>
    <w:rsid w:val="00B769FA"/>
    <w:rsid w:val="00B77E84"/>
    <w:rsid w:val="00B8042B"/>
    <w:rsid w:val="00B804DA"/>
    <w:rsid w:val="00B80CBA"/>
    <w:rsid w:val="00B80DF6"/>
    <w:rsid w:val="00B813EE"/>
    <w:rsid w:val="00B81C54"/>
    <w:rsid w:val="00B823E3"/>
    <w:rsid w:val="00B82BA9"/>
    <w:rsid w:val="00B8314C"/>
    <w:rsid w:val="00B831C4"/>
    <w:rsid w:val="00B83895"/>
    <w:rsid w:val="00B83D04"/>
    <w:rsid w:val="00B83D83"/>
    <w:rsid w:val="00B83DB7"/>
    <w:rsid w:val="00B84323"/>
    <w:rsid w:val="00B851A2"/>
    <w:rsid w:val="00B8558C"/>
    <w:rsid w:val="00B85A6A"/>
    <w:rsid w:val="00B8624A"/>
    <w:rsid w:val="00B86D75"/>
    <w:rsid w:val="00B86F8D"/>
    <w:rsid w:val="00B87422"/>
    <w:rsid w:val="00B87A11"/>
    <w:rsid w:val="00B87C23"/>
    <w:rsid w:val="00B90586"/>
    <w:rsid w:val="00B90990"/>
    <w:rsid w:val="00B91224"/>
    <w:rsid w:val="00B91B6B"/>
    <w:rsid w:val="00B91F2F"/>
    <w:rsid w:val="00B924F5"/>
    <w:rsid w:val="00B9324B"/>
    <w:rsid w:val="00B93FD1"/>
    <w:rsid w:val="00B9421E"/>
    <w:rsid w:val="00B94D4B"/>
    <w:rsid w:val="00B95ADD"/>
    <w:rsid w:val="00B963B9"/>
    <w:rsid w:val="00B96C33"/>
    <w:rsid w:val="00B96ED4"/>
    <w:rsid w:val="00B97828"/>
    <w:rsid w:val="00B97D99"/>
    <w:rsid w:val="00BA0679"/>
    <w:rsid w:val="00BA0B28"/>
    <w:rsid w:val="00BA0B9E"/>
    <w:rsid w:val="00BA0F46"/>
    <w:rsid w:val="00BA1605"/>
    <w:rsid w:val="00BA1C85"/>
    <w:rsid w:val="00BA218B"/>
    <w:rsid w:val="00BA3863"/>
    <w:rsid w:val="00BA5FCA"/>
    <w:rsid w:val="00BA61C0"/>
    <w:rsid w:val="00BA620D"/>
    <w:rsid w:val="00BA66A6"/>
    <w:rsid w:val="00BA70D8"/>
    <w:rsid w:val="00BA7A39"/>
    <w:rsid w:val="00BB0281"/>
    <w:rsid w:val="00BB06E7"/>
    <w:rsid w:val="00BB0CCA"/>
    <w:rsid w:val="00BB14D5"/>
    <w:rsid w:val="00BB1C1D"/>
    <w:rsid w:val="00BB1DE5"/>
    <w:rsid w:val="00BB2A39"/>
    <w:rsid w:val="00BB2AE9"/>
    <w:rsid w:val="00BB4174"/>
    <w:rsid w:val="00BB4BD4"/>
    <w:rsid w:val="00BB54EE"/>
    <w:rsid w:val="00BB70A3"/>
    <w:rsid w:val="00BB72E2"/>
    <w:rsid w:val="00BB78D6"/>
    <w:rsid w:val="00BC0C20"/>
    <w:rsid w:val="00BC0C9A"/>
    <w:rsid w:val="00BC0DFC"/>
    <w:rsid w:val="00BC0FD8"/>
    <w:rsid w:val="00BC1041"/>
    <w:rsid w:val="00BC1832"/>
    <w:rsid w:val="00BC1E37"/>
    <w:rsid w:val="00BC20FA"/>
    <w:rsid w:val="00BC2E0F"/>
    <w:rsid w:val="00BC3A98"/>
    <w:rsid w:val="00BC42AD"/>
    <w:rsid w:val="00BC4374"/>
    <w:rsid w:val="00BC459D"/>
    <w:rsid w:val="00BC4B33"/>
    <w:rsid w:val="00BC5100"/>
    <w:rsid w:val="00BC5173"/>
    <w:rsid w:val="00BC5589"/>
    <w:rsid w:val="00BC6162"/>
    <w:rsid w:val="00BC6EF6"/>
    <w:rsid w:val="00BC7EF8"/>
    <w:rsid w:val="00BD003A"/>
    <w:rsid w:val="00BD04DD"/>
    <w:rsid w:val="00BD0BC3"/>
    <w:rsid w:val="00BD264D"/>
    <w:rsid w:val="00BD343C"/>
    <w:rsid w:val="00BD34C9"/>
    <w:rsid w:val="00BD57C4"/>
    <w:rsid w:val="00BD5A74"/>
    <w:rsid w:val="00BD67A2"/>
    <w:rsid w:val="00BD787D"/>
    <w:rsid w:val="00BD7A2F"/>
    <w:rsid w:val="00BD7FBB"/>
    <w:rsid w:val="00BE02EA"/>
    <w:rsid w:val="00BE07EE"/>
    <w:rsid w:val="00BE0B4F"/>
    <w:rsid w:val="00BE0C8A"/>
    <w:rsid w:val="00BE128E"/>
    <w:rsid w:val="00BE18FB"/>
    <w:rsid w:val="00BE29E5"/>
    <w:rsid w:val="00BE2F4C"/>
    <w:rsid w:val="00BE3198"/>
    <w:rsid w:val="00BE4376"/>
    <w:rsid w:val="00BE4472"/>
    <w:rsid w:val="00BE4EFC"/>
    <w:rsid w:val="00BE5019"/>
    <w:rsid w:val="00BE5678"/>
    <w:rsid w:val="00BE5D0D"/>
    <w:rsid w:val="00BE66D0"/>
    <w:rsid w:val="00BE70B6"/>
    <w:rsid w:val="00BF055F"/>
    <w:rsid w:val="00BF0767"/>
    <w:rsid w:val="00BF1015"/>
    <w:rsid w:val="00BF1A1A"/>
    <w:rsid w:val="00BF1E28"/>
    <w:rsid w:val="00BF22F4"/>
    <w:rsid w:val="00BF24C0"/>
    <w:rsid w:val="00BF42F7"/>
    <w:rsid w:val="00BF51AE"/>
    <w:rsid w:val="00BF53FE"/>
    <w:rsid w:val="00BF5578"/>
    <w:rsid w:val="00BF5612"/>
    <w:rsid w:val="00BF5822"/>
    <w:rsid w:val="00BF58A7"/>
    <w:rsid w:val="00BF6677"/>
    <w:rsid w:val="00BF6D10"/>
    <w:rsid w:val="00BF6E9E"/>
    <w:rsid w:val="00BF6EEF"/>
    <w:rsid w:val="00C00192"/>
    <w:rsid w:val="00C00382"/>
    <w:rsid w:val="00C00E6D"/>
    <w:rsid w:val="00C0130D"/>
    <w:rsid w:val="00C013F1"/>
    <w:rsid w:val="00C01BE6"/>
    <w:rsid w:val="00C03291"/>
    <w:rsid w:val="00C035A5"/>
    <w:rsid w:val="00C03BC0"/>
    <w:rsid w:val="00C05C5B"/>
    <w:rsid w:val="00C0620F"/>
    <w:rsid w:val="00C10C60"/>
    <w:rsid w:val="00C10D14"/>
    <w:rsid w:val="00C10F41"/>
    <w:rsid w:val="00C11271"/>
    <w:rsid w:val="00C11F4A"/>
    <w:rsid w:val="00C1277A"/>
    <w:rsid w:val="00C12F5E"/>
    <w:rsid w:val="00C13571"/>
    <w:rsid w:val="00C13D6B"/>
    <w:rsid w:val="00C1403A"/>
    <w:rsid w:val="00C14336"/>
    <w:rsid w:val="00C14B24"/>
    <w:rsid w:val="00C1541C"/>
    <w:rsid w:val="00C16113"/>
    <w:rsid w:val="00C176EA"/>
    <w:rsid w:val="00C17829"/>
    <w:rsid w:val="00C17C6B"/>
    <w:rsid w:val="00C17F99"/>
    <w:rsid w:val="00C210C7"/>
    <w:rsid w:val="00C2141A"/>
    <w:rsid w:val="00C21EE5"/>
    <w:rsid w:val="00C22267"/>
    <w:rsid w:val="00C24104"/>
    <w:rsid w:val="00C24CE9"/>
    <w:rsid w:val="00C24E5C"/>
    <w:rsid w:val="00C24F1B"/>
    <w:rsid w:val="00C2557C"/>
    <w:rsid w:val="00C26859"/>
    <w:rsid w:val="00C27262"/>
    <w:rsid w:val="00C2799B"/>
    <w:rsid w:val="00C30C2C"/>
    <w:rsid w:val="00C32579"/>
    <w:rsid w:val="00C3278C"/>
    <w:rsid w:val="00C328AF"/>
    <w:rsid w:val="00C332E7"/>
    <w:rsid w:val="00C33C07"/>
    <w:rsid w:val="00C3461E"/>
    <w:rsid w:val="00C3498F"/>
    <w:rsid w:val="00C34A5C"/>
    <w:rsid w:val="00C34B99"/>
    <w:rsid w:val="00C3507C"/>
    <w:rsid w:val="00C35132"/>
    <w:rsid w:val="00C3622D"/>
    <w:rsid w:val="00C36DE7"/>
    <w:rsid w:val="00C37EF0"/>
    <w:rsid w:val="00C4149E"/>
    <w:rsid w:val="00C414B7"/>
    <w:rsid w:val="00C42452"/>
    <w:rsid w:val="00C42C16"/>
    <w:rsid w:val="00C43175"/>
    <w:rsid w:val="00C43C1B"/>
    <w:rsid w:val="00C44B8A"/>
    <w:rsid w:val="00C45621"/>
    <w:rsid w:val="00C4765F"/>
    <w:rsid w:val="00C47813"/>
    <w:rsid w:val="00C47879"/>
    <w:rsid w:val="00C50485"/>
    <w:rsid w:val="00C50EE7"/>
    <w:rsid w:val="00C513BA"/>
    <w:rsid w:val="00C52A85"/>
    <w:rsid w:val="00C53032"/>
    <w:rsid w:val="00C54386"/>
    <w:rsid w:val="00C54BB0"/>
    <w:rsid w:val="00C54BDF"/>
    <w:rsid w:val="00C54F09"/>
    <w:rsid w:val="00C54FD7"/>
    <w:rsid w:val="00C55439"/>
    <w:rsid w:val="00C568DB"/>
    <w:rsid w:val="00C569F9"/>
    <w:rsid w:val="00C56A3C"/>
    <w:rsid w:val="00C56BD6"/>
    <w:rsid w:val="00C56DE5"/>
    <w:rsid w:val="00C574C8"/>
    <w:rsid w:val="00C574CF"/>
    <w:rsid w:val="00C57C37"/>
    <w:rsid w:val="00C60ED1"/>
    <w:rsid w:val="00C61222"/>
    <w:rsid w:val="00C6122B"/>
    <w:rsid w:val="00C61E99"/>
    <w:rsid w:val="00C620FB"/>
    <w:rsid w:val="00C63653"/>
    <w:rsid w:val="00C6561A"/>
    <w:rsid w:val="00C67107"/>
    <w:rsid w:val="00C67358"/>
    <w:rsid w:val="00C701F9"/>
    <w:rsid w:val="00C705D8"/>
    <w:rsid w:val="00C70B23"/>
    <w:rsid w:val="00C70E8B"/>
    <w:rsid w:val="00C71E63"/>
    <w:rsid w:val="00C72542"/>
    <w:rsid w:val="00C7285F"/>
    <w:rsid w:val="00C72F85"/>
    <w:rsid w:val="00C7321C"/>
    <w:rsid w:val="00C74641"/>
    <w:rsid w:val="00C747A4"/>
    <w:rsid w:val="00C74BBA"/>
    <w:rsid w:val="00C752D5"/>
    <w:rsid w:val="00C7572D"/>
    <w:rsid w:val="00C757F4"/>
    <w:rsid w:val="00C75EE6"/>
    <w:rsid w:val="00C770B6"/>
    <w:rsid w:val="00C77904"/>
    <w:rsid w:val="00C77A52"/>
    <w:rsid w:val="00C80084"/>
    <w:rsid w:val="00C808A1"/>
    <w:rsid w:val="00C80D96"/>
    <w:rsid w:val="00C819A7"/>
    <w:rsid w:val="00C81BD5"/>
    <w:rsid w:val="00C81D46"/>
    <w:rsid w:val="00C8207F"/>
    <w:rsid w:val="00C82689"/>
    <w:rsid w:val="00C83039"/>
    <w:rsid w:val="00C8337A"/>
    <w:rsid w:val="00C8360F"/>
    <w:rsid w:val="00C84E46"/>
    <w:rsid w:val="00C85143"/>
    <w:rsid w:val="00C85482"/>
    <w:rsid w:val="00C85C2A"/>
    <w:rsid w:val="00C85D28"/>
    <w:rsid w:val="00C85DEC"/>
    <w:rsid w:val="00C865E6"/>
    <w:rsid w:val="00C867BE"/>
    <w:rsid w:val="00C868DE"/>
    <w:rsid w:val="00C87438"/>
    <w:rsid w:val="00C874A2"/>
    <w:rsid w:val="00C87856"/>
    <w:rsid w:val="00C87897"/>
    <w:rsid w:val="00C87FD8"/>
    <w:rsid w:val="00C910D1"/>
    <w:rsid w:val="00C91989"/>
    <w:rsid w:val="00C91BE5"/>
    <w:rsid w:val="00C91E2C"/>
    <w:rsid w:val="00C92B88"/>
    <w:rsid w:val="00C92C32"/>
    <w:rsid w:val="00C93216"/>
    <w:rsid w:val="00C93758"/>
    <w:rsid w:val="00C953E2"/>
    <w:rsid w:val="00C955F4"/>
    <w:rsid w:val="00C96278"/>
    <w:rsid w:val="00C96AFF"/>
    <w:rsid w:val="00C96ECA"/>
    <w:rsid w:val="00C971F0"/>
    <w:rsid w:val="00C97491"/>
    <w:rsid w:val="00C97A21"/>
    <w:rsid w:val="00C97AC8"/>
    <w:rsid w:val="00C97AF7"/>
    <w:rsid w:val="00CA073B"/>
    <w:rsid w:val="00CA28C7"/>
    <w:rsid w:val="00CA2DFF"/>
    <w:rsid w:val="00CA312B"/>
    <w:rsid w:val="00CA46B7"/>
    <w:rsid w:val="00CA474C"/>
    <w:rsid w:val="00CA5643"/>
    <w:rsid w:val="00CB0475"/>
    <w:rsid w:val="00CB11D0"/>
    <w:rsid w:val="00CB1771"/>
    <w:rsid w:val="00CB1DD4"/>
    <w:rsid w:val="00CB2EDD"/>
    <w:rsid w:val="00CB2FD3"/>
    <w:rsid w:val="00CB3B57"/>
    <w:rsid w:val="00CB4476"/>
    <w:rsid w:val="00CB4AD6"/>
    <w:rsid w:val="00CC045E"/>
    <w:rsid w:val="00CC04AC"/>
    <w:rsid w:val="00CC0B5E"/>
    <w:rsid w:val="00CC0ED3"/>
    <w:rsid w:val="00CC1020"/>
    <w:rsid w:val="00CC1115"/>
    <w:rsid w:val="00CC1445"/>
    <w:rsid w:val="00CC2804"/>
    <w:rsid w:val="00CC3324"/>
    <w:rsid w:val="00CC424F"/>
    <w:rsid w:val="00CC593D"/>
    <w:rsid w:val="00CC5F9D"/>
    <w:rsid w:val="00CC61BE"/>
    <w:rsid w:val="00CC6BC4"/>
    <w:rsid w:val="00CC780E"/>
    <w:rsid w:val="00CC7980"/>
    <w:rsid w:val="00CD0FA6"/>
    <w:rsid w:val="00CD131D"/>
    <w:rsid w:val="00CD1A5E"/>
    <w:rsid w:val="00CD2B2B"/>
    <w:rsid w:val="00CD2DC7"/>
    <w:rsid w:val="00CD4528"/>
    <w:rsid w:val="00CD4BA9"/>
    <w:rsid w:val="00CD4EC0"/>
    <w:rsid w:val="00CD53B0"/>
    <w:rsid w:val="00CD5DEA"/>
    <w:rsid w:val="00CD6AEB"/>
    <w:rsid w:val="00CD6F74"/>
    <w:rsid w:val="00CD6FD7"/>
    <w:rsid w:val="00CD7028"/>
    <w:rsid w:val="00CE08DB"/>
    <w:rsid w:val="00CE0B82"/>
    <w:rsid w:val="00CE1669"/>
    <w:rsid w:val="00CE1C3B"/>
    <w:rsid w:val="00CE2693"/>
    <w:rsid w:val="00CE4F3F"/>
    <w:rsid w:val="00CE5511"/>
    <w:rsid w:val="00CE571E"/>
    <w:rsid w:val="00CE584A"/>
    <w:rsid w:val="00CE5FE1"/>
    <w:rsid w:val="00CE6D79"/>
    <w:rsid w:val="00CE742A"/>
    <w:rsid w:val="00CE798A"/>
    <w:rsid w:val="00CE7D77"/>
    <w:rsid w:val="00CF0411"/>
    <w:rsid w:val="00CF089A"/>
    <w:rsid w:val="00CF0E1A"/>
    <w:rsid w:val="00CF1CD3"/>
    <w:rsid w:val="00CF2155"/>
    <w:rsid w:val="00CF236F"/>
    <w:rsid w:val="00CF2519"/>
    <w:rsid w:val="00CF29C7"/>
    <w:rsid w:val="00CF2B56"/>
    <w:rsid w:val="00CF3470"/>
    <w:rsid w:val="00CF34BA"/>
    <w:rsid w:val="00CF4628"/>
    <w:rsid w:val="00CF51A3"/>
    <w:rsid w:val="00CF5242"/>
    <w:rsid w:val="00CF5474"/>
    <w:rsid w:val="00CF5FDE"/>
    <w:rsid w:val="00D00AFC"/>
    <w:rsid w:val="00D03559"/>
    <w:rsid w:val="00D03BB2"/>
    <w:rsid w:val="00D04868"/>
    <w:rsid w:val="00D04C3B"/>
    <w:rsid w:val="00D05744"/>
    <w:rsid w:val="00D05845"/>
    <w:rsid w:val="00D058B1"/>
    <w:rsid w:val="00D05C83"/>
    <w:rsid w:val="00D06653"/>
    <w:rsid w:val="00D06A01"/>
    <w:rsid w:val="00D06A1F"/>
    <w:rsid w:val="00D06F6A"/>
    <w:rsid w:val="00D0717D"/>
    <w:rsid w:val="00D073AA"/>
    <w:rsid w:val="00D07946"/>
    <w:rsid w:val="00D07D09"/>
    <w:rsid w:val="00D10621"/>
    <w:rsid w:val="00D110E8"/>
    <w:rsid w:val="00D116D7"/>
    <w:rsid w:val="00D1179E"/>
    <w:rsid w:val="00D117A1"/>
    <w:rsid w:val="00D11BC3"/>
    <w:rsid w:val="00D11DCF"/>
    <w:rsid w:val="00D13116"/>
    <w:rsid w:val="00D1348F"/>
    <w:rsid w:val="00D135FB"/>
    <w:rsid w:val="00D136EE"/>
    <w:rsid w:val="00D13903"/>
    <w:rsid w:val="00D144C8"/>
    <w:rsid w:val="00D14A8D"/>
    <w:rsid w:val="00D14E76"/>
    <w:rsid w:val="00D14ED3"/>
    <w:rsid w:val="00D156E8"/>
    <w:rsid w:val="00D163E3"/>
    <w:rsid w:val="00D16A8E"/>
    <w:rsid w:val="00D16F89"/>
    <w:rsid w:val="00D16FCF"/>
    <w:rsid w:val="00D177C6"/>
    <w:rsid w:val="00D178EF"/>
    <w:rsid w:val="00D17DBA"/>
    <w:rsid w:val="00D17F2F"/>
    <w:rsid w:val="00D17F8E"/>
    <w:rsid w:val="00D21070"/>
    <w:rsid w:val="00D220F8"/>
    <w:rsid w:val="00D2243A"/>
    <w:rsid w:val="00D2265B"/>
    <w:rsid w:val="00D23287"/>
    <w:rsid w:val="00D244EB"/>
    <w:rsid w:val="00D246B8"/>
    <w:rsid w:val="00D260D4"/>
    <w:rsid w:val="00D26FBE"/>
    <w:rsid w:val="00D26FDB"/>
    <w:rsid w:val="00D30069"/>
    <w:rsid w:val="00D30CCD"/>
    <w:rsid w:val="00D31EBA"/>
    <w:rsid w:val="00D32619"/>
    <w:rsid w:val="00D329B8"/>
    <w:rsid w:val="00D32F17"/>
    <w:rsid w:val="00D330E3"/>
    <w:rsid w:val="00D33470"/>
    <w:rsid w:val="00D33AB3"/>
    <w:rsid w:val="00D3409A"/>
    <w:rsid w:val="00D346C1"/>
    <w:rsid w:val="00D34D84"/>
    <w:rsid w:val="00D3503F"/>
    <w:rsid w:val="00D351C3"/>
    <w:rsid w:val="00D35DCD"/>
    <w:rsid w:val="00D366FD"/>
    <w:rsid w:val="00D36E84"/>
    <w:rsid w:val="00D36F9C"/>
    <w:rsid w:val="00D37BA7"/>
    <w:rsid w:val="00D37FE9"/>
    <w:rsid w:val="00D4027F"/>
    <w:rsid w:val="00D403E0"/>
    <w:rsid w:val="00D40AE1"/>
    <w:rsid w:val="00D41D1F"/>
    <w:rsid w:val="00D43833"/>
    <w:rsid w:val="00D44377"/>
    <w:rsid w:val="00D44A25"/>
    <w:rsid w:val="00D44C36"/>
    <w:rsid w:val="00D44D3A"/>
    <w:rsid w:val="00D44ECA"/>
    <w:rsid w:val="00D45C7B"/>
    <w:rsid w:val="00D4603C"/>
    <w:rsid w:val="00D4656F"/>
    <w:rsid w:val="00D46E03"/>
    <w:rsid w:val="00D46E30"/>
    <w:rsid w:val="00D46E86"/>
    <w:rsid w:val="00D47E01"/>
    <w:rsid w:val="00D5130A"/>
    <w:rsid w:val="00D51601"/>
    <w:rsid w:val="00D52955"/>
    <w:rsid w:val="00D52AD9"/>
    <w:rsid w:val="00D52C68"/>
    <w:rsid w:val="00D52D34"/>
    <w:rsid w:val="00D542A7"/>
    <w:rsid w:val="00D54408"/>
    <w:rsid w:val="00D54588"/>
    <w:rsid w:val="00D549A4"/>
    <w:rsid w:val="00D569D9"/>
    <w:rsid w:val="00D57733"/>
    <w:rsid w:val="00D57C56"/>
    <w:rsid w:val="00D602B2"/>
    <w:rsid w:val="00D61E6C"/>
    <w:rsid w:val="00D61EC4"/>
    <w:rsid w:val="00D625FD"/>
    <w:rsid w:val="00D62E7F"/>
    <w:rsid w:val="00D63444"/>
    <w:rsid w:val="00D6411D"/>
    <w:rsid w:val="00D6432B"/>
    <w:rsid w:val="00D646EC"/>
    <w:rsid w:val="00D658DC"/>
    <w:rsid w:val="00D65EED"/>
    <w:rsid w:val="00D665A7"/>
    <w:rsid w:val="00D667E5"/>
    <w:rsid w:val="00D7104A"/>
    <w:rsid w:val="00D710CE"/>
    <w:rsid w:val="00D716B2"/>
    <w:rsid w:val="00D73883"/>
    <w:rsid w:val="00D73D58"/>
    <w:rsid w:val="00D740AA"/>
    <w:rsid w:val="00D74D59"/>
    <w:rsid w:val="00D75AEA"/>
    <w:rsid w:val="00D76D34"/>
    <w:rsid w:val="00D77223"/>
    <w:rsid w:val="00D774D4"/>
    <w:rsid w:val="00D77925"/>
    <w:rsid w:val="00D80A7C"/>
    <w:rsid w:val="00D810E1"/>
    <w:rsid w:val="00D81532"/>
    <w:rsid w:val="00D81CB1"/>
    <w:rsid w:val="00D824F5"/>
    <w:rsid w:val="00D827E7"/>
    <w:rsid w:val="00D82978"/>
    <w:rsid w:val="00D829D2"/>
    <w:rsid w:val="00D82C15"/>
    <w:rsid w:val="00D83C42"/>
    <w:rsid w:val="00D83D30"/>
    <w:rsid w:val="00D859A6"/>
    <w:rsid w:val="00D85C31"/>
    <w:rsid w:val="00D85ED0"/>
    <w:rsid w:val="00D86724"/>
    <w:rsid w:val="00D86CC4"/>
    <w:rsid w:val="00D87B7B"/>
    <w:rsid w:val="00D87E53"/>
    <w:rsid w:val="00D904C7"/>
    <w:rsid w:val="00D9054B"/>
    <w:rsid w:val="00D90DE2"/>
    <w:rsid w:val="00D90FFA"/>
    <w:rsid w:val="00D91DC3"/>
    <w:rsid w:val="00D91DDB"/>
    <w:rsid w:val="00D92F24"/>
    <w:rsid w:val="00D94005"/>
    <w:rsid w:val="00D94712"/>
    <w:rsid w:val="00D94B7F"/>
    <w:rsid w:val="00D9575A"/>
    <w:rsid w:val="00D9592C"/>
    <w:rsid w:val="00D95ED1"/>
    <w:rsid w:val="00D9608C"/>
    <w:rsid w:val="00D9709E"/>
    <w:rsid w:val="00D97216"/>
    <w:rsid w:val="00DA26C8"/>
    <w:rsid w:val="00DA3516"/>
    <w:rsid w:val="00DA3A6B"/>
    <w:rsid w:val="00DA3B6F"/>
    <w:rsid w:val="00DA457E"/>
    <w:rsid w:val="00DA494D"/>
    <w:rsid w:val="00DA4B49"/>
    <w:rsid w:val="00DA57FE"/>
    <w:rsid w:val="00DA5A7E"/>
    <w:rsid w:val="00DA6F5A"/>
    <w:rsid w:val="00DB01E7"/>
    <w:rsid w:val="00DB0E54"/>
    <w:rsid w:val="00DB0F01"/>
    <w:rsid w:val="00DB1430"/>
    <w:rsid w:val="00DB1510"/>
    <w:rsid w:val="00DB299A"/>
    <w:rsid w:val="00DB2E49"/>
    <w:rsid w:val="00DB3326"/>
    <w:rsid w:val="00DB33B7"/>
    <w:rsid w:val="00DB3BC5"/>
    <w:rsid w:val="00DB44CC"/>
    <w:rsid w:val="00DB4598"/>
    <w:rsid w:val="00DB4C6C"/>
    <w:rsid w:val="00DB4F1B"/>
    <w:rsid w:val="00DB5B21"/>
    <w:rsid w:val="00DB67D3"/>
    <w:rsid w:val="00DB6868"/>
    <w:rsid w:val="00DB6C00"/>
    <w:rsid w:val="00DB7031"/>
    <w:rsid w:val="00DB77D3"/>
    <w:rsid w:val="00DB7982"/>
    <w:rsid w:val="00DC02E5"/>
    <w:rsid w:val="00DC11C8"/>
    <w:rsid w:val="00DC12C3"/>
    <w:rsid w:val="00DC138B"/>
    <w:rsid w:val="00DC24DB"/>
    <w:rsid w:val="00DC48C0"/>
    <w:rsid w:val="00DC4D7B"/>
    <w:rsid w:val="00DC50C3"/>
    <w:rsid w:val="00DC5DEF"/>
    <w:rsid w:val="00DC6117"/>
    <w:rsid w:val="00DC6928"/>
    <w:rsid w:val="00DD0012"/>
    <w:rsid w:val="00DD1C3B"/>
    <w:rsid w:val="00DD1DBD"/>
    <w:rsid w:val="00DD2A2C"/>
    <w:rsid w:val="00DD3B4F"/>
    <w:rsid w:val="00DD3E3E"/>
    <w:rsid w:val="00DD40F3"/>
    <w:rsid w:val="00DD44CC"/>
    <w:rsid w:val="00DD4AE5"/>
    <w:rsid w:val="00DD4E16"/>
    <w:rsid w:val="00DD52FD"/>
    <w:rsid w:val="00DD54BD"/>
    <w:rsid w:val="00DD75AE"/>
    <w:rsid w:val="00DD776D"/>
    <w:rsid w:val="00DD7ACD"/>
    <w:rsid w:val="00DD7CDF"/>
    <w:rsid w:val="00DE0B32"/>
    <w:rsid w:val="00DE0E2D"/>
    <w:rsid w:val="00DE147B"/>
    <w:rsid w:val="00DE15FB"/>
    <w:rsid w:val="00DE162D"/>
    <w:rsid w:val="00DE1E85"/>
    <w:rsid w:val="00DE211F"/>
    <w:rsid w:val="00DE3BDA"/>
    <w:rsid w:val="00DE53EE"/>
    <w:rsid w:val="00DE557C"/>
    <w:rsid w:val="00DE5919"/>
    <w:rsid w:val="00DE78C5"/>
    <w:rsid w:val="00DF0256"/>
    <w:rsid w:val="00DF0287"/>
    <w:rsid w:val="00DF19D7"/>
    <w:rsid w:val="00DF1DBC"/>
    <w:rsid w:val="00DF22BC"/>
    <w:rsid w:val="00DF2C50"/>
    <w:rsid w:val="00DF391A"/>
    <w:rsid w:val="00DF45B6"/>
    <w:rsid w:val="00DF4680"/>
    <w:rsid w:val="00DF4DC5"/>
    <w:rsid w:val="00DF4F22"/>
    <w:rsid w:val="00DF5899"/>
    <w:rsid w:val="00DF59D7"/>
    <w:rsid w:val="00DF6313"/>
    <w:rsid w:val="00DF6610"/>
    <w:rsid w:val="00DF76C5"/>
    <w:rsid w:val="00E00937"/>
    <w:rsid w:val="00E00FEE"/>
    <w:rsid w:val="00E01378"/>
    <w:rsid w:val="00E02241"/>
    <w:rsid w:val="00E03254"/>
    <w:rsid w:val="00E03B25"/>
    <w:rsid w:val="00E03B38"/>
    <w:rsid w:val="00E03FB6"/>
    <w:rsid w:val="00E04273"/>
    <w:rsid w:val="00E059ED"/>
    <w:rsid w:val="00E066E0"/>
    <w:rsid w:val="00E06E97"/>
    <w:rsid w:val="00E0709A"/>
    <w:rsid w:val="00E07984"/>
    <w:rsid w:val="00E079B1"/>
    <w:rsid w:val="00E07E5B"/>
    <w:rsid w:val="00E10422"/>
    <w:rsid w:val="00E10700"/>
    <w:rsid w:val="00E1086F"/>
    <w:rsid w:val="00E12000"/>
    <w:rsid w:val="00E1233E"/>
    <w:rsid w:val="00E13D8B"/>
    <w:rsid w:val="00E14224"/>
    <w:rsid w:val="00E15783"/>
    <w:rsid w:val="00E158A6"/>
    <w:rsid w:val="00E15A88"/>
    <w:rsid w:val="00E15E30"/>
    <w:rsid w:val="00E16590"/>
    <w:rsid w:val="00E17E9E"/>
    <w:rsid w:val="00E17FE8"/>
    <w:rsid w:val="00E2047F"/>
    <w:rsid w:val="00E204D5"/>
    <w:rsid w:val="00E21B73"/>
    <w:rsid w:val="00E21BAE"/>
    <w:rsid w:val="00E22579"/>
    <w:rsid w:val="00E22B28"/>
    <w:rsid w:val="00E22D66"/>
    <w:rsid w:val="00E23385"/>
    <w:rsid w:val="00E24C8C"/>
    <w:rsid w:val="00E256E3"/>
    <w:rsid w:val="00E25959"/>
    <w:rsid w:val="00E25E35"/>
    <w:rsid w:val="00E262AC"/>
    <w:rsid w:val="00E26883"/>
    <w:rsid w:val="00E27049"/>
    <w:rsid w:val="00E275A8"/>
    <w:rsid w:val="00E27A12"/>
    <w:rsid w:val="00E3186B"/>
    <w:rsid w:val="00E3209B"/>
    <w:rsid w:val="00E32F34"/>
    <w:rsid w:val="00E33CFB"/>
    <w:rsid w:val="00E341B6"/>
    <w:rsid w:val="00E343D8"/>
    <w:rsid w:val="00E35A5C"/>
    <w:rsid w:val="00E360ED"/>
    <w:rsid w:val="00E36177"/>
    <w:rsid w:val="00E367B4"/>
    <w:rsid w:val="00E3705B"/>
    <w:rsid w:val="00E37259"/>
    <w:rsid w:val="00E374A5"/>
    <w:rsid w:val="00E401C0"/>
    <w:rsid w:val="00E40212"/>
    <w:rsid w:val="00E402C6"/>
    <w:rsid w:val="00E404FF"/>
    <w:rsid w:val="00E4123C"/>
    <w:rsid w:val="00E41501"/>
    <w:rsid w:val="00E4188E"/>
    <w:rsid w:val="00E41F64"/>
    <w:rsid w:val="00E41F78"/>
    <w:rsid w:val="00E42004"/>
    <w:rsid w:val="00E42796"/>
    <w:rsid w:val="00E42865"/>
    <w:rsid w:val="00E42E85"/>
    <w:rsid w:val="00E43801"/>
    <w:rsid w:val="00E45070"/>
    <w:rsid w:val="00E45E83"/>
    <w:rsid w:val="00E46BEB"/>
    <w:rsid w:val="00E4722A"/>
    <w:rsid w:val="00E476C6"/>
    <w:rsid w:val="00E47737"/>
    <w:rsid w:val="00E507DB"/>
    <w:rsid w:val="00E50EA9"/>
    <w:rsid w:val="00E51176"/>
    <w:rsid w:val="00E51E06"/>
    <w:rsid w:val="00E52315"/>
    <w:rsid w:val="00E52A07"/>
    <w:rsid w:val="00E52DCE"/>
    <w:rsid w:val="00E536F3"/>
    <w:rsid w:val="00E542E7"/>
    <w:rsid w:val="00E54EEC"/>
    <w:rsid w:val="00E550A8"/>
    <w:rsid w:val="00E57303"/>
    <w:rsid w:val="00E60122"/>
    <w:rsid w:val="00E601AA"/>
    <w:rsid w:val="00E60604"/>
    <w:rsid w:val="00E62444"/>
    <w:rsid w:val="00E62741"/>
    <w:rsid w:val="00E62D37"/>
    <w:rsid w:val="00E63B9A"/>
    <w:rsid w:val="00E63E4A"/>
    <w:rsid w:val="00E63E8F"/>
    <w:rsid w:val="00E63FCF"/>
    <w:rsid w:val="00E64D3F"/>
    <w:rsid w:val="00E665EF"/>
    <w:rsid w:val="00E67102"/>
    <w:rsid w:val="00E67183"/>
    <w:rsid w:val="00E678B7"/>
    <w:rsid w:val="00E67F0E"/>
    <w:rsid w:val="00E67F50"/>
    <w:rsid w:val="00E711D6"/>
    <w:rsid w:val="00E71E57"/>
    <w:rsid w:val="00E72FC6"/>
    <w:rsid w:val="00E738D0"/>
    <w:rsid w:val="00E73F5D"/>
    <w:rsid w:val="00E74A55"/>
    <w:rsid w:val="00E75ABD"/>
    <w:rsid w:val="00E75EB4"/>
    <w:rsid w:val="00E77B6E"/>
    <w:rsid w:val="00E8070E"/>
    <w:rsid w:val="00E81520"/>
    <w:rsid w:val="00E815E6"/>
    <w:rsid w:val="00E8163C"/>
    <w:rsid w:val="00E81AD6"/>
    <w:rsid w:val="00E825F6"/>
    <w:rsid w:val="00E83662"/>
    <w:rsid w:val="00E83C42"/>
    <w:rsid w:val="00E847D8"/>
    <w:rsid w:val="00E850C1"/>
    <w:rsid w:val="00E852B3"/>
    <w:rsid w:val="00E8547D"/>
    <w:rsid w:val="00E867BD"/>
    <w:rsid w:val="00E87101"/>
    <w:rsid w:val="00E87E16"/>
    <w:rsid w:val="00E87E8E"/>
    <w:rsid w:val="00E91D12"/>
    <w:rsid w:val="00E91D99"/>
    <w:rsid w:val="00E91E32"/>
    <w:rsid w:val="00E923C4"/>
    <w:rsid w:val="00E925B5"/>
    <w:rsid w:val="00E935F3"/>
    <w:rsid w:val="00E93922"/>
    <w:rsid w:val="00E943F1"/>
    <w:rsid w:val="00E945A6"/>
    <w:rsid w:val="00E949AF"/>
    <w:rsid w:val="00E954CD"/>
    <w:rsid w:val="00E95F35"/>
    <w:rsid w:val="00E95F96"/>
    <w:rsid w:val="00E96757"/>
    <w:rsid w:val="00EA021E"/>
    <w:rsid w:val="00EA1106"/>
    <w:rsid w:val="00EA1175"/>
    <w:rsid w:val="00EA12E3"/>
    <w:rsid w:val="00EA190A"/>
    <w:rsid w:val="00EA1931"/>
    <w:rsid w:val="00EA229D"/>
    <w:rsid w:val="00EA2A37"/>
    <w:rsid w:val="00EA2C5A"/>
    <w:rsid w:val="00EA36DA"/>
    <w:rsid w:val="00EA378B"/>
    <w:rsid w:val="00EA38C0"/>
    <w:rsid w:val="00EA64AF"/>
    <w:rsid w:val="00EA6B04"/>
    <w:rsid w:val="00EA6E65"/>
    <w:rsid w:val="00EA6FAF"/>
    <w:rsid w:val="00EA7161"/>
    <w:rsid w:val="00EB050B"/>
    <w:rsid w:val="00EB08AC"/>
    <w:rsid w:val="00EB1002"/>
    <w:rsid w:val="00EB17AB"/>
    <w:rsid w:val="00EB281E"/>
    <w:rsid w:val="00EB2E4C"/>
    <w:rsid w:val="00EB33C3"/>
    <w:rsid w:val="00EB3CE8"/>
    <w:rsid w:val="00EB47C3"/>
    <w:rsid w:val="00EB47CF"/>
    <w:rsid w:val="00EB49EF"/>
    <w:rsid w:val="00EB520D"/>
    <w:rsid w:val="00EB54E8"/>
    <w:rsid w:val="00EB5777"/>
    <w:rsid w:val="00EB6BF8"/>
    <w:rsid w:val="00EB708A"/>
    <w:rsid w:val="00EB7722"/>
    <w:rsid w:val="00EC0D02"/>
    <w:rsid w:val="00EC1A93"/>
    <w:rsid w:val="00EC2095"/>
    <w:rsid w:val="00EC27E0"/>
    <w:rsid w:val="00EC2F93"/>
    <w:rsid w:val="00EC32C2"/>
    <w:rsid w:val="00EC333A"/>
    <w:rsid w:val="00EC3C4C"/>
    <w:rsid w:val="00EC4E08"/>
    <w:rsid w:val="00EC5443"/>
    <w:rsid w:val="00EC5D89"/>
    <w:rsid w:val="00ED0A14"/>
    <w:rsid w:val="00ED2011"/>
    <w:rsid w:val="00ED216A"/>
    <w:rsid w:val="00ED222E"/>
    <w:rsid w:val="00ED2E15"/>
    <w:rsid w:val="00ED3361"/>
    <w:rsid w:val="00ED438A"/>
    <w:rsid w:val="00ED4678"/>
    <w:rsid w:val="00ED4B8A"/>
    <w:rsid w:val="00ED4C06"/>
    <w:rsid w:val="00ED4CB7"/>
    <w:rsid w:val="00ED6B5B"/>
    <w:rsid w:val="00ED73F4"/>
    <w:rsid w:val="00ED7FE6"/>
    <w:rsid w:val="00EE0B9E"/>
    <w:rsid w:val="00EE2622"/>
    <w:rsid w:val="00EE3EA6"/>
    <w:rsid w:val="00EE44B3"/>
    <w:rsid w:val="00EE4CA9"/>
    <w:rsid w:val="00EE5A2A"/>
    <w:rsid w:val="00EE6825"/>
    <w:rsid w:val="00EE6EC8"/>
    <w:rsid w:val="00EE7420"/>
    <w:rsid w:val="00EE7496"/>
    <w:rsid w:val="00EE7562"/>
    <w:rsid w:val="00EF0456"/>
    <w:rsid w:val="00EF08F4"/>
    <w:rsid w:val="00EF10E2"/>
    <w:rsid w:val="00EF18F5"/>
    <w:rsid w:val="00EF2F54"/>
    <w:rsid w:val="00EF304D"/>
    <w:rsid w:val="00EF341B"/>
    <w:rsid w:val="00EF366F"/>
    <w:rsid w:val="00EF384C"/>
    <w:rsid w:val="00EF3BDC"/>
    <w:rsid w:val="00EF3D24"/>
    <w:rsid w:val="00EF4534"/>
    <w:rsid w:val="00EF7B86"/>
    <w:rsid w:val="00EF7F7E"/>
    <w:rsid w:val="00F00321"/>
    <w:rsid w:val="00F00351"/>
    <w:rsid w:val="00F009DA"/>
    <w:rsid w:val="00F00EC3"/>
    <w:rsid w:val="00F014C3"/>
    <w:rsid w:val="00F01618"/>
    <w:rsid w:val="00F01B43"/>
    <w:rsid w:val="00F02734"/>
    <w:rsid w:val="00F0273A"/>
    <w:rsid w:val="00F02E55"/>
    <w:rsid w:val="00F03367"/>
    <w:rsid w:val="00F03891"/>
    <w:rsid w:val="00F03D24"/>
    <w:rsid w:val="00F04634"/>
    <w:rsid w:val="00F0489F"/>
    <w:rsid w:val="00F05073"/>
    <w:rsid w:val="00F050F6"/>
    <w:rsid w:val="00F06A2A"/>
    <w:rsid w:val="00F06B9F"/>
    <w:rsid w:val="00F06C48"/>
    <w:rsid w:val="00F075EA"/>
    <w:rsid w:val="00F079D2"/>
    <w:rsid w:val="00F07DB1"/>
    <w:rsid w:val="00F10616"/>
    <w:rsid w:val="00F1119D"/>
    <w:rsid w:val="00F11F0F"/>
    <w:rsid w:val="00F123D4"/>
    <w:rsid w:val="00F12565"/>
    <w:rsid w:val="00F128EF"/>
    <w:rsid w:val="00F13073"/>
    <w:rsid w:val="00F1454E"/>
    <w:rsid w:val="00F145C9"/>
    <w:rsid w:val="00F14E57"/>
    <w:rsid w:val="00F14F08"/>
    <w:rsid w:val="00F15008"/>
    <w:rsid w:val="00F15068"/>
    <w:rsid w:val="00F15248"/>
    <w:rsid w:val="00F153EA"/>
    <w:rsid w:val="00F164F4"/>
    <w:rsid w:val="00F16F1D"/>
    <w:rsid w:val="00F20048"/>
    <w:rsid w:val="00F2067A"/>
    <w:rsid w:val="00F21358"/>
    <w:rsid w:val="00F2225C"/>
    <w:rsid w:val="00F227FA"/>
    <w:rsid w:val="00F228A7"/>
    <w:rsid w:val="00F232B2"/>
    <w:rsid w:val="00F23593"/>
    <w:rsid w:val="00F23BB9"/>
    <w:rsid w:val="00F23DFC"/>
    <w:rsid w:val="00F23FDE"/>
    <w:rsid w:val="00F2469A"/>
    <w:rsid w:val="00F24D09"/>
    <w:rsid w:val="00F24DC8"/>
    <w:rsid w:val="00F257AC"/>
    <w:rsid w:val="00F25836"/>
    <w:rsid w:val="00F26643"/>
    <w:rsid w:val="00F266AB"/>
    <w:rsid w:val="00F2799F"/>
    <w:rsid w:val="00F27E7C"/>
    <w:rsid w:val="00F30486"/>
    <w:rsid w:val="00F307D3"/>
    <w:rsid w:val="00F30FB8"/>
    <w:rsid w:val="00F312F7"/>
    <w:rsid w:val="00F3192F"/>
    <w:rsid w:val="00F31A20"/>
    <w:rsid w:val="00F32D08"/>
    <w:rsid w:val="00F3326E"/>
    <w:rsid w:val="00F3357C"/>
    <w:rsid w:val="00F3403E"/>
    <w:rsid w:val="00F34168"/>
    <w:rsid w:val="00F3420C"/>
    <w:rsid w:val="00F34561"/>
    <w:rsid w:val="00F3473A"/>
    <w:rsid w:val="00F34910"/>
    <w:rsid w:val="00F34D94"/>
    <w:rsid w:val="00F34F54"/>
    <w:rsid w:val="00F35535"/>
    <w:rsid w:val="00F3702B"/>
    <w:rsid w:val="00F37156"/>
    <w:rsid w:val="00F3770C"/>
    <w:rsid w:val="00F404EA"/>
    <w:rsid w:val="00F406CB"/>
    <w:rsid w:val="00F41001"/>
    <w:rsid w:val="00F41129"/>
    <w:rsid w:val="00F4152F"/>
    <w:rsid w:val="00F41896"/>
    <w:rsid w:val="00F4327B"/>
    <w:rsid w:val="00F4365A"/>
    <w:rsid w:val="00F43D6A"/>
    <w:rsid w:val="00F4418A"/>
    <w:rsid w:val="00F44E0E"/>
    <w:rsid w:val="00F4532B"/>
    <w:rsid w:val="00F453A8"/>
    <w:rsid w:val="00F45EA7"/>
    <w:rsid w:val="00F460A5"/>
    <w:rsid w:val="00F46641"/>
    <w:rsid w:val="00F46D5E"/>
    <w:rsid w:val="00F47220"/>
    <w:rsid w:val="00F47492"/>
    <w:rsid w:val="00F47681"/>
    <w:rsid w:val="00F47DCB"/>
    <w:rsid w:val="00F50D54"/>
    <w:rsid w:val="00F51B7E"/>
    <w:rsid w:val="00F5226E"/>
    <w:rsid w:val="00F52E01"/>
    <w:rsid w:val="00F533B3"/>
    <w:rsid w:val="00F53482"/>
    <w:rsid w:val="00F5399B"/>
    <w:rsid w:val="00F540D9"/>
    <w:rsid w:val="00F547D4"/>
    <w:rsid w:val="00F55653"/>
    <w:rsid w:val="00F5574C"/>
    <w:rsid w:val="00F5602A"/>
    <w:rsid w:val="00F56907"/>
    <w:rsid w:val="00F56BAB"/>
    <w:rsid w:val="00F57148"/>
    <w:rsid w:val="00F573A6"/>
    <w:rsid w:val="00F605C0"/>
    <w:rsid w:val="00F605D8"/>
    <w:rsid w:val="00F6089E"/>
    <w:rsid w:val="00F614DA"/>
    <w:rsid w:val="00F627A5"/>
    <w:rsid w:val="00F62959"/>
    <w:rsid w:val="00F63450"/>
    <w:rsid w:val="00F63704"/>
    <w:rsid w:val="00F63850"/>
    <w:rsid w:val="00F64129"/>
    <w:rsid w:val="00F65DEC"/>
    <w:rsid w:val="00F660EB"/>
    <w:rsid w:val="00F66AD2"/>
    <w:rsid w:val="00F66FBC"/>
    <w:rsid w:val="00F67A34"/>
    <w:rsid w:val="00F7035F"/>
    <w:rsid w:val="00F7044F"/>
    <w:rsid w:val="00F70945"/>
    <w:rsid w:val="00F72089"/>
    <w:rsid w:val="00F722C1"/>
    <w:rsid w:val="00F7263B"/>
    <w:rsid w:val="00F72908"/>
    <w:rsid w:val="00F72EBD"/>
    <w:rsid w:val="00F73096"/>
    <w:rsid w:val="00F73506"/>
    <w:rsid w:val="00F73655"/>
    <w:rsid w:val="00F74F20"/>
    <w:rsid w:val="00F75034"/>
    <w:rsid w:val="00F755C9"/>
    <w:rsid w:val="00F75820"/>
    <w:rsid w:val="00F759F2"/>
    <w:rsid w:val="00F764D9"/>
    <w:rsid w:val="00F76747"/>
    <w:rsid w:val="00F76C2E"/>
    <w:rsid w:val="00F771C3"/>
    <w:rsid w:val="00F80792"/>
    <w:rsid w:val="00F80E99"/>
    <w:rsid w:val="00F81E30"/>
    <w:rsid w:val="00F822BB"/>
    <w:rsid w:val="00F825C5"/>
    <w:rsid w:val="00F83289"/>
    <w:rsid w:val="00F83BE2"/>
    <w:rsid w:val="00F8469B"/>
    <w:rsid w:val="00F84AE1"/>
    <w:rsid w:val="00F84CEC"/>
    <w:rsid w:val="00F85201"/>
    <w:rsid w:val="00F85C1C"/>
    <w:rsid w:val="00F868B5"/>
    <w:rsid w:val="00F86B9D"/>
    <w:rsid w:val="00F86CB5"/>
    <w:rsid w:val="00F86DC4"/>
    <w:rsid w:val="00F87CCB"/>
    <w:rsid w:val="00F87F57"/>
    <w:rsid w:val="00F90433"/>
    <w:rsid w:val="00F90C4F"/>
    <w:rsid w:val="00F91013"/>
    <w:rsid w:val="00F91ACC"/>
    <w:rsid w:val="00F91C60"/>
    <w:rsid w:val="00F929AF"/>
    <w:rsid w:val="00F93406"/>
    <w:rsid w:val="00F9401D"/>
    <w:rsid w:val="00F95075"/>
    <w:rsid w:val="00F95F6F"/>
    <w:rsid w:val="00F96644"/>
    <w:rsid w:val="00F97986"/>
    <w:rsid w:val="00FA0167"/>
    <w:rsid w:val="00FA0496"/>
    <w:rsid w:val="00FA0C52"/>
    <w:rsid w:val="00FA0F2D"/>
    <w:rsid w:val="00FA1B14"/>
    <w:rsid w:val="00FA2EB1"/>
    <w:rsid w:val="00FA2FB4"/>
    <w:rsid w:val="00FA4364"/>
    <w:rsid w:val="00FA4DD3"/>
    <w:rsid w:val="00FA6BAB"/>
    <w:rsid w:val="00FA7173"/>
    <w:rsid w:val="00FA747B"/>
    <w:rsid w:val="00FA75D9"/>
    <w:rsid w:val="00FB0091"/>
    <w:rsid w:val="00FB051A"/>
    <w:rsid w:val="00FB150E"/>
    <w:rsid w:val="00FB2212"/>
    <w:rsid w:val="00FB27D8"/>
    <w:rsid w:val="00FB3E0E"/>
    <w:rsid w:val="00FB4000"/>
    <w:rsid w:val="00FB73DD"/>
    <w:rsid w:val="00FB7508"/>
    <w:rsid w:val="00FB76A9"/>
    <w:rsid w:val="00FC0744"/>
    <w:rsid w:val="00FC07A5"/>
    <w:rsid w:val="00FC0D28"/>
    <w:rsid w:val="00FC12CD"/>
    <w:rsid w:val="00FC1D25"/>
    <w:rsid w:val="00FC2B71"/>
    <w:rsid w:val="00FC330E"/>
    <w:rsid w:val="00FC3385"/>
    <w:rsid w:val="00FC3E20"/>
    <w:rsid w:val="00FC41E4"/>
    <w:rsid w:val="00FC46FB"/>
    <w:rsid w:val="00FC4EED"/>
    <w:rsid w:val="00FC5017"/>
    <w:rsid w:val="00FC538F"/>
    <w:rsid w:val="00FC5F73"/>
    <w:rsid w:val="00FC61CE"/>
    <w:rsid w:val="00FC66F3"/>
    <w:rsid w:val="00FC7A06"/>
    <w:rsid w:val="00FC7D7B"/>
    <w:rsid w:val="00FD02F3"/>
    <w:rsid w:val="00FD05A5"/>
    <w:rsid w:val="00FD0685"/>
    <w:rsid w:val="00FD17E5"/>
    <w:rsid w:val="00FD2120"/>
    <w:rsid w:val="00FD2573"/>
    <w:rsid w:val="00FD2CC5"/>
    <w:rsid w:val="00FD40C4"/>
    <w:rsid w:val="00FD41C8"/>
    <w:rsid w:val="00FD4E90"/>
    <w:rsid w:val="00FD5FF6"/>
    <w:rsid w:val="00FD63E1"/>
    <w:rsid w:val="00FD66B0"/>
    <w:rsid w:val="00FD7225"/>
    <w:rsid w:val="00FE0D2C"/>
    <w:rsid w:val="00FE0D3C"/>
    <w:rsid w:val="00FE0EFB"/>
    <w:rsid w:val="00FE1973"/>
    <w:rsid w:val="00FE1D79"/>
    <w:rsid w:val="00FE2B05"/>
    <w:rsid w:val="00FE3EAA"/>
    <w:rsid w:val="00FE4866"/>
    <w:rsid w:val="00FE5211"/>
    <w:rsid w:val="00FE5AF4"/>
    <w:rsid w:val="00FE5C36"/>
    <w:rsid w:val="00FE5DDB"/>
    <w:rsid w:val="00FE6011"/>
    <w:rsid w:val="00FE6A98"/>
    <w:rsid w:val="00FE6B4C"/>
    <w:rsid w:val="00FE6E6F"/>
    <w:rsid w:val="00FE7B50"/>
    <w:rsid w:val="00FF1096"/>
    <w:rsid w:val="00FF119F"/>
    <w:rsid w:val="00FF2B06"/>
    <w:rsid w:val="00FF2EB7"/>
    <w:rsid w:val="00FF2EEE"/>
    <w:rsid w:val="00FF3422"/>
    <w:rsid w:val="00FF3F0F"/>
    <w:rsid w:val="00FF40D4"/>
    <w:rsid w:val="00FF4629"/>
    <w:rsid w:val="00FF4746"/>
    <w:rsid w:val="00FF483C"/>
    <w:rsid w:val="00FF56FF"/>
    <w:rsid w:val="00FF60AD"/>
    <w:rsid w:val="00FF6320"/>
    <w:rsid w:val="00FF68FB"/>
    <w:rsid w:val="00FF6B07"/>
    <w:rsid w:val="00FF735F"/>
    <w:rsid w:val="00FF7571"/>
    <w:rsid w:val="00FF7915"/>
    <w:rsid w:val="00FF7B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42">
      <v:textbox inset="5.85pt,.7pt,5.85pt,.7pt"/>
    </o:shapedefaults>
    <o:shapelayout v:ext="edit">
      <o:idmap v:ext="edit" data="2"/>
    </o:shapelayout>
  </w:shapeDefaults>
  <w:doNotEmbedSmartTags/>
  <w:decimalSymbol w:val="."/>
  <w:listSeparator w:val=","/>
  <w14:docId w14:val="426011C0"/>
  <w15:docId w15:val="{F29490E6-89C5-4ABB-9372-80CE01B2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27BB"/>
    <w:pPr>
      <w:suppressAutoHyphens/>
    </w:pPr>
    <w:rPr>
      <w:rFonts w:ascii="CG Times (WN)" w:eastAsia="新細明體" w:hAnsi="CG Times (WN)"/>
      <w:lang w:eastAsia="ar-SA"/>
    </w:rPr>
  </w:style>
  <w:style w:type="paragraph" w:styleId="1">
    <w:name w:val="heading 1"/>
    <w:basedOn w:val="a"/>
    <w:next w:val="a"/>
    <w:qFormat/>
    <w:rsid w:val="00D569D9"/>
    <w:pPr>
      <w:numPr>
        <w:numId w:val="1"/>
      </w:numPr>
      <w:spacing w:before="240"/>
      <w:outlineLvl w:val="0"/>
    </w:pPr>
    <w:rPr>
      <w:rFonts w:ascii="Univers (WN)" w:hAnsi="Univers (WN)"/>
      <w:b/>
      <w:bCs/>
      <w:sz w:val="24"/>
      <w:szCs w:val="24"/>
      <w:u w:val="single"/>
    </w:rPr>
  </w:style>
  <w:style w:type="paragraph" w:styleId="2">
    <w:name w:val="heading 2"/>
    <w:basedOn w:val="a"/>
    <w:next w:val="a0"/>
    <w:qFormat/>
    <w:rsid w:val="00D569D9"/>
    <w:pPr>
      <w:numPr>
        <w:ilvl w:val="1"/>
        <w:numId w:val="1"/>
      </w:numPr>
      <w:tabs>
        <w:tab w:val="right" w:pos="1872"/>
      </w:tabs>
      <w:spacing w:before="240" w:line="240" w:lineRule="atLeast"/>
      <w:ind w:left="1440" w:right="720" w:hanging="720"/>
      <w:outlineLvl w:val="1"/>
    </w:pPr>
    <w:rPr>
      <w:sz w:val="24"/>
      <w:szCs w:val="24"/>
    </w:rPr>
  </w:style>
  <w:style w:type="paragraph" w:styleId="3">
    <w:name w:val="heading 3"/>
    <w:basedOn w:val="a"/>
    <w:next w:val="a"/>
    <w:link w:val="30"/>
    <w:qFormat/>
    <w:rsid w:val="00D569D9"/>
    <w:pPr>
      <w:keepNext/>
      <w:numPr>
        <w:ilvl w:val="2"/>
        <w:numId w:val="1"/>
      </w:numPr>
      <w:pBdr>
        <w:top w:val="single" w:sz="4" w:space="1" w:color="000000" w:shadow="1"/>
        <w:left w:val="single" w:sz="4" w:space="1" w:color="000000" w:shadow="1"/>
        <w:bottom w:val="single" w:sz="4" w:space="1" w:color="000000" w:shadow="1"/>
        <w:right w:val="single" w:sz="4" w:space="1" w:color="000000" w:shadow="1"/>
      </w:pBdr>
      <w:outlineLvl w:val="2"/>
    </w:pPr>
    <w:rPr>
      <w:b/>
      <w:bCs/>
    </w:rPr>
  </w:style>
  <w:style w:type="paragraph" w:styleId="6">
    <w:name w:val="heading 6"/>
    <w:basedOn w:val="a"/>
    <w:next w:val="a"/>
    <w:qFormat/>
    <w:rsid w:val="00D569D9"/>
    <w:pPr>
      <w:numPr>
        <w:ilvl w:val="5"/>
        <w:numId w:val="1"/>
      </w:numPr>
      <w:spacing w:before="240" w:after="60"/>
      <w:outlineLvl w:val="5"/>
    </w:pPr>
    <w:rPr>
      <w:rFonts w:ascii="Times New Roman" w:hAnsi="Times New Roman"/>
      <w:b/>
      <w:bCs/>
      <w:sz w:val="22"/>
      <w:szCs w:val="22"/>
    </w:rPr>
  </w:style>
  <w:style w:type="paragraph" w:styleId="8">
    <w:name w:val="heading 8"/>
    <w:basedOn w:val="a"/>
    <w:next w:val="a"/>
    <w:qFormat/>
    <w:rsid w:val="00D569D9"/>
    <w:pPr>
      <w:numPr>
        <w:ilvl w:val="7"/>
        <w:numId w:val="1"/>
      </w:numPr>
      <w:spacing w:before="240" w:after="60"/>
      <w:outlineLvl w:val="7"/>
    </w:pPr>
    <w:rPr>
      <w:rFonts w:ascii="Times New Roman" w:hAnsi="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D569D9"/>
    <w:rPr>
      <w:rFonts w:ascii="Symbol" w:hAnsi="Symbol"/>
    </w:rPr>
  </w:style>
  <w:style w:type="character" w:customStyle="1" w:styleId="WW8Num3z0">
    <w:name w:val="WW8Num3z0"/>
    <w:rsid w:val="00D569D9"/>
    <w:rPr>
      <w:rFonts w:ascii="Symbol" w:hAnsi="Symbol"/>
    </w:rPr>
  </w:style>
  <w:style w:type="character" w:customStyle="1" w:styleId="WW8Num4z0">
    <w:name w:val="WW8Num4z0"/>
    <w:rsid w:val="00D569D9"/>
    <w:rPr>
      <w:rFonts w:ascii="Symbol" w:hAnsi="Symbol"/>
    </w:rPr>
  </w:style>
  <w:style w:type="character" w:customStyle="1" w:styleId="WW8Num7z1">
    <w:name w:val="WW8Num7z1"/>
    <w:rsid w:val="00D569D9"/>
    <w:rPr>
      <w:rFonts w:ascii="Courier New" w:hAnsi="Courier New" w:cs="Courier New"/>
    </w:rPr>
  </w:style>
  <w:style w:type="character" w:customStyle="1" w:styleId="WW8Num7z2">
    <w:name w:val="WW8Num7z2"/>
    <w:rsid w:val="00D569D9"/>
    <w:rPr>
      <w:rFonts w:ascii="Wingdings" w:hAnsi="Wingdings"/>
    </w:rPr>
  </w:style>
  <w:style w:type="character" w:customStyle="1" w:styleId="WW8Num7z5">
    <w:name w:val="WW8Num7z5"/>
    <w:rsid w:val="00D569D9"/>
    <w:rPr>
      <w:rFonts w:ascii="Wingdings" w:hAnsi="Wingdings"/>
    </w:rPr>
  </w:style>
  <w:style w:type="character" w:customStyle="1" w:styleId="Absatz-Standardschriftart">
    <w:name w:val="Absatz-Standardschriftart"/>
    <w:rsid w:val="00D569D9"/>
  </w:style>
  <w:style w:type="character" w:customStyle="1" w:styleId="WW-Absatz-Standardschriftart">
    <w:name w:val="WW-Absatz-Standardschriftart"/>
    <w:rsid w:val="00D569D9"/>
  </w:style>
  <w:style w:type="character" w:customStyle="1" w:styleId="4">
    <w:name w:val="預設段落字型4"/>
    <w:rsid w:val="00D569D9"/>
  </w:style>
  <w:style w:type="character" w:customStyle="1" w:styleId="31">
    <w:name w:val="預設段落字型3"/>
    <w:rsid w:val="00D569D9"/>
  </w:style>
  <w:style w:type="character" w:customStyle="1" w:styleId="20">
    <w:name w:val="預設段落字型2"/>
    <w:rsid w:val="00D569D9"/>
  </w:style>
  <w:style w:type="character" w:customStyle="1" w:styleId="WW-Absatz-Standardschriftart1">
    <w:name w:val="WW-Absatz-Standardschriftart1"/>
    <w:rsid w:val="00D569D9"/>
  </w:style>
  <w:style w:type="character" w:customStyle="1" w:styleId="WW-Absatz-Standardschriftart11">
    <w:name w:val="WW-Absatz-Standardschriftart11"/>
    <w:rsid w:val="00D569D9"/>
  </w:style>
  <w:style w:type="character" w:customStyle="1" w:styleId="WW-Absatz-Standardschriftart111">
    <w:name w:val="WW-Absatz-Standardschriftart111"/>
    <w:rsid w:val="00D569D9"/>
  </w:style>
  <w:style w:type="character" w:customStyle="1" w:styleId="WW-Absatz-Standardschriftart1111">
    <w:name w:val="WW-Absatz-Standardschriftart1111"/>
    <w:rsid w:val="00D569D9"/>
  </w:style>
  <w:style w:type="character" w:customStyle="1" w:styleId="WW-Absatz-Standardschriftart11111">
    <w:name w:val="WW-Absatz-Standardschriftart11111"/>
    <w:rsid w:val="00D569D9"/>
  </w:style>
  <w:style w:type="character" w:customStyle="1" w:styleId="WW-Absatz-Standardschriftart111111">
    <w:name w:val="WW-Absatz-Standardschriftart111111"/>
    <w:rsid w:val="00D569D9"/>
  </w:style>
  <w:style w:type="character" w:customStyle="1" w:styleId="WW-Absatz-Standardschriftart1111111">
    <w:name w:val="WW-Absatz-Standardschriftart1111111"/>
    <w:rsid w:val="00D569D9"/>
  </w:style>
  <w:style w:type="character" w:customStyle="1" w:styleId="WW-Absatz-Standardschriftart11111111">
    <w:name w:val="WW-Absatz-Standardschriftart11111111"/>
    <w:rsid w:val="00D569D9"/>
  </w:style>
  <w:style w:type="character" w:customStyle="1" w:styleId="WW-Absatz-Standardschriftart111111111">
    <w:name w:val="WW-Absatz-Standardschriftart111111111"/>
    <w:rsid w:val="00D569D9"/>
  </w:style>
  <w:style w:type="character" w:customStyle="1" w:styleId="WW-Absatz-Standardschriftart1111111111">
    <w:name w:val="WW-Absatz-Standardschriftart1111111111"/>
    <w:rsid w:val="00D569D9"/>
  </w:style>
  <w:style w:type="character" w:customStyle="1" w:styleId="WW8Num6z1">
    <w:name w:val="WW8Num6z1"/>
    <w:rsid w:val="00D569D9"/>
    <w:rPr>
      <w:rFonts w:ascii="Courier New" w:hAnsi="Courier New" w:cs="Courier New"/>
    </w:rPr>
  </w:style>
  <w:style w:type="character" w:customStyle="1" w:styleId="WW8Num6z2">
    <w:name w:val="WW8Num6z2"/>
    <w:rsid w:val="00D569D9"/>
    <w:rPr>
      <w:rFonts w:ascii="Wingdings" w:hAnsi="Wingdings"/>
    </w:rPr>
  </w:style>
  <w:style w:type="character" w:customStyle="1" w:styleId="WW8Num6z5">
    <w:name w:val="WW8Num6z5"/>
    <w:rsid w:val="00D569D9"/>
    <w:rPr>
      <w:rFonts w:ascii="Wingdings" w:hAnsi="Wingdings"/>
    </w:rPr>
  </w:style>
  <w:style w:type="character" w:customStyle="1" w:styleId="WW8Num8z1">
    <w:name w:val="WW8Num8z1"/>
    <w:rsid w:val="00D569D9"/>
    <w:rPr>
      <w:rFonts w:ascii="Courier New" w:hAnsi="Courier New" w:cs="Courier New"/>
    </w:rPr>
  </w:style>
  <w:style w:type="character" w:customStyle="1" w:styleId="WW8Num8z2">
    <w:name w:val="WW8Num8z2"/>
    <w:rsid w:val="00D569D9"/>
    <w:rPr>
      <w:rFonts w:ascii="Wingdings" w:hAnsi="Wingdings"/>
    </w:rPr>
  </w:style>
  <w:style w:type="character" w:customStyle="1" w:styleId="WW8Num8z5">
    <w:name w:val="WW8Num8z5"/>
    <w:rsid w:val="00D569D9"/>
    <w:rPr>
      <w:rFonts w:ascii="Wingdings" w:hAnsi="Wingdings"/>
    </w:rPr>
  </w:style>
  <w:style w:type="character" w:customStyle="1" w:styleId="10">
    <w:name w:val="預設段落字型1"/>
    <w:rsid w:val="00D569D9"/>
  </w:style>
  <w:style w:type="character" w:customStyle="1" w:styleId="WW-Absatz-Standardschriftart11111111111">
    <w:name w:val="WW-Absatz-Standardschriftart11111111111"/>
    <w:rsid w:val="00D569D9"/>
  </w:style>
  <w:style w:type="character" w:customStyle="1" w:styleId="WW8Num2z1">
    <w:name w:val="WW8Num2z1"/>
    <w:rsid w:val="00D569D9"/>
    <w:rPr>
      <w:rFonts w:ascii="Courier New" w:hAnsi="Courier New" w:cs="Courier New"/>
    </w:rPr>
  </w:style>
  <w:style w:type="character" w:customStyle="1" w:styleId="WW8Num2z2">
    <w:name w:val="WW8Num2z2"/>
    <w:rsid w:val="00D569D9"/>
    <w:rPr>
      <w:rFonts w:ascii="Wingdings" w:hAnsi="Wingdings"/>
    </w:rPr>
  </w:style>
  <w:style w:type="character" w:customStyle="1" w:styleId="WW8Num4z1">
    <w:name w:val="WW8Num4z1"/>
    <w:rsid w:val="00D569D9"/>
    <w:rPr>
      <w:rFonts w:ascii="Courier New" w:hAnsi="Courier New" w:cs="Courier New"/>
    </w:rPr>
  </w:style>
  <w:style w:type="character" w:customStyle="1" w:styleId="WW8Num4z2">
    <w:name w:val="WW8Num4z2"/>
    <w:rsid w:val="00D569D9"/>
    <w:rPr>
      <w:rFonts w:ascii="Wingdings" w:hAnsi="Wingdings"/>
    </w:rPr>
  </w:style>
  <w:style w:type="character" w:customStyle="1" w:styleId="WW8Num5z0">
    <w:name w:val="WW8Num5z0"/>
    <w:rsid w:val="00D569D9"/>
    <w:rPr>
      <w:rFonts w:ascii="Symbol" w:hAnsi="Symbol" w:cs="Times New Roman"/>
      <w:b w:val="0"/>
      <w:i w:val="0"/>
      <w:sz w:val="20"/>
      <w:szCs w:val="20"/>
    </w:rPr>
  </w:style>
  <w:style w:type="character" w:customStyle="1" w:styleId="WW8Num5z1">
    <w:name w:val="WW8Num5z1"/>
    <w:rsid w:val="00D569D9"/>
    <w:rPr>
      <w:rFonts w:ascii="Symbol" w:hAnsi="Symbol"/>
      <w:b w:val="0"/>
      <w:i w:val="0"/>
      <w:sz w:val="20"/>
      <w:szCs w:val="20"/>
    </w:rPr>
  </w:style>
  <w:style w:type="character" w:customStyle="1" w:styleId="WW8Num5z2">
    <w:name w:val="WW8Num5z2"/>
    <w:rsid w:val="00D569D9"/>
    <w:rPr>
      <w:rFonts w:ascii="Wingdings" w:hAnsi="Wingdings"/>
    </w:rPr>
  </w:style>
  <w:style w:type="character" w:customStyle="1" w:styleId="WW8Num5z3">
    <w:name w:val="WW8Num5z3"/>
    <w:rsid w:val="00D569D9"/>
    <w:rPr>
      <w:rFonts w:ascii="Symbol" w:hAnsi="Symbol"/>
    </w:rPr>
  </w:style>
  <w:style w:type="character" w:customStyle="1" w:styleId="WW8Num5z4">
    <w:name w:val="WW8Num5z4"/>
    <w:rsid w:val="00D569D9"/>
    <w:rPr>
      <w:rFonts w:ascii="Courier New" w:hAnsi="Courier New"/>
    </w:rPr>
  </w:style>
  <w:style w:type="character" w:customStyle="1" w:styleId="WW8Num6z0">
    <w:name w:val="WW8Num6z0"/>
    <w:rsid w:val="00D569D9"/>
    <w:rPr>
      <w:rFonts w:ascii="Symbol" w:hAnsi="Symbol"/>
    </w:rPr>
  </w:style>
  <w:style w:type="character" w:customStyle="1" w:styleId="WW8Num7z0">
    <w:name w:val="WW8Num7z0"/>
    <w:rsid w:val="00D569D9"/>
    <w:rPr>
      <w:rFonts w:ascii="Symbol" w:hAnsi="Symbol"/>
    </w:rPr>
  </w:style>
  <w:style w:type="character" w:customStyle="1" w:styleId="WW8Num8z0">
    <w:name w:val="WW8Num8z0"/>
    <w:rsid w:val="00D569D9"/>
    <w:rPr>
      <w:rFonts w:ascii="Symbol" w:hAnsi="Symbol"/>
    </w:rPr>
  </w:style>
  <w:style w:type="character" w:customStyle="1" w:styleId="WW8Num10z0">
    <w:name w:val="WW8Num10z0"/>
    <w:rsid w:val="00D569D9"/>
    <w:rPr>
      <w:rFonts w:ascii="Symbol" w:hAnsi="Symbol"/>
    </w:rPr>
  </w:style>
  <w:style w:type="character" w:customStyle="1" w:styleId="WW8Num10z1">
    <w:name w:val="WW8Num10z1"/>
    <w:rsid w:val="00D569D9"/>
    <w:rPr>
      <w:rFonts w:ascii="Courier New" w:hAnsi="Courier New" w:cs="Courier New"/>
    </w:rPr>
  </w:style>
  <w:style w:type="character" w:customStyle="1" w:styleId="WW8Num10z2">
    <w:name w:val="WW8Num10z2"/>
    <w:rsid w:val="00D569D9"/>
    <w:rPr>
      <w:rFonts w:ascii="Wingdings" w:hAnsi="Wingdings"/>
    </w:rPr>
  </w:style>
  <w:style w:type="character" w:customStyle="1" w:styleId="WW8Num11z0">
    <w:name w:val="WW8Num11z0"/>
    <w:rsid w:val="00D569D9"/>
    <w:rPr>
      <w:rFonts w:ascii="Symbol" w:hAnsi="Symbol"/>
    </w:rPr>
  </w:style>
  <w:style w:type="character" w:customStyle="1" w:styleId="WW8Num11z1">
    <w:name w:val="WW8Num11z1"/>
    <w:rsid w:val="00D569D9"/>
    <w:rPr>
      <w:rFonts w:ascii="Courier New" w:hAnsi="Courier New" w:cs="Courier New"/>
    </w:rPr>
  </w:style>
  <w:style w:type="character" w:customStyle="1" w:styleId="WW8Num11z2">
    <w:name w:val="WW8Num11z2"/>
    <w:rsid w:val="00D569D9"/>
    <w:rPr>
      <w:rFonts w:ascii="Wingdings" w:hAnsi="Wingdings"/>
    </w:rPr>
  </w:style>
  <w:style w:type="character" w:customStyle="1" w:styleId="WW8Num12z0">
    <w:name w:val="WW8Num12z0"/>
    <w:rsid w:val="00D569D9"/>
    <w:rPr>
      <w:rFonts w:ascii="Symbol" w:hAnsi="Symbol"/>
    </w:rPr>
  </w:style>
  <w:style w:type="character" w:customStyle="1" w:styleId="WW8Num12z1">
    <w:name w:val="WW8Num12z1"/>
    <w:rsid w:val="00D569D9"/>
    <w:rPr>
      <w:rFonts w:ascii="Courier New" w:hAnsi="Courier New" w:cs="Courier New"/>
    </w:rPr>
  </w:style>
  <w:style w:type="character" w:customStyle="1" w:styleId="WW8Num12z2">
    <w:name w:val="WW8Num12z2"/>
    <w:rsid w:val="00D569D9"/>
    <w:rPr>
      <w:rFonts w:ascii="Wingdings" w:hAnsi="Wingdings"/>
    </w:rPr>
  </w:style>
  <w:style w:type="character" w:customStyle="1" w:styleId="WW8Num13z0">
    <w:name w:val="WW8Num13z0"/>
    <w:rsid w:val="00D569D9"/>
    <w:rPr>
      <w:rFonts w:ascii="Symbol" w:hAnsi="Symbol"/>
    </w:rPr>
  </w:style>
  <w:style w:type="character" w:customStyle="1" w:styleId="WW8Num13z1">
    <w:name w:val="WW8Num13z1"/>
    <w:rsid w:val="00D569D9"/>
    <w:rPr>
      <w:rFonts w:ascii="Courier New" w:hAnsi="Courier New" w:cs="Courier New"/>
    </w:rPr>
  </w:style>
  <w:style w:type="character" w:customStyle="1" w:styleId="WW8Num13z2">
    <w:name w:val="WW8Num13z2"/>
    <w:rsid w:val="00D569D9"/>
    <w:rPr>
      <w:rFonts w:ascii="Wingdings" w:hAnsi="Wingdings"/>
    </w:rPr>
  </w:style>
  <w:style w:type="character" w:customStyle="1" w:styleId="WW8Num19z0">
    <w:name w:val="WW8Num19z0"/>
    <w:rsid w:val="00D569D9"/>
    <w:rPr>
      <w:rFonts w:ascii="Symbol" w:hAnsi="Symbol"/>
    </w:rPr>
  </w:style>
  <w:style w:type="character" w:customStyle="1" w:styleId="WW8Num19z1">
    <w:name w:val="WW8Num19z1"/>
    <w:rsid w:val="00D569D9"/>
    <w:rPr>
      <w:rFonts w:ascii="Courier New" w:hAnsi="Courier New" w:cs="Courier New"/>
    </w:rPr>
  </w:style>
  <w:style w:type="character" w:customStyle="1" w:styleId="WW8Num19z2">
    <w:name w:val="WW8Num19z2"/>
    <w:rsid w:val="00D569D9"/>
    <w:rPr>
      <w:rFonts w:ascii="Wingdings" w:hAnsi="Wingdings"/>
    </w:rPr>
  </w:style>
  <w:style w:type="character" w:customStyle="1" w:styleId="WW8Num20z0">
    <w:name w:val="WW8Num20z0"/>
    <w:rsid w:val="00D569D9"/>
    <w:rPr>
      <w:rFonts w:ascii="Symbol" w:hAnsi="Symbol"/>
    </w:rPr>
  </w:style>
  <w:style w:type="character" w:customStyle="1" w:styleId="WW8Num20z1">
    <w:name w:val="WW8Num20z1"/>
    <w:rsid w:val="00D569D9"/>
    <w:rPr>
      <w:rFonts w:ascii="Courier New" w:hAnsi="Courier New" w:cs="Courier New"/>
    </w:rPr>
  </w:style>
  <w:style w:type="character" w:customStyle="1" w:styleId="WW8Num20z2">
    <w:name w:val="WW8Num20z2"/>
    <w:rsid w:val="00D569D9"/>
    <w:rPr>
      <w:rFonts w:ascii="Wingdings" w:hAnsi="Wingdings"/>
    </w:rPr>
  </w:style>
  <w:style w:type="character" w:customStyle="1" w:styleId="WW8Num21z0">
    <w:name w:val="WW8Num21z0"/>
    <w:rsid w:val="00D569D9"/>
    <w:rPr>
      <w:rFonts w:ascii="Symbol" w:hAnsi="Symbol"/>
      <w:sz w:val="20"/>
    </w:rPr>
  </w:style>
  <w:style w:type="character" w:customStyle="1" w:styleId="WW8Num22z0">
    <w:name w:val="WW8Num22z0"/>
    <w:rsid w:val="00D569D9"/>
    <w:rPr>
      <w:rFonts w:ascii="Symbol" w:hAnsi="Symbol"/>
    </w:rPr>
  </w:style>
  <w:style w:type="character" w:customStyle="1" w:styleId="WW8Num22z1">
    <w:name w:val="WW8Num22z1"/>
    <w:rsid w:val="00D569D9"/>
    <w:rPr>
      <w:rFonts w:ascii="Courier New" w:hAnsi="Courier New" w:cs="Courier New"/>
    </w:rPr>
  </w:style>
  <w:style w:type="character" w:customStyle="1" w:styleId="WW8Num22z2">
    <w:name w:val="WW8Num22z2"/>
    <w:rsid w:val="00D569D9"/>
    <w:rPr>
      <w:rFonts w:ascii="Wingdings" w:hAnsi="Wingdings"/>
    </w:rPr>
  </w:style>
  <w:style w:type="character" w:customStyle="1" w:styleId="WW8Num23z0">
    <w:name w:val="WW8Num23z0"/>
    <w:rsid w:val="00D569D9"/>
    <w:rPr>
      <w:rFonts w:ascii="Symbol" w:hAnsi="Symbol"/>
    </w:rPr>
  </w:style>
  <w:style w:type="character" w:customStyle="1" w:styleId="WW8Num23z1">
    <w:name w:val="WW8Num23z1"/>
    <w:rsid w:val="00D569D9"/>
    <w:rPr>
      <w:rFonts w:ascii="Courier New" w:hAnsi="Courier New" w:cs="Courier New"/>
    </w:rPr>
  </w:style>
  <w:style w:type="character" w:customStyle="1" w:styleId="WW8Num23z2">
    <w:name w:val="WW8Num23z2"/>
    <w:rsid w:val="00D569D9"/>
    <w:rPr>
      <w:rFonts w:ascii="Wingdings" w:hAnsi="Wingdings"/>
    </w:rPr>
  </w:style>
  <w:style w:type="character" w:customStyle="1" w:styleId="WW8Num24z0">
    <w:name w:val="WW8Num24z0"/>
    <w:rsid w:val="00D569D9"/>
    <w:rPr>
      <w:rFonts w:ascii="Symbol" w:hAnsi="Symbol"/>
    </w:rPr>
  </w:style>
  <w:style w:type="character" w:customStyle="1" w:styleId="WW8Num24z1">
    <w:name w:val="WW8Num24z1"/>
    <w:rsid w:val="00D569D9"/>
    <w:rPr>
      <w:rFonts w:ascii="Courier New" w:hAnsi="Courier New" w:cs="Courier New"/>
    </w:rPr>
  </w:style>
  <w:style w:type="character" w:customStyle="1" w:styleId="WW8Num24z5">
    <w:name w:val="WW8Num24z5"/>
    <w:rsid w:val="00D569D9"/>
    <w:rPr>
      <w:rFonts w:ascii="Wingdings" w:hAnsi="Wingdings"/>
    </w:rPr>
  </w:style>
  <w:style w:type="character" w:customStyle="1" w:styleId="WW8Num25z0">
    <w:name w:val="WW8Num25z0"/>
    <w:rsid w:val="00D569D9"/>
    <w:rPr>
      <w:rFonts w:ascii="Symbol" w:hAnsi="Symbol"/>
    </w:rPr>
  </w:style>
  <w:style w:type="character" w:customStyle="1" w:styleId="WW8Num25z1">
    <w:name w:val="WW8Num25z1"/>
    <w:rsid w:val="00D569D9"/>
    <w:rPr>
      <w:rFonts w:ascii="Courier New" w:hAnsi="Courier New" w:cs="Courier New"/>
    </w:rPr>
  </w:style>
  <w:style w:type="character" w:customStyle="1" w:styleId="WW8Num25z2">
    <w:name w:val="WW8Num25z2"/>
    <w:rsid w:val="00D569D9"/>
    <w:rPr>
      <w:rFonts w:ascii="Wingdings" w:hAnsi="Wingdings"/>
    </w:rPr>
  </w:style>
  <w:style w:type="character" w:customStyle="1" w:styleId="WW8Num26z0">
    <w:name w:val="WW8Num26z0"/>
    <w:rsid w:val="00D569D9"/>
    <w:rPr>
      <w:rFonts w:ascii="Symbol" w:hAnsi="Symbol"/>
    </w:rPr>
  </w:style>
  <w:style w:type="character" w:customStyle="1" w:styleId="WW8Num26z1">
    <w:name w:val="WW8Num26z1"/>
    <w:rsid w:val="00D569D9"/>
    <w:rPr>
      <w:rFonts w:ascii="Courier New" w:hAnsi="Courier New" w:cs="Courier New"/>
    </w:rPr>
  </w:style>
  <w:style w:type="character" w:customStyle="1" w:styleId="WW8Num26z2">
    <w:name w:val="WW8Num26z2"/>
    <w:rsid w:val="00D569D9"/>
    <w:rPr>
      <w:rFonts w:ascii="Wingdings" w:hAnsi="Wingdings"/>
    </w:rPr>
  </w:style>
  <w:style w:type="character" w:customStyle="1" w:styleId="DefaultParagraphFont1">
    <w:name w:val="Default Paragraph Font1"/>
    <w:rsid w:val="00D569D9"/>
  </w:style>
  <w:style w:type="character" w:styleId="a4">
    <w:name w:val="Hyperlink"/>
    <w:rsid w:val="00D569D9"/>
    <w:rPr>
      <w:color w:val="0000FF"/>
      <w:u w:val="single"/>
    </w:rPr>
  </w:style>
  <w:style w:type="character" w:styleId="a5">
    <w:name w:val="FollowedHyperlink"/>
    <w:rsid w:val="00D569D9"/>
    <w:rPr>
      <w:color w:val="800080"/>
      <w:u w:val="single"/>
    </w:rPr>
  </w:style>
  <w:style w:type="character" w:styleId="a6">
    <w:name w:val="Strong"/>
    <w:qFormat/>
    <w:rsid w:val="00D569D9"/>
    <w:rPr>
      <w:b/>
      <w:bCs/>
    </w:rPr>
  </w:style>
  <w:style w:type="character" w:customStyle="1" w:styleId="CharChar1">
    <w:name w:val="Char Char1"/>
    <w:rsid w:val="00D569D9"/>
    <w:rPr>
      <w:rFonts w:ascii="CG Times (WN)" w:hAnsi="CG Times (WN)"/>
      <w:b/>
      <w:bCs/>
    </w:rPr>
  </w:style>
  <w:style w:type="character" w:customStyle="1" w:styleId="CharChar">
    <w:name w:val="Char Char"/>
    <w:rsid w:val="00D569D9"/>
    <w:rPr>
      <w:rFonts w:ascii="Courier New" w:hAnsi="Courier New" w:cs="Courier New"/>
    </w:rPr>
  </w:style>
  <w:style w:type="paragraph" w:customStyle="1" w:styleId="Heading">
    <w:name w:val="Heading"/>
    <w:basedOn w:val="a"/>
    <w:next w:val="a0"/>
    <w:rsid w:val="00D569D9"/>
    <w:pPr>
      <w:keepNext/>
      <w:spacing w:before="240" w:after="120"/>
    </w:pPr>
    <w:rPr>
      <w:rFonts w:ascii="Arial" w:hAnsi="Arial" w:cs="Tahoma"/>
      <w:sz w:val="28"/>
      <w:szCs w:val="28"/>
    </w:rPr>
  </w:style>
  <w:style w:type="paragraph" w:styleId="a0">
    <w:name w:val="Body Text"/>
    <w:basedOn w:val="a"/>
    <w:rsid w:val="00D569D9"/>
    <w:pPr>
      <w:spacing w:after="120"/>
    </w:pPr>
  </w:style>
  <w:style w:type="paragraph" w:styleId="a7">
    <w:name w:val="List"/>
    <w:basedOn w:val="a0"/>
    <w:rsid w:val="00D569D9"/>
    <w:rPr>
      <w:rFonts w:cs="Tahoma"/>
    </w:rPr>
  </w:style>
  <w:style w:type="paragraph" w:customStyle="1" w:styleId="Caption1">
    <w:name w:val="Caption1"/>
    <w:basedOn w:val="a"/>
    <w:next w:val="a"/>
    <w:rsid w:val="00D569D9"/>
    <w:pPr>
      <w:spacing w:before="120" w:after="120"/>
    </w:pPr>
    <w:rPr>
      <w:b/>
      <w:bCs/>
    </w:rPr>
  </w:style>
  <w:style w:type="paragraph" w:customStyle="1" w:styleId="Index">
    <w:name w:val="Index"/>
    <w:basedOn w:val="a"/>
    <w:rsid w:val="00D569D9"/>
    <w:pPr>
      <w:suppressLineNumbers/>
    </w:pPr>
    <w:rPr>
      <w:rFonts w:cs="Tahoma"/>
    </w:rPr>
  </w:style>
  <w:style w:type="paragraph" w:styleId="a8">
    <w:name w:val="footer"/>
    <w:basedOn w:val="a"/>
    <w:rsid w:val="00D569D9"/>
    <w:pPr>
      <w:tabs>
        <w:tab w:val="center" w:pos="4320"/>
        <w:tab w:val="right" w:pos="8640"/>
      </w:tabs>
    </w:pPr>
  </w:style>
  <w:style w:type="paragraph" w:styleId="a9">
    <w:name w:val="header"/>
    <w:basedOn w:val="a"/>
    <w:rsid w:val="00D569D9"/>
    <w:pPr>
      <w:tabs>
        <w:tab w:val="center" w:pos="4320"/>
        <w:tab w:val="right" w:pos="8640"/>
      </w:tabs>
    </w:pPr>
  </w:style>
  <w:style w:type="paragraph" w:customStyle="1" w:styleId="O2">
    <w:name w:val="O2"/>
    <w:rsid w:val="00D569D9"/>
    <w:pPr>
      <w:tabs>
        <w:tab w:val="right" w:pos="1152"/>
        <w:tab w:val="left" w:pos="1440"/>
      </w:tabs>
      <w:suppressAutoHyphens/>
      <w:spacing w:before="60" w:line="240" w:lineRule="atLeast"/>
      <w:ind w:left="1440" w:right="720" w:hanging="720"/>
    </w:pPr>
    <w:rPr>
      <w:rFonts w:ascii="CG Times (WN)" w:eastAsia="新細明體" w:hAnsi="CG Times (WN)"/>
      <w:lang w:eastAsia="ar-SA"/>
    </w:rPr>
  </w:style>
  <w:style w:type="paragraph" w:customStyle="1" w:styleId="PlainText1">
    <w:name w:val="Plain Text1"/>
    <w:basedOn w:val="a"/>
    <w:rsid w:val="00D569D9"/>
    <w:rPr>
      <w:rFonts w:ascii="Courier New" w:hAnsi="Courier New" w:cs="Courier New"/>
    </w:rPr>
  </w:style>
  <w:style w:type="paragraph" w:customStyle="1" w:styleId="DocumentMap1">
    <w:name w:val="Document Map1"/>
    <w:basedOn w:val="a"/>
    <w:rsid w:val="00D569D9"/>
    <w:pPr>
      <w:shd w:val="clear" w:color="auto" w:fill="000080"/>
    </w:pPr>
    <w:rPr>
      <w:rFonts w:ascii="Tahoma" w:hAnsi="Tahoma"/>
    </w:rPr>
  </w:style>
  <w:style w:type="paragraph" w:styleId="aa">
    <w:name w:val="Title"/>
    <w:basedOn w:val="a"/>
    <w:next w:val="ab"/>
    <w:link w:val="ac"/>
    <w:qFormat/>
    <w:rsid w:val="00D569D9"/>
    <w:pPr>
      <w:spacing w:before="240" w:line="240" w:lineRule="atLeast"/>
      <w:jc w:val="center"/>
    </w:pPr>
    <w:rPr>
      <w:rFonts w:ascii="Times New Roman" w:hAnsi="Times New Roman"/>
      <w:sz w:val="28"/>
    </w:rPr>
  </w:style>
  <w:style w:type="paragraph" w:styleId="ab">
    <w:name w:val="Subtitle"/>
    <w:basedOn w:val="Heading"/>
    <w:next w:val="a0"/>
    <w:qFormat/>
    <w:rsid w:val="00D569D9"/>
    <w:pPr>
      <w:jc w:val="center"/>
    </w:pPr>
    <w:rPr>
      <w:i/>
      <w:iCs/>
    </w:rPr>
  </w:style>
  <w:style w:type="paragraph" w:customStyle="1" w:styleId="BalloonText1">
    <w:name w:val="Balloon Text1"/>
    <w:basedOn w:val="a"/>
    <w:rsid w:val="00D569D9"/>
    <w:rPr>
      <w:rFonts w:ascii="Tahoma" w:hAnsi="Tahoma" w:cs="Tahoma"/>
      <w:sz w:val="16"/>
      <w:szCs w:val="16"/>
    </w:rPr>
  </w:style>
  <w:style w:type="paragraph" w:customStyle="1" w:styleId="Framecontents">
    <w:name w:val="Frame contents"/>
    <w:basedOn w:val="a0"/>
    <w:rsid w:val="00D569D9"/>
  </w:style>
  <w:style w:type="paragraph" w:styleId="ad">
    <w:name w:val="List Paragraph"/>
    <w:basedOn w:val="a"/>
    <w:uiPriority w:val="34"/>
    <w:qFormat/>
    <w:rsid w:val="00D569D9"/>
    <w:pPr>
      <w:suppressAutoHyphens w:val="0"/>
      <w:ind w:left="480"/>
    </w:pPr>
    <w:rPr>
      <w:rFonts w:ascii="Calibri" w:hAnsi="Calibri" w:cs="新細明體"/>
      <w:sz w:val="24"/>
      <w:szCs w:val="24"/>
    </w:rPr>
  </w:style>
  <w:style w:type="character" w:customStyle="1" w:styleId="30">
    <w:name w:val="標題 3 字元"/>
    <w:link w:val="3"/>
    <w:rsid w:val="00914FDE"/>
    <w:rPr>
      <w:rFonts w:ascii="CG Times (WN)" w:eastAsia="新細明體" w:hAnsi="CG Times (WN)"/>
      <w:b/>
      <w:bCs/>
      <w:lang w:eastAsia="ar-SA"/>
    </w:rPr>
  </w:style>
  <w:style w:type="paragraph" w:styleId="ae">
    <w:name w:val="Plain Text"/>
    <w:basedOn w:val="a"/>
    <w:link w:val="af"/>
    <w:unhideWhenUsed/>
    <w:rsid w:val="00BC4B33"/>
    <w:pPr>
      <w:suppressAutoHyphens w:val="0"/>
    </w:pPr>
    <w:rPr>
      <w:rFonts w:ascii="Calibri" w:hAnsi="Calibri"/>
      <w:sz w:val="21"/>
      <w:szCs w:val="21"/>
    </w:rPr>
  </w:style>
  <w:style w:type="character" w:customStyle="1" w:styleId="af">
    <w:name w:val="純文字 字元"/>
    <w:link w:val="ae"/>
    <w:rsid w:val="00BC4B33"/>
    <w:rPr>
      <w:rFonts w:ascii="Calibri" w:eastAsia="新細明體" w:hAnsi="Calibri" w:cs="Calibri"/>
      <w:sz w:val="21"/>
      <w:szCs w:val="21"/>
    </w:rPr>
  </w:style>
  <w:style w:type="paragraph" w:customStyle="1" w:styleId="11">
    <w:name w:val="純文字1"/>
    <w:basedOn w:val="a"/>
    <w:rsid w:val="009409CA"/>
    <w:rPr>
      <w:rFonts w:ascii="Courier New" w:hAnsi="Courier New" w:cs="Courier New"/>
    </w:rPr>
  </w:style>
  <w:style w:type="paragraph" w:styleId="Web">
    <w:name w:val="Normal (Web)"/>
    <w:basedOn w:val="a"/>
    <w:uiPriority w:val="99"/>
    <w:semiHidden/>
    <w:unhideWhenUsed/>
    <w:rsid w:val="001A4FC1"/>
    <w:pPr>
      <w:suppressAutoHyphens w:val="0"/>
      <w:spacing w:before="100" w:beforeAutospacing="1" w:after="100" w:afterAutospacing="1"/>
    </w:pPr>
    <w:rPr>
      <w:rFonts w:ascii="新細明體" w:hAnsi="新細明體" w:cs="新細明體"/>
      <w:sz w:val="24"/>
      <w:szCs w:val="24"/>
      <w:lang w:eastAsia="zh-TW"/>
    </w:rPr>
  </w:style>
  <w:style w:type="character" w:customStyle="1" w:styleId="ac">
    <w:name w:val="標題 字元"/>
    <w:link w:val="aa"/>
    <w:rsid w:val="00F30486"/>
    <w:rPr>
      <w:rFonts w:eastAsia="新細明體"/>
      <w:sz w:val="28"/>
      <w:lang w:eastAsia="ar-SA"/>
    </w:rPr>
  </w:style>
  <w:style w:type="paragraph" w:styleId="af0">
    <w:name w:val="Balloon Text"/>
    <w:basedOn w:val="a"/>
    <w:link w:val="af1"/>
    <w:uiPriority w:val="99"/>
    <w:semiHidden/>
    <w:unhideWhenUsed/>
    <w:rsid w:val="003C1214"/>
    <w:rPr>
      <w:rFonts w:asciiTheme="majorHAnsi" w:eastAsiaTheme="majorEastAsia" w:hAnsiTheme="majorHAnsi" w:cstheme="majorBidi"/>
      <w:sz w:val="18"/>
      <w:szCs w:val="18"/>
    </w:rPr>
  </w:style>
  <w:style w:type="character" w:customStyle="1" w:styleId="af1">
    <w:name w:val="註解方塊文字 字元"/>
    <w:basedOn w:val="a1"/>
    <w:link w:val="af0"/>
    <w:uiPriority w:val="99"/>
    <w:semiHidden/>
    <w:rsid w:val="003C1214"/>
    <w:rPr>
      <w:rFonts w:asciiTheme="majorHAnsi" w:eastAsiaTheme="majorEastAsia" w:hAnsiTheme="majorHAnsi" w:cstheme="majorBid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086">
      <w:bodyDiv w:val="1"/>
      <w:marLeft w:val="0"/>
      <w:marRight w:val="0"/>
      <w:marTop w:val="0"/>
      <w:marBottom w:val="0"/>
      <w:divBdr>
        <w:top w:val="none" w:sz="0" w:space="0" w:color="auto"/>
        <w:left w:val="none" w:sz="0" w:space="0" w:color="auto"/>
        <w:bottom w:val="none" w:sz="0" w:space="0" w:color="auto"/>
        <w:right w:val="none" w:sz="0" w:space="0" w:color="auto"/>
      </w:divBdr>
    </w:div>
    <w:div w:id="20057280">
      <w:bodyDiv w:val="1"/>
      <w:marLeft w:val="0"/>
      <w:marRight w:val="0"/>
      <w:marTop w:val="0"/>
      <w:marBottom w:val="0"/>
      <w:divBdr>
        <w:top w:val="none" w:sz="0" w:space="0" w:color="auto"/>
        <w:left w:val="none" w:sz="0" w:space="0" w:color="auto"/>
        <w:bottom w:val="none" w:sz="0" w:space="0" w:color="auto"/>
        <w:right w:val="none" w:sz="0" w:space="0" w:color="auto"/>
      </w:divBdr>
    </w:div>
    <w:div w:id="23094995">
      <w:bodyDiv w:val="1"/>
      <w:marLeft w:val="0"/>
      <w:marRight w:val="0"/>
      <w:marTop w:val="0"/>
      <w:marBottom w:val="0"/>
      <w:divBdr>
        <w:top w:val="none" w:sz="0" w:space="0" w:color="auto"/>
        <w:left w:val="none" w:sz="0" w:space="0" w:color="auto"/>
        <w:bottom w:val="none" w:sz="0" w:space="0" w:color="auto"/>
        <w:right w:val="none" w:sz="0" w:space="0" w:color="auto"/>
      </w:divBdr>
    </w:div>
    <w:div w:id="26681922">
      <w:bodyDiv w:val="1"/>
      <w:marLeft w:val="0"/>
      <w:marRight w:val="0"/>
      <w:marTop w:val="0"/>
      <w:marBottom w:val="0"/>
      <w:divBdr>
        <w:top w:val="none" w:sz="0" w:space="0" w:color="auto"/>
        <w:left w:val="none" w:sz="0" w:space="0" w:color="auto"/>
        <w:bottom w:val="none" w:sz="0" w:space="0" w:color="auto"/>
        <w:right w:val="none" w:sz="0" w:space="0" w:color="auto"/>
      </w:divBdr>
    </w:div>
    <w:div w:id="35082802">
      <w:bodyDiv w:val="1"/>
      <w:marLeft w:val="0"/>
      <w:marRight w:val="0"/>
      <w:marTop w:val="0"/>
      <w:marBottom w:val="0"/>
      <w:divBdr>
        <w:top w:val="none" w:sz="0" w:space="0" w:color="auto"/>
        <w:left w:val="none" w:sz="0" w:space="0" w:color="auto"/>
        <w:bottom w:val="none" w:sz="0" w:space="0" w:color="auto"/>
        <w:right w:val="none" w:sz="0" w:space="0" w:color="auto"/>
      </w:divBdr>
    </w:div>
    <w:div w:id="45569294">
      <w:bodyDiv w:val="1"/>
      <w:marLeft w:val="0"/>
      <w:marRight w:val="0"/>
      <w:marTop w:val="0"/>
      <w:marBottom w:val="0"/>
      <w:divBdr>
        <w:top w:val="none" w:sz="0" w:space="0" w:color="auto"/>
        <w:left w:val="none" w:sz="0" w:space="0" w:color="auto"/>
        <w:bottom w:val="none" w:sz="0" w:space="0" w:color="auto"/>
        <w:right w:val="none" w:sz="0" w:space="0" w:color="auto"/>
      </w:divBdr>
    </w:div>
    <w:div w:id="49963643">
      <w:bodyDiv w:val="1"/>
      <w:marLeft w:val="0"/>
      <w:marRight w:val="0"/>
      <w:marTop w:val="0"/>
      <w:marBottom w:val="0"/>
      <w:divBdr>
        <w:top w:val="none" w:sz="0" w:space="0" w:color="auto"/>
        <w:left w:val="none" w:sz="0" w:space="0" w:color="auto"/>
        <w:bottom w:val="none" w:sz="0" w:space="0" w:color="auto"/>
        <w:right w:val="none" w:sz="0" w:space="0" w:color="auto"/>
      </w:divBdr>
    </w:div>
    <w:div w:id="54738514">
      <w:bodyDiv w:val="1"/>
      <w:marLeft w:val="0"/>
      <w:marRight w:val="0"/>
      <w:marTop w:val="0"/>
      <w:marBottom w:val="0"/>
      <w:divBdr>
        <w:top w:val="none" w:sz="0" w:space="0" w:color="auto"/>
        <w:left w:val="none" w:sz="0" w:space="0" w:color="auto"/>
        <w:bottom w:val="none" w:sz="0" w:space="0" w:color="auto"/>
        <w:right w:val="none" w:sz="0" w:space="0" w:color="auto"/>
      </w:divBdr>
    </w:div>
    <w:div w:id="58209030">
      <w:bodyDiv w:val="1"/>
      <w:marLeft w:val="0"/>
      <w:marRight w:val="0"/>
      <w:marTop w:val="0"/>
      <w:marBottom w:val="0"/>
      <w:divBdr>
        <w:top w:val="none" w:sz="0" w:space="0" w:color="auto"/>
        <w:left w:val="none" w:sz="0" w:space="0" w:color="auto"/>
        <w:bottom w:val="none" w:sz="0" w:space="0" w:color="auto"/>
        <w:right w:val="none" w:sz="0" w:space="0" w:color="auto"/>
      </w:divBdr>
    </w:div>
    <w:div w:id="84688440">
      <w:bodyDiv w:val="1"/>
      <w:marLeft w:val="0"/>
      <w:marRight w:val="0"/>
      <w:marTop w:val="0"/>
      <w:marBottom w:val="0"/>
      <w:divBdr>
        <w:top w:val="none" w:sz="0" w:space="0" w:color="auto"/>
        <w:left w:val="none" w:sz="0" w:space="0" w:color="auto"/>
        <w:bottom w:val="none" w:sz="0" w:space="0" w:color="auto"/>
        <w:right w:val="none" w:sz="0" w:space="0" w:color="auto"/>
      </w:divBdr>
    </w:div>
    <w:div w:id="97021105">
      <w:bodyDiv w:val="1"/>
      <w:marLeft w:val="0"/>
      <w:marRight w:val="0"/>
      <w:marTop w:val="0"/>
      <w:marBottom w:val="0"/>
      <w:divBdr>
        <w:top w:val="none" w:sz="0" w:space="0" w:color="auto"/>
        <w:left w:val="none" w:sz="0" w:space="0" w:color="auto"/>
        <w:bottom w:val="none" w:sz="0" w:space="0" w:color="auto"/>
        <w:right w:val="none" w:sz="0" w:space="0" w:color="auto"/>
      </w:divBdr>
    </w:div>
    <w:div w:id="99615853">
      <w:bodyDiv w:val="1"/>
      <w:marLeft w:val="0"/>
      <w:marRight w:val="0"/>
      <w:marTop w:val="0"/>
      <w:marBottom w:val="0"/>
      <w:divBdr>
        <w:top w:val="none" w:sz="0" w:space="0" w:color="auto"/>
        <w:left w:val="none" w:sz="0" w:space="0" w:color="auto"/>
        <w:bottom w:val="none" w:sz="0" w:space="0" w:color="auto"/>
        <w:right w:val="none" w:sz="0" w:space="0" w:color="auto"/>
      </w:divBdr>
    </w:div>
    <w:div w:id="108550760">
      <w:bodyDiv w:val="1"/>
      <w:marLeft w:val="0"/>
      <w:marRight w:val="0"/>
      <w:marTop w:val="0"/>
      <w:marBottom w:val="0"/>
      <w:divBdr>
        <w:top w:val="none" w:sz="0" w:space="0" w:color="auto"/>
        <w:left w:val="none" w:sz="0" w:space="0" w:color="auto"/>
        <w:bottom w:val="none" w:sz="0" w:space="0" w:color="auto"/>
        <w:right w:val="none" w:sz="0" w:space="0" w:color="auto"/>
      </w:divBdr>
    </w:div>
    <w:div w:id="110058706">
      <w:bodyDiv w:val="1"/>
      <w:marLeft w:val="0"/>
      <w:marRight w:val="0"/>
      <w:marTop w:val="0"/>
      <w:marBottom w:val="0"/>
      <w:divBdr>
        <w:top w:val="none" w:sz="0" w:space="0" w:color="auto"/>
        <w:left w:val="none" w:sz="0" w:space="0" w:color="auto"/>
        <w:bottom w:val="none" w:sz="0" w:space="0" w:color="auto"/>
        <w:right w:val="none" w:sz="0" w:space="0" w:color="auto"/>
      </w:divBdr>
    </w:div>
    <w:div w:id="110786802">
      <w:bodyDiv w:val="1"/>
      <w:marLeft w:val="0"/>
      <w:marRight w:val="0"/>
      <w:marTop w:val="0"/>
      <w:marBottom w:val="0"/>
      <w:divBdr>
        <w:top w:val="none" w:sz="0" w:space="0" w:color="auto"/>
        <w:left w:val="none" w:sz="0" w:space="0" w:color="auto"/>
        <w:bottom w:val="none" w:sz="0" w:space="0" w:color="auto"/>
        <w:right w:val="none" w:sz="0" w:space="0" w:color="auto"/>
      </w:divBdr>
    </w:div>
    <w:div w:id="120733629">
      <w:bodyDiv w:val="1"/>
      <w:marLeft w:val="0"/>
      <w:marRight w:val="0"/>
      <w:marTop w:val="0"/>
      <w:marBottom w:val="0"/>
      <w:divBdr>
        <w:top w:val="none" w:sz="0" w:space="0" w:color="auto"/>
        <w:left w:val="none" w:sz="0" w:space="0" w:color="auto"/>
        <w:bottom w:val="none" w:sz="0" w:space="0" w:color="auto"/>
        <w:right w:val="none" w:sz="0" w:space="0" w:color="auto"/>
      </w:divBdr>
    </w:div>
    <w:div w:id="123547360">
      <w:bodyDiv w:val="1"/>
      <w:marLeft w:val="0"/>
      <w:marRight w:val="0"/>
      <w:marTop w:val="0"/>
      <w:marBottom w:val="0"/>
      <w:divBdr>
        <w:top w:val="none" w:sz="0" w:space="0" w:color="auto"/>
        <w:left w:val="none" w:sz="0" w:space="0" w:color="auto"/>
        <w:bottom w:val="none" w:sz="0" w:space="0" w:color="auto"/>
        <w:right w:val="none" w:sz="0" w:space="0" w:color="auto"/>
      </w:divBdr>
    </w:div>
    <w:div w:id="146671427">
      <w:bodyDiv w:val="1"/>
      <w:marLeft w:val="0"/>
      <w:marRight w:val="0"/>
      <w:marTop w:val="0"/>
      <w:marBottom w:val="0"/>
      <w:divBdr>
        <w:top w:val="none" w:sz="0" w:space="0" w:color="auto"/>
        <w:left w:val="none" w:sz="0" w:space="0" w:color="auto"/>
        <w:bottom w:val="none" w:sz="0" w:space="0" w:color="auto"/>
        <w:right w:val="none" w:sz="0" w:space="0" w:color="auto"/>
      </w:divBdr>
    </w:div>
    <w:div w:id="164789080">
      <w:bodyDiv w:val="1"/>
      <w:marLeft w:val="0"/>
      <w:marRight w:val="0"/>
      <w:marTop w:val="0"/>
      <w:marBottom w:val="0"/>
      <w:divBdr>
        <w:top w:val="none" w:sz="0" w:space="0" w:color="auto"/>
        <w:left w:val="none" w:sz="0" w:space="0" w:color="auto"/>
        <w:bottom w:val="none" w:sz="0" w:space="0" w:color="auto"/>
        <w:right w:val="none" w:sz="0" w:space="0" w:color="auto"/>
      </w:divBdr>
    </w:div>
    <w:div w:id="166406920">
      <w:bodyDiv w:val="1"/>
      <w:marLeft w:val="0"/>
      <w:marRight w:val="0"/>
      <w:marTop w:val="0"/>
      <w:marBottom w:val="0"/>
      <w:divBdr>
        <w:top w:val="none" w:sz="0" w:space="0" w:color="auto"/>
        <w:left w:val="none" w:sz="0" w:space="0" w:color="auto"/>
        <w:bottom w:val="none" w:sz="0" w:space="0" w:color="auto"/>
        <w:right w:val="none" w:sz="0" w:space="0" w:color="auto"/>
      </w:divBdr>
    </w:div>
    <w:div w:id="178932218">
      <w:bodyDiv w:val="1"/>
      <w:marLeft w:val="0"/>
      <w:marRight w:val="0"/>
      <w:marTop w:val="0"/>
      <w:marBottom w:val="0"/>
      <w:divBdr>
        <w:top w:val="none" w:sz="0" w:space="0" w:color="auto"/>
        <w:left w:val="none" w:sz="0" w:space="0" w:color="auto"/>
        <w:bottom w:val="none" w:sz="0" w:space="0" w:color="auto"/>
        <w:right w:val="none" w:sz="0" w:space="0" w:color="auto"/>
      </w:divBdr>
    </w:div>
    <w:div w:id="185681556">
      <w:bodyDiv w:val="1"/>
      <w:marLeft w:val="0"/>
      <w:marRight w:val="0"/>
      <w:marTop w:val="0"/>
      <w:marBottom w:val="0"/>
      <w:divBdr>
        <w:top w:val="none" w:sz="0" w:space="0" w:color="auto"/>
        <w:left w:val="none" w:sz="0" w:space="0" w:color="auto"/>
        <w:bottom w:val="none" w:sz="0" w:space="0" w:color="auto"/>
        <w:right w:val="none" w:sz="0" w:space="0" w:color="auto"/>
      </w:divBdr>
    </w:div>
    <w:div w:id="196506896">
      <w:bodyDiv w:val="1"/>
      <w:marLeft w:val="0"/>
      <w:marRight w:val="0"/>
      <w:marTop w:val="0"/>
      <w:marBottom w:val="0"/>
      <w:divBdr>
        <w:top w:val="none" w:sz="0" w:space="0" w:color="auto"/>
        <w:left w:val="none" w:sz="0" w:space="0" w:color="auto"/>
        <w:bottom w:val="none" w:sz="0" w:space="0" w:color="auto"/>
        <w:right w:val="none" w:sz="0" w:space="0" w:color="auto"/>
      </w:divBdr>
    </w:div>
    <w:div w:id="201677844">
      <w:bodyDiv w:val="1"/>
      <w:marLeft w:val="0"/>
      <w:marRight w:val="0"/>
      <w:marTop w:val="0"/>
      <w:marBottom w:val="0"/>
      <w:divBdr>
        <w:top w:val="none" w:sz="0" w:space="0" w:color="auto"/>
        <w:left w:val="none" w:sz="0" w:space="0" w:color="auto"/>
        <w:bottom w:val="none" w:sz="0" w:space="0" w:color="auto"/>
        <w:right w:val="none" w:sz="0" w:space="0" w:color="auto"/>
      </w:divBdr>
    </w:div>
    <w:div w:id="205411005">
      <w:bodyDiv w:val="1"/>
      <w:marLeft w:val="0"/>
      <w:marRight w:val="0"/>
      <w:marTop w:val="0"/>
      <w:marBottom w:val="0"/>
      <w:divBdr>
        <w:top w:val="none" w:sz="0" w:space="0" w:color="auto"/>
        <w:left w:val="none" w:sz="0" w:space="0" w:color="auto"/>
        <w:bottom w:val="none" w:sz="0" w:space="0" w:color="auto"/>
        <w:right w:val="none" w:sz="0" w:space="0" w:color="auto"/>
      </w:divBdr>
    </w:div>
    <w:div w:id="211579501">
      <w:bodyDiv w:val="1"/>
      <w:marLeft w:val="0"/>
      <w:marRight w:val="0"/>
      <w:marTop w:val="0"/>
      <w:marBottom w:val="0"/>
      <w:divBdr>
        <w:top w:val="none" w:sz="0" w:space="0" w:color="auto"/>
        <w:left w:val="none" w:sz="0" w:space="0" w:color="auto"/>
        <w:bottom w:val="none" w:sz="0" w:space="0" w:color="auto"/>
        <w:right w:val="none" w:sz="0" w:space="0" w:color="auto"/>
      </w:divBdr>
    </w:div>
    <w:div w:id="211887433">
      <w:bodyDiv w:val="1"/>
      <w:marLeft w:val="0"/>
      <w:marRight w:val="0"/>
      <w:marTop w:val="0"/>
      <w:marBottom w:val="0"/>
      <w:divBdr>
        <w:top w:val="none" w:sz="0" w:space="0" w:color="auto"/>
        <w:left w:val="none" w:sz="0" w:space="0" w:color="auto"/>
        <w:bottom w:val="none" w:sz="0" w:space="0" w:color="auto"/>
        <w:right w:val="none" w:sz="0" w:space="0" w:color="auto"/>
      </w:divBdr>
    </w:div>
    <w:div w:id="231356910">
      <w:bodyDiv w:val="1"/>
      <w:marLeft w:val="0"/>
      <w:marRight w:val="0"/>
      <w:marTop w:val="0"/>
      <w:marBottom w:val="0"/>
      <w:divBdr>
        <w:top w:val="none" w:sz="0" w:space="0" w:color="auto"/>
        <w:left w:val="none" w:sz="0" w:space="0" w:color="auto"/>
        <w:bottom w:val="none" w:sz="0" w:space="0" w:color="auto"/>
        <w:right w:val="none" w:sz="0" w:space="0" w:color="auto"/>
      </w:divBdr>
    </w:div>
    <w:div w:id="236406697">
      <w:bodyDiv w:val="1"/>
      <w:marLeft w:val="0"/>
      <w:marRight w:val="0"/>
      <w:marTop w:val="0"/>
      <w:marBottom w:val="0"/>
      <w:divBdr>
        <w:top w:val="none" w:sz="0" w:space="0" w:color="auto"/>
        <w:left w:val="none" w:sz="0" w:space="0" w:color="auto"/>
        <w:bottom w:val="none" w:sz="0" w:space="0" w:color="auto"/>
        <w:right w:val="none" w:sz="0" w:space="0" w:color="auto"/>
      </w:divBdr>
    </w:div>
    <w:div w:id="239678612">
      <w:bodyDiv w:val="1"/>
      <w:marLeft w:val="0"/>
      <w:marRight w:val="0"/>
      <w:marTop w:val="0"/>
      <w:marBottom w:val="0"/>
      <w:divBdr>
        <w:top w:val="none" w:sz="0" w:space="0" w:color="auto"/>
        <w:left w:val="none" w:sz="0" w:space="0" w:color="auto"/>
        <w:bottom w:val="none" w:sz="0" w:space="0" w:color="auto"/>
        <w:right w:val="none" w:sz="0" w:space="0" w:color="auto"/>
      </w:divBdr>
    </w:div>
    <w:div w:id="246577179">
      <w:bodyDiv w:val="1"/>
      <w:marLeft w:val="0"/>
      <w:marRight w:val="0"/>
      <w:marTop w:val="0"/>
      <w:marBottom w:val="0"/>
      <w:divBdr>
        <w:top w:val="none" w:sz="0" w:space="0" w:color="auto"/>
        <w:left w:val="none" w:sz="0" w:space="0" w:color="auto"/>
        <w:bottom w:val="none" w:sz="0" w:space="0" w:color="auto"/>
        <w:right w:val="none" w:sz="0" w:space="0" w:color="auto"/>
      </w:divBdr>
    </w:div>
    <w:div w:id="249001846">
      <w:bodyDiv w:val="1"/>
      <w:marLeft w:val="0"/>
      <w:marRight w:val="0"/>
      <w:marTop w:val="0"/>
      <w:marBottom w:val="0"/>
      <w:divBdr>
        <w:top w:val="none" w:sz="0" w:space="0" w:color="auto"/>
        <w:left w:val="none" w:sz="0" w:space="0" w:color="auto"/>
        <w:bottom w:val="none" w:sz="0" w:space="0" w:color="auto"/>
        <w:right w:val="none" w:sz="0" w:space="0" w:color="auto"/>
      </w:divBdr>
    </w:div>
    <w:div w:id="290671725">
      <w:bodyDiv w:val="1"/>
      <w:marLeft w:val="0"/>
      <w:marRight w:val="0"/>
      <w:marTop w:val="0"/>
      <w:marBottom w:val="0"/>
      <w:divBdr>
        <w:top w:val="none" w:sz="0" w:space="0" w:color="auto"/>
        <w:left w:val="none" w:sz="0" w:space="0" w:color="auto"/>
        <w:bottom w:val="none" w:sz="0" w:space="0" w:color="auto"/>
        <w:right w:val="none" w:sz="0" w:space="0" w:color="auto"/>
      </w:divBdr>
    </w:div>
    <w:div w:id="302470599">
      <w:bodyDiv w:val="1"/>
      <w:marLeft w:val="0"/>
      <w:marRight w:val="0"/>
      <w:marTop w:val="0"/>
      <w:marBottom w:val="0"/>
      <w:divBdr>
        <w:top w:val="none" w:sz="0" w:space="0" w:color="auto"/>
        <w:left w:val="none" w:sz="0" w:space="0" w:color="auto"/>
        <w:bottom w:val="none" w:sz="0" w:space="0" w:color="auto"/>
        <w:right w:val="none" w:sz="0" w:space="0" w:color="auto"/>
      </w:divBdr>
    </w:div>
    <w:div w:id="313218115">
      <w:bodyDiv w:val="1"/>
      <w:marLeft w:val="0"/>
      <w:marRight w:val="0"/>
      <w:marTop w:val="0"/>
      <w:marBottom w:val="0"/>
      <w:divBdr>
        <w:top w:val="none" w:sz="0" w:space="0" w:color="auto"/>
        <w:left w:val="none" w:sz="0" w:space="0" w:color="auto"/>
        <w:bottom w:val="none" w:sz="0" w:space="0" w:color="auto"/>
        <w:right w:val="none" w:sz="0" w:space="0" w:color="auto"/>
      </w:divBdr>
    </w:div>
    <w:div w:id="313687140">
      <w:bodyDiv w:val="1"/>
      <w:marLeft w:val="0"/>
      <w:marRight w:val="0"/>
      <w:marTop w:val="0"/>
      <w:marBottom w:val="0"/>
      <w:divBdr>
        <w:top w:val="none" w:sz="0" w:space="0" w:color="auto"/>
        <w:left w:val="none" w:sz="0" w:space="0" w:color="auto"/>
        <w:bottom w:val="none" w:sz="0" w:space="0" w:color="auto"/>
        <w:right w:val="none" w:sz="0" w:space="0" w:color="auto"/>
      </w:divBdr>
    </w:div>
    <w:div w:id="330261058">
      <w:bodyDiv w:val="1"/>
      <w:marLeft w:val="0"/>
      <w:marRight w:val="0"/>
      <w:marTop w:val="0"/>
      <w:marBottom w:val="0"/>
      <w:divBdr>
        <w:top w:val="none" w:sz="0" w:space="0" w:color="auto"/>
        <w:left w:val="none" w:sz="0" w:space="0" w:color="auto"/>
        <w:bottom w:val="none" w:sz="0" w:space="0" w:color="auto"/>
        <w:right w:val="none" w:sz="0" w:space="0" w:color="auto"/>
      </w:divBdr>
    </w:div>
    <w:div w:id="335226791">
      <w:bodyDiv w:val="1"/>
      <w:marLeft w:val="0"/>
      <w:marRight w:val="0"/>
      <w:marTop w:val="0"/>
      <w:marBottom w:val="0"/>
      <w:divBdr>
        <w:top w:val="none" w:sz="0" w:space="0" w:color="auto"/>
        <w:left w:val="none" w:sz="0" w:space="0" w:color="auto"/>
        <w:bottom w:val="none" w:sz="0" w:space="0" w:color="auto"/>
        <w:right w:val="none" w:sz="0" w:space="0" w:color="auto"/>
      </w:divBdr>
    </w:div>
    <w:div w:id="335574288">
      <w:bodyDiv w:val="1"/>
      <w:marLeft w:val="0"/>
      <w:marRight w:val="0"/>
      <w:marTop w:val="0"/>
      <w:marBottom w:val="0"/>
      <w:divBdr>
        <w:top w:val="none" w:sz="0" w:space="0" w:color="auto"/>
        <w:left w:val="none" w:sz="0" w:space="0" w:color="auto"/>
        <w:bottom w:val="none" w:sz="0" w:space="0" w:color="auto"/>
        <w:right w:val="none" w:sz="0" w:space="0" w:color="auto"/>
      </w:divBdr>
    </w:div>
    <w:div w:id="357044012">
      <w:bodyDiv w:val="1"/>
      <w:marLeft w:val="0"/>
      <w:marRight w:val="0"/>
      <w:marTop w:val="0"/>
      <w:marBottom w:val="0"/>
      <w:divBdr>
        <w:top w:val="none" w:sz="0" w:space="0" w:color="auto"/>
        <w:left w:val="none" w:sz="0" w:space="0" w:color="auto"/>
        <w:bottom w:val="none" w:sz="0" w:space="0" w:color="auto"/>
        <w:right w:val="none" w:sz="0" w:space="0" w:color="auto"/>
      </w:divBdr>
    </w:div>
    <w:div w:id="364136216">
      <w:bodyDiv w:val="1"/>
      <w:marLeft w:val="0"/>
      <w:marRight w:val="0"/>
      <w:marTop w:val="0"/>
      <w:marBottom w:val="0"/>
      <w:divBdr>
        <w:top w:val="none" w:sz="0" w:space="0" w:color="auto"/>
        <w:left w:val="none" w:sz="0" w:space="0" w:color="auto"/>
        <w:bottom w:val="none" w:sz="0" w:space="0" w:color="auto"/>
        <w:right w:val="none" w:sz="0" w:space="0" w:color="auto"/>
      </w:divBdr>
    </w:div>
    <w:div w:id="366368484">
      <w:bodyDiv w:val="1"/>
      <w:marLeft w:val="0"/>
      <w:marRight w:val="0"/>
      <w:marTop w:val="0"/>
      <w:marBottom w:val="0"/>
      <w:divBdr>
        <w:top w:val="none" w:sz="0" w:space="0" w:color="auto"/>
        <w:left w:val="none" w:sz="0" w:space="0" w:color="auto"/>
        <w:bottom w:val="none" w:sz="0" w:space="0" w:color="auto"/>
        <w:right w:val="none" w:sz="0" w:space="0" w:color="auto"/>
      </w:divBdr>
    </w:div>
    <w:div w:id="368459816">
      <w:bodyDiv w:val="1"/>
      <w:marLeft w:val="0"/>
      <w:marRight w:val="0"/>
      <w:marTop w:val="0"/>
      <w:marBottom w:val="0"/>
      <w:divBdr>
        <w:top w:val="none" w:sz="0" w:space="0" w:color="auto"/>
        <w:left w:val="none" w:sz="0" w:space="0" w:color="auto"/>
        <w:bottom w:val="none" w:sz="0" w:space="0" w:color="auto"/>
        <w:right w:val="none" w:sz="0" w:space="0" w:color="auto"/>
      </w:divBdr>
    </w:div>
    <w:div w:id="384258570">
      <w:bodyDiv w:val="1"/>
      <w:marLeft w:val="0"/>
      <w:marRight w:val="0"/>
      <w:marTop w:val="0"/>
      <w:marBottom w:val="0"/>
      <w:divBdr>
        <w:top w:val="none" w:sz="0" w:space="0" w:color="auto"/>
        <w:left w:val="none" w:sz="0" w:space="0" w:color="auto"/>
        <w:bottom w:val="none" w:sz="0" w:space="0" w:color="auto"/>
        <w:right w:val="none" w:sz="0" w:space="0" w:color="auto"/>
      </w:divBdr>
    </w:div>
    <w:div w:id="389426387">
      <w:bodyDiv w:val="1"/>
      <w:marLeft w:val="0"/>
      <w:marRight w:val="0"/>
      <w:marTop w:val="0"/>
      <w:marBottom w:val="0"/>
      <w:divBdr>
        <w:top w:val="none" w:sz="0" w:space="0" w:color="auto"/>
        <w:left w:val="none" w:sz="0" w:space="0" w:color="auto"/>
        <w:bottom w:val="none" w:sz="0" w:space="0" w:color="auto"/>
        <w:right w:val="none" w:sz="0" w:space="0" w:color="auto"/>
      </w:divBdr>
    </w:div>
    <w:div w:id="394284790">
      <w:bodyDiv w:val="1"/>
      <w:marLeft w:val="0"/>
      <w:marRight w:val="0"/>
      <w:marTop w:val="0"/>
      <w:marBottom w:val="0"/>
      <w:divBdr>
        <w:top w:val="none" w:sz="0" w:space="0" w:color="auto"/>
        <w:left w:val="none" w:sz="0" w:space="0" w:color="auto"/>
        <w:bottom w:val="none" w:sz="0" w:space="0" w:color="auto"/>
        <w:right w:val="none" w:sz="0" w:space="0" w:color="auto"/>
      </w:divBdr>
    </w:div>
    <w:div w:id="396367078">
      <w:bodyDiv w:val="1"/>
      <w:marLeft w:val="0"/>
      <w:marRight w:val="0"/>
      <w:marTop w:val="0"/>
      <w:marBottom w:val="0"/>
      <w:divBdr>
        <w:top w:val="none" w:sz="0" w:space="0" w:color="auto"/>
        <w:left w:val="none" w:sz="0" w:space="0" w:color="auto"/>
        <w:bottom w:val="none" w:sz="0" w:space="0" w:color="auto"/>
        <w:right w:val="none" w:sz="0" w:space="0" w:color="auto"/>
      </w:divBdr>
    </w:div>
    <w:div w:id="423110905">
      <w:bodyDiv w:val="1"/>
      <w:marLeft w:val="0"/>
      <w:marRight w:val="0"/>
      <w:marTop w:val="0"/>
      <w:marBottom w:val="0"/>
      <w:divBdr>
        <w:top w:val="none" w:sz="0" w:space="0" w:color="auto"/>
        <w:left w:val="none" w:sz="0" w:space="0" w:color="auto"/>
        <w:bottom w:val="none" w:sz="0" w:space="0" w:color="auto"/>
        <w:right w:val="none" w:sz="0" w:space="0" w:color="auto"/>
      </w:divBdr>
    </w:div>
    <w:div w:id="435099453">
      <w:bodyDiv w:val="1"/>
      <w:marLeft w:val="0"/>
      <w:marRight w:val="0"/>
      <w:marTop w:val="0"/>
      <w:marBottom w:val="0"/>
      <w:divBdr>
        <w:top w:val="none" w:sz="0" w:space="0" w:color="auto"/>
        <w:left w:val="none" w:sz="0" w:space="0" w:color="auto"/>
        <w:bottom w:val="none" w:sz="0" w:space="0" w:color="auto"/>
        <w:right w:val="none" w:sz="0" w:space="0" w:color="auto"/>
      </w:divBdr>
    </w:div>
    <w:div w:id="453603697">
      <w:bodyDiv w:val="1"/>
      <w:marLeft w:val="0"/>
      <w:marRight w:val="0"/>
      <w:marTop w:val="0"/>
      <w:marBottom w:val="0"/>
      <w:divBdr>
        <w:top w:val="none" w:sz="0" w:space="0" w:color="auto"/>
        <w:left w:val="none" w:sz="0" w:space="0" w:color="auto"/>
        <w:bottom w:val="none" w:sz="0" w:space="0" w:color="auto"/>
        <w:right w:val="none" w:sz="0" w:space="0" w:color="auto"/>
      </w:divBdr>
    </w:div>
    <w:div w:id="459033999">
      <w:bodyDiv w:val="1"/>
      <w:marLeft w:val="0"/>
      <w:marRight w:val="0"/>
      <w:marTop w:val="0"/>
      <w:marBottom w:val="0"/>
      <w:divBdr>
        <w:top w:val="none" w:sz="0" w:space="0" w:color="auto"/>
        <w:left w:val="none" w:sz="0" w:space="0" w:color="auto"/>
        <w:bottom w:val="none" w:sz="0" w:space="0" w:color="auto"/>
        <w:right w:val="none" w:sz="0" w:space="0" w:color="auto"/>
      </w:divBdr>
    </w:div>
    <w:div w:id="459886679">
      <w:bodyDiv w:val="1"/>
      <w:marLeft w:val="0"/>
      <w:marRight w:val="0"/>
      <w:marTop w:val="0"/>
      <w:marBottom w:val="0"/>
      <w:divBdr>
        <w:top w:val="none" w:sz="0" w:space="0" w:color="auto"/>
        <w:left w:val="none" w:sz="0" w:space="0" w:color="auto"/>
        <w:bottom w:val="none" w:sz="0" w:space="0" w:color="auto"/>
        <w:right w:val="none" w:sz="0" w:space="0" w:color="auto"/>
      </w:divBdr>
    </w:div>
    <w:div w:id="465706820">
      <w:bodyDiv w:val="1"/>
      <w:marLeft w:val="0"/>
      <w:marRight w:val="0"/>
      <w:marTop w:val="0"/>
      <w:marBottom w:val="0"/>
      <w:divBdr>
        <w:top w:val="none" w:sz="0" w:space="0" w:color="auto"/>
        <w:left w:val="none" w:sz="0" w:space="0" w:color="auto"/>
        <w:bottom w:val="none" w:sz="0" w:space="0" w:color="auto"/>
        <w:right w:val="none" w:sz="0" w:space="0" w:color="auto"/>
      </w:divBdr>
    </w:div>
    <w:div w:id="483470204">
      <w:bodyDiv w:val="1"/>
      <w:marLeft w:val="0"/>
      <w:marRight w:val="0"/>
      <w:marTop w:val="0"/>
      <w:marBottom w:val="0"/>
      <w:divBdr>
        <w:top w:val="none" w:sz="0" w:space="0" w:color="auto"/>
        <w:left w:val="none" w:sz="0" w:space="0" w:color="auto"/>
        <w:bottom w:val="none" w:sz="0" w:space="0" w:color="auto"/>
        <w:right w:val="none" w:sz="0" w:space="0" w:color="auto"/>
      </w:divBdr>
    </w:div>
    <w:div w:id="508254892">
      <w:bodyDiv w:val="1"/>
      <w:marLeft w:val="0"/>
      <w:marRight w:val="0"/>
      <w:marTop w:val="0"/>
      <w:marBottom w:val="0"/>
      <w:divBdr>
        <w:top w:val="none" w:sz="0" w:space="0" w:color="auto"/>
        <w:left w:val="none" w:sz="0" w:space="0" w:color="auto"/>
        <w:bottom w:val="none" w:sz="0" w:space="0" w:color="auto"/>
        <w:right w:val="none" w:sz="0" w:space="0" w:color="auto"/>
      </w:divBdr>
    </w:div>
    <w:div w:id="525563011">
      <w:bodyDiv w:val="1"/>
      <w:marLeft w:val="0"/>
      <w:marRight w:val="0"/>
      <w:marTop w:val="0"/>
      <w:marBottom w:val="0"/>
      <w:divBdr>
        <w:top w:val="none" w:sz="0" w:space="0" w:color="auto"/>
        <w:left w:val="none" w:sz="0" w:space="0" w:color="auto"/>
        <w:bottom w:val="none" w:sz="0" w:space="0" w:color="auto"/>
        <w:right w:val="none" w:sz="0" w:space="0" w:color="auto"/>
      </w:divBdr>
    </w:div>
    <w:div w:id="528835231">
      <w:bodyDiv w:val="1"/>
      <w:marLeft w:val="0"/>
      <w:marRight w:val="0"/>
      <w:marTop w:val="0"/>
      <w:marBottom w:val="0"/>
      <w:divBdr>
        <w:top w:val="none" w:sz="0" w:space="0" w:color="auto"/>
        <w:left w:val="none" w:sz="0" w:space="0" w:color="auto"/>
        <w:bottom w:val="none" w:sz="0" w:space="0" w:color="auto"/>
        <w:right w:val="none" w:sz="0" w:space="0" w:color="auto"/>
      </w:divBdr>
    </w:div>
    <w:div w:id="537745753">
      <w:bodyDiv w:val="1"/>
      <w:marLeft w:val="0"/>
      <w:marRight w:val="0"/>
      <w:marTop w:val="0"/>
      <w:marBottom w:val="0"/>
      <w:divBdr>
        <w:top w:val="none" w:sz="0" w:space="0" w:color="auto"/>
        <w:left w:val="none" w:sz="0" w:space="0" w:color="auto"/>
        <w:bottom w:val="none" w:sz="0" w:space="0" w:color="auto"/>
        <w:right w:val="none" w:sz="0" w:space="0" w:color="auto"/>
      </w:divBdr>
    </w:div>
    <w:div w:id="539440237">
      <w:bodyDiv w:val="1"/>
      <w:marLeft w:val="0"/>
      <w:marRight w:val="0"/>
      <w:marTop w:val="0"/>
      <w:marBottom w:val="0"/>
      <w:divBdr>
        <w:top w:val="none" w:sz="0" w:space="0" w:color="auto"/>
        <w:left w:val="none" w:sz="0" w:space="0" w:color="auto"/>
        <w:bottom w:val="none" w:sz="0" w:space="0" w:color="auto"/>
        <w:right w:val="none" w:sz="0" w:space="0" w:color="auto"/>
      </w:divBdr>
    </w:div>
    <w:div w:id="540410340">
      <w:bodyDiv w:val="1"/>
      <w:marLeft w:val="0"/>
      <w:marRight w:val="0"/>
      <w:marTop w:val="0"/>
      <w:marBottom w:val="0"/>
      <w:divBdr>
        <w:top w:val="none" w:sz="0" w:space="0" w:color="auto"/>
        <w:left w:val="none" w:sz="0" w:space="0" w:color="auto"/>
        <w:bottom w:val="none" w:sz="0" w:space="0" w:color="auto"/>
        <w:right w:val="none" w:sz="0" w:space="0" w:color="auto"/>
      </w:divBdr>
    </w:div>
    <w:div w:id="549609242">
      <w:bodyDiv w:val="1"/>
      <w:marLeft w:val="0"/>
      <w:marRight w:val="0"/>
      <w:marTop w:val="0"/>
      <w:marBottom w:val="0"/>
      <w:divBdr>
        <w:top w:val="none" w:sz="0" w:space="0" w:color="auto"/>
        <w:left w:val="none" w:sz="0" w:space="0" w:color="auto"/>
        <w:bottom w:val="none" w:sz="0" w:space="0" w:color="auto"/>
        <w:right w:val="none" w:sz="0" w:space="0" w:color="auto"/>
      </w:divBdr>
    </w:div>
    <w:div w:id="549925867">
      <w:bodyDiv w:val="1"/>
      <w:marLeft w:val="0"/>
      <w:marRight w:val="0"/>
      <w:marTop w:val="0"/>
      <w:marBottom w:val="0"/>
      <w:divBdr>
        <w:top w:val="none" w:sz="0" w:space="0" w:color="auto"/>
        <w:left w:val="none" w:sz="0" w:space="0" w:color="auto"/>
        <w:bottom w:val="none" w:sz="0" w:space="0" w:color="auto"/>
        <w:right w:val="none" w:sz="0" w:space="0" w:color="auto"/>
      </w:divBdr>
    </w:div>
    <w:div w:id="558058634">
      <w:bodyDiv w:val="1"/>
      <w:marLeft w:val="0"/>
      <w:marRight w:val="0"/>
      <w:marTop w:val="0"/>
      <w:marBottom w:val="0"/>
      <w:divBdr>
        <w:top w:val="none" w:sz="0" w:space="0" w:color="auto"/>
        <w:left w:val="none" w:sz="0" w:space="0" w:color="auto"/>
        <w:bottom w:val="none" w:sz="0" w:space="0" w:color="auto"/>
        <w:right w:val="none" w:sz="0" w:space="0" w:color="auto"/>
      </w:divBdr>
    </w:div>
    <w:div w:id="575096232">
      <w:bodyDiv w:val="1"/>
      <w:marLeft w:val="0"/>
      <w:marRight w:val="0"/>
      <w:marTop w:val="0"/>
      <w:marBottom w:val="0"/>
      <w:divBdr>
        <w:top w:val="none" w:sz="0" w:space="0" w:color="auto"/>
        <w:left w:val="none" w:sz="0" w:space="0" w:color="auto"/>
        <w:bottom w:val="none" w:sz="0" w:space="0" w:color="auto"/>
        <w:right w:val="none" w:sz="0" w:space="0" w:color="auto"/>
      </w:divBdr>
    </w:div>
    <w:div w:id="576524114">
      <w:bodyDiv w:val="1"/>
      <w:marLeft w:val="0"/>
      <w:marRight w:val="0"/>
      <w:marTop w:val="0"/>
      <w:marBottom w:val="0"/>
      <w:divBdr>
        <w:top w:val="none" w:sz="0" w:space="0" w:color="auto"/>
        <w:left w:val="none" w:sz="0" w:space="0" w:color="auto"/>
        <w:bottom w:val="none" w:sz="0" w:space="0" w:color="auto"/>
        <w:right w:val="none" w:sz="0" w:space="0" w:color="auto"/>
      </w:divBdr>
    </w:div>
    <w:div w:id="605314798">
      <w:bodyDiv w:val="1"/>
      <w:marLeft w:val="0"/>
      <w:marRight w:val="0"/>
      <w:marTop w:val="0"/>
      <w:marBottom w:val="0"/>
      <w:divBdr>
        <w:top w:val="none" w:sz="0" w:space="0" w:color="auto"/>
        <w:left w:val="none" w:sz="0" w:space="0" w:color="auto"/>
        <w:bottom w:val="none" w:sz="0" w:space="0" w:color="auto"/>
        <w:right w:val="none" w:sz="0" w:space="0" w:color="auto"/>
      </w:divBdr>
    </w:div>
    <w:div w:id="607153632">
      <w:bodyDiv w:val="1"/>
      <w:marLeft w:val="0"/>
      <w:marRight w:val="0"/>
      <w:marTop w:val="0"/>
      <w:marBottom w:val="0"/>
      <w:divBdr>
        <w:top w:val="none" w:sz="0" w:space="0" w:color="auto"/>
        <w:left w:val="none" w:sz="0" w:space="0" w:color="auto"/>
        <w:bottom w:val="none" w:sz="0" w:space="0" w:color="auto"/>
        <w:right w:val="none" w:sz="0" w:space="0" w:color="auto"/>
      </w:divBdr>
    </w:div>
    <w:div w:id="617684138">
      <w:bodyDiv w:val="1"/>
      <w:marLeft w:val="0"/>
      <w:marRight w:val="0"/>
      <w:marTop w:val="0"/>
      <w:marBottom w:val="0"/>
      <w:divBdr>
        <w:top w:val="none" w:sz="0" w:space="0" w:color="auto"/>
        <w:left w:val="none" w:sz="0" w:space="0" w:color="auto"/>
        <w:bottom w:val="none" w:sz="0" w:space="0" w:color="auto"/>
        <w:right w:val="none" w:sz="0" w:space="0" w:color="auto"/>
      </w:divBdr>
    </w:div>
    <w:div w:id="618147235">
      <w:bodyDiv w:val="1"/>
      <w:marLeft w:val="0"/>
      <w:marRight w:val="0"/>
      <w:marTop w:val="0"/>
      <w:marBottom w:val="0"/>
      <w:divBdr>
        <w:top w:val="none" w:sz="0" w:space="0" w:color="auto"/>
        <w:left w:val="none" w:sz="0" w:space="0" w:color="auto"/>
        <w:bottom w:val="none" w:sz="0" w:space="0" w:color="auto"/>
        <w:right w:val="none" w:sz="0" w:space="0" w:color="auto"/>
      </w:divBdr>
    </w:div>
    <w:div w:id="619805191">
      <w:bodyDiv w:val="1"/>
      <w:marLeft w:val="0"/>
      <w:marRight w:val="0"/>
      <w:marTop w:val="0"/>
      <w:marBottom w:val="0"/>
      <w:divBdr>
        <w:top w:val="none" w:sz="0" w:space="0" w:color="auto"/>
        <w:left w:val="none" w:sz="0" w:space="0" w:color="auto"/>
        <w:bottom w:val="none" w:sz="0" w:space="0" w:color="auto"/>
        <w:right w:val="none" w:sz="0" w:space="0" w:color="auto"/>
      </w:divBdr>
    </w:div>
    <w:div w:id="621234262">
      <w:bodyDiv w:val="1"/>
      <w:marLeft w:val="0"/>
      <w:marRight w:val="0"/>
      <w:marTop w:val="0"/>
      <w:marBottom w:val="0"/>
      <w:divBdr>
        <w:top w:val="none" w:sz="0" w:space="0" w:color="auto"/>
        <w:left w:val="none" w:sz="0" w:space="0" w:color="auto"/>
        <w:bottom w:val="none" w:sz="0" w:space="0" w:color="auto"/>
        <w:right w:val="none" w:sz="0" w:space="0" w:color="auto"/>
      </w:divBdr>
    </w:div>
    <w:div w:id="628516005">
      <w:bodyDiv w:val="1"/>
      <w:marLeft w:val="0"/>
      <w:marRight w:val="0"/>
      <w:marTop w:val="0"/>
      <w:marBottom w:val="0"/>
      <w:divBdr>
        <w:top w:val="none" w:sz="0" w:space="0" w:color="auto"/>
        <w:left w:val="none" w:sz="0" w:space="0" w:color="auto"/>
        <w:bottom w:val="none" w:sz="0" w:space="0" w:color="auto"/>
        <w:right w:val="none" w:sz="0" w:space="0" w:color="auto"/>
      </w:divBdr>
    </w:div>
    <w:div w:id="636690961">
      <w:bodyDiv w:val="1"/>
      <w:marLeft w:val="0"/>
      <w:marRight w:val="0"/>
      <w:marTop w:val="0"/>
      <w:marBottom w:val="0"/>
      <w:divBdr>
        <w:top w:val="none" w:sz="0" w:space="0" w:color="auto"/>
        <w:left w:val="none" w:sz="0" w:space="0" w:color="auto"/>
        <w:bottom w:val="none" w:sz="0" w:space="0" w:color="auto"/>
        <w:right w:val="none" w:sz="0" w:space="0" w:color="auto"/>
      </w:divBdr>
    </w:div>
    <w:div w:id="647563247">
      <w:bodyDiv w:val="1"/>
      <w:marLeft w:val="0"/>
      <w:marRight w:val="0"/>
      <w:marTop w:val="0"/>
      <w:marBottom w:val="0"/>
      <w:divBdr>
        <w:top w:val="none" w:sz="0" w:space="0" w:color="auto"/>
        <w:left w:val="none" w:sz="0" w:space="0" w:color="auto"/>
        <w:bottom w:val="none" w:sz="0" w:space="0" w:color="auto"/>
        <w:right w:val="none" w:sz="0" w:space="0" w:color="auto"/>
      </w:divBdr>
    </w:div>
    <w:div w:id="649292621">
      <w:bodyDiv w:val="1"/>
      <w:marLeft w:val="0"/>
      <w:marRight w:val="0"/>
      <w:marTop w:val="0"/>
      <w:marBottom w:val="0"/>
      <w:divBdr>
        <w:top w:val="none" w:sz="0" w:space="0" w:color="auto"/>
        <w:left w:val="none" w:sz="0" w:space="0" w:color="auto"/>
        <w:bottom w:val="none" w:sz="0" w:space="0" w:color="auto"/>
        <w:right w:val="none" w:sz="0" w:space="0" w:color="auto"/>
      </w:divBdr>
    </w:div>
    <w:div w:id="672803361">
      <w:bodyDiv w:val="1"/>
      <w:marLeft w:val="0"/>
      <w:marRight w:val="0"/>
      <w:marTop w:val="0"/>
      <w:marBottom w:val="0"/>
      <w:divBdr>
        <w:top w:val="none" w:sz="0" w:space="0" w:color="auto"/>
        <w:left w:val="none" w:sz="0" w:space="0" w:color="auto"/>
        <w:bottom w:val="none" w:sz="0" w:space="0" w:color="auto"/>
        <w:right w:val="none" w:sz="0" w:space="0" w:color="auto"/>
      </w:divBdr>
    </w:div>
    <w:div w:id="686102697">
      <w:bodyDiv w:val="1"/>
      <w:marLeft w:val="0"/>
      <w:marRight w:val="0"/>
      <w:marTop w:val="0"/>
      <w:marBottom w:val="0"/>
      <w:divBdr>
        <w:top w:val="none" w:sz="0" w:space="0" w:color="auto"/>
        <w:left w:val="none" w:sz="0" w:space="0" w:color="auto"/>
        <w:bottom w:val="none" w:sz="0" w:space="0" w:color="auto"/>
        <w:right w:val="none" w:sz="0" w:space="0" w:color="auto"/>
      </w:divBdr>
    </w:div>
    <w:div w:id="697854568">
      <w:bodyDiv w:val="1"/>
      <w:marLeft w:val="0"/>
      <w:marRight w:val="0"/>
      <w:marTop w:val="0"/>
      <w:marBottom w:val="0"/>
      <w:divBdr>
        <w:top w:val="none" w:sz="0" w:space="0" w:color="auto"/>
        <w:left w:val="none" w:sz="0" w:space="0" w:color="auto"/>
        <w:bottom w:val="none" w:sz="0" w:space="0" w:color="auto"/>
        <w:right w:val="none" w:sz="0" w:space="0" w:color="auto"/>
      </w:divBdr>
    </w:div>
    <w:div w:id="705762482">
      <w:bodyDiv w:val="1"/>
      <w:marLeft w:val="0"/>
      <w:marRight w:val="0"/>
      <w:marTop w:val="0"/>
      <w:marBottom w:val="0"/>
      <w:divBdr>
        <w:top w:val="none" w:sz="0" w:space="0" w:color="auto"/>
        <w:left w:val="none" w:sz="0" w:space="0" w:color="auto"/>
        <w:bottom w:val="none" w:sz="0" w:space="0" w:color="auto"/>
        <w:right w:val="none" w:sz="0" w:space="0" w:color="auto"/>
      </w:divBdr>
    </w:div>
    <w:div w:id="711733254">
      <w:bodyDiv w:val="1"/>
      <w:marLeft w:val="0"/>
      <w:marRight w:val="0"/>
      <w:marTop w:val="0"/>
      <w:marBottom w:val="0"/>
      <w:divBdr>
        <w:top w:val="none" w:sz="0" w:space="0" w:color="auto"/>
        <w:left w:val="none" w:sz="0" w:space="0" w:color="auto"/>
        <w:bottom w:val="none" w:sz="0" w:space="0" w:color="auto"/>
        <w:right w:val="none" w:sz="0" w:space="0" w:color="auto"/>
      </w:divBdr>
    </w:div>
    <w:div w:id="714962419">
      <w:bodyDiv w:val="1"/>
      <w:marLeft w:val="0"/>
      <w:marRight w:val="0"/>
      <w:marTop w:val="0"/>
      <w:marBottom w:val="0"/>
      <w:divBdr>
        <w:top w:val="none" w:sz="0" w:space="0" w:color="auto"/>
        <w:left w:val="none" w:sz="0" w:space="0" w:color="auto"/>
        <w:bottom w:val="none" w:sz="0" w:space="0" w:color="auto"/>
        <w:right w:val="none" w:sz="0" w:space="0" w:color="auto"/>
      </w:divBdr>
    </w:div>
    <w:div w:id="720328471">
      <w:bodyDiv w:val="1"/>
      <w:marLeft w:val="0"/>
      <w:marRight w:val="0"/>
      <w:marTop w:val="0"/>
      <w:marBottom w:val="0"/>
      <w:divBdr>
        <w:top w:val="none" w:sz="0" w:space="0" w:color="auto"/>
        <w:left w:val="none" w:sz="0" w:space="0" w:color="auto"/>
        <w:bottom w:val="none" w:sz="0" w:space="0" w:color="auto"/>
        <w:right w:val="none" w:sz="0" w:space="0" w:color="auto"/>
      </w:divBdr>
    </w:div>
    <w:div w:id="730427583">
      <w:bodyDiv w:val="1"/>
      <w:marLeft w:val="0"/>
      <w:marRight w:val="0"/>
      <w:marTop w:val="0"/>
      <w:marBottom w:val="0"/>
      <w:divBdr>
        <w:top w:val="none" w:sz="0" w:space="0" w:color="auto"/>
        <w:left w:val="none" w:sz="0" w:space="0" w:color="auto"/>
        <w:bottom w:val="none" w:sz="0" w:space="0" w:color="auto"/>
        <w:right w:val="none" w:sz="0" w:space="0" w:color="auto"/>
      </w:divBdr>
    </w:div>
    <w:div w:id="740366593">
      <w:bodyDiv w:val="1"/>
      <w:marLeft w:val="0"/>
      <w:marRight w:val="0"/>
      <w:marTop w:val="0"/>
      <w:marBottom w:val="0"/>
      <w:divBdr>
        <w:top w:val="none" w:sz="0" w:space="0" w:color="auto"/>
        <w:left w:val="none" w:sz="0" w:space="0" w:color="auto"/>
        <w:bottom w:val="none" w:sz="0" w:space="0" w:color="auto"/>
        <w:right w:val="none" w:sz="0" w:space="0" w:color="auto"/>
      </w:divBdr>
    </w:div>
    <w:div w:id="752777161">
      <w:bodyDiv w:val="1"/>
      <w:marLeft w:val="0"/>
      <w:marRight w:val="0"/>
      <w:marTop w:val="0"/>
      <w:marBottom w:val="0"/>
      <w:divBdr>
        <w:top w:val="none" w:sz="0" w:space="0" w:color="auto"/>
        <w:left w:val="none" w:sz="0" w:space="0" w:color="auto"/>
        <w:bottom w:val="none" w:sz="0" w:space="0" w:color="auto"/>
        <w:right w:val="none" w:sz="0" w:space="0" w:color="auto"/>
      </w:divBdr>
    </w:div>
    <w:div w:id="759327588">
      <w:bodyDiv w:val="1"/>
      <w:marLeft w:val="0"/>
      <w:marRight w:val="0"/>
      <w:marTop w:val="0"/>
      <w:marBottom w:val="0"/>
      <w:divBdr>
        <w:top w:val="none" w:sz="0" w:space="0" w:color="auto"/>
        <w:left w:val="none" w:sz="0" w:space="0" w:color="auto"/>
        <w:bottom w:val="none" w:sz="0" w:space="0" w:color="auto"/>
        <w:right w:val="none" w:sz="0" w:space="0" w:color="auto"/>
      </w:divBdr>
    </w:div>
    <w:div w:id="778187451">
      <w:bodyDiv w:val="1"/>
      <w:marLeft w:val="0"/>
      <w:marRight w:val="0"/>
      <w:marTop w:val="0"/>
      <w:marBottom w:val="0"/>
      <w:divBdr>
        <w:top w:val="none" w:sz="0" w:space="0" w:color="auto"/>
        <w:left w:val="none" w:sz="0" w:space="0" w:color="auto"/>
        <w:bottom w:val="none" w:sz="0" w:space="0" w:color="auto"/>
        <w:right w:val="none" w:sz="0" w:space="0" w:color="auto"/>
      </w:divBdr>
    </w:div>
    <w:div w:id="778985223">
      <w:bodyDiv w:val="1"/>
      <w:marLeft w:val="30"/>
      <w:marRight w:val="30"/>
      <w:marTop w:val="0"/>
      <w:marBottom w:val="0"/>
      <w:divBdr>
        <w:top w:val="none" w:sz="0" w:space="0" w:color="auto"/>
        <w:left w:val="none" w:sz="0" w:space="0" w:color="auto"/>
        <w:bottom w:val="none" w:sz="0" w:space="0" w:color="auto"/>
        <w:right w:val="none" w:sz="0" w:space="0" w:color="auto"/>
      </w:divBdr>
      <w:divsChild>
        <w:div w:id="480386051">
          <w:marLeft w:val="0"/>
          <w:marRight w:val="0"/>
          <w:marTop w:val="0"/>
          <w:marBottom w:val="0"/>
          <w:divBdr>
            <w:top w:val="none" w:sz="0" w:space="0" w:color="auto"/>
            <w:left w:val="none" w:sz="0" w:space="0" w:color="auto"/>
            <w:bottom w:val="none" w:sz="0" w:space="0" w:color="auto"/>
            <w:right w:val="none" w:sz="0" w:space="0" w:color="auto"/>
          </w:divBdr>
          <w:divsChild>
            <w:div w:id="1824546840">
              <w:marLeft w:val="0"/>
              <w:marRight w:val="0"/>
              <w:marTop w:val="0"/>
              <w:marBottom w:val="0"/>
              <w:divBdr>
                <w:top w:val="none" w:sz="0" w:space="0" w:color="auto"/>
                <w:left w:val="none" w:sz="0" w:space="0" w:color="auto"/>
                <w:bottom w:val="none" w:sz="0" w:space="0" w:color="auto"/>
                <w:right w:val="none" w:sz="0" w:space="0" w:color="auto"/>
              </w:divBdr>
              <w:divsChild>
                <w:div w:id="431896075">
                  <w:marLeft w:val="180"/>
                  <w:marRight w:val="0"/>
                  <w:marTop w:val="0"/>
                  <w:marBottom w:val="0"/>
                  <w:divBdr>
                    <w:top w:val="none" w:sz="0" w:space="0" w:color="auto"/>
                    <w:left w:val="none" w:sz="0" w:space="0" w:color="auto"/>
                    <w:bottom w:val="none" w:sz="0" w:space="0" w:color="auto"/>
                    <w:right w:val="none" w:sz="0" w:space="0" w:color="auto"/>
                  </w:divBdr>
                  <w:divsChild>
                    <w:div w:id="2117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366190">
      <w:bodyDiv w:val="1"/>
      <w:marLeft w:val="0"/>
      <w:marRight w:val="0"/>
      <w:marTop w:val="0"/>
      <w:marBottom w:val="0"/>
      <w:divBdr>
        <w:top w:val="none" w:sz="0" w:space="0" w:color="auto"/>
        <w:left w:val="none" w:sz="0" w:space="0" w:color="auto"/>
        <w:bottom w:val="none" w:sz="0" w:space="0" w:color="auto"/>
        <w:right w:val="none" w:sz="0" w:space="0" w:color="auto"/>
      </w:divBdr>
    </w:div>
    <w:div w:id="813451140">
      <w:bodyDiv w:val="1"/>
      <w:marLeft w:val="0"/>
      <w:marRight w:val="0"/>
      <w:marTop w:val="0"/>
      <w:marBottom w:val="0"/>
      <w:divBdr>
        <w:top w:val="none" w:sz="0" w:space="0" w:color="auto"/>
        <w:left w:val="none" w:sz="0" w:space="0" w:color="auto"/>
        <w:bottom w:val="none" w:sz="0" w:space="0" w:color="auto"/>
        <w:right w:val="none" w:sz="0" w:space="0" w:color="auto"/>
      </w:divBdr>
    </w:div>
    <w:div w:id="814444073">
      <w:bodyDiv w:val="1"/>
      <w:marLeft w:val="0"/>
      <w:marRight w:val="0"/>
      <w:marTop w:val="0"/>
      <w:marBottom w:val="0"/>
      <w:divBdr>
        <w:top w:val="none" w:sz="0" w:space="0" w:color="auto"/>
        <w:left w:val="none" w:sz="0" w:space="0" w:color="auto"/>
        <w:bottom w:val="none" w:sz="0" w:space="0" w:color="auto"/>
        <w:right w:val="none" w:sz="0" w:space="0" w:color="auto"/>
      </w:divBdr>
    </w:div>
    <w:div w:id="828979102">
      <w:bodyDiv w:val="1"/>
      <w:marLeft w:val="0"/>
      <w:marRight w:val="0"/>
      <w:marTop w:val="0"/>
      <w:marBottom w:val="0"/>
      <w:divBdr>
        <w:top w:val="none" w:sz="0" w:space="0" w:color="auto"/>
        <w:left w:val="none" w:sz="0" w:space="0" w:color="auto"/>
        <w:bottom w:val="none" w:sz="0" w:space="0" w:color="auto"/>
        <w:right w:val="none" w:sz="0" w:space="0" w:color="auto"/>
      </w:divBdr>
    </w:div>
    <w:div w:id="854922396">
      <w:bodyDiv w:val="1"/>
      <w:marLeft w:val="0"/>
      <w:marRight w:val="0"/>
      <w:marTop w:val="0"/>
      <w:marBottom w:val="0"/>
      <w:divBdr>
        <w:top w:val="none" w:sz="0" w:space="0" w:color="auto"/>
        <w:left w:val="none" w:sz="0" w:space="0" w:color="auto"/>
        <w:bottom w:val="none" w:sz="0" w:space="0" w:color="auto"/>
        <w:right w:val="none" w:sz="0" w:space="0" w:color="auto"/>
      </w:divBdr>
    </w:div>
    <w:div w:id="861895058">
      <w:bodyDiv w:val="1"/>
      <w:marLeft w:val="0"/>
      <w:marRight w:val="0"/>
      <w:marTop w:val="0"/>
      <w:marBottom w:val="0"/>
      <w:divBdr>
        <w:top w:val="none" w:sz="0" w:space="0" w:color="auto"/>
        <w:left w:val="none" w:sz="0" w:space="0" w:color="auto"/>
        <w:bottom w:val="none" w:sz="0" w:space="0" w:color="auto"/>
        <w:right w:val="none" w:sz="0" w:space="0" w:color="auto"/>
      </w:divBdr>
    </w:div>
    <w:div w:id="866680454">
      <w:bodyDiv w:val="1"/>
      <w:marLeft w:val="0"/>
      <w:marRight w:val="0"/>
      <w:marTop w:val="0"/>
      <w:marBottom w:val="0"/>
      <w:divBdr>
        <w:top w:val="none" w:sz="0" w:space="0" w:color="auto"/>
        <w:left w:val="none" w:sz="0" w:space="0" w:color="auto"/>
        <w:bottom w:val="none" w:sz="0" w:space="0" w:color="auto"/>
        <w:right w:val="none" w:sz="0" w:space="0" w:color="auto"/>
      </w:divBdr>
    </w:div>
    <w:div w:id="871262356">
      <w:bodyDiv w:val="1"/>
      <w:marLeft w:val="0"/>
      <w:marRight w:val="0"/>
      <w:marTop w:val="0"/>
      <w:marBottom w:val="0"/>
      <w:divBdr>
        <w:top w:val="none" w:sz="0" w:space="0" w:color="auto"/>
        <w:left w:val="none" w:sz="0" w:space="0" w:color="auto"/>
        <w:bottom w:val="none" w:sz="0" w:space="0" w:color="auto"/>
        <w:right w:val="none" w:sz="0" w:space="0" w:color="auto"/>
      </w:divBdr>
    </w:div>
    <w:div w:id="878778747">
      <w:bodyDiv w:val="1"/>
      <w:marLeft w:val="0"/>
      <w:marRight w:val="0"/>
      <w:marTop w:val="0"/>
      <w:marBottom w:val="0"/>
      <w:divBdr>
        <w:top w:val="none" w:sz="0" w:space="0" w:color="auto"/>
        <w:left w:val="none" w:sz="0" w:space="0" w:color="auto"/>
        <w:bottom w:val="none" w:sz="0" w:space="0" w:color="auto"/>
        <w:right w:val="none" w:sz="0" w:space="0" w:color="auto"/>
      </w:divBdr>
    </w:div>
    <w:div w:id="881093264">
      <w:bodyDiv w:val="1"/>
      <w:marLeft w:val="0"/>
      <w:marRight w:val="0"/>
      <w:marTop w:val="0"/>
      <w:marBottom w:val="0"/>
      <w:divBdr>
        <w:top w:val="none" w:sz="0" w:space="0" w:color="auto"/>
        <w:left w:val="none" w:sz="0" w:space="0" w:color="auto"/>
        <w:bottom w:val="none" w:sz="0" w:space="0" w:color="auto"/>
        <w:right w:val="none" w:sz="0" w:space="0" w:color="auto"/>
      </w:divBdr>
    </w:div>
    <w:div w:id="889146437">
      <w:bodyDiv w:val="1"/>
      <w:marLeft w:val="0"/>
      <w:marRight w:val="0"/>
      <w:marTop w:val="0"/>
      <w:marBottom w:val="0"/>
      <w:divBdr>
        <w:top w:val="none" w:sz="0" w:space="0" w:color="auto"/>
        <w:left w:val="none" w:sz="0" w:space="0" w:color="auto"/>
        <w:bottom w:val="none" w:sz="0" w:space="0" w:color="auto"/>
        <w:right w:val="none" w:sz="0" w:space="0" w:color="auto"/>
      </w:divBdr>
    </w:div>
    <w:div w:id="896286005">
      <w:bodyDiv w:val="1"/>
      <w:marLeft w:val="0"/>
      <w:marRight w:val="0"/>
      <w:marTop w:val="0"/>
      <w:marBottom w:val="0"/>
      <w:divBdr>
        <w:top w:val="none" w:sz="0" w:space="0" w:color="auto"/>
        <w:left w:val="none" w:sz="0" w:space="0" w:color="auto"/>
        <w:bottom w:val="none" w:sz="0" w:space="0" w:color="auto"/>
        <w:right w:val="none" w:sz="0" w:space="0" w:color="auto"/>
      </w:divBdr>
    </w:div>
    <w:div w:id="902452459">
      <w:bodyDiv w:val="1"/>
      <w:marLeft w:val="0"/>
      <w:marRight w:val="0"/>
      <w:marTop w:val="0"/>
      <w:marBottom w:val="0"/>
      <w:divBdr>
        <w:top w:val="none" w:sz="0" w:space="0" w:color="auto"/>
        <w:left w:val="none" w:sz="0" w:space="0" w:color="auto"/>
        <w:bottom w:val="none" w:sz="0" w:space="0" w:color="auto"/>
        <w:right w:val="none" w:sz="0" w:space="0" w:color="auto"/>
      </w:divBdr>
    </w:div>
    <w:div w:id="906761889">
      <w:bodyDiv w:val="1"/>
      <w:marLeft w:val="0"/>
      <w:marRight w:val="0"/>
      <w:marTop w:val="0"/>
      <w:marBottom w:val="0"/>
      <w:divBdr>
        <w:top w:val="none" w:sz="0" w:space="0" w:color="auto"/>
        <w:left w:val="none" w:sz="0" w:space="0" w:color="auto"/>
        <w:bottom w:val="none" w:sz="0" w:space="0" w:color="auto"/>
        <w:right w:val="none" w:sz="0" w:space="0" w:color="auto"/>
      </w:divBdr>
    </w:div>
    <w:div w:id="913396844">
      <w:bodyDiv w:val="1"/>
      <w:marLeft w:val="0"/>
      <w:marRight w:val="0"/>
      <w:marTop w:val="0"/>
      <w:marBottom w:val="0"/>
      <w:divBdr>
        <w:top w:val="none" w:sz="0" w:space="0" w:color="auto"/>
        <w:left w:val="none" w:sz="0" w:space="0" w:color="auto"/>
        <w:bottom w:val="none" w:sz="0" w:space="0" w:color="auto"/>
        <w:right w:val="none" w:sz="0" w:space="0" w:color="auto"/>
      </w:divBdr>
    </w:div>
    <w:div w:id="961111424">
      <w:bodyDiv w:val="1"/>
      <w:marLeft w:val="0"/>
      <w:marRight w:val="0"/>
      <w:marTop w:val="0"/>
      <w:marBottom w:val="0"/>
      <w:divBdr>
        <w:top w:val="none" w:sz="0" w:space="0" w:color="auto"/>
        <w:left w:val="none" w:sz="0" w:space="0" w:color="auto"/>
        <w:bottom w:val="none" w:sz="0" w:space="0" w:color="auto"/>
        <w:right w:val="none" w:sz="0" w:space="0" w:color="auto"/>
      </w:divBdr>
    </w:div>
    <w:div w:id="965696406">
      <w:bodyDiv w:val="1"/>
      <w:marLeft w:val="0"/>
      <w:marRight w:val="0"/>
      <w:marTop w:val="0"/>
      <w:marBottom w:val="0"/>
      <w:divBdr>
        <w:top w:val="none" w:sz="0" w:space="0" w:color="auto"/>
        <w:left w:val="none" w:sz="0" w:space="0" w:color="auto"/>
        <w:bottom w:val="none" w:sz="0" w:space="0" w:color="auto"/>
        <w:right w:val="none" w:sz="0" w:space="0" w:color="auto"/>
      </w:divBdr>
    </w:div>
    <w:div w:id="967708165">
      <w:bodyDiv w:val="1"/>
      <w:marLeft w:val="0"/>
      <w:marRight w:val="0"/>
      <w:marTop w:val="0"/>
      <w:marBottom w:val="0"/>
      <w:divBdr>
        <w:top w:val="none" w:sz="0" w:space="0" w:color="auto"/>
        <w:left w:val="none" w:sz="0" w:space="0" w:color="auto"/>
        <w:bottom w:val="none" w:sz="0" w:space="0" w:color="auto"/>
        <w:right w:val="none" w:sz="0" w:space="0" w:color="auto"/>
      </w:divBdr>
    </w:div>
    <w:div w:id="969751535">
      <w:bodyDiv w:val="1"/>
      <w:marLeft w:val="0"/>
      <w:marRight w:val="0"/>
      <w:marTop w:val="0"/>
      <w:marBottom w:val="0"/>
      <w:divBdr>
        <w:top w:val="none" w:sz="0" w:space="0" w:color="auto"/>
        <w:left w:val="none" w:sz="0" w:space="0" w:color="auto"/>
        <w:bottom w:val="none" w:sz="0" w:space="0" w:color="auto"/>
        <w:right w:val="none" w:sz="0" w:space="0" w:color="auto"/>
      </w:divBdr>
    </w:div>
    <w:div w:id="973025822">
      <w:bodyDiv w:val="1"/>
      <w:marLeft w:val="30"/>
      <w:marRight w:val="30"/>
      <w:marTop w:val="0"/>
      <w:marBottom w:val="0"/>
      <w:divBdr>
        <w:top w:val="none" w:sz="0" w:space="0" w:color="auto"/>
        <w:left w:val="none" w:sz="0" w:space="0" w:color="auto"/>
        <w:bottom w:val="none" w:sz="0" w:space="0" w:color="auto"/>
        <w:right w:val="none" w:sz="0" w:space="0" w:color="auto"/>
      </w:divBdr>
      <w:divsChild>
        <w:div w:id="1693190059">
          <w:marLeft w:val="0"/>
          <w:marRight w:val="0"/>
          <w:marTop w:val="0"/>
          <w:marBottom w:val="0"/>
          <w:divBdr>
            <w:top w:val="none" w:sz="0" w:space="0" w:color="auto"/>
            <w:left w:val="none" w:sz="0" w:space="0" w:color="auto"/>
            <w:bottom w:val="none" w:sz="0" w:space="0" w:color="auto"/>
            <w:right w:val="none" w:sz="0" w:space="0" w:color="auto"/>
          </w:divBdr>
          <w:divsChild>
            <w:div w:id="1833252543">
              <w:marLeft w:val="0"/>
              <w:marRight w:val="0"/>
              <w:marTop w:val="0"/>
              <w:marBottom w:val="0"/>
              <w:divBdr>
                <w:top w:val="none" w:sz="0" w:space="0" w:color="auto"/>
                <w:left w:val="none" w:sz="0" w:space="0" w:color="auto"/>
                <w:bottom w:val="none" w:sz="0" w:space="0" w:color="auto"/>
                <w:right w:val="none" w:sz="0" w:space="0" w:color="auto"/>
              </w:divBdr>
              <w:divsChild>
                <w:div w:id="2068990704">
                  <w:marLeft w:val="180"/>
                  <w:marRight w:val="0"/>
                  <w:marTop w:val="0"/>
                  <w:marBottom w:val="0"/>
                  <w:divBdr>
                    <w:top w:val="none" w:sz="0" w:space="0" w:color="auto"/>
                    <w:left w:val="none" w:sz="0" w:space="0" w:color="auto"/>
                    <w:bottom w:val="none" w:sz="0" w:space="0" w:color="auto"/>
                    <w:right w:val="none" w:sz="0" w:space="0" w:color="auto"/>
                  </w:divBdr>
                  <w:divsChild>
                    <w:div w:id="4640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083">
      <w:bodyDiv w:val="1"/>
      <w:marLeft w:val="0"/>
      <w:marRight w:val="0"/>
      <w:marTop w:val="0"/>
      <w:marBottom w:val="0"/>
      <w:divBdr>
        <w:top w:val="none" w:sz="0" w:space="0" w:color="auto"/>
        <w:left w:val="none" w:sz="0" w:space="0" w:color="auto"/>
        <w:bottom w:val="none" w:sz="0" w:space="0" w:color="auto"/>
        <w:right w:val="none" w:sz="0" w:space="0" w:color="auto"/>
      </w:divBdr>
    </w:div>
    <w:div w:id="998466433">
      <w:bodyDiv w:val="1"/>
      <w:marLeft w:val="0"/>
      <w:marRight w:val="0"/>
      <w:marTop w:val="0"/>
      <w:marBottom w:val="0"/>
      <w:divBdr>
        <w:top w:val="none" w:sz="0" w:space="0" w:color="auto"/>
        <w:left w:val="none" w:sz="0" w:space="0" w:color="auto"/>
        <w:bottom w:val="none" w:sz="0" w:space="0" w:color="auto"/>
        <w:right w:val="none" w:sz="0" w:space="0" w:color="auto"/>
      </w:divBdr>
    </w:div>
    <w:div w:id="1010719971">
      <w:bodyDiv w:val="1"/>
      <w:marLeft w:val="0"/>
      <w:marRight w:val="0"/>
      <w:marTop w:val="0"/>
      <w:marBottom w:val="0"/>
      <w:divBdr>
        <w:top w:val="none" w:sz="0" w:space="0" w:color="auto"/>
        <w:left w:val="none" w:sz="0" w:space="0" w:color="auto"/>
        <w:bottom w:val="none" w:sz="0" w:space="0" w:color="auto"/>
        <w:right w:val="none" w:sz="0" w:space="0" w:color="auto"/>
      </w:divBdr>
    </w:div>
    <w:div w:id="1019309614">
      <w:bodyDiv w:val="1"/>
      <w:marLeft w:val="0"/>
      <w:marRight w:val="0"/>
      <w:marTop w:val="0"/>
      <w:marBottom w:val="0"/>
      <w:divBdr>
        <w:top w:val="none" w:sz="0" w:space="0" w:color="auto"/>
        <w:left w:val="none" w:sz="0" w:space="0" w:color="auto"/>
        <w:bottom w:val="none" w:sz="0" w:space="0" w:color="auto"/>
        <w:right w:val="none" w:sz="0" w:space="0" w:color="auto"/>
      </w:divBdr>
    </w:div>
    <w:div w:id="1043410524">
      <w:bodyDiv w:val="1"/>
      <w:marLeft w:val="0"/>
      <w:marRight w:val="0"/>
      <w:marTop w:val="0"/>
      <w:marBottom w:val="0"/>
      <w:divBdr>
        <w:top w:val="none" w:sz="0" w:space="0" w:color="auto"/>
        <w:left w:val="none" w:sz="0" w:space="0" w:color="auto"/>
        <w:bottom w:val="none" w:sz="0" w:space="0" w:color="auto"/>
        <w:right w:val="none" w:sz="0" w:space="0" w:color="auto"/>
      </w:divBdr>
    </w:div>
    <w:div w:id="1044911565">
      <w:bodyDiv w:val="1"/>
      <w:marLeft w:val="0"/>
      <w:marRight w:val="0"/>
      <w:marTop w:val="0"/>
      <w:marBottom w:val="0"/>
      <w:divBdr>
        <w:top w:val="none" w:sz="0" w:space="0" w:color="auto"/>
        <w:left w:val="none" w:sz="0" w:space="0" w:color="auto"/>
        <w:bottom w:val="none" w:sz="0" w:space="0" w:color="auto"/>
        <w:right w:val="none" w:sz="0" w:space="0" w:color="auto"/>
      </w:divBdr>
    </w:div>
    <w:div w:id="1044984527">
      <w:bodyDiv w:val="1"/>
      <w:marLeft w:val="0"/>
      <w:marRight w:val="0"/>
      <w:marTop w:val="0"/>
      <w:marBottom w:val="0"/>
      <w:divBdr>
        <w:top w:val="none" w:sz="0" w:space="0" w:color="auto"/>
        <w:left w:val="none" w:sz="0" w:space="0" w:color="auto"/>
        <w:bottom w:val="none" w:sz="0" w:space="0" w:color="auto"/>
        <w:right w:val="none" w:sz="0" w:space="0" w:color="auto"/>
      </w:divBdr>
    </w:div>
    <w:div w:id="1077629237">
      <w:bodyDiv w:val="1"/>
      <w:marLeft w:val="0"/>
      <w:marRight w:val="0"/>
      <w:marTop w:val="0"/>
      <w:marBottom w:val="0"/>
      <w:divBdr>
        <w:top w:val="none" w:sz="0" w:space="0" w:color="auto"/>
        <w:left w:val="none" w:sz="0" w:space="0" w:color="auto"/>
        <w:bottom w:val="none" w:sz="0" w:space="0" w:color="auto"/>
        <w:right w:val="none" w:sz="0" w:space="0" w:color="auto"/>
      </w:divBdr>
    </w:div>
    <w:div w:id="1078095784">
      <w:bodyDiv w:val="1"/>
      <w:marLeft w:val="0"/>
      <w:marRight w:val="0"/>
      <w:marTop w:val="0"/>
      <w:marBottom w:val="0"/>
      <w:divBdr>
        <w:top w:val="none" w:sz="0" w:space="0" w:color="auto"/>
        <w:left w:val="none" w:sz="0" w:space="0" w:color="auto"/>
        <w:bottom w:val="none" w:sz="0" w:space="0" w:color="auto"/>
        <w:right w:val="none" w:sz="0" w:space="0" w:color="auto"/>
      </w:divBdr>
    </w:div>
    <w:div w:id="1105073082">
      <w:bodyDiv w:val="1"/>
      <w:marLeft w:val="0"/>
      <w:marRight w:val="0"/>
      <w:marTop w:val="0"/>
      <w:marBottom w:val="0"/>
      <w:divBdr>
        <w:top w:val="none" w:sz="0" w:space="0" w:color="auto"/>
        <w:left w:val="none" w:sz="0" w:space="0" w:color="auto"/>
        <w:bottom w:val="none" w:sz="0" w:space="0" w:color="auto"/>
        <w:right w:val="none" w:sz="0" w:space="0" w:color="auto"/>
      </w:divBdr>
    </w:div>
    <w:div w:id="1137410037">
      <w:bodyDiv w:val="1"/>
      <w:marLeft w:val="0"/>
      <w:marRight w:val="0"/>
      <w:marTop w:val="0"/>
      <w:marBottom w:val="0"/>
      <w:divBdr>
        <w:top w:val="none" w:sz="0" w:space="0" w:color="auto"/>
        <w:left w:val="none" w:sz="0" w:space="0" w:color="auto"/>
        <w:bottom w:val="none" w:sz="0" w:space="0" w:color="auto"/>
        <w:right w:val="none" w:sz="0" w:space="0" w:color="auto"/>
      </w:divBdr>
    </w:div>
    <w:div w:id="1142767219">
      <w:bodyDiv w:val="1"/>
      <w:marLeft w:val="0"/>
      <w:marRight w:val="0"/>
      <w:marTop w:val="0"/>
      <w:marBottom w:val="0"/>
      <w:divBdr>
        <w:top w:val="none" w:sz="0" w:space="0" w:color="auto"/>
        <w:left w:val="none" w:sz="0" w:space="0" w:color="auto"/>
        <w:bottom w:val="none" w:sz="0" w:space="0" w:color="auto"/>
        <w:right w:val="none" w:sz="0" w:space="0" w:color="auto"/>
      </w:divBdr>
    </w:div>
    <w:div w:id="1146240149">
      <w:bodyDiv w:val="1"/>
      <w:marLeft w:val="0"/>
      <w:marRight w:val="0"/>
      <w:marTop w:val="0"/>
      <w:marBottom w:val="0"/>
      <w:divBdr>
        <w:top w:val="none" w:sz="0" w:space="0" w:color="auto"/>
        <w:left w:val="none" w:sz="0" w:space="0" w:color="auto"/>
        <w:bottom w:val="none" w:sz="0" w:space="0" w:color="auto"/>
        <w:right w:val="none" w:sz="0" w:space="0" w:color="auto"/>
      </w:divBdr>
    </w:div>
    <w:div w:id="1146584696">
      <w:bodyDiv w:val="1"/>
      <w:marLeft w:val="0"/>
      <w:marRight w:val="0"/>
      <w:marTop w:val="0"/>
      <w:marBottom w:val="0"/>
      <w:divBdr>
        <w:top w:val="none" w:sz="0" w:space="0" w:color="auto"/>
        <w:left w:val="none" w:sz="0" w:space="0" w:color="auto"/>
        <w:bottom w:val="none" w:sz="0" w:space="0" w:color="auto"/>
        <w:right w:val="none" w:sz="0" w:space="0" w:color="auto"/>
      </w:divBdr>
    </w:div>
    <w:div w:id="1157957783">
      <w:bodyDiv w:val="1"/>
      <w:marLeft w:val="0"/>
      <w:marRight w:val="0"/>
      <w:marTop w:val="0"/>
      <w:marBottom w:val="0"/>
      <w:divBdr>
        <w:top w:val="none" w:sz="0" w:space="0" w:color="auto"/>
        <w:left w:val="none" w:sz="0" w:space="0" w:color="auto"/>
        <w:bottom w:val="none" w:sz="0" w:space="0" w:color="auto"/>
        <w:right w:val="none" w:sz="0" w:space="0" w:color="auto"/>
      </w:divBdr>
    </w:div>
    <w:div w:id="1158493289">
      <w:bodyDiv w:val="1"/>
      <w:marLeft w:val="0"/>
      <w:marRight w:val="0"/>
      <w:marTop w:val="0"/>
      <w:marBottom w:val="0"/>
      <w:divBdr>
        <w:top w:val="none" w:sz="0" w:space="0" w:color="auto"/>
        <w:left w:val="none" w:sz="0" w:space="0" w:color="auto"/>
        <w:bottom w:val="none" w:sz="0" w:space="0" w:color="auto"/>
        <w:right w:val="none" w:sz="0" w:space="0" w:color="auto"/>
      </w:divBdr>
    </w:div>
    <w:div w:id="1159468250">
      <w:bodyDiv w:val="1"/>
      <w:marLeft w:val="0"/>
      <w:marRight w:val="0"/>
      <w:marTop w:val="0"/>
      <w:marBottom w:val="0"/>
      <w:divBdr>
        <w:top w:val="none" w:sz="0" w:space="0" w:color="auto"/>
        <w:left w:val="none" w:sz="0" w:space="0" w:color="auto"/>
        <w:bottom w:val="none" w:sz="0" w:space="0" w:color="auto"/>
        <w:right w:val="none" w:sz="0" w:space="0" w:color="auto"/>
      </w:divBdr>
    </w:div>
    <w:div w:id="1169976662">
      <w:bodyDiv w:val="1"/>
      <w:marLeft w:val="0"/>
      <w:marRight w:val="0"/>
      <w:marTop w:val="0"/>
      <w:marBottom w:val="0"/>
      <w:divBdr>
        <w:top w:val="none" w:sz="0" w:space="0" w:color="auto"/>
        <w:left w:val="none" w:sz="0" w:space="0" w:color="auto"/>
        <w:bottom w:val="none" w:sz="0" w:space="0" w:color="auto"/>
        <w:right w:val="none" w:sz="0" w:space="0" w:color="auto"/>
      </w:divBdr>
    </w:div>
    <w:div w:id="1216772833">
      <w:bodyDiv w:val="1"/>
      <w:marLeft w:val="0"/>
      <w:marRight w:val="0"/>
      <w:marTop w:val="0"/>
      <w:marBottom w:val="0"/>
      <w:divBdr>
        <w:top w:val="none" w:sz="0" w:space="0" w:color="auto"/>
        <w:left w:val="none" w:sz="0" w:space="0" w:color="auto"/>
        <w:bottom w:val="none" w:sz="0" w:space="0" w:color="auto"/>
        <w:right w:val="none" w:sz="0" w:space="0" w:color="auto"/>
      </w:divBdr>
    </w:div>
    <w:div w:id="1221551993">
      <w:bodyDiv w:val="1"/>
      <w:marLeft w:val="0"/>
      <w:marRight w:val="0"/>
      <w:marTop w:val="0"/>
      <w:marBottom w:val="0"/>
      <w:divBdr>
        <w:top w:val="none" w:sz="0" w:space="0" w:color="auto"/>
        <w:left w:val="none" w:sz="0" w:space="0" w:color="auto"/>
        <w:bottom w:val="none" w:sz="0" w:space="0" w:color="auto"/>
        <w:right w:val="none" w:sz="0" w:space="0" w:color="auto"/>
      </w:divBdr>
    </w:div>
    <w:div w:id="1225799074">
      <w:bodyDiv w:val="1"/>
      <w:marLeft w:val="0"/>
      <w:marRight w:val="0"/>
      <w:marTop w:val="0"/>
      <w:marBottom w:val="0"/>
      <w:divBdr>
        <w:top w:val="none" w:sz="0" w:space="0" w:color="auto"/>
        <w:left w:val="none" w:sz="0" w:space="0" w:color="auto"/>
        <w:bottom w:val="none" w:sz="0" w:space="0" w:color="auto"/>
        <w:right w:val="none" w:sz="0" w:space="0" w:color="auto"/>
      </w:divBdr>
    </w:div>
    <w:div w:id="1231501574">
      <w:bodyDiv w:val="1"/>
      <w:marLeft w:val="0"/>
      <w:marRight w:val="0"/>
      <w:marTop w:val="0"/>
      <w:marBottom w:val="0"/>
      <w:divBdr>
        <w:top w:val="none" w:sz="0" w:space="0" w:color="auto"/>
        <w:left w:val="none" w:sz="0" w:space="0" w:color="auto"/>
        <w:bottom w:val="none" w:sz="0" w:space="0" w:color="auto"/>
        <w:right w:val="none" w:sz="0" w:space="0" w:color="auto"/>
      </w:divBdr>
    </w:div>
    <w:div w:id="1232764584">
      <w:bodyDiv w:val="1"/>
      <w:marLeft w:val="0"/>
      <w:marRight w:val="0"/>
      <w:marTop w:val="0"/>
      <w:marBottom w:val="0"/>
      <w:divBdr>
        <w:top w:val="none" w:sz="0" w:space="0" w:color="auto"/>
        <w:left w:val="none" w:sz="0" w:space="0" w:color="auto"/>
        <w:bottom w:val="none" w:sz="0" w:space="0" w:color="auto"/>
        <w:right w:val="none" w:sz="0" w:space="0" w:color="auto"/>
      </w:divBdr>
    </w:div>
    <w:div w:id="1233195704">
      <w:bodyDiv w:val="1"/>
      <w:marLeft w:val="0"/>
      <w:marRight w:val="0"/>
      <w:marTop w:val="0"/>
      <w:marBottom w:val="0"/>
      <w:divBdr>
        <w:top w:val="none" w:sz="0" w:space="0" w:color="auto"/>
        <w:left w:val="none" w:sz="0" w:space="0" w:color="auto"/>
        <w:bottom w:val="none" w:sz="0" w:space="0" w:color="auto"/>
        <w:right w:val="none" w:sz="0" w:space="0" w:color="auto"/>
      </w:divBdr>
    </w:div>
    <w:div w:id="1237083896">
      <w:bodyDiv w:val="1"/>
      <w:marLeft w:val="0"/>
      <w:marRight w:val="0"/>
      <w:marTop w:val="0"/>
      <w:marBottom w:val="0"/>
      <w:divBdr>
        <w:top w:val="none" w:sz="0" w:space="0" w:color="auto"/>
        <w:left w:val="none" w:sz="0" w:space="0" w:color="auto"/>
        <w:bottom w:val="none" w:sz="0" w:space="0" w:color="auto"/>
        <w:right w:val="none" w:sz="0" w:space="0" w:color="auto"/>
      </w:divBdr>
    </w:div>
    <w:div w:id="1241135212">
      <w:bodyDiv w:val="1"/>
      <w:marLeft w:val="0"/>
      <w:marRight w:val="0"/>
      <w:marTop w:val="0"/>
      <w:marBottom w:val="0"/>
      <w:divBdr>
        <w:top w:val="none" w:sz="0" w:space="0" w:color="auto"/>
        <w:left w:val="none" w:sz="0" w:space="0" w:color="auto"/>
        <w:bottom w:val="none" w:sz="0" w:space="0" w:color="auto"/>
        <w:right w:val="none" w:sz="0" w:space="0" w:color="auto"/>
      </w:divBdr>
    </w:div>
    <w:div w:id="1245800841">
      <w:bodyDiv w:val="1"/>
      <w:marLeft w:val="0"/>
      <w:marRight w:val="0"/>
      <w:marTop w:val="0"/>
      <w:marBottom w:val="0"/>
      <w:divBdr>
        <w:top w:val="none" w:sz="0" w:space="0" w:color="auto"/>
        <w:left w:val="none" w:sz="0" w:space="0" w:color="auto"/>
        <w:bottom w:val="none" w:sz="0" w:space="0" w:color="auto"/>
        <w:right w:val="none" w:sz="0" w:space="0" w:color="auto"/>
      </w:divBdr>
    </w:div>
    <w:div w:id="1262570334">
      <w:bodyDiv w:val="1"/>
      <w:marLeft w:val="0"/>
      <w:marRight w:val="0"/>
      <w:marTop w:val="0"/>
      <w:marBottom w:val="0"/>
      <w:divBdr>
        <w:top w:val="none" w:sz="0" w:space="0" w:color="auto"/>
        <w:left w:val="none" w:sz="0" w:space="0" w:color="auto"/>
        <w:bottom w:val="none" w:sz="0" w:space="0" w:color="auto"/>
        <w:right w:val="none" w:sz="0" w:space="0" w:color="auto"/>
      </w:divBdr>
    </w:div>
    <w:div w:id="1270233234">
      <w:bodyDiv w:val="1"/>
      <w:marLeft w:val="0"/>
      <w:marRight w:val="0"/>
      <w:marTop w:val="0"/>
      <w:marBottom w:val="0"/>
      <w:divBdr>
        <w:top w:val="none" w:sz="0" w:space="0" w:color="auto"/>
        <w:left w:val="none" w:sz="0" w:space="0" w:color="auto"/>
        <w:bottom w:val="none" w:sz="0" w:space="0" w:color="auto"/>
        <w:right w:val="none" w:sz="0" w:space="0" w:color="auto"/>
      </w:divBdr>
    </w:div>
    <w:div w:id="1279527253">
      <w:bodyDiv w:val="1"/>
      <w:marLeft w:val="0"/>
      <w:marRight w:val="0"/>
      <w:marTop w:val="0"/>
      <w:marBottom w:val="0"/>
      <w:divBdr>
        <w:top w:val="none" w:sz="0" w:space="0" w:color="auto"/>
        <w:left w:val="none" w:sz="0" w:space="0" w:color="auto"/>
        <w:bottom w:val="none" w:sz="0" w:space="0" w:color="auto"/>
        <w:right w:val="none" w:sz="0" w:space="0" w:color="auto"/>
      </w:divBdr>
    </w:div>
    <w:div w:id="1293629177">
      <w:bodyDiv w:val="1"/>
      <w:marLeft w:val="0"/>
      <w:marRight w:val="0"/>
      <w:marTop w:val="0"/>
      <w:marBottom w:val="0"/>
      <w:divBdr>
        <w:top w:val="none" w:sz="0" w:space="0" w:color="auto"/>
        <w:left w:val="none" w:sz="0" w:space="0" w:color="auto"/>
        <w:bottom w:val="none" w:sz="0" w:space="0" w:color="auto"/>
        <w:right w:val="none" w:sz="0" w:space="0" w:color="auto"/>
      </w:divBdr>
    </w:div>
    <w:div w:id="1306934915">
      <w:bodyDiv w:val="1"/>
      <w:marLeft w:val="0"/>
      <w:marRight w:val="0"/>
      <w:marTop w:val="0"/>
      <w:marBottom w:val="0"/>
      <w:divBdr>
        <w:top w:val="none" w:sz="0" w:space="0" w:color="auto"/>
        <w:left w:val="none" w:sz="0" w:space="0" w:color="auto"/>
        <w:bottom w:val="none" w:sz="0" w:space="0" w:color="auto"/>
        <w:right w:val="none" w:sz="0" w:space="0" w:color="auto"/>
      </w:divBdr>
    </w:div>
    <w:div w:id="1308436661">
      <w:bodyDiv w:val="1"/>
      <w:marLeft w:val="0"/>
      <w:marRight w:val="0"/>
      <w:marTop w:val="0"/>
      <w:marBottom w:val="0"/>
      <w:divBdr>
        <w:top w:val="none" w:sz="0" w:space="0" w:color="auto"/>
        <w:left w:val="none" w:sz="0" w:space="0" w:color="auto"/>
        <w:bottom w:val="none" w:sz="0" w:space="0" w:color="auto"/>
        <w:right w:val="none" w:sz="0" w:space="0" w:color="auto"/>
      </w:divBdr>
    </w:div>
    <w:div w:id="1310136941">
      <w:bodyDiv w:val="1"/>
      <w:marLeft w:val="0"/>
      <w:marRight w:val="0"/>
      <w:marTop w:val="0"/>
      <w:marBottom w:val="0"/>
      <w:divBdr>
        <w:top w:val="none" w:sz="0" w:space="0" w:color="auto"/>
        <w:left w:val="none" w:sz="0" w:space="0" w:color="auto"/>
        <w:bottom w:val="none" w:sz="0" w:space="0" w:color="auto"/>
        <w:right w:val="none" w:sz="0" w:space="0" w:color="auto"/>
      </w:divBdr>
    </w:div>
    <w:div w:id="1320767353">
      <w:bodyDiv w:val="1"/>
      <w:marLeft w:val="0"/>
      <w:marRight w:val="0"/>
      <w:marTop w:val="0"/>
      <w:marBottom w:val="0"/>
      <w:divBdr>
        <w:top w:val="none" w:sz="0" w:space="0" w:color="auto"/>
        <w:left w:val="none" w:sz="0" w:space="0" w:color="auto"/>
        <w:bottom w:val="none" w:sz="0" w:space="0" w:color="auto"/>
        <w:right w:val="none" w:sz="0" w:space="0" w:color="auto"/>
      </w:divBdr>
    </w:div>
    <w:div w:id="1320814157">
      <w:bodyDiv w:val="1"/>
      <w:marLeft w:val="0"/>
      <w:marRight w:val="0"/>
      <w:marTop w:val="0"/>
      <w:marBottom w:val="0"/>
      <w:divBdr>
        <w:top w:val="none" w:sz="0" w:space="0" w:color="auto"/>
        <w:left w:val="none" w:sz="0" w:space="0" w:color="auto"/>
        <w:bottom w:val="none" w:sz="0" w:space="0" w:color="auto"/>
        <w:right w:val="none" w:sz="0" w:space="0" w:color="auto"/>
      </w:divBdr>
    </w:div>
    <w:div w:id="1325746456">
      <w:bodyDiv w:val="1"/>
      <w:marLeft w:val="0"/>
      <w:marRight w:val="0"/>
      <w:marTop w:val="0"/>
      <w:marBottom w:val="0"/>
      <w:divBdr>
        <w:top w:val="none" w:sz="0" w:space="0" w:color="auto"/>
        <w:left w:val="none" w:sz="0" w:space="0" w:color="auto"/>
        <w:bottom w:val="none" w:sz="0" w:space="0" w:color="auto"/>
        <w:right w:val="none" w:sz="0" w:space="0" w:color="auto"/>
      </w:divBdr>
    </w:div>
    <w:div w:id="1326085490">
      <w:bodyDiv w:val="1"/>
      <w:marLeft w:val="0"/>
      <w:marRight w:val="0"/>
      <w:marTop w:val="0"/>
      <w:marBottom w:val="0"/>
      <w:divBdr>
        <w:top w:val="none" w:sz="0" w:space="0" w:color="auto"/>
        <w:left w:val="none" w:sz="0" w:space="0" w:color="auto"/>
        <w:bottom w:val="none" w:sz="0" w:space="0" w:color="auto"/>
        <w:right w:val="none" w:sz="0" w:space="0" w:color="auto"/>
      </w:divBdr>
    </w:div>
    <w:div w:id="1337490970">
      <w:bodyDiv w:val="1"/>
      <w:marLeft w:val="0"/>
      <w:marRight w:val="0"/>
      <w:marTop w:val="0"/>
      <w:marBottom w:val="0"/>
      <w:divBdr>
        <w:top w:val="none" w:sz="0" w:space="0" w:color="auto"/>
        <w:left w:val="none" w:sz="0" w:space="0" w:color="auto"/>
        <w:bottom w:val="none" w:sz="0" w:space="0" w:color="auto"/>
        <w:right w:val="none" w:sz="0" w:space="0" w:color="auto"/>
      </w:divBdr>
    </w:div>
    <w:div w:id="1339429503">
      <w:bodyDiv w:val="1"/>
      <w:marLeft w:val="0"/>
      <w:marRight w:val="0"/>
      <w:marTop w:val="0"/>
      <w:marBottom w:val="0"/>
      <w:divBdr>
        <w:top w:val="none" w:sz="0" w:space="0" w:color="auto"/>
        <w:left w:val="none" w:sz="0" w:space="0" w:color="auto"/>
        <w:bottom w:val="none" w:sz="0" w:space="0" w:color="auto"/>
        <w:right w:val="none" w:sz="0" w:space="0" w:color="auto"/>
      </w:divBdr>
    </w:div>
    <w:div w:id="1347097315">
      <w:bodyDiv w:val="1"/>
      <w:marLeft w:val="0"/>
      <w:marRight w:val="0"/>
      <w:marTop w:val="0"/>
      <w:marBottom w:val="0"/>
      <w:divBdr>
        <w:top w:val="none" w:sz="0" w:space="0" w:color="auto"/>
        <w:left w:val="none" w:sz="0" w:space="0" w:color="auto"/>
        <w:bottom w:val="none" w:sz="0" w:space="0" w:color="auto"/>
        <w:right w:val="none" w:sz="0" w:space="0" w:color="auto"/>
      </w:divBdr>
    </w:div>
    <w:div w:id="1355888290">
      <w:bodyDiv w:val="1"/>
      <w:marLeft w:val="0"/>
      <w:marRight w:val="0"/>
      <w:marTop w:val="0"/>
      <w:marBottom w:val="0"/>
      <w:divBdr>
        <w:top w:val="none" w:sz="0" w:space="0" w:color="auto"/>
        <w:left w:val="none" w:sz="0" w:space="0" w:color="auto"/>
        <w:bottom w:val="none" w:sz="0" w:space="0" w:color="auto"/>
        <w:right w:val="none" w:sz="0" w:space="0" w:color="auto"/>
      </w:divBdr>
    </w:div>
    <w:div w:id="1359311881">
      <w:bodyDiv w:val="1"/>
      <w:marLeft w:val="0"/>
      <w:marRight w:val="0"/>
      <w:marTop w:val="0"/>
      <w:marBottom w:val="0"/>
      <w:divBdr>
        <w:top w:val="none" w:sz="0" w:space="0" w:color="auto"/>
        <w:left w:val="none" w:sz="0" w:space="0" w:color="auto"/>
        <w:bottom w:val="none" w:sz="0" w:space="0" w:color="auto"/>
        <w:right w:val="none" w:sz="0" w:space="0" w:color="auto"/>
      </w:divBdr>
    </w:div>
    <w:div w:id="1365902989">
      <w:bodyDiv w:val="1"/>
      <w:marLeft w:val="0"/>
      <w:marRight w:val="0"/>
      <w:marTop w:val="0"/>
      <w:marBottom w:val="0"/>
      <w:divBdr>
        <w:top w:val="none" w:sz="0" w:space="0" w:color="auto"/>
        <w:left w:val="none" w:sz="0" w:space="0" w:color="auto"/>
        <w:bottom w:val="none" w:sz="0" w:space="0" w:color="auto"/>
        <w:right w:val="none" w:sz="0" w:space="0" w:color="auto"/>
      </w:divBdr>
    </w:div>
    <w:div w:id="1365984967">
      <w:bodyDiv w:val="1"/>
      <w:marLeft w:val="0"/>
      <w:marRight w:val="0"/>
      <w:marTop w:val="0"/>
      <w:marBottom w:val="0"/>
      <w:divBdr>
        <w:top w:val="none" w:sz="0" w:space="0" w:color="auto"/>
        <w:left w:val="none" w:sz="0" w:space="0" w:color="auto"/>
        <w:bottom w:val="none" w:sz="0" w:space="0" w:color="auto"/>
        <w:right w:val="none" w:sz="0" w:space="0" w:color="auto"/>
      </w:divBdr>
    </w:div>
    <w:div w:id="1366445941">
      <w:bodyDiv w:val="1"/>
      <w:marLeft w:val="0"/>
      <w:marRight w:val="0"/>
      <w:marTop w:val="0"/>
      <w:marBottom w:val="0"/>
      <w:divBdr>
        <w:top w:val="none" w:sz="0" w:space="0" w:color="auto"/>
        <w:left w:val="none" w:sz="0" w:space="0" w:color="auto"/>
        <w:bottom w:val="none" w:sz="0" w:space="0" w:color="auto"/>
        <w:right w:val="none" w:sz="0" w:space="0" w:color="auto"/>
      </w:divBdr>
    </w:div>
    <w:div w:id="1375547121">
      <w:bodyDiv w:val="1"/>
      <w:marLeft w:val="0"/>
      <w:marRight w:val="0"/>
      <w:marTop w:val="0"/>
      <w:marBottom w:val="0"/>
      <w:divBdr>
        <w:top w:val="none" w:sz="0" w:space="0" w:color="auto"/>
        <w:left w:val="none" w:sz="0" w:space="0" w:color="auto"/>
        <w:bottom w:val="none" w:sz="0" w:space="0" w:color="auto"/>
        <w:right w:val="none" w:sz="0" w:space="0" w:color="auto"/>
      </w:divBdr>
    </w:div>
    <w:div w:id="1383745776">
      <w:bodyDiv w:val="1"/>
      <w:marLeft w:val="0"/>
      <w:marRight w:val="0"/>
      <w:marTop w:val="0"/>
      <w:marBottom w:val="0"/>
      <w:divBdr>
        <w:top w:val="none" w:sz="0" w:space="0" w:color="auto"/>
        <w:left w:val="none" w:sz="0" w:space="0" w:color="auto"/>
        <w:bottom w:val="none" w:sz="0" w:space="0" w:color="auto"/>
        <w:right w:val="none" w:sz="0" w:space="0" w:color="auto"/>
      </w:divBdr>
    </w:div>
    <w:div w:id="1398432058">
      <w:bodyDiv w:val="1"/>
      <w:marLeft w:val="0"/>
      <w:marRight w:val="0"/>
      <w:marTop w:val="0"/>
      <w:marBottom w:val="0"/>
      <w:divBdr>
        <w:top w:val="none" w:sz="0" w:space="0" w:color="auto"/>
        <w:left w:val="none" w:sz="0" w:space="0" w:color="auto"/>
        <w:bottom w:val="none" w:sz="0" w:space="0" w:color="auto"/>
        <w:right w:val="none" w:sz="0" w:space="0" w:color="auto"/>
      </w:divBdr>
    </w:div>
    <w:div w:id="1412505751">
      <w:bodyDiv w:val="1"/>
      <w:marLeft w:val="0"/>
      <w:marRight w:val="0"/>
      <w:marTop w:val="0"/>
      <w:marBottom w:val="0"/>
      <w:divBdr>
        <w:top w:val="none" w:sz="0" w:space="0" w:color="auto"/>
        <w:left w:val="none" w:sz="0" w:space="0" w:color="auto"/>
        <w:bottom w:val="none" w:sz="0" w:space="0" w:color="auto"/>
        <w:right w:val="none" w:sz="0" w:space="0" w:color="auto"/>
      </w:divBdr>
    </w:div>
    <w:div w:id="1421482788">
      <w:bodyDiv w:val="1"/>
      <w:marLeft w:val="30"/>
      <w:marRight w:val="30"/>
      <w:marTop w:val="0"/>
      <w:marBottom w:val="0"/>
      <w:divBdr>
        <w:top w:val="none" w:sz="0" w:space="0" w:color="auto"/>
        <w:left w:val="none" w:sz="0" w:space="0" w:color="auto"/>
        <w:bottom w:val="none" w:sz="0" w:space="0" w:color="auto"/>
        <w:right w:val="none" w:sz="0" w:space="0" w:color="auto"/>
      </w:divBdr>
      <w:divsChild>
        <w:div w:id="412632842">
          <w:marLeft w:val="0"/>
          <w:marRight w:val="0"/>
          <w:marTop w:val="0"/>
          <w:marBottom w:val="0"/>
          <w:divBdr>
            <w:top w:val="none" w:sz="0" w:space="0" w:color="auto"/>
            <w:left w:val="none" w:sz="0" w:space="0" w:color="auto"/>
            <w:bottom w:val="none" w:sz="0" w:space="0" w:color="auto"/>
            <w:right w:val="none" w:sz="0" w:space="0" w:color="auto"/>
          </w:divBdr>
          <w:divsChild>
            <w:div w:id="1600487060">
              <w:marLeft w:val="0"/>
              <w:marRight w:val="0"/>
              <w:marTop w:val="0"/>
              <w:marBottom w:val="0"/>
              <w:divBdr>
                <w:top w:val="none" w:sz="0" w:space="0" w:color="auto"/>
                <w:left w:val="none" w:sz="0" w:space="0" w:color="auto"/>
                <w:bottom w:val="none" w:sz="0" w:space="0" w:color="auto"/>
                <w:right w:val="none" w:sz="0" w:space="0" w:color="auto"/>
              </w:divBdr>
              <w:divsChild>
                <w:div w:id="362946628">
                  <w:marLeft w:val="180"/>
                  <w:marRight w:val="0"/>
                  <w:marTop w:val="0"/>
                  <w:marBottom w:val="0"/>
                  <w:divBdr>
                    <w:top w:val="none" w:sz="0" w:space="0" w:color="auto"/>
                    <w:left w:val="none" w:sz="0" w:space="0" w:color="auto"/>
                    <w:bottom w:val="none" w:sz="0" w:space="0" w:color="auto"/>
                    <w:right w:val="none" w:sz="0" w:space="0" w:color="auto"/>
                  </w:divBdr>
                  <w:divsChild>
                    <w:div w:id="468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965800">
      <w:bodyDiv w:val="1"/>
      <w:marLeft w:val="0"/>
      <w:marRight w:val="0"/>
      <w:marTop w:val="0"/>
      <w:marBottom w:val="0"/>
      <w:divBdr>
        <w:top w:val="none" w:sz="0" w:space="0" w:color="auto"/>
        <w:left w:val="none" w:sz="0" w:space="0" w:color="auto"/>
        <w:bottom w:val="none" w:sz="0" w:space="0" w:color="auto"/>
        <w:right w:val="none" w:sz="0" w:space="0" w:color="auto"/>
      </w:divBdr>
    </w:div>
    <w:div w:id="1458255293">
      <w:bodyDiv w:val="1"/>
      <w:marLeft w:val="0"/>
      <w:marRight w:val="0"/>
      <w:marTop w:val="0"/>
      <w:marBottom w:val="0"/>
      <w:divBdr>
        <w:top w:val="none" w:sz="0" w:space="0" w:color="auto"/>
        <w:left w:val="none" w:sz="0" w:space="0" w:color="auto"/>
        <w:bottom w:val="none" w:sz="0" w:space="0" w:color="auto"/>
        <w:right w:val="none" w:sz="0" w:space="0" w:color="auto"/>
      </w:divBdr>
    </w:div>
    <w:div w:id="1462571450">
      <w:bodyDiv w:val="1"/>
      <w:marLeft w:val="0"/>
      <w:marRight w:val="0"/>
      <w:marTop w:val="0"/>
      <w:marBottom w:val="0"/>
      <w:divBdr>
        <w:top w:val="none" w:sz="0" w:space="0" w:color="auto"/>
        <w:left w:val="none" w:sz="0" w:space="0" w:color="auto"/>
        <w:bottom w:val="none" w:sz="0" w:space="0" w:color="auto"/>
        <w:right w:val="none" w:sz="0" w:space="0" w:color="auto"/>
      </w:divBdr>
    </w:div>
    <w:div w:id="1462842102">
      <w:bodyDiv w:val="1"/>
      <w:marLeft w:val="0"/>
      <w:marRight w:val="0"/>
      <w:marTop w:val="0"/>
      <w:marBottom w:val="0"/>
      <w:divBdr>
        <w:top w:val="none" w:sz="0" w:space="0" w:color="auto"/>
        <w:left w:val="none" w:sz="0" w:space="0" w:color="auto"/>
        <w:bottom w:val="none" w:sz="0" w:space="0" w:color="auto"/>
        <w:right w:val="none" w:sz="0" w:space="0" w:color="auto"/>
      </w:divBdr>
    </w:div>
    <w:div w:id="1466965299">
      <w:bodyDiv w:val="1"/>
      <w:marLeft w:val="0"/>
      <w:marRight w:val="0"/>
      <w:marTop w:val="0"/>
      <w:marBottom w:val="0"/>
      <w:divBdr>
        <w:top w:val="none" w:sz="0" w:space="0" w:color="auto"/>
        <w:left w:val="none" w:sz="0" w:space="0" w:color="auto"/>
        <w:bottom w:val="none" w:sz="0" w:space="0" w:color="auto"/>
        <w:right w:val="none" w:sz="0" w:space="0" w:color="auto"/>
      </w:divBdr>
    </w:div>
    <w:div w:id="1475685224">
      <w:bodyDiv w:val="1"/>
      <w:marLeft w:val="0"/>
      <w:marRight w:val="0"/>
      <w:marTop w:val="0"/>
      <w:marBottom w:val="0"/>
      <w:divBdr>
        <w:top w:val="none" w:sz="0" w:space="0" w:color="auto"/>
        <w:left w:val="none" w:sz="0" w:space="0" w:color="auto"/>
        <w:bottom w:val="none" w:sz="0" w:space="0" w:color="auto"/>
        <w:right w:val="none" w:sz="0" w:space="0" w:color="auto"/>
      </w:divBdr>
    </w:div>
    <w:div w:id="1479685263">
      <w:bodyDiv w:val="1"/>
      <w:marLeft w:val="0"/>
      <w:marRight w:val="0"/>
      <w:marTop w:val="0"/>
      <w:marBottom w:val="0"/>
      <w:divBdr>
        <w:top w:val="none" w:sz="0" w:space="0" w:color="auto"/>
        <w:left w:val="none" w:sz="0" w:space="0" w:color="auto"/>
        <w:bottom w:val="none" w:sz="0" w:space="0" w:color="auto"/>
        <w:right w:val="none" w:sz="0" w:space="0" w:color="auto"/>
      </w:divBdr>
    </w:div>
    <w:div w:id="1488745683">
      <w:bodyDiv w:val="1"/>
      <w:marLeft w:val="0"/>
      <w:marRight w:val="0"/>
      <w:marTop w:val="0"/>
      <w:marBottom w:val="0"/>
      <w:divBdr>
        <w:top w:val="none" w:sz="0" w:space="0" w:color="auto"/>
        <w:left w:val="none" w:sz="0" w:space="0" w:color="auto"/>
        <w:bottom w:val="none" w:sz="0" w:space="0" w:color="auto"/>
        <w:right w:val="none" w:sz="0" w:space="0" w:color="auto"/>
      </w:divBdr>
    </w:div>
    <w:div w:id="1530558940">
      <w:bodyDiv w:val="1"/>
      <w:marLeft w:val="0"/>
      <w:marRight w:val="0"/>
      <w:marTop w:val="0"/>
      <w:marBottom w:val="0"/>
      <w:divBdr>
        <w:top w:val="none" w:sz="0" w:space="0" w:color="auto"/>
        <w:left w:val="none" w:sz="0" w:space="0" w:color="auto"/>
        <w:bottom w:val="none" w:sz="0" w:space="0" w:color="auto"/>
        <w:right w:val="none" w:sz="0" w:space="0" w:color="auto"/>
      </w:divBdr>
    </w:div>
    <w:div w:id="1539320472">
      <w:bodyDiv w:val="1"/>
      <w:marLeft w:val="0"/>
      <w:marRight w:val="0"/>
      <w:marTop w:val="0"/>
      <w:marBottom w:val="0"/>
      <w:divBdr>
        <w:top w:val="none" w:sz="0" w:space="0" w:color="auto"/>
        <w:left w:val="none" w:sz="0" w:space="0" w:color="auto"/>
        <w:bottom w:val="none" w:sz="0" w:space="0" w:color="auto"/>
        <w:right w:val="none" w:sz="0" w:space="0" w:color="auto"/>
      </w:divBdr>
    </w:div>
    <w:div w:id="1563977511">
      <w:bodyDiv w:val="1"/>
      <w:marLeft w:val="0"/>
      <w:marRight w:val="0"/>
      <w:marTop w:val="0"/>
      <w:marBottom w:val="0"/>
      <w:divBdr>
        <w:top w:val="none" w:sz="0" w:space="0" w:color="auto"/>
        <w:left w:val="none" w:sz="0" w:space="0" w:color="auto"/>
        <w:bottom w:val="none" w:sz="0" w:space="0" w:color="auto"/>
        <w:right w:val="none" w:sz="0" w:space="0" w:color="auto"/>
      </w:divBdr>
    </w:div>
    <w:div w:id="1573155544">
      <w:bodyDiv w:val="1"/>
      <w:marLeft w:val="0"/>
      <w:marRight w:val="0"/>
      <w:marTop w:val="0"/>
      <w:marBottom w:val="0"/>
      <w:divBdr>
        <w:top w:val="none" w:sz="0" w:space="0" w:color="auto"/>
        <w:left w:val="none" w:sz="0" w:space="0" w:color="auto"/>
        <w:bottom w:val="none" w:sz="0" w:space="0" w:color="auto"/>
        <w:right w:val="none" w:sz="0" w:space="0" w:color="auto"/>
      </w:divBdr>
    </w:div>
    <w:div w:id="1580556671">
      <w:bodyDiv w:val="1"/>
      <w:marLeft w:val="0"/>
      <w:marRight w:val="0"/>
      <w:marTop w:val="0"/>
      <w:marBottom w:val="0"/>
      <w:divBdr>
        <w:top w:val="none" w:sz="0" w:space="0" w:color="auto"/>
        <w:left w:val="none" w:sz="0" w:space="0" w:color="auto"/>
        <w:bottom w:val="none" w:sz="0" w:space="0" w:color="auto"/>
        <w:right w:val="none" w:sz="0" w:space="0" w:color="auto"/>
      </w:divBdr>
    </w:div>
    <w:div w:id="1587691192">
      <w:bodyDiv w:val="1"/>
      <w:marLeft w:val="0"/>
      <w:marRight w:val="0"/>
      <w:marTop w:val="0"/>
      <w:marBottom w:val="0"/>
      <w:divBdr>
        <w:top w:val="none" w:sz="0" w:space="0" w:color="auto"/>
        <w:left w:val="none" w:sz="0" w:space="0" w:color="auto"/>
        <w:bottom w:val="none" w:sz="0" w:space="0" w:color="auto"/>
        <w:right w:val="none" w:sz="0" w:space="0" w:color="auto"/>
      </w:divBdr>
    </w:div>
    <w:div w:id="1599944576">
      <w:bodyDiv w:val="1"/>
      <w:marLeft w:val="0"/>
      <w:marRight w:val="0"/>
      <w:marTop w:val="0"/>
      <w:marBottom w:val="0"/>
      <w:divBdr>
        <w:top w:val="none" w:sz="0" w:space="0" w:color="auto"/>
        <w:left w:val="none" w:sz="0" w:space="0" w:color="auto"/>
        <w:bottom w:val="none" w:sz="0" w:space="0" w:color="auto"/>
        <w:right w:val="none" w:sz="0" w:space="0" w:color="auto"/>
      </w:divBdr>
    </w:div>
    <w:div w:id="1613899428">
      <w:bodyDiv w:val="1"/>
      <w:marLeft w:val="0"/>
      <w:marRight w:val="0"/>
      <w:marTop w:val="0"/>
      <w:marBottom w:val="0"/>
      <w:divBdr>
        <w:top w:val="none" w:sz="0" w:space="0" w:color="auto"/>
        <w:left w:val="none" w:sz="0" w:space="0" w:color="auto"/>
        <w:bottom w:val="none" w:sz="0" w:space="0" w:color="auto"/>
        <w:right w:val="none" w:sz="0" w:space="0" w:color="auto"/>
      </w:divBdr>
    </w:div>
    <w:div w:id="1648168260">
      <w:bodyDiv w:val="1"/>
      <w:marLeft w:val="0"/>
      <w:marRight w:val="0"/>
      <w:marTop w:val="0"/>
      <w:marBottom w:val="0"/>
      <w:divBdr>
        <w:top w:val="none" w:sz="0" w:space="0" w:color="auto"/>
        <w:left w:val="none" w:sz="0" w:space="0" w:color="auto"/>
        <w:bottom w:val="none" w:sz="0" w:space="0" w:color="auto"/>
        <w:right w:val="none" w:sz="0" w:space="0" w:color="auto"/>
      </w:divBdr>
    </w:div>
    <w:div w:id="1667395886">
      <w:bodyDiv w:val="1"/>
      <w:marLeft w:val="0"/>
      <w:marRight w:val="0"/>
      <w:marTop w:val="0"/>
      <w:marBottom w:val="0"/>
      <w:divBdr>
        <w:top w:val="none" w:sz="0" w:space="0" w:color="auto"/>
        <w:left w:val="none" w:sz="0" w:space="0" w:color="auto"/>
        <w:bottom w:val="none" w:sz="0" w:space="0" w:color="auto"/>
        <w:right w:val="none" w:sz="0" w:space="0" w:color="auto"/>
      </w:divBdr>
    </w:div>
    <w:div w:id="1670788298">
      <w:bodyDiv w:val="1"/>
      <w:marLeft w:val="0"/>
      <w:marRight w:val="0"/>
      <w:marTop w:val="0"/>
      <w:marBottom w:val="0"/>
      <w:divBdr>
        <w:top w:val="none" w:sz="0" w:space="0" w:color="auto"/>
        <w:left w:val="none" w:sz="0" w:space="0" w:color="auto"/>
        <w:bottom w:val="none" w:sz="0" w:space="0" w:color="auto"/>
        <w:right w:val="none" w:sz="0" w:space="0" w:color="auto"/>
      </w:divBdr>
    </w:div>
    <w:div w:id="1682658291">
      <w:bodyDiv w:val="1"/>
      <w:marLeft w:val="0"/>
      <w:marRight w:val="0"/>
      <w:marTop w:val="0"/>
      <w:marBottom w:val="0"/>
      <w:divBdr>
        <w:top w:val="none" w:sz="0" w:space="0" w:color="auto"/>
        <w:left w:val="none" w:sz="0" w:space="0" w:color="auto"/>
        <w:bottom w:val="none" w:sz="0" w:space="0" w:color="auto"/>
        <w:right w:val="none" w:sz="0" w:space="0" w:color="auto"/>
      </w:divBdr>
    </w:div>
    <w:div w:id="1682781990">
      <w:bodyDiv w:val="1"/>
      <w:marLeft w:val="0"/>
      <w:marRight w:val="0"/>
      <w:marTop w:val="0"/>
      <w:marBottom w:val="0"/>
      <w:divBdr>
        <w:top w:val="none" w:sz="0" w:space="0" w:color="auto"/>
        <w:left w:val="none" w:sz="0" w:space="0" w:color="auto"/>
        <w:bottom w:val="none" w:sz="0" w:space="0" w:color="auto"/>
        <w:right w:val="none" w:sz="0" w:space="0" w:color="auto"/>
      </w:divBdr>
    </w:div>
    <w:div w:id="1682850914">
      <w:bodyDiv w:val="1"/>
      <w:marLeft w:val="0"/>
      <w:marRight w:val="0"/>
      <w:marTop w:val="0"/>
      <w:marBottom w:val="0"/>
      <w:divBdr>
        <w:top w:val="none" w:sz="0" w:space="0" w:color="auto"/>
        <w:left w:val="none" w:sz="0" w:space="0" w:color="auto"/>
        <w:bottom w:val="none" w:sz="0" w:space="0" w:color="auto"/>
        <w:right w:val="none" w:sz="0" w:space="0" w:color="auto"/>
      </w:divBdr>
    </w:div>
    <w:div w:id="1694917761">
      <w:bodyDiv w:val="1"/>
      <w:marLeft w:val="0"/>
      <w:marRight w:val="0"/>
      <w:marTop w:val="0"/>
      <w:marBottom w:val="0"/>
      <w:divBdr>
        <w:top w:val="none" w:sz="0" w:space="0" w:color="auto"/>
        <w:left w:val="none" w:sz="0" w:space="0" w:color="auto"/>
        <w:bottom w:val="none" w:sz="0" w:space="0" w:color="auto"/>
        <w:right w:val="none" w:sz="0" w:space="0" w:color="auto"/>
      </w:divBdr>
    </w:div>
    <w:div w:id="1697802840">
      <w:bodyDiv w:val="1"/>
      <w:marLeft w:val="0"/>
      <w:marRight w:val="0"/>
      <w:marTop w:val="0"/>
      <w:marBottom w:val="0"/>
      <w:divBdr>
        <w:top w:val="none" w:sz="0" w:space="0" w:color="auto"/>
        <w:left w:val="none" w:sz="0" w:space="0" w:color="auto"/>
        <w:bottom w:val="none" w:sz="0" w:space="0" w:color="auto"/>
        <w:right w:val="none" w:sz="0" w:space="0" w:color="auto"/>
      </w:divBdr>
    </w:div>
    <w:div w:id="1699813851">
      <w:bodyDiv w:val="1"/>
      <w:marLeft w:val="0"/>
      <w:marRight w:val="0"/>
      <w:marTop w:val="0"/>
      <w:marBottom w:val="0"/>
      <w:divBdr>
        <w:top w:val="none" w:sz="0" w:space="0" w:color="auto"/>
        <w:left w:val="none" w:sz="0" w:space="0" w:color="auto"/>
        <w:bottom w:val="none" w:sz="0" w:space="0" w:color="auto"/>
        <w:right w:val="none" w:sz="0" w:space="0" w:color="auto"/>
      </w:divBdr>
    </w:div>
    <w:div w:id="1719862476">
      <w:bodyDiv w:val="1"/>
      <w:marLeft w:val="0"/>
      <w:marRight w:val="0"/>
      <w:marTop w:val="0"/>
      <w:marBottom w:val="0"/>
      <w:divBdr>
        <w:top w:val="none" w:sz="0" w:space="0" w:color="auto"/>
        <w:left w:val="none" w:sz="0" w:space="0" w:color="auto"/>
        <w:bottom w:val="none" w:sz="0" w:space="0" w:color="auto"/>
        <w:right w:val="none" w:sz="0" w:space="0" w:color="auto"/>
      </w:divBdr>
    </w:div>
    <w:div w:id="1720284358">
      <w:bodyDiv w:val="1"/>
      <w:marLeft w:val="0"/>
      <w:marRight w:val="0"/>
      <w:marTop w:val="0"/>
      <w:marBottom w:val="0"/>
      <w:divBdr>
        <w:top w:val="none" w:sz="0" w:space="0" w:color="auto"/>
        <w:left w:val="none" w:sz="0" w:space="0" w:color="auto"/>
        <w:bottom w:val="none" w:sz="0" w:space="0" w:color="auto"/>
        <w:right w:val="none" w:sz="0" w:space="0" w:color="auto"/>
      </w:divBdr>
    </w:div>
    <w:div w:id="1734886742">
      <w:bodyDiv w:val="1"/>
      <w:marLeft w:val="0"/>
      <w:marRight w:val="0"/>
      <w:marTop w:val="0"/>
      <w:marBottom w:val="0"/>
      <w:divBdr>
        <w:top w:val="none" w:sz="0" w:space="0" w:color="auto"/>
        <w:left w:val="none" w:sz="0" w:space="0" w:color="auto"/>
        <w:bottom w:val="none" w:sz="0" w:space="0" w:color="auto"/>
        <w:right w:val="none" w:sz="0" w:space="0" w:color="auto"/>
      </w:divBdr>
    </w:div>
    <w:div w:id="1735930111">
      <w:bodyDiv w:val="1"/>
      <w:marLeft w:val="0"/>
      <w:marRight w:val="0"/>
      <w:marTop w:val="0"/>
      <w:marBottom w:val="0"/>
      <w:divBdr>
        <w:top w:val="none" w:sz="0" w:space="0" w:color="auto"/>
        <w:left w:val="none" w:sz="0" w:space="0" w:color="auto"/>
        <w:bottom w:val="none" w:sz="0" w:space="0" w:color="auto"/>
        <w:right w:val="none" w:sz="0" w:space="0" w:color="auto"/>
      </w:divBdr>
    </w:div>
    <w:div w:id="1746108100">
      <w:bodyDiv w:val="1"/>
      <w:marLeft w:val="0"/>
      <w:marRight w:val="0"/>
      <w:marTop w:val="0"/>
      <w:marBottom w:val="0"/>
      <w:divBdr>
        <w:top w:val="none" w:sz="0" w:space="0" w:color="auto"/>
        <w:left w:val="none" w:sz="0" w:space="0" w:color="auto"/>
        <w:bottom w:val="none" w:sz="0" w:space="0" w:color="auto"/>
        <w:right w:val="none" w:sz="0" w:space="0" w:color="auto"/>
      </w:divBdr>
    </w:div>
    <w:div w:id="1746534460">
      <w:bodyDiv w:val="1"/>
      <w:marLeft w:val="0"/>
      <w:marRight w:val="0"/>
      <w:marTop w:val="0"/>
      <w:marBottom w:val="0"/>
      <w:divBdr>
        <w:top w:val="none" w:sz="0" w:space="0" w:color="auto"/>
        <w:left w:val="none" w:sz="0" w:space="0" w:color="auto"/>
        <w:bottom w:val="none" w:sz="0" w:space="0" w:color="auto"/>
        <w:right w:val="none" w:sz="0" w:space="0" w:color="auto"/>
      </w:divBdr>
    </w:div>
    <w:div w:id="1767923207">
      <w:bodyDiv w:val="1"/>
      <w:marLeft w:val="0"/>
      <w:marRight w:val="0"/>
      <w:marTop w:val="0"/>
      <w:marBottom w:val="0"/>
      <w:divBdr>
        <w:top w:val="none" w:sz="0" w:space="0" w:color="auto"/>
        <w:left w:val="none" w:sz="0" w:space="0" w:color="auto"/>
        <w:bottom w:val="none" w:sz="0" w:space="0" w:color="auto"/>
        <w:right w:val="none" w:sz="0" w:space="0" w:color="auto"/>
      </w:divBdr>
    </w:div>
    <w:div w:id="1778057837">
      <w:bodyDiv w:val="1"/>
      <w:marLeft w:val="0"/>
      <w:marRight w:val="0"/>
      <w:marTop w:val="0"/>
      <w:marBottom w:val="0"/>
      <w:divBdr>
        <w:top w:val="none" w:sz="0" w:space="0" w:color="auto"/>
        <w:left w:val="none" w:sz="0" w:space="0" w:color="auto"/>
        <w:bottom w:val="none" w:sz="0" w:space="0" w:color="auto"/>
        <w:right w:val="none" w:sz="0" w:space="0" w:color="auto"/>
      </w:divBdr>
    </w:div>
    <w:div w:id="1781758910">
      <w:bodyDiv w:val="1"/>
      <w:marLeft w:val="0"/>
      <w:marRight w:val="0"/>
      <w:marTop w:val="0"/>
      <w:marBottom w:val="0"/>
      <w:divBdr>
        <w:top w:val="none" w:sz="0" w:space="0" w:color="auto"/>
        <w:left w:val="none" w:sz="0" w:space="0" w:color="auto"/>
        <w:bottom w:val="none" w:sz="0" w:space="0" w:color="auto"/>
        <w:right w:val="none" w:sz="0" w:space="0" w:color="auto"/>
      </w:divBdr>
    </w:div>
    <w:div w:id="1793866525">
      <w:bodyDiv w:val="1"/>
      <w:marLeft w:val="0"/>
      <w:marRight w:val="0"/>
      <w:marTop w:val="0"/>
      <w:marBottom w:val="0"/>
      <w:divBdr>
        <w:top w:val="none" w:sz="0" w:space="0" w:color="auto"/>
        <w:left w:val="none" w:sz="0" w:space="0" w:color="auto"/>
        <w:bottom w:val="none" w:sz="0" w:space="0" w:color="auto"/>
        <w:right w:val="none" w:sz="0" w:space="0" w:color="auto"/>
      </w:divBdr>
    </w:div>
    <w:div w:id="1799832214">
      <w:bodyDiv w:val="1"/>
      <w:marLeft w:val="0"/>
      <w:marRight w:val="0"/>
      <w:marTop w:val="0"/>
      <w:marBottom w:val="0"/>
      <w:divBdr>
        <w:top w:val="none" w:sz="0" w:space="0" w:color="auto"/>
        <w:left w:val="none" w:sz="0" w:space="0" w:color="auto"/>
        <w:bottom w:val="none" w:sz="0" w:space="0" w:color="auto"/>
        <w:right w:val="none" w:sz="0" w:space="0" w:color="auto"/>
      </w:divBdr>
    </w:div>
    <w:div w:id="1801457366">
      <w:bodyDiv w:val="1"/>
      <w:marLeft w:val="0"/>
      <w:marRight w:val="0"/>
      <w:marTop w:val="0"/>
      <w:marBottom w:val="0"/>
      <w:divBdr>
        <w:top w:val="none" w:sz="0" w:space="0" w:color="auto"/>
        <w:left w:val="none" w:sz="0" w:space="0" w:color="auto"/>
        <w:bottom w:val="none" w:sz="0" w:space="0" w:color="auto"/>
        <w:right w:val="none" w:sz="0" w:space="0" w:color="auto"/>
      </w:divBdr>
    </w:div>
    <w:div w:id="1829517013">
      <w:bodyDiv w:val="1"/>
      <w:marLeft w:val="0"/>
      <w:marRight w:val="0"/>
      <w:marTop w:val="0"/>
      <w:marBottom w:val="0"/>
      <w:divBdr>
        <w:top w:val="none" w:sz="0" w:space="0" w:color="auto"/>
        <w:left w:val="none" w:sz="0" w:space="0" w:color="auto"/>
        <w:bottom w:val="none" w:sz="0" w:space="0" w:color="auto"/>
        <w:right w:val="none" w:sz="0" w:space="0" w:color="auto"/>
      </w:divBdr>
    </w:div>
    <w:div w:id="1830902641">
      <w:bodyDiv w:val="1"/>
      <w:marLeft w:val="0"/>
      <w:marRight w:val="0"/>
      <w:marTop w:val="0"/>
      <w:marBottom w:val="0"/>
      <w:divBdr>
        <w:top w:val="none" w:sz="0" w:space="0" w:color="auto"/>
        <w:left w:val="none" w:sz="0" w:space="0" w:color="auto"/>
        <w:bottom w:val="none" w:sz="0" w:space="0" w:color="auto"/>
        <w:right w:val="none" w:sz="0" w:space="0" w:color="auto"/>
      </w:divBdr>
    </w:div>
    <w:div w:id="1840848304">
      <w:bodyDiv w:val="1"/>
      <w:marLeft w:val="0"/>
      <w:marRight w:val="0"/>
      <w:marTop w:val="0"/>
      <w:marBottom w:val="0"/>
      <w:divBdr>
        <w:top w:val="none" w:sz="0" w:space="0" w:color="auto"/>
        <w:left w:val="none" w:sz="0" w:space="0" w:color="auto"/>
        <w:bottom w:val="none" w:sz="0" w:space="0" w:color="auto"/>
        <w:right w:val="none" w:sz="0" w:space="0" w:color="auto"/>
      </w:divBdr>
    </w:div>
    <w:div w:id="1868642845">
      <w:bodyDiv w:val="1"/>
      <w:marLeft w:val="0"/>
      <w:marRight w:val="0"/>
      <w:marTop w:val="0"/>
      <w:marBottom w:val="0"/>
      <w:divBdr>
        <w:top w:val="none" w:sz="0" w:space="0" w:color="auto"/>
        <w:left w:val="none" w:sz="0" w:space="0" w:color="auto"/>
        <w:bottom w:val="none" w:sz="0" w:space="0" w:color="auto"/>
        <w:right w:val="none" w:sz="0" w:space="0" w:color="auto"/>
      </w:divBdr>
    </w:div>
    <w:div w:id="1879774663">
      <w:bodyDiv w:val="1"/>
      <w:marLeft w:val="0"/>
      <w:marRight w:val="0"/>
      <w:marTop w:val="0"/>
      <w:marBottom w:val="0"/>
      <w:divBdr>
        <w:top w:val="none" w:sz="0" w:space="0" w:color="auto"/>
        <w:left w:val="none" w:sz="0" w:space="0" w:color="auto"/>
        <w:bottom w:val="none" w:sz="0" w:space="0" w:color="auto"/>
        <w:right w:val="none" w:sz="0" w:space="0" w:color="auto"/>
      </w:divBdr>
    </w:div>
    <w:div w:id="1891724657">
      <w:bodyDiv w:val="1"/>
      <w:marLeft w:val="0"/>
      <w:marRight w:val="0"/>
      <w:marTop w:val="0"/>
      <w:marBottom w:val="0"/>
      <w:divBdr>
        <w:top w:val="none" w:sz="0" w:space="0" w:color="auto"/>
        <w:left w:val="none" w:sz="0" w:space="0" w:color="auto"/>
        <w:bottom w:val="none" w:sz="0" w:space="0" w:color="auto"/>
        <w:right w:val="none" w:sz="0" w:space="0" w:color="auto"/>
      </w:divBdr>
    </w:div>
    <w:div w:id="1921213450">
      <w:bodyDiv w:val="1"/>
      <w:marLeft w:val="0"/>
      <w:marRight w:val="0"/>
      <w:marTop w:val="0"/>
      <w:marBottom w:val="0"/>
      <w:divBdr>
        <w:top w:val="none" w:sz="0" w:space="0" w:color="auto"/>
        <w:left w:val="none" w:sz="0" w:space="0" w:color="auto"/>
        <w:bottom w:val="none" w:sz="0" w:space="0" w:color="auto"/>
        <w:right w:val="none" w:sz="0" w:space="0" w:color="auto"/>
      </w:divBdr>
    </w:div>
    <w:div w:id="1941722488">
      <w:bodyDiv w:val="1"/>
      <w:marLeft w:val="0"/>
      <w:marRight w:val="0"/>
      <w:marTop w:val="0"/>
      <w:marBottom w:val="0"/>
      <w:divBdr>
        <w:top w:val="none" w:sz="0" w:space="0" w:color="auto"/>
        <w:left w:val="none" w:sz="0" w:space="0" w:color="auto"/>
        <w:bottom w:val="none" w:sz="0" w:space="0" w:color="auto"/>
        <w:right w:val="none" w:sz="0" w:space="0" w:color="auto"/>
      </w:divBdr>
    </w:div>
    <w:div w:id="1947272831">
      <w:bodyDiv w:val="1"/>
      <w:marLeft w:val="0"/>
      <w:marRight w:val="0"/>
      <w:marTop w:val="0"/>
      <w:marBottom w:val="0"/>
      <w:divBdr>
        <w:top w:val="none" w:sz="0" w:space="0" w:color="auto"/>
        <w:left w:val="none" w:sz="0" w:space="0" w:color="auto"/>
        <w:bottom w:val="none" w:sz="0" w:space="0" w:color="auto"/>
        <w:right w:val="none" w:sz="0" w:space="0" w:color="auto"/>
      </w:divBdr>
    </w:div>
    <w:div w:id="1959139815">
      <w:bodyDiv w:val="1"/>
      <w:marLeft w:val="0"/>
      <w:marRight w:val="0"/>
      <w:marTop w:val="0"/>
      <w:marBottom w:val="0"/>
      <w:divBdr>
        <w:top w:val="none" w:sz="0" w:space="0" w:color="auto"/>
        <w:left w:val="none" w:sz="0" w:space="0" w:color="auto"/>
        <w:bottom w:val="none" w:sz="0" w:space="0" w:color="auto"/>
        <w:right w:val="none" w:sz="0" w:space="0" w:color="auto"/>
      </w:divBdr>
    </w:div>
    <w:div w:id="1996298871">
      <w:bodyDiv w:val="1"/>
      <w:marLeft w:val="0"/>
      <w:marRight w:val="0"/>
      <w:marTop w:val="0"/>
      <w:marBottom w:val="0"/>
      <w:divBdr>
        <w:top w:val="none" w:sz="0" w:space="0" w:color="auto"/>
        <w:left w:val="none" w:sz="0" w:space="0" w:color="auto"/>
        <w:bottom w:val="none" w:sz="0" w:space="0" w:color="auto"/>
        <w:right w:val="none" w:sz="0" w:space="0" w:color="auto"/>
      </w:divBdr>
    </w:div>
    <w:div w:id="2010710296">
      <w:bodyDiv w:val="1"/>
      <w:marLeft w:val="30"/>
      <w:marRight w:val="30"/>
      <w:marTop w:val="0"/>
      <w:marBottom w:val="0"/>
      <w:divBdr>
        <w:top w:val="none" w:sz="0" w:space="0" w:color="auto"/>
        <w:left w:val="none" w:sz="0" w:space="0" w:color="auto"/>
        <w:bottom w:val="none" w:sz="0" w:space="0" w:color="auto"/>
        <w:right w:val="none" w:sz="0" w:space="0" w:color="auto"/>
      </w:divBdr>
      <w:divsChild>
        <w:div w:id="1451627634">
          <w:marLeft w:val="0"/>
          <w:marRight w:val="0"/>
          <w:marTop w:val="0"/>
          <w:marBottom w:val="0"/>
          <w:divBdr>
            <w:top w:val="none" w:sz="0" w:space="0" w:color="auto"/>
            <w:left w:val="none" w:sz="0" w:space="0" w:color="auto"/>
            <w:bottom w:val="none" w:sz="0" w:space="0" w:color="auto"/>
            <w:right w:val="none" w:sz="0" w:space="0" w:color="auto"/>
          </w:divBdr>
          <w:divsChild>
            <w:div w:id="416288294">
              <w:marLeft w:val="0"/>
              <w:marRight w:val="0"/>
              <w:marTop w:val="0"/>
              <w:marBottom w:val="0"/>
              <w:divBdr>
                <w:top w:val="none" w:sz="0" w:space="0" w:color="auto"/>
                <w:left w:val="none" w:sz="0" w:space="0" w:color="auto"/>
                <w:bottom w:val="none" w:sz="0" w:space="0" w:color="auto"/>
                <w:right w:val="none" w:sz="0" w:space="0" w:color="auto"/>
              </w:divBdr>
              <w:divsChild>
                <w:div w:id="1778863624">
                  <w:marLeft w:val="180"/>
                  <w:marRight w:val="0"/>
                  <w:marTop w:val="0"/>
                  <w:marBottom w:val="0"/>
                  <w:divBdr>
                    <w:top w:val="none" w:sz="0" w:space="0" w:color="auto"/>
                    <w:left w:val="none" w:sz="0" w:space="0" w:color="auto"/>
                    <w:bottom w:val="none" w:sz="0" w:space="0" w:color="auto"/>
                    <w:right w:val="none" w:sz="0" w:space="0" w:color="auto"/>
                  </w:divBdr>
                  <w:divsChild>
                    <w:div w:id="5614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753793">
      <w:bodyDiv w:val="1"/>
      <w:marLeft w:val="0"/>
      <w:marRight w:val="0"/>
      <w:marTop w:val="0"/>
      <w:marBottom w:val="0"/>
      <w:divBdr>
        <w:top w:val="none" w:sz="0" w:space="0" w:color="auto"/>
        <w:left w:val="none" w:sz="0" w:space="0" w:color="auto"/>
        <w:bottom w:val="none" w:sz="0" w:space="0" w:color="auto"/>
        <w:right w:val="none" w:sz="0" w:space="0" w:color="auto"/>
      </w:divBdr>
    </w:div>
    <w:div w:id="2029677477">
      <w:bodyDiv w:val="1"/>
      <w:marLeft w:val="0"/>
      <w:marRight w:val="0"/>
      <w:marTop w:val="0"/>
      <w:marBottom w:val="0"/>
      <w:divBdr>
        <w:top w:val="none" w:sz="0" w:space="0" w:color="auto"/>
        <w:left w:val="none" w:sz="0" w:space="0" w:color="auto"/>
        <w:bottom w:val="none" w:sz="0" w:space="0" w:color="auto"/>
        <w:right w:val="none" w:sz="0" w:space="0" w:color="auto"/>
      </w:divBdr>
    </w:div>
    <w:div w:id="2067755456">
      <w:bodyDiv w:val="1"/>
      <w:marLeft w:val="0"/>
      <w:marRight w:val="0"/>
      <w:marTop w:val="0"/>
      <w:marBottom w:val="0"/>
      <w:divBdr>
        <w:top w:val="none" w:sz="0" w:space="0" w:color="auto"/>
        <w:left w:val="none" w:sz="0" w:space="0" w:color="auto"/>
        <w:bottom w:val="none" w:sz="0" w:space="0" w:color="auto"/>
        <w:right w:val="none" w:sz="0" w:space="0" w:color="auto"/>
      </w:divBdr>
    </w:div>
    <w:div w:id="2082098927">
      <w:bodyDiv w:val="1"/>
      <w:marLeft w:val="0"/>
      <w:marRight w:val="0"/>
      <w:marTop w:val="0"/>
      <w:marBottom w:val="0"/>
      <w:divBdr>
        <w:top w:val="none" w:sz="0" w:space="0" w:color="auto"/>
        <w:left w:val="none" w:sz="0" w:space="0" w:color="auto"/>
        <w:bottom w:val="none" w:sz="0" w:space="0" w:color="auto"/>
        <w:right w:val="none" w:sz="0" w:space="0" w:color="auto"/>
      </w:divBdr>
    </w:div>
    <w:div w:id="2102215848">
      <w:bodyDiv w:val="1"/>
      <w:marLeft w:val="0"/>
      <w:marRight w:val="0"/>
      <w:marTop w:val="0"/>
      <w:marBottom w:val="0"/>
      <w:divBdr>
        <w:top w:val="none" w:sz="0" w:space="0" w:color="auto"/>
        <w:left w:val="none" w:sz="0" w:space="0" w:color="auto"/>
        <w:bottom w:val="none" w:sz="0" w:space="0" w:color="auto"/>
        <w:right w:val="none" w:sz="0" w:space="0" w:color="auto"/>
      </w:divBdr>
    </w:div>
    <w:div w:id="2108116166">
      <w:bodyDiv w:val="1"/>
      <w:marLeft w:val="0"/>
      <w:marRight w:val="0"/>
      <w:marTop w:val="0"/>
      <w:marBottom w:val="0"/>
      <w:divBdr>
        <w:top w:val="none" w:sz="0" w:space="0" w:color="auto"/>
        <w:left w:val="none" w:sz="0" w:space="0" w:color="auto"/>
        <w:bottom w:val="none" w:sz="0" w:space="0" w:color="auto"/>
        <w:right w:val="none" w:sz="0" w:space="0" w:color="auto"/>
      </w:divBdr>
    </w:div>
    <w:div w:id="2108966424">
      <w:bodyDiv w:val="1"/>
      <w:marLeft w:val="0"/>
      <w:marRight w:val="0"/>
      <w:marTop w:val="0"/>
      <w:marBottom w:val="0"/>
      <w:divBdr>
        <w:top w:val="none" w:sz="0" w:space="0" w:color="auto"/>
        <w:left w:val="none" w:sz="0" w:space="0" w:color="auto"/>
        <w:bottom w:val="none" w:sz="0" w:space="0" w:color="auto"/>
        <w:right w:val="none" w:sz="0" w:space="0" w:color="auto"/>
      </w:divBdr>
    </w:div>
    <w:div w:id="2124107788">
      <w:bodyDiv w:val="1"/>
      <w:marLeft w:val="0"/>
      <w:marRight w:val="0"/>
      <w:marTop w:val="0"/>
      <w:marBottom w:val="0"/>
      <w:divBdr>
        <w:top w:val="none" w:sz="0" w:space="0" w:color="auto"/>
        <w:left w:val="none" w:sz="0" w:space="0" w:color="auto"/>
        <w:bottom w:val="none" w:sz="0" w:space="0" w:color="auto"/>
        <w:right w:val="none" w:sz="0" w:space="0" w:color="auto"/>
      </w:divBdr>
    </w:div>
    <w:div w:id="21400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E4CC8-9AD0-440C-BACB-293B7BF3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2861</TotalTime>
  <Pages>53</Pages>
  <Words>11295</Words>
  <Characters>64388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BIOS Update Release Notes Template</vt:lpstr>
    </vt:vector>
  </TitlesOfParts>
  <Company>##</Company>
  <LinksUpToDate>false</LinksUpToDate>
  <CharactersWithSpaces>75532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BIOS Update Release Notes Template</dc:title>
  <dc:subject>Motherboard BIOS</dc:subject>
  <dc:creator>JosephineKuo</dc:creator>
  <cp:lastModifiedBy>Winston Huang (黃哲渲)</cp:lastModifiedBy>
  <cp:revision>112</cp:revision>
  <cp:lastPrinted>2002-09-24T05:09:00Z</cp:lastPrinted>
  <dcterms:created xsi:type="dcterms:W3CDTF">2021-12-14T03:20:00Z</dcterms:created>
  <dcterms:modified xsi:type="dcterms:W3CDTF">2023-09-01T10:32:00Z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ocumentCategory">
    <vt:lpwstr>Unspecified</vt:lpwstr>
  </property>
  <property fmtid="{D5CDD505-2E9C-101B-9397-08002B2CF9AE}" pid="4" name="OrderID">
    <vt:lpwstr>0</vt:lpwstr>
  </property>
</Properties>
</file>